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BADCD9" w14:textId="77777777" w:rsidR="00D51C1F" w:rsidRPr="00F33BFC" w:rsidRDefault="00D51C1F">
      <w:pPr>
        <w:jc w:val="both"/>
        <w:rPr>
          <w:rFonts w:ascii="AMU Monument Grotesk" w:hAnsi="AMU Monument Grotesk" w:cs="Arial"/>
          <w:b/>
          <w:sz w:val="20"/>
          <w:szCs w:val="20"/>
        </w:rPr>
      </w:pPr>
    </w:p>
    <w:p w14:paraId="3DB729B4" w14:textId="77777777" w:rsidR="00D51C1F" w:rsidRPr="00F33BFC" w:rsidRDefault="00D51C1F">
      <w:pPr>
        <w:jc w:val="both"/>
        <w:rPr>
          <w:rFonts w:ascii="AMU Monument Grotesk" w:hAnsi="AMU Monument Grotesk" w:cs="Arial"/>
          <w:b/>
          <w:sz w:val="20"/>
          <w:szCs w:val="20"/>
        </w:rPr>
      </w:pPr>
    </w:p>
    <w:p w14:paraId="36C7B30F" w14:textId="77777777" w:rsidR="00D51C1F" w:rsidRPr="00B93C2C" w:rsidRDefault="00D51C1F">
      <w:pPr>
        <w:jc w:val="center"/>
        <w:rPr>
          <w:rFonts w:ascii="AMU Monument Grotesk" w:hAnsi="AMU Monument Grotesk" w:cs="Arial"/>
          <w:b/>
          <w:bCs/>
          <w:szCs w:val="20"/>
        </w:rPr>
      </w:pPr>
      <w:r w:rsidRPr="00B93C2C">
        <w:rPr>
          <w:rFonts w:ascii="AMU Monument Grotesk" w:hAnsi="AMU Monument Grotesk" w:cs="Arial"/>
          <w:b/>
          <w:szCs w:val="20"/>
        </w:rPr>
        <w:t xml:space="preserve">NATURE DU MARCHE : MARCHE PUBLIC </w:t>
      </w:r>
      <w:r w:rsidR="00FB67A5" w:rsidRPr="00B93C2C">
        <w:rPr>
          <w:rFonts w:ascii="AMU Monument Grotesk" w:hAnsi="AMU Monument Grotesk" w:cs="Arial"/>
          <w:b/>
          <w:szCs w:val="20"/>
        </w:rPr>
        <w:t xml:space="preserve">DE </w:t>
      </w:r>
      <w:r w:rsidRPr="00B93C2C">
        <w:rPr>
          <w:rFonts w:ascii="AMU Monument Grotesk" w:hAnsi="AMU Monument Grotesk" w:cs="Arial"/>
          <w:b/>
          <w:szCs w:val="20"/>
        </w:rPr>
        <w:t>SERVICES</w:t>
      </w:r>
      <w:r w:rsidR="00FB67A5" w:rsidRPr="00B93C2C">
        <w:rPr>
          <w:rFonts w:ascii="AMU Monument Grotesk" w:hAnsi="AMU Monument Grotesk" w:cs="Arial"/>
          <w:b/>
          <w:szCs w:val="20"/>
        </w:rPr>
        <w:t xml:space="preserve"> (maitrise d’œuvre)</w:t>
      </w:r>
    </w:p>
    <w:p w14:paraId="262D2A08" w14:textId="77777777" w:rsidR="00D51C1F" w:rsidRPr="00B93C2C" w:rsidRDefault="00D51C1F">
      <w:pPr>
        <w:tabs>
          <w:tab w:val="center" w:pos="4790"/>
          <w:tab w:val="left" w:pos="8395"/>
        </w:tabs>
        <w:jc w:val="center"/>
        <w:rPr>
          <w:rFonts w:ascii="AMU Monument Grotesk" w:hAnsi="AMU Monument Grotesk" w:cs="Arial"/>
          <w:b/>
          <w:bCs/>
          <w:szCs w:val="20"/>
        </w:rPr>
      </w:pPr>
    </w:p>
    <w:p w14:paraId="29114EC3" w14:textId="1ED70779" w:rsidR="00D51C1F" w:rsidRPr="00B93C2C" w:rsidRDefault="00D51C1F" w:rsidP="00B93C2C">
      <w:pPr>
        <w:pStyle w:val="Pieddepage"/>
        <w:tabs>
          <w:tab w:val="left" w:pos="708"/>
        </w:tabs>
        <w:jc w:val="center"/>
        <w:rPr>
          <w:rFonts w:ascii="AMU Monument Grotesk" w:hAnsi="AMU Monument Grotesk"/>
          <w:color w:val="auto"/>
          <w:sz w:val="24"/>
          <w:lang w:val="fr-FR"/>
        </w:rPr>
      </w:pPr>
      <w:r w:rsidRPr="00B93C2C">
        <w:rPr>
          <w:rFonts w:ascii="AMU Monument Grotesk" w:hAnsi="AMU Monument Grotesk" w:cs="Arial"/>
          <w:b/>
          <w:color w:val="auto"/>
          <w:sz w:val="24"/>
          <w:lang w:val="fr-FR"/>
        </w:rPr>
        <w:t xml:space="preserve">Procédure : Appel d’offres ouvert </w:t>
      </w:r>
    </w:p>
    <w:p w14:paraId="18076768" w14:textId="77777777" w:rsidR="00D51C1F" w:rsidRPr="00F33BFC" w:rsidRDefault="00D51C1F">
      <w:pPr>
        <w:pStyle w:val="Pieddepage"/>
        <w:jc w:val="center"/>
        <w:rPr>
          <w:rFonts w:ascii="AMU Monument Grotesk" w:hAnsi="AMU Monument Grotesk" w:cs="Arial"/>
          <w:b/>
          <w:color w:val="00B0F0"/>
          <w:sz w:val="24"/>
          <w:lang w:val="fr-FR"/>
        </w:rPr>
      </w:pPr>
    </w:p>
    <w:p w14:paraId="59132B59" w14:textId="77777777" w:rsidR="00D51C1F" w:rsidRPr="00F33BFC" w:rsidRDefault="00D51C1F">
      <w:pPr>
        <w:tabs>
          <w:tab w:val="center" w:pos="4300"/>
        </w:tabs>
        <w:jc w:val="center"/>
        <w:rPr>
          <w:rFonts w:ascii="AMU Monument Grotesk" w:hAnsi="AMU Monument Grotesk" w:cs="Arial"/>
          <w:b/>
          <w:color w:val="00B0F0"/>
          <w:szCs w:val="20"/>
        </w:rPr>
      </w:pPr>
    </w:p>
    <w:tbl>
      <w:tblPr>
        <w:tblW w:w="0" w:type="auto"/>
        <w:jc w:val="center"/>
        <w:tblLayout w:type="fixed"/>
        <w:tblCellMar>
          <w:left w:w="70" w:type="dxa"/>
          <w:right w:w="70" w:type="dxa"/>
        </w:tblCellMar>
        <w:tblLook w:val="0000" w:firstRow="0" w:lastRow="0" w:firstColumn="0" w:lastColumn="0" w:noHBand="0" w:noVBand="0"/>
      </w:tblPr>
      <w:tblGrid>
        <w:gridCol w:w="9371"/>
      </w:tblGrid>
      <w:tr w:rsidR="00D51C1F" w:rsidRPr="00F33BFC" w14:paraId="54CEF9FC" w14:textId="77777777" w:rsidTr="006534D2">
        <w:trPr>
          <w:cantSplit/>
          <w:jc w:val="center"/>
        </w:trPr>
        <w:tc>
          <w:tcPr>
            <w:tcW w:w="937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72E38D" w14:textId="77777777" w:rsidR="00D51C1F" w:rsidRPr="00F33BFC" w:rsidRDefault="00D51C1F">
            <w:pPr>
              <w:jc w:val="center"/>
              <w:rPr>
                <w:rFonts w:ascii="AMU Monument Grotesk" w:hAnsi="AMU Monument Grotesk"/>
                <w:sz w:val="30"/>
                <w:szCs w:val="20"/>
              </w:rPr>
            </w:pPr>
            <w:r w:rsidRPr="00F33BFC">
              <w:rPr>
                <w:rFonts w:ascii="AMU Monument Grotesk" w:hAnsi="AMU Monument Grotesk" w:cs="Arial"/>
                <w:b/>
                <w:sz w:val="30"/>
                <w:szCs w:val="20"/>
                <w:u w:val="single"/>
              </w:rPr>
              <w:t xml:space="preserve">Objet : </w:t>
            </w:r>
          </w:p>
          <w:p w14:paraId="0590797C" w14:textId="77777777" w:rsidR="00D51C1F" w:rsidRPr="00F33BFC" w:rsidRDefault="00D51C1F">
            <w:pPr>
              <w:jc w:val="center"/>
              <w:rPr>
                <w:rFonts w:ascii="AMU Monument Grotesk" w:hAnsi="AMU Monument Grotesk" w:cs="Arial"/>
                <w:b/>
                <w:color w:val="00B0F0"/>
                <w:sz w:val="30"/>
                <w:szCs w:val="20"/>
                <w:u w:val="single"/>
              </w:rPr>
            </w:pPr>
          </w:p>
          <w:p w14:paraId="129134AF" w14:textId="7F1C78EF" w:rsidR="00D51C1F" w:rsidRPr="00B93C2C" w:rsidRDefault="00FB67A5">
            <w:pPr>
              <w:jc w:val="center"/>
              <w:rPr>
                <w:rFonts w:ascii="AMU Monument Grotesk" w:hAnsi="AMU Monument Grotesk" w:cs="Arial"/>
                <w:b/>
                <w:color w:val="00B0F0"/>
                <w:sz w:val="20"/>
                <w:szCs w:val="20"/>
              </w:rPr>
            </w:pPr>
            <w:r w:rsidRPr="00B93C2C">
              <w:rPr>
                <w:rFonts w:ascii="AMU Monument Grotesk" w:hAnsi="AMU Monument Grotesk" w:cs="Arial"/>
                <w:b/>
                <w:sz w:val="20"/>
                <w:szCs w:val="20"/>
              </w:rPr>
              <w:t>Mission de maitrise d’œuvre dans le cadre de l’opération de travaux relative à</w:t>
            </w:r>
            <w:r w:rsidRPr="00B93C2C">
              <w:rPr>
                <w:rFonts w:ascii="AMU Monument Grotesk" w:hAnsi="AMU Monument Grotesk" w:cs="Arial"/>
                <w:b/>
                <w:color w:val="00B0F0"/>
                <w:sz w:val="20"/>
                <w:szCs w:val="20"/>
              </w:rPr>
              <w:t xml:space="preserve"> </w:t>
            </w:r>
            <w:r w:rsidR="00B93C2C" w:rsidRPr="00B93C2C">
              <w:rPr>
                <w:rFonts w:ascii="AMU Monument Grotesk" w:hAnsi="AMU Monument Grotesk" w:cs="Arial"/>
                <w:b/>
                <w:sz w:val="20"/>
                <w:szCs w:val="20"/>
              </w:rPr>
              <w:t>la réhabilitation pour la création de la Maison de l’étudiant du Campus Etoile -Marseille 13</w:t>
            </w:r>
            <w:r w:rsidR="00B93C2C" w:rsidRPr="00B93C2C">
              <w:rPr>
                <w:rFonts w:ascii="AMU Monument Grotesk" w:hAnsi="AMU Monument Grotesk" w:cs="Arial"/>
                <w:b/>
                <w:sz w:val="20"/>
                <w:szCs w:val="20"/>
                <w:vertAlign w:val="superscript"/>
              </w:rPr>
              <w:t>e</w:t>
            </w:r>
            <w:r w:rsidR="00B93C2C" w:rsidRPr="00B93C2C">
              <w:rPr>
                <w:rFonts w:ascii="AMU Monument Grotesk" w:hAnsi="AMU Monument Grotesk" w:cs="Arial"/>
                <w:b/>
                <w:sz w:val="20"/>
                <w:szCs w:val="20"/>
              </w:rPr>
              <w:t>- Aix-Marseille Université</w:t>
            </w:r>
          </w:p>
          <w:p w14:paraId="679EDE9C" w14:textId="77777777" w:rsidR="00D51C1F" w:rsidRPr="00F33BFC" w:rsidRDefault="00D51C1F">
            <w:pPr>
              <w:jc w:val="center"/>
              <w:rPr>
                <w:rFonts w:ascii="AMU Monument Grotesk" w:hAnsi="AMU Monument Grotesk" w:cs="Arial"/>
                <w:b/>
                <w:smallCaps/>
                <w:szCs w:val="20"/>
              </w:rPr>
            </w:pPr>
          </w:p>
        </w:tc>
      </w:tr>
    </w:tbl>
    <w:p w14:paraId="2359274B" w14:textId="77777777" w:rsidR="00D51C1F" w:rsidRPr="00F33BFC" w:rsidRDefault="00D51C1F">
      <w:pPr>
        <w:jc w:val="center"/>
        <w:rPr>
          <w:rFonts w:ascii="AMU Monument Grotesk" w:hAnsi="AMU Monument Grotesk" w:cs="Arial"/>
          <w:b/>
          <w:szCs w:val="20"/>
        </w:rPr>
      </w:pPr>
    </w:p>
    <w:p w14:paraId="2E452D8E" w14:textId="77777777" w:rsidR="00D51C1F" w:rsidRPr="00F33BFC" w:rsidRDefault="00D51C1F">
      <w:pPr>
        <w:jc w:val="center"/>
        <w:rPr>
          <w:rFonts w:ascii="AMU Monument Grotesk" w:hAnsi="AMU Monument Grotesk" w:cs="Verdana"/>
          <w:b/>
          <w:szCs w:val="20"/>
          <w:u w:val="single"/>
        </w:rPr>
      </w:pPr>
    </w:p>
    <w:p w14:paraId="2EF17B1A"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b/>
          <w:szCs w:val="20"/>
          <w:u w:val="single"/>
        </w:rPr>
        <w:t>Pouvoir Adjudicateur</w:t>
      </w:r>
    </w:p>
    <w:p w14:paraId="010C581C"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szCs w:val="20"/>
        </w:rPr>
        <w:t>Aix-Marseille Université (AMU)</w:t>
      </w:r>
    </w:p>
    <w:p w14:paraId="519CDE79"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szCs w:val="20"/>
        </w:rPr>
        <w:t xml:space="preserve">58, boulevard Charles </w:t>
      </w:r>
      <w:proofErr w:type="spellStart"/>
      <w:r w:rsidRPr="00F33BFC">
        <w:rPr>
          <w:rFonts w:ascii="AMU Monument Grotesk" w:hAnsi="AMU Monument Grotesk" w:cs="Verdana"/>
          <w:szCs w:val="20"/>
        </w:rPr>
        <w:t>Livon</w:t>
      </w:r>
      <w:proofErr w:type="spellEnd"/>
      <w:r w:rsidRPr="00F33BFC">
        <w:rPr>
          <w:rFonts w:ascii="AMU Monument Grotesk" w:hAnsi="AMU Monument Grotesk" w:cs="Verdana"/>
          <w:szCs w:val="20"/>
        </w:rPr>
        <w:t xml:space="preserve"> 13284 MARSEILLE CEDEX 07</w:t>
      </w:r>
    </w:p>
    <w:p w14:paraId="0A0F998F" w14:textId="77777777" w:rsidR="00D51C1F" w:rsidRPr="00F33BFC" w:rsidRDefault="00D51C1F">
      <w:pPr>
        <w:jc w:val="center"/>
        <w:rPr>
          <w:rFonts w:ascii="AMU Monument Grotesk" w:hAnsi="AMU Monument Grotesk" w:cs="Verdana"/>
          <w:szCs w:val="20"/>
        </w:rPr>
      </w:pPr>
    </w:p>
    <w:p w14:paraId="1382BA79"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b/>
          <w:szCs w:val="20"/>
          <w:u w:val="single"/>
        </w:rPr>
        <w:t>Représentant du Pouvoir Adjudicateur</w:t>
      </w:r>
    </w:p>
    <w:p w14:paraId="19387E4A"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szCs w:val="20"/>
        </w:rPr>
        <w:t>Le Président d’Aix-Marseille Université</w:t>
      </w:r>
    </w:p>
    <w:p w14:paraId="2751978E" w14:textId="77777777" w:rsidR="00D51C1F" w:rsidRPr="00F33BFC" w:rsidRDefault="00D51C1F">
      <w:pPr>
        <w:jc w:val="center"/>
        <w:rPr>
          <w:rFonts w:ascii="AMU Monument Grotesk" w:hAnsi="AMU Monument Grotesk" w:cs="Verdana"/>
          <w:b/>
          <w:szCs w:val="20"/>
        </w:rPr>
      </w:pPr>
    </w:p>
    <w:p w14:paraId="002FDEAF"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b/>
          <w:szCs w:val="20"/>
          <w:u w:val="single"/>
        </w:rPr>
        <w:t>Comptable assignataire des paiements :</w:t>
      </w:r>
    </w:p>
    <w:p w14:paraId="477E869D" w14:textId="77777777" w:rsidR="00D51C1F" w:rsidRPr="00F33BFC" w:rsidRDefault="00D51C1F">
      <w:pPr>
        <w:jc w:val="center"/>
        <w:rPr>
          <w:rFonts w:ascii="AMU Monument Grotesk" w:hAnsi="AMU Monument Grotesk"/>
          <w:szCs w:val="20"/>
        </w:rPr>
      </w:pPr>
      <w:r w:rsidRPr="00F33BFC">
        <w:rPr>
          <w:rFonts w:ascii="AMU Monument Grotesk" w:hAnsi="AMU Monument Grotesk" w:cs="Verdana"/>
          <w:szCs w:val="20"/>
        </w:rPr>
        <w:t>Monsieur l’agent comptable d’Aix Marseille Université</w:t>
      </w:r>
    </w:p>
    <w:p w14:paraId="5BFF00DD" w14:textId="77777777" w:rsidR="00D51C1F" w:rsidRPr="00F33BFC" w:rsidRDefault="00D51C1F">
      <w:pPr>
        <w:jc w:val="center"/>
        <w:rPr>
          <w:rFonts w:ascii="AMU Monument Grotesk" w:hAnsi="AMU Monument Grotesk" w:cs="Arial"/>
          <w:szCs w:val="20"/>
        </w:rPr>
      </w:pPr>
    </w:p>
    <w:p w14:paraId="60D0FF9E" w14:textId="77777777" w:rsidR="00FB67A5" w:rsidRPr="00F33BFC" w:rsidRDefault="00FB67A5">
      <w:pPr>
        <w:jc w:val="center"/>
        <w:rPr>
          <w:rFonts w:ascii="AMU Monument Grotesk" w:hAnsi="AMU Monument Grotesk"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FB67A5" w:rsidRPr="00F33BFC" w14:paraId="02BB4D47" w14:textId="77777777" w:rsidTr="0047475D">
        <w:tc>
          <w:tcPr>
            <w:tcW w:w="9496" w:type="dxa"/>
            <w:shd w:val="clear" w:color="auto" w:fill="auto"/>
          </w:tcPr>
          <w:p w14:paraId="3BBA0155" w14:textId="77777777" w:rsidR="00FB67A5" w:rsidRPr="00F33BFC" w:rsidRDefault="00FB67A5" w:rsidP="00054BCB">
            <w:pPr>
              <w:jc w:val="center"/>
              <w:rPr>
                <w:rFonts w:ascii="AMU Monument Grotesk" w:hAnsi="AMU Monument Grotesk" w:cs="Arial"/>
                <w:b/>
                <w:sz w:val="32"/>
                <w:szCs w:val="20"/>
              </w:rPr>
            </w:pPr>
            <w:r w:rsidRPr="00F33BFC">
              <w:rPr>
                <w:rFonts w:ascii="AMU Monument Grotesk" w:hAnsi="AMU Monument Grotesk" w:cs="Arial"/>
                <w:b/>
                <w:sz w:val="32"/>
                <w:szCs w:val="20"/>
              </w:rPr>
              <w:t xml:space="preserve">CAHIER DES CLAUSES ADMINISTRATIVES PARTICULIERES (CCAP) </w:t>
            </w:r>
          </w:p>
          <w:p w14:paraId="6997E1B8" w14:textId="459A9C52" w:rsidR="00641C80" w:rsidRPr="00F33BFC" w:rsidRDefault="00641C80" w:rsidP="00B93C2C">
            <w:pPr>
              <w:rPr>
                <w:rFonts w:ascii="AMU Monument Grotesk" w:hAnsi="AMU Monument Grotesk"/>
                <w:szCs w:val="20"/>
              </w:rPr>
            </w:pPr>
          </w:p>
        </w:tc>
      </w:tr>
    </w:tbl>
    <w:p w14:paraId="669052D0" w14:textId="77777777" w:rsidR="00FB67A5" w:rsidRPr="00F33BFC" w:rsidRDefault="00FB67A5">
      <w:pPr>
        <w:jc w:val="center"/>
        <w:rPr>
          <w:rFonts w:ascii="AMU Monument Grotesk" w:hAnsi="AMU Monument Grotesk" w:cs="Arial"/>
          <w:szCs w:val="20"/>
          <w:lang w:eastAsia="fr-FR"/>
        </w:rPr>
      </w:pPr>
    </w:p>
    <w:p w14:paraId="2ACFF5B8" w14:textId="77777777" w:rsidR="00D51C1F" w:rsidRPr="00F33BFC" w:rsidRDefault="00D51C1F" w:rsidP="00B93C2C">
      <w:pPr>
        <w:pStyle w:val="Pg1-numromarch"/>
        <w:tabs>
          <w:tab w:val="clear" w:pos="8931"/>
        </w:tabs>
        <w:ind w:left="0"/>
        <w:rPr>
          <w:rFonts w:ascii="AMU Monument Grotesk" w:eastAsia="Batang" w:hAnsi="AMU Monument Grotesk" w:cs="Arial"/>
          <w:sz w:val="24"/>
          <w:szCs w:val="20"/>
        </w:rPr>
      </w:pPr>
    </w:p>
    <w:p w14:paraId="07126705" w14:textId="2B341F33" w:rsidR="00D51C1F" w:rsidRPr="00B93C2C" w:rsidRDefault="00D51C1F">
      <w:pPr>
        <w:pStyle w:val="Pg1-numromarch"/>
        <w:tabs>
          <w:tab w:val="clear" w:pos="8931"/>
        </w:tabs>
        <w:ind w:left="0"/>
        <w:jc w:val="center"/>
        <w:rPr>
          <w:rFonts w:ascii="AMU Monument Grotesk" w:hAnsi="AMU Monument Grotesk"/>
          <w:sz w:val="32"/>
          <w:szCs w:val="32"/>
        </w:rPr>
      </w:pPr>
      <w:r w:rsidRPr="00B93C2C">
        <w:rPr>
          <w:rFonts w:ascii="AMU Monument Grotesk" w:eastAsia="Batang" w:hAnsi="AMU Monument Grotesk" w:cs="Arial"/>
          <w:sz w:val="32"/>
          <w:szCs w:val="32"/>
        </w:rPr>
        <w:t>Procédure n° AMU</w:t>
      </w:r>
      <w:r w:rsidR="00B93C2C" w:rsidRPr="00B93C2C">
        <w:rPr>
          <w:rFonts w:ascii="AMU Monument Grotesk" w:eastAsia="Batang" w:hAnsi="AMU Monument Grotesk" w:cs="Arial"/>
          <w:sz w:val="32"/>
          <w:szCs w:val="32"/>
        </w:rPr>
        <w:t>71</w:t>
      </w:r>
      <w:r w:rsidRPr="00B93C2C">
        <w:rPr>
          <w:rFonts w:ascii="AMU Monument Grotesk" w:eastAsia="Batang" w:hAnsi="AMU Monument Grotesk" w:cs="Arial"/>
          <w:sz w:val="32"/>
          <w:szCs w:val="32"/>
        </w:rPr>
        <w:t>-202</w:t>
      </w:r>
      <w:r w:rsidR="00B93C2C" w:rsidRPr="00B93C2C">
        <w:rPr>
          <w:rFonts w:ascii="AMU Monument Grotesk" w:eastAsia="Batang" w:hAnsi="AMU Monument Grotesk" w:cs="Arial"/>
          <w:sz w:val="32"/>
          <w:szCs w:val="32"/>
        </w:rPr>
        <w:t>5</w:t>
      </w:r>
    </w:p>
    <w:p w14:paraId="6806CFC1" w14:textId="03A8B39B" w:rsidR="00D51C1F" w:rsidRDefault="00D51C1F">
      <w:pPr>
        <w:pStyle w:val="Pg1-numromarch"/>
        <w:ind w:left="0"/>
        <w:jc w:val="both"/>
        <w:rPr>
          <w:rFonts w:ascii="AMU Monument Grotesk" w:eastAsia="Batang" w:hAnsi="AMU Monument Grotesk" w:cs="Arial"/>
          <w:smallCaps w:val="0"/>
          <w:color w:val="0070C0"/>
          <w:sz w:val="20"/>
          <w:szCs w:val="20"/>
        </w:rPr>
      </w:pPr>
    </w:p>
    <w:p w14:paraId="79FEE605" w14:textId="77777777" w:rsidR="006574E6" w:rsidRPr="00F33BFC" w:rsidRDefault="006574E6">
      <w:pPr>
        <w:pStyle w:val="Pg1-numromarch"/>
        <w:ind w:left="0"/>
        <w:jc w:val="both"/>
        <w:rPr>
          <w:rFonts w:ascii="AMU Monument Grotesk" w:eastAsia="Batang" w:hAnsi="AMU Monument Grotesk" w:cs="Arial"/>
          <w:smallCaps w:val="0"/>
          <w:color w:val="0070C0"/>
          <w:sz w:val="20"/>
          <w:szCs w:val="20"/>
        </w:rPr>
      </w:pPr>
    </w:p>
    <w:p w14:paraId="685D0E01" w14:textId="77777777" w:rsidR="00D51C1F" w:rsidRPr="00F33BFC" w:rsidRDefault="00D51C1F">
      <w:pPr>
        <w:jc w:val="both"/>
        <w:rPr>
          <w:rFonts w:ascii="AMU Monument Grotesk" w:eastAsia="Batang" w:hAnsi="AMU Monument Grotesk" w:cs="Arial"/>
          <w:b/>
          <w:smallCaps/>
          <w:color w:val="0070C0"/>
          <w:sz w:val="20"/>
          <w:szCs w:val="20"/>
        </w:rPr>
      </w:pPr>
    </w:p>
    <w:p w14:paraId="54EF35F9" w14:textId="77777777" w:rsidR="00D51C1F" w:rsidRPr="00F33BFC" w:rsidRDefault="00D51C1F">
      <w:pPr>
        <w:jc w:val="both"/>
        <w:rPr>
          <w:rFonts w:ascii="AMU Monument Grotesk" w:hAnsi="AMU Monument Grotesk" w:cs="Arial"/>
          <w:b/>
          <w:sz w:val="20"/>
          <w:szCs w:val="20"/>
        </w:rPr>
      </w:pPr>
    </w:p>
    <w:p w14:paraId="77F663BA" w14:textId="77777777" w:rsidR="00D51C1F" w:rsidRPr="00F33BFC" w:rsidRDefault="00D51C1F">
      <w:pPr>
        <w:jc w:val="both"/>
        <w:rPr>
          <w:rFonts w:ascii="AMU Monument Grotesk" w:hAnsi="AMU Monument Grotesk" w:cs="Arial"/>
          <w:b/>
          <w:sz w:val="20"/>
          <w:szCs w:val="20"/>
        </w:rPr>
      </w:pPr>
    </w:p>
    <w:p w14:paraId="425CC158" w14:textId="77777777" w:rsidR="00D51C1F" w:rsidRPr="00F33BFC" w:rsidRDefault="00D51C1F">
      <w:pPr>
        <w:jc w:val="both"/>
        <w:rPr>
          <w:rFonts w:ascii="AMU Monument Grotesk" w:hAnsi="AMU Monument Grotesk" w:cs="Arial"/>
          <w:b/>
          <w:sz w:val="20"/>
          <w:szCs w:val="20"/>
        </w:rPr>
      </w:pPr>
    </w:p>
    <w:p w14:paraId="7B7220A9" w14:textId="77777777" w:rsidR="00D51C1F" w:rsidRPr="00F33BFC" w:rsidRDefault="00D51C1F">
      <w:pPr>
        <w:jc w:val="both"/>
        <w:rPr>
          <w:rFonts w:ascii="AMU Monument Grotesk" w:hAnsi="AMU Monument Grotesk" w:cs="Arial"/>
          <w:b/>
          <w:sz w:val="20"/>
          <w:szCs w:val="20"/>
        </w:rPr>
      </w:pPr>
    </w:p>
    <w:p w14:paraId="645BEF79" w14:textId="77777777" w:rsidR="00D51C1F" w:rsidRPr="00F33BFC" w:rsidRDefault="00D51C1F">
      <w:pPr>
        <w:jc w:val="both"/>
        <w:rPr>
          <w:rFonts w:ascii="AMU Monument Grotesk" w:hAnsi="AMU Monument Grotesk" w:cs="Arial"/>
          <w:b/>
          <w:sz w:val="20"/>
          <w:szCs w:val="20"/>
        </w:rPr>
      </w:pPr>
    </w:p>
    <w:p w14:paraId="5CB2B447" w14:textId="77777777" w:rsidR="00D51C1F" w:rsidRPr="00F33BFC" w:rsidRDefault="00D51C1F">
      <w:pPr>
        <w:jc w:val="both"/>
        <w:rPr>
          <w:rFonts w:ascii="AMU Monument Grotesk" w:hAnsi="AMU Monument Grotesk" w:cs="Arial"/>
          <w:b/>
          <w:sz w:val="20"/>
          <w:szCs w:val="20"/>
        </w:rPr>
      </w:pPr>
    </w:p>
    <w:p w14:paraId="0C880927" w14:textId="77777777" w:rsidR="00D51C1F" w:rsidRPr="00F33BFC" w:rsidRDefault="00D51C1F">
      <w:pPr>
        <w:jc w:val="both"/>
        <w:rPr>
          <w:rFonts w:ascii="AMU Monument Grotesk" w:hAnsi="AMU Monument Grotesk" w:cs="Arial"/>
          <w:b/>
          <w:sz w:val="20"/>
          <w:szCs w:val="20"/>
        </w:rPr>
      </w:pPr>
    </w:p>
    <w:p w14:paraId="3D970653" w14:textId="77777777" w:rsidR="00B93C2C" w:rsidRDefault="00B93C2C">
      <w:pPr>
        <w:suppressAutoHyphens w:val="0"/>
        <w:rPr>
          <w:rFonts w:ascii="AMU Monument Grotesk" w:hAnsi="AMU Monument Grotesk" w:cs="Arial"/>
          <w:b/>
          <w:sz w:val="16"/>
          <w:szCs w:val="16"/>
        </w:rPr>
      </w:pPr>
      <w:r>
        <w:rPr>
          <w:rFonts w:ascii="AMU Monument Grotesk" w:hAnsi="AMU Monument Grotesk" w:cs="Arial"/>
          <w:b/>
          <w:sz w:val="16"/>
          <w:szCs w:val="16"/>
        </w:rPr>
        <w:br w:type="page"/>
      </w:r>
    </w:p>
    <w:p w14:paraId="59D3C900" w14:textId="6001BC05" w:rsidR="00D51C1F" w:rsidRPr="006574E6" w:rsidRDefault="00D51C1F" w:rsidP="006574E6">
      <w:pPr>
        <w:jc w:val="center"/>
        <w:rPr>
          <w:rFonts w:ascii="AMU Monument Grotesk" w:hAnsi="AMU Monument Grotesk"/>
          <w:sz w:val="16"/>
          <w:szCs w:val="16"/>
        </w:rPr>
      </w:pPr>
      <w:r w:rsidRPr="006574E6">
        <w:rPr>
          <w:rFonts w:ascii="AMU Monument Grotesk" w:hAnsi="AMU Monument Grotesk" w:cs="Arial"/>
          <w:b/>
          <w:sz w:val="16"/>
          <w:szCs w:val="16"/>
        </w:rPr>
        <w:lastRenderedPageBreak/>
        <w:t>SOMMAIRE</w:t>
      </w:r>
    </w:p>
    <w:p w14:paraId="488054E9" w14:textId="192E7EC1" w:rsidR="00474383" w:rsidRPr="00474383" w:rsidRDefault="00D51C1F">
      <w:pPr>
        <w:pStyle w:val="TM1"/>
        <w:rPr>
          <w:rFonts w:asciiTheme="minorHAnsi" w:eastAsiaTheme="minorEastAsia" w:hAnsiTheme="minorHAnsi" w:cstheme="minorBidi"/>
          <w:b w:val="0"/>
          <w:noProof/>
          <w:sz w:val="16"/>
          <w:szCs w:val="16"/>
        </w:rPr>
      </w:pPr>
      <w:r w:rsidRPr="00AE5774">
        <w:rPr>
          <w:rFonts w:ascii="AMU Monument Grotesk" w:hAnsi="AMU Monument Grotesk"/>
          <w:b w:val="0"/>
          <w:sz w:val="16"/>
          <w:szCs w:val="16"/>
        </w:rPr>
        <w:fldChar w:fldCharType="begin"/>
      </w:r>
      <w:r w:rsidRPr="00AE5774">
        <w:rPr>
          <w:rFonts w:ascii="AMU Monument Grotesk" w:hAnsi="AMU Monument Grotesk"/>
          <w:b w:val="0"/>
          <w:sz w:val="16"/>
          <w:szCs w:val="16"/>
        </w:rPr>
        <w:instrText xml:space="preserve"> TOC \o "1-3" \h \z \u </w:instrText>
      </w:r>
      <w:r w:rsidRPr="00AE5774">
        <w:rPr>
          <w:rFonts w:ascii="AMU Monument Grotesk" w:hAnsi="AMU Monument Grotesk"/>
          <w:b w:val="0"/>
          <w:sz w:val="16"/>
          <w:szCs w:val="16"/>
        </w:rPr>
        <w:fldChar w:fldCharType="separate"/>
      </w:r>
      <w:hyperlink w:anchor="_Toc208479943" w:history="1">
        <w:r w:rsidR="00474383" w:rsidRPr="00474383">
          <w:rPr>
            <w:rStyle w:val="Lienhypertexte"/>
            <w:rFonts w:ascii="AMU Monument Grotesk" w:hAnsi="AMU Monument Grotesk"/>
            <w:b w:val="0"/>
            <w:noProof/>
            <w:sz w:val="16"/>
            <w:szCs w:val="16"/>
          </w:rPr>
          <w:t>PREAMBULE</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_Toc208479943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4</w:t>
        </w:r>
        <w:r w:rsidR="00474383" w:rsidRPr="00474383">
          <w:rPr>
            <w:b w:val="0"/>
            <w:noProof/>
            <w:webHidden/>
            <w:sz w:val="16"/>
            <w:szCs w:val="16"/>
          </w:rPr>
          <w:fldChar w:fldCharType="end"/>
        </w:r>
      </w:hyperlink>
    </w:p>
    <w:p w14:paraId="7E463D17" w14:textId="4249192E" w:rsidR="00474383" w:rsidRPr="00474383" w:rsidRDefault="00A708FE">
      <w:pPr>
        <w:pStyle w:val="TM1"/>
        <w:rPr>
          <w:rFonts w:asciiTheme="minorHAnsi" w:eastAsiaTheme="minorEastAsia" w:hAnsiTheme="minorHAnsi" w:cstheme="minorBidi"/>
          <w:b w:val="0"/>
          <w:noProof/>
          <w:sz w:val="16"/>
          <w:szCs w:val="16"/>
        </w:rPr>
      </w:pPr>
      <w:hyperlink w:anchor="_Toc208479944" w:history="1">
        <w:r w:rsidR="00474383" w:rsidRPr="00474383">
          <w:rPr>
            <w:rStyle w:val="Lienhypertexte"/>
            <w:rFonts w:ascii="AMU Monument Grotesk" w:hAnsi="AMU Monument Grotesk"/>
            <w:b w:val="0"/>
            <w:noProof/>
            <w:sz w:val="16"/>
            <w:szCs w:val="16"/>
          </w:rPr>
          <w:t>ARTICLE 1 : OBJET DU MARCHE - ALLOTISSEMENT</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_Toc208479944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4</w:t>
        </w:r>
        <w:r w:rsidR="00474383" w:rsidRPr="00474383">
          <w:rPr>
            <w:b w:val="0"/>
            <w:noProof/>
            <w:webHidden/>
            <w:sz w:val="16"/>
            <w:szCs w:val="16"/>
          </w:rPr>
          <w:fldChar w:fldCharType="end"/>
        </w:r>
      </w:hyperlink>
    </w:p>
    <w:p w14:paraId="67A2A260" w14:textId="0BA03FC6"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45" w:history="1">
        <w:r w:rsidR="00474383" w:rsidRPr="00474383">
          <w:rPr>
            <w:rStyle w:val="Lienhypertexte"/>
            <w:rFonts w:ascii="AMU Monument Grotesk" w:hAnsi="AMU Monument Grotesk" w:cs="Arial"/>
            <w:bCs/>
            <w:iCs/>
            <w:noProof/>
            <w:sz w:val="16"/>
            <w:szCs w:val="16"/>
            <w:lang w:eastAsia="fr-FR"/>
          </w:rPr>
          <w:t>1.1 Objet et contexte de l’opération de travaux</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_Toc208479945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4</w:t>
        </w:r>
        <w:r w:rsidR="00474383" w:rsidRPr="00474383">
          <w:rPr>
            <w:noProof/>
            <w:webHidden/>
            <w:sz w:val="16"/>
            <w:szCs w:val="16"/>
          </w:rPr>
          <w:fldChar w:fldCharType="end"/>
        </w:r>
      </w:hyperlink>
    </w:p>
    <w:p w14:paraId="653C2300" w14:textId="3598CE5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46" w:history="1">
        <w:r w:rsidR="00474383" w:rsidRPr="00474383">
          <w:rPr>
            <w:rStyle w:val="Lienhypertexte"/>
            <w:rFonts w:ascii="AMU Monument Grotesk" w:hAnsi="AMU Monument Grotesk" w:cs="Arial"/>
            <w:bCs/>
            <w:iCs/>
            <w:noProof/>
            <w:sz w:val="16"/>
            <w:szCs w:val="16"/>
            <w:lang w:eastAsia="fr-FR"/>
          </w:rPr>
          <w:t>1.2 Allotissement (articles L2113-10 à L2113-11 du code de la commande publique)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_Toc208479946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4</w:t>
        </w:r>
        <w:r w:rsidR="00474383" w:rsidRPr="00474383">
          <w:rPr>
            <w:noProof/>
            <w:webHidden/>
            <w:sz w:val="16"/>
            <w:szCs w:val="16"/>
          </w:rPr>
          <w:fldChar w:fldCharType="end"/>
        </w:r>
      </w:hyperlink>
    </w:p>
    <w:p w14:paraId="4F17A6F1" w14:textId="3A8D25A4"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47" w:history="1">
        <w:r w:rsidR="00474383" w:rsidRPr="00474383">
          <w:rPr>
            <w:rStyle w:val="Lienhypertexte"/>
            <w:rFonts w:ascii="AMU Monument Grotesk" w:hAnsi="AMU Monument Grotesk" w:cs="Arial"/>
            <w:bCs/>
            <w:iCs/>
            <w:noProof/>
            <w:sz w:val="16"/>
            <w:szCs w:val="16"/>
            <w:lang w:eastAsia="fr-FR"/>
          </w:rPr>
          <w:t>1.3 Description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_Toc208479947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4</w:t>
        </w:r>
        <w:r w:rsidR="00474383" w:rsidRPr="00474383">
          <w:rPr>
            <w:noProof/>
            <w:webHidden/>
            <w:sz w:val="16"/>
            <w:szCs w:val="16"/>
          </w:rPr>
          <w:fldChar w:fldCharType="end"/>
        </w:r>
      </w:hyperlink>
    </w:p>
    <w:p w14:paraId="596C53A0" w14:textId="4E4B7D70" w:rsidR="00474383" w:rsidRPr="00474383" w:rsidRDefault="00A708FE">
      <w:pPr>
        <w:pStyle w:val="TM1"/>
        <w:rPr>
          <w:rFonts w:asciiTheme="minorHAnsi" w:eastAsiaTheme="minorEastAsia" w:hAnsiTheme="minorHAnsi" w:cstheme="minorBidi"/>
          <w:b w:val="0"/>
          <w:noProof/>
          <w:sz w:val="16"/>
          <w:szCs w:val="16"/>
        </w:rPr>
      </w:pPr>
      <w:hyperlink w:anchor="_Toc208479948" w:history="1">
        <w:r w:rsidR="00474383" w:rsidRPr="00474383">
          <w:rPr>
            <w:rStyle w:val="Lienhypertexte"/>
            <w:rFonts w:ascii="AMU Monument Grotesk" w:hAnsi="AMU Monument Grotesk"/>
            <w:b w:val="0"/>
            <w:noProof/>
            <w:sz w:val="16"/>
            <w:szCs w:val="16"/>
          </w:rPr>
          <w:t>ARTICLE 2 : PROCEDURE - FORME</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_Toc208479948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5</w:t>
        </w:r>
        <w:r w:rsidR="00474383" w:rsidRPr="00474383">
          <w:rPr>
            <w:b w:val="0"/>
            <w:noProof/>
            <w:webHidden/>
            <w:sz w:val="16"/>
            <w:szCs w:val="16"/>
          </w:rPr>
          <w:fldChar w:fldCharType="end"/>
        </w:r>
      </w:hyperlink>
    </w:p>
    <w:p w14:paraId="2BD1066E" w14:textId="54DAB08E"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49" w:history="1">
        <w:r w:rsidR="00474383" w:rsidRPr="00474383">
          <w:rPr>
            <w:rStyle w:val="Lienhypertexte"/>
            <w:rFonts w:ascii="AMU Monument Grotesk" w:hAnsi="AMU Monument Grotesk" w:cs="Arial"/>
            <w:bCs/>
            <w:iCs/>
            <w:noProof/>
            <w:sz w:val="16"/>
            <w:szCs w:val="16"/>
            <w:lang w:eastAsia="fr-FR"/>
          </w:rPr>
          <w:t>2.1 Procédure de passation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_Toc208479949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5</w:t>
        </w:r>
        <w:r w:rsidR="00474383" w:rsidRPr="00474383">
          <w:rPr>
            <w:noProof/>
            <w:webHidden/>
            <w:sz w:val="16"/>
            <w:szCs w:val="16"/>
          </w:rPr>
          <w:fldChar w:fldCharType="end"/>
        </w:r>
      </w:hyperlink>
    </w:p>
    <w:p w14:paraId="0CF0739E" w14:textId="6D85B7D1"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0" w:history="1">
        <w:r w:rsidR="00474383" w:rsidRPr="00474383">
          <w:rPr>
            <w:rStyle w:val="Lienhypertexte"/>
            <w:rFonts w:ascii="AMU Monument Grotesk" w:hAnsi="AMU Monument Grotesk" w:cs="Arial"/>
            <w:bCs/>
            <w:iCs/>
            <w:noProof/>
            <w:sz w:val="16"/>
            <w:szCs w:val="16"/>
            <w:lang w:eastAsia="fr-FR"/>
          </w:rPr>
          <w:t>2.2 Forme du marché – Techniques particulières d’achat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5</w:t>
        </w:r>
        <w:r w:rsidR="00474383" w:rsidRPr="00474383">
          <w:rPr>
            <w:noProof/>
            <w:webHidden/>
            <w:sz w:val="16"/>
            <w:szCs w:val="16"/>
          </w:rPr>
          <w:fldChar w:fldCharType="end"/>
        </w:r>
      </w:hyperlink>
    </w:p>
    <w:p w14:paraId="7F903D13" w14:textId="49BAA76A" w:rsidR="00474383" w:rsidRPr="00474383" w:rsidRDefault="00A708FE">
      <w:pPr>
        <w:pStyle w:val="TM1"/>
        <w:rPr>
          <w:rFonts w:asciiTheme="minorHAnsi" w:eastAsiaTheme="minorEastAsia" w:hAnsiTheme="minorHAnsi" w:cstheme="minorBidi"/>
          <w:b w:val="0"/>
          <w:noProof/>
          <w:sz w:val="16"/>
          <w:szCs w:val="16"/>
        </w:rPr>
      </w:pPr>
      <w:hyperlink w:anchor="_Toc208479951" w:history="1">
        <w:r w:rsidR="00474383" w:rsidRPr="00474383">
          <w:rPr>
            <w:rStyle w:val="Lienhypertexte"/>
            <w:rFonts w:ascii="AMU Monument Grotesk" w:hAnsi="AMU Monument Grotesk"/>
            <w:b w:val="0"/>
            <w:noProof/>
            <w:sz w:val="16"/>
            <w:szCs w:val="16"/>
          </w:rPr>
          <w:t>ARTICLE 3 : DUREE DU MARCHE – DEMARRAGE DES PRESTATIONS- DELAI D’EXECUTION</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_Toc208479951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5</w:t>
        </w:r>
        <w:r w:rsidR="00474383" w:rsidRPr="00474383">
          <w:rPr>
            <w:b w:val="0"/>
            <w:noProof/>
            <w:webHidden/>
            <w:sz w:val="16"/>
            <w:szCs w:val="16"/>
          </w:rPr>
          <w:fldChar w:fldCharType="end"/>
        </w:r>
      </w:hyperlink>
    </w:p>
    <w:p w14:paraId="5B840972" w14:textId="001A0C3A"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2" w:history="1">
        <w:r w:rsidR="00474383" w:rsidRPr="00474383">
          <w:rPr>
            <w:rStyle w:val="Lienhypertexte"/>
            <w:rFonts w:ascii="AMU Monument Grotesk" w:hAnsi="AMU Monument Grotesk" w:cs="Arial"/>
            <w:bCs/>
            <w:iCs/>
            <w:noProof/>
            <w:sz w:val="16"/>
            <w:szCs w:val="16"/>
            <w:lang w:eastAsia="fr-FR"/>
          </w:rPr>
          <w:t>3.1 Durée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5</w:t>
        </w:r>
        <w:r w:rsidR="00474383" w:rsidRPr="00474383">
          <w:rPr>
            <w:noProof/>
            <w:webHidden/>
            <w:sz w:val="16"/>
            <w:szCs w:val="16"/>
          </w:rPr>
          <w:fldChar w:fldCharType="end"/>
        </w:r>
      </w:hyperlink>
    </w:p>
    <w:p w14:paraId="736B4AE1" w14:textId="61AFB0CC"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3" w:history="1">
        <w:r w:rsidR="00474383" w:rsidRPr="00474383">
          <w:rPr>
            <w:rStyle w:val="Lienhypertexte"/>
            <w:rFonts w:ascii="AMU Monument Grotesk" w:hAnsi="AMU Monument Grotesk" w:cs="Arial"/>
            <w:bCs/>
            <w:iCs/>
            <w:noProof/>
            <w:sz w:val="16"/>
            <w:szCs w:val="16"/>
            <w:lang w:eastAsia="fr-FR"/>
          </w:rPr>
          <w:t>3.2 Dispositions spécifiques concernant le démarrage des prestations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5</w:t>
        </w:r>
        <w:r w:rsidR="00474383" w:rsidRPr="00474383">
          <w:rPr>
            <w:noProof/>
            <w:webHidden/>
            <w:sz w:val="16"/>
            <w:szCs w:val="16"/>
          </w:rPr>
          <w:fldChar w:fldCharType="end"/>
        </w:r>
      </w:hyperlink>
    </w:p>
    <w:p w14:paraId="76248C3A" w14:textId="28F27BCD"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4" w:history="1">
        <w:r w:rsidR="00474383" w:rsidRPr="00474383">
          <w:rPr>
            <w:rStyle w:val="Lienhypertexte"/>
            <w:rFonts w:ascii="AMU Monument Grotesk" w:hAnsi="AMU Monument Grotesk" w:cs="Arial"/>
            <w:bCs/>
            <w:iCs/>
            <w:noProof/>
            <w:sz w:val="16"/>
            <w:szCs w:val="16"/>
            <w:lang w:eastAsia="fr-FR"/>
          </w:rPr>
          <w:t>3.3 Délais d’exécution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_Toc208479954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5</w:t>
        </w:r>
        <w:r w:rsidR="00474383" w:rsidRPr="00474383">
          <w:rPr>
            <w:noProof/>
            <w:webHidden/>
            <w:sz w:val="16"/>
            <w:szCs w:val="16"/>
          </w:rPr>
          <w:fldChar w:fldCharType="end"/>
        </w:r>
      </w:hyperlink>
    </w:p>
    <w:p w14:paraId="73247BE3" w14:textId="5D4C9F77" w:rsidR="00474383" w:rsidRPr="00474383" w:rsidRDefault="00A708FE">
      <w:pPr>
        <w:pStyle w:val="TM1"/>
        <w:rPr>
          <w:rFonts w:asciiTheme="minorHAnsi" w:eastAsiaTheme="minorEastAsia" w:hAnsiTheme="minorHAnsi" w:cstheme="minorBidi"/>
          <w:b w:val="0"/>
          <w:noProof/>
          <w:sz w:val="16"/>
          <w:szCs w:val="16"/>
        </w:rPr>
      </w:pPr>
      <w:hyperlink w:anchor="_Toc208479955" w:history="1">
        <w:r w:rsidR="00474383" w:rsidRPr="00474383">
          <w:rPr>
            <w:rStyle w:val="Lienhypertexte"/>
            <w:rFonts w:ascii="AMU Monument Grotesk" w:hAnsi="AMU Monument Grotesk"/>
            <w:b w:val="0"/>
            <w:noProof/>
            <w:sz w:val="16"/>
            <w:szCs w:val="16"/>
          </w:rPr>
          <w:t>ARTICLE 4 : DOCUMENTS CONTRACTUELS</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_Toc208479955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6</w:t>
        </w:r>
        <w:r w:rsidR="00474383" w:rsidRPr="00474383">
          <w:rPr>
            <w:b w:val="0"/>
            <w:noProof/>
            <w:webHidden/>
            <w:sz w:val="16"/>
            <w:szCs w:val="16"/>
          </w:rPr>
          <w:fldChar w:fldCharType="end"/>
        </w:r>
      </w:hyperlink>
    </w:p>
    <w:p w14:paraId="59B1A62E" w14:textId="768170CB" w:rsidR="00474383" w:rsidRPr="00474383" w:rsidRDefault="00A708FE">
      <w:pPr>
        <w:pStyle w:val="TM1"/>
        <w:rPr>
          <w:rFonts w:asciiTheme="minorHAnsi" w:eastAsiaTheme="minorEastAsia" w:hAnsiTheme="minorHAnsi" w:cstheme="minorBidi"/>
          <w:b w:val="0"/>
          <w:noProof/>
          <w:sz w:val="16"/>
          <w:szCs w:val="16"/>
        </w:rPr>
      </w:pPr>
      <w:hyperlink w:anchor="_Toc208479956" w:history="1">
        <w:r w:rsidR="00474383" w:rsidRPr="00474383">
          <w:rPr>
            <w:rStyle w:val="Lienhypertexte"/>
            <w:rFonts w:ascii="AMU Monument Grotesk" w:hAnsi="AMU Monument Grotesk"/>
            <w:b w:val="0"/>
            <w:noProof/>
            <w:sz w:val="16"/>
            <w:szCs w:val="16"/>
          </w:rPr>
          <w:t>ARTICLE 5 –INTERVENANTS</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_Toc208479956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6</w:t>
        </w:r>
        <w:r w:rsidR="00474383" w:rsidRPr="00474383">
          <w:rPr>
            <w:b w:val="0"/>
            <w:noProof/>
            <w:webHidden/>
            <w:sz w:val="16"/>
            <w:szCs w:val="16"/>
          </w:rPr>
          <w:fldChar w:fldCharType="end"/>
        </w:r>
      </w:hyperlink>
    </w:p>
    <w:p w14:paraId="0F411026" w14:textId="17F341F9"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7" w:history="1">
        <w:r w:rsidR="00474383" w:rsidRPr="00474383">
          <w:rPr>
            <w:rStyle w:val="Lienhypertexte"/>
            <w:rFonts w:ascii="AMU Monument Grotesk" w:hAnsi="AMU Monument Grotesk" w:cs="Arial"/>
            <w:bCs/>
            <w:iCs/>
            <w:noProof/>
            <w:sz w:val="16"/>
            <w:szCs w:val="16"/>
            <w:lang w:eastAsia="fr-FR"/>
          </w:rPr>
          <w:t>5.1 Le Maître d’ouvrage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6</w:t>
        </w:r>
        <w:r w:rsidR="00474383" w:rsidRPr="00474383">
          <w:rPr>
            <w:noProof/>
            <w:webHidden/>
            <w:sz w:val="16"/>
            <w:szCs w:val="16"/>
          </w:rPr>
          <w:fldChar w:fldCharType="end"/>
        </w:r>
      </w:hyperlink>
    </w:p>
    <w:p w14:paraId="4E1548B0" w14:textId="5085F76E"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8" w:history="1">
        <w:r w:rsidR="00474383" w:rsidRPr="00474383">
          <w:rPr>
            <w:rStyle w:val="Lienhypertexte"/>
            <w:rFonts w:ascii="AMU Monument Grotesk" w:hAnsi="AMU Monument Grotesk" w:cs="Arial"/>
            <w:bCs/>
            <w:iCs/>
            <w:noProof/>
            <w:sz w:val="16"/>
            <w:szCs w:val="16"/>
            <w:lang w:eastAsia="fr-FR"/>
          </w:rPr>
          <w:t>5.2 Le gestionnaire - exploitant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6</w:t>
        </w:r>
        <w:r w:rsidR="00474383" w:rsidRPr="00474383">
          <w:rPr>
            <w:noProof/>
            <w:webHidden/>
            <w:sz w:val="16"/>
            <w:szCs w:val="16"/>
          </w:rPr>
          <w:fldChar w:fldCharType="end"/>
        </w:r>
      </w:hyperlink>
    </w:p>
    <w:p w14:paraId="21925B56" w14:textId="3A3A6BCA"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59" w:history="1">
        <w:r w:rsidR="00474383" w:rsidRPr="00474383">
          <w:rPr>
            <w:rStyle w:val="Lienhypertexte"/>
            <w:rFonts w:ascii="AMU Monument Grotesk" w:hAnsi="AMU Monument Grotesk" w:cs="Arial"/>
            <w:bCs/>
            <w:iCs/>
            <w:noProof/>
            <w:sz w:val="16"/>
            <w:szCs w:val="16"/>
            <w:lang w:eastAsia="fr-FR"/>
          </w:rPr>
          <w:t>5.3 Les utilisateurs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_Toc208479959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7</w:t>
        </w:r>
        <w:r w:rsidR="00474383" w:rsidRPr="00474383">
          <w:rPr>
            <w:noProof/>
            <w:webHidden/>
            <w:sz w:val="16"/>
            <w:szCs w:val="16"/>
          </w:rPr>
          <w:fldChar w:fldCharType="end"/>
        </w:r>
      </w:hyperlink>
    </w:p>
    <w:p w14:paraId="06C6AC17" w14:textId="0E957E1D"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0" w:history="1">
        <w:r w:rsidR="00474383" w:rsidRPr="00474383">
          <w:rPr>
            <w:rStyle w:val="Lienhypertexte"/>
            <w:rFonts w:ascii="AMU Monument Grotesk" w:hAnsi="AMU Monument Grotesk" w:cs="Arial"/>
            <w:bCs/>
            <w:iCs/>
            <w:noProof/>
            <w:sz w:val="16"/>
            <w:szCs w:val="16"/>
            <w:lang w:eastAsia="fr-FR"/>
          </w:rPr>
          <w:t>5.4 L’assistant à la maitrise d’ouvrage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7</w:t>
        </w:r>
        <w:r w:rsidR="00474383" w:rsidRPr="00474383">
          <w:rPr>
            <w:noProof/>
            <w:webHidden/>
            <w:sz w:val="16"/>
            <w:szCs w:val="16"/>
          </w:rPr>
          <w:fldChar w:fldCharType="end"/>
        </w:r>
      </w:hyperlink>
    </w:p>
    <w:p w14:paraId="0EC4AA87" w14:textId="4DFBF146"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1" w:history="1">
        <w:r w:rsidR="00474383" w:rsidRPr="00474383">
          <w:rPr>
            <w:rStyle w:val="Lienhypertexte"/>
            <w:rFonts w:ascii="AMU Monument Grotesk" w:hAnsi="AMU Monument Grotesk" w:cs="Arial"/>
            <w:bCs/>
            <w:iCs/>
            <w:noProof/>
            <w:sz w:val="16"/>
            <w:szCs w:val="16"/>
            <w:lang w:eastAsia="fr-FR"/>
          </w:rPr>
          <w:t>5.5 Le Contrôleur technique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_Toc208479961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7</w:t>
        </w:r>
        <w:r w:rsidR="00474383" w:rsidRPr="00474383">
          <w:rPr>
            <w:noProof/>
            <w:webHidden/>
            <w:sz w:val="16"/>
            <w:szCs w:val="16"/>
          </w:rPr>
          <w:fldChar w:fldCharType="end"/>
        </w:r>
      </w:hyperlink>
    </w:p>
    <w:p w14:paraId="29CEAB0D" w14:textId="77131BE3"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2" w:history="1">
        <w:r w:rsidR="00474383" w:rsidRPr="00474383">
          <w:rPr>
            <w:rStyle w:val="Lienhypertexte"/>
            <w:rFonts w:ascii="AMU Monument Grotesk" w:hAnsi="AMU Monument Grotesk" w:cs="Arial"/>
            <w:bCs/>
            <w:iCs/>
            <w:noProof/>
            <w:sz w:val="16"/>
            <w:szCs w:val="16"/>
            <w:lang w:eastAsia="fr-FR"/>
          </w:rPr>
          <w:t>5.6 Le coordinateur en matière de sécurité et de protection de la santé</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7</w:t>
        </w:r>
        <w:r w:rsidR="00474383" w:rsidRPr="00474383">
          <w:rPr>
            <w:noProof/>
            <w:webHidden/>
            <w:sz w:val="16"/>
            <w:szCs w:val="16"/>
          </w:rPr>
          <w:fldChar w:fldCharType="end"/>
        </w:r>
      </w:hyperlink>
    </w:p>
    <w:p w14:paraId="7884D96D" w14:textId="320D2C87"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3" w:history="1">
        <w:r w:rsidR="00474383" w:rsidRPr="00474383">
          <w:rPr>
            <w:rStyle w:val="Lienhypertexte"/>
            <w:rFonts w:ascii="AMU Monument Grotesk" w:hAnsi="AMU Monument Grotesk" w:cs="Arial"/>
            <w:bCs/>
            <w:iCs/>
            <w:noProof/>
            <w:sz w:val="16"/>
            <w:szCs w:val="16"/>
            <w:lang w:eastAsia="fr-FR"/>
          </w:rPr>
          <w:t>5.7 Le Maitre d’œuvre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8</w:t>
        </w:r>
        <w:r w:rsidR="00474383" w:rsidRPr="00474383">
          <w:rPr>
            <w:noProof/>
            <w:webHidden/>
            <w:sz w:val="16"/>
            <w:szCs w:val="16"/>
          </w:rPr>
          <w:fldChar w:fldCharType="end"/>
        </w:r>
      </w:hyperlink>
    </w:p>
    <w:p w14:paraId="1B962449" w14:textId="361BC103" w:rsidR="00474383" w:rsidRPr="00474383" w:rsidRDefault="00A708FE">
      <w:pPr>
        <w:pStyle w:val="TM1"/>
        <w:rPr>
          <w:rFonts w:asciiTheme="minorHAnsi" w:eastAsiaTheme="minorEastAsia" w:hAnsiTheme="minorHAnsi" w:cstheme="minorBidi"/>
          <w:b w:val="0"/>
          <w:noProof/>
          <w:sz w:val="16"/>
          <w:szCs w:val="16"/>
        </w:rPr>
      </w:pPr>
      <w:hyperlink w:anchor="_Toc208479964" w:history="1">
        <w:r w:rsidR="00474383" w:rsidRPr="00474383">
          <w:rPr>
            <w:rStyle w:val="Lienhypertexte"/>
            <w:rFonts w:ascii="AMU Monument Grotesk" w:hAnsi="AMU Monument Grotesk"/>
            <w:b w:val="0"/>
            <w:noProof/>
            <w:sz w:val="16"/>
            <w:szCs w:val="16"/>
          </w:rPr>
          <w:t>ARTICLE 6 : ETENDUES DES PRESTATIONS</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_Toc208479964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8</w:t>
        </w:r>
        <w:r w:rsidR="00474383" w:rsidRPr="00474383">
          <w:rPr>
            <w:b w:val="0"/>
            <w:noProof/>
            <w:webHidden/>
            <w:sz w:val="16"/>
            <w:szCs w:val="16"/>
          </w:rPr>
          <w:fldChar w:fldCharType="end"/>
        </w:r>
      </w:hyperlink>
    </w:p>
    <w:p w14:paraId="69FAB765" w14:textId="5E419BE7"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5" w:history="1">
        <w:r w:rsidR="00474383" w:rsidRPr="00474383">
          <w:rPr>
            <w:rStyle w:val="Lienhypertexte"/>
            <w:rFonts w:ascii="AMU Monument Grotesk" w:hAnsi="AMU Monument Grotesk" w:cs="Arial"/>
            <w:bCs/>
            <w:iCs/>
            <w:noProof/>
            <w:sz w:val="16"/>
            <w:szCs w:val="16"/>
            <w:lang w:eastAsia="fr-FR"/>
          </w:rPr>
          <w:t>6.1 Nature des prestations à réaliser et modalités d’exécution des prestations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8</w:t>
        </w:r>
        <w:r w:rsidR="00474383" w:rsidRPr="00474383">
          <w:rPr>
            <w:noProof/>
            <w:webHidden/>
            <w:sz w:val="16"/>
            <w:szCs w:val="16"/>
          </w:rPr>
          <w:fldChar w:fldCharType="end"/>
        </w:r>
      </w:hyperlink>
    </w:p>
    <w:p w14:paraId="525A8458" w14:textId="1E4E6347"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6" w:history="1">
        <w:r w:rsidR="00474383" w:rsidRPr="00474383">
          <w:rPr>
            <w:rStyle w:val="Lienhypertexte"/>
            <w:rFonts w:ascii="AMU Monument Grotesk" w:hAnsi="AMU Monument Grotesk" w:cs="Arial"/>
            <w:bCs/>
            <w:iCs/>
            <w:noProof/>
            <w:sz w:val="16"/>
            <w:szCs w:val="16"/>
            <w:lang w:eastAsia="fr-FR"/>
          </w:rPr>
          <w:t>6.2 Livrables attendus et délais d’exécution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9</w:t>
        </w:r>
        <w:r w:rsidR="00474383" w:rsidRPr="00474383">
          <w:rPr>
            <w:noProof/>
            <w:webHidden/>
            <w:sz w:val="16"/>
            <w:szCs w:val="16"/>
          </w:rPr>
          <w:fldChar w:fldCharType="end"/>
        </w:r>
      </w:hyperlink>
    </w:p>
    <w:p w14:paraId="7593F7F6" w14:textId="74C4B4B4"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7" w:history="1">
        <w:r w:rsidR="00474383" w:rsidRPr="00474383">
          <w:rPr>
            <w:rStyle w:val="Lienhypertexte"/>
            <w:rFonts w:ascii="AMU Monument Grotesk" w:hAnsi="AMU Monument Grotesk" w:cs="Arial"/>
            <w:bCs/>
            <w:iCs/>
            <w:noProof/>
            <w:sz w:val="16"/>
            <w:szCs w:val="16"/>
            <w:lang w:eastAsia="fr-FR"/>
          </w:rPr>
          <w:t>6.3 Variante(s) / PSE :</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10</w:t>
        </w:r>
        <w:r w:rsidR="00474383" w:rsidRPr="00474383">
          <w:rPr>
            <w:noProof/>
            <w:webHidden/>
            <w:sz w:val="16"/>
            <w:szCs w:val="16"/>
          </w:rPr>
          <w:fldChar w:fldCharType="end"/>
        </w:r>
      </w:hyperlink>
    </w:p>
    <w:p w14:paraId="489C89F5" w14:textId="1B647D0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8" w:history="1">
        <w:r w:rsidR="00474383" w:rsidRPr="00474383">
          <w:rPr>
            <w:rStyle w:val="Lienhypertexte"/>
            <w:rFonts w:ascii="AMU Monument Grotesk" w:hAnsi="AMU Monument Grotesk" w:cs="Arial"/>
            <w:bCs/>
            <w:iCs/>
            <w:noProof/>
            <w:sz w:val="16"/>
            <w:szCs w:val="16"/>
            <w:lang w:eastAsia="fr-FR"/>
          </w:rPr>
          <w:t>6.4 Prestations similaires [marché passé sans publicité ni mise en concurrence préalables]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11</w:t>
        </w:r>
        <w:r w:rsidR="00474383" w:rsidRPr="00474383">
          <w:rPr>
            <w:noProof/>
            <w:webHidden/>
            <w:sz w:val="16"/>
            <w:szCs w:val="16"/>
          </w:rPr>
          <w:fldChar w:fldCharType="end"/>
        </w:r>
      </w:hyperlink>
    </w:p>
    <w:p w14:paraId="386563EE" w14:textId="476BDB42"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69" w:history="1">
        <w:r w:rsidR="00474383" w:rsidRPr="00474383">
          <w:rPr>
            <w:rStyle w:val="Lienhypertexte"/>
            <w:rFonts w:ascii="AMU Monument Grotesk" w:hAnsi="AMU Monument Grotesk" w:cs="Arial"/>
            <w:bCs/>
            <w:iCs/>
            <w:noProof/>
            <w:sz w:val="16"/>
            <w:szCs w:val="16"/>
            <w:lang w:eastAsia="fr-FR"/>
          </w:rPr>
          <w:t>6.5 Conduite du projet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_Toc208479969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11</w:t>
        </w:r>
        <w:r w:rsidR="00474383" w:rsidRPr="00474383">
          <w:rPr>
            <w:noProof/>
            <w:webHidden/>
            <w:sz w:val="16"/>
            <w:szCs w:val="16"/>
          </w:rPr>
          <w:fldChar w:fldCharType="end"/>
        </w:r>
      </w:hyperlink>
    </w:p>
    <w:p w14:paraId="24B778D4" w14:textId="6C47FAAE" w:rsidR="00474383" w:rsidRPr="00474383" w:rsidRDefault="00A708FE">
      <w:pPr>
        <w:pStyle w:val="TM1"/>
        <w:rPr>
          <w:rFonts w:asciiTheme="minorHAnsi" w:eastAsiaTheme="minorEastAsia" w:hAnsiTheme="minorHAnsi" w:cstheme="minorBidi"/>
          <w:b w:val="0"/>
          <w:noProof/>
          <w:sz w:val="16"/>
          <w:szCs w:val="16"/>
        </w:rPr>
      </w:pPr>
      <w:hyperlink w:anchor="_Toc208479970" w:history="1">
        <w:r w:rsidR="00474383" w:rsidRPr="00474383">
          <w:rPr>
            <w:rStyle w:val="Lienhypertexte"/>
            <w:rFonts w:ascii="AMU Monument Grotesk" w:hAnsi="AMU Monument Grotesk"/>
            <w:b w:val="0"/>
            <w:noProof/>
            <w:sz w:val="16"/>
            <w:szCs w:val="16"/>
          </w:rPr>
          <w:t>ARTICLE 7 : OBLIGATIONS GENERALES DU TITULAIRE</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_Toc208479970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13</w:t>
        </w:r>
        <w:r w:rsidR="00474383" w:rsidRPr="00474383">
          <w:rPr>
            <w:b w:val="0"/>
            <w:noProof/>
            <w:webHidden/>
            <w:sz w:val="16"/>
            <w:szCs w:val="16"/>
          </w:rPr>
          <w:fldChar w:fldCharType="end"/>
        </w:r>
      </w:hyperlink>
    </w:p>
    <w:p w14:paraId="2DA32EEA" w14:textId="72ABEB76"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1" w:history="1">
        <w:r w:rsidR="00474383" w:rsidRPr="00474383">
          <w:rPr>
            <w:rStyle w:val="Lienhypertexte"/>
            <w:rFonts w:ascii="AMU Monument Grotesk" w:hAnsi="AMU Monument Grotesk" w:cs="Arial"/>
            <w:bCs/>
            <w:iCs/>
            <w:noProof/>
            <w:sz w:val="16"/>
            <w:szCs w:val="16"/>
            <w:lang w:eastAsia="fr-FR"/>
          </w:rPr>
          <w:t>7.1 Responsabilité</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_Toc208479971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13</w:t>
        </w:r>
        <w:r w:rsidR="00474383" w:rsidRPr="00474383">
          <w:rPr>
            <w:noProof/>
            <w:webHidden/>
            <w:sz w:val="16"/>
            <w:szCs w:val="16"/>
          </w:rPr>
          <w:fldChar w:fldCharType="end"/>
        </w:r>
      </w:hyperlink>
    </w:p>
    <w:p w14:paraId="684B8EF0" w14:textId="49C9E6FA"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2" w:history="1">
        <w:r w:rsidR="00474383" w:rsidRPr="00474383">
          <w:rPr>
            <w:rStyle w:val="Lienhypertexte"/>
            <w:rFonts w:ascii="AMU Monument Grotesk" w:hAnsi="AMU Monument Grotesk" w:cs="Arial"/>
            <w:bCs/>
            <w:iCs/>
            <w:noProof/>
            <w:sz w:val="16"/>
            <w:szCs w:val="16"/>
            <w:lang w:eastAsia="fr-FR"/>
          </w:rPr>
          <w:t>7.2 Confidentialité</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13</w:t>
        </w:r>
        <w:r w:rsidR="00474383" w:rsidRPr="00474383">
          <w:rPr>
            <w:noProof/>
            <w:webHidden/>
            <w:sz w:val="16"/>
            <w:szCs w:val="16"/>
          </w:rPr>
          <w:fldChar w:fldCharType="end"/>
        </w:r>
      </w:hyperlink>
    </w:p>
    <w:p w14:paraId="35B7756A" w14:textId="0EFF4FC8"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3" w:history="1">
        <w:r w:rsidR="00474383" w:rsidRPr="00474383">
          <w:rPr>
            <w:rStyle w:val="Lienhypertexte"/>
            <w:rFonts w:ascii="AMU Monument Grotesk" w:hAnsi="AMU Monument Grotesk" w:cs="Arial"/>
            <w:bCs/>
            <w:iCs/>
            <w:noProof/>
            <w:sz w:val="16"/>
            <w:szCs w:val="16"/>
            <w:lang w:eastAsia="fr-FR"/>
          </w:rPr>
          <w:t>7.3 Protection des données à caractère personnel</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13</w:t>
        </w:r>
        <w:r w:rsidR="00474383" w:rsidRPr="00474383">
          <w:rPr>
            <w:noProof/>
            <w:webHidden/>
            <w:sz w:val="16"/>
            <w:szCs w:val="16"/>
          </w:rPr>
          <w:fldChar w:fldCharType="end"/>
        </w:r>
      </w:hyperlink>
    </w:p>
    <w:p w14:paraId="5A203062" w14:textId="05BCB7B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4" w:history="1">
        <w:r w:rsidR="00474383" w:rsidRPr="00474383">
          <w:rPr>
            <w:rStyle w:val="Lienhypertexte"/>
            <w:rFonts w:ascii="AMU Monument Grotesk" w:hAnsi="AMU Monument Grotesk" w:cs="Arial"/>
            <w:bCs/>
            <w:iCs/>
            <w:noProof/>
            <w:sz w:val="16"/>
            <w:szCs w:val="16"/>
            <w:lang w:eastAsia="fr-FR"/>
          </w:rPr>
          <w:t>7.4 Clause sociale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_Toc208479974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14</w:t>
        </w:r>
        <w:r w:rsidR="00474383" w:rsidRPr="00474383">
          <w:rPr>
            <w:noProof/>
            <w:webHidden/>
            <w:sz w:val="16"/>
            <w:szCs w:val="16"/>
          </w:rPr>
          <w:fldChar w:fldCharType="end"/>
        </w:r>
      </w:hyperlink>
    </w:p>
    <w:p w14:paraId="1FED0761" w14:textId="23EE3898"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5" w:history="1">
        <w:r w:rsidR="00474383" w:rsidRPr="00474383">
          <w:rPr>
            <w:rStyle w:val="Lienhypertexte"/>
            <w:rFonts w:ascii="AMU Monument Grotesk" w:hAnsi="AMU Monument Grotesk" w:cs="Arial"/>
            <w:bCs/>
            <w:iCs/>
            <w:noProof/>
            <w:sz w:val="16"/>
            <w:szCs w:val="16"/>
            <w:lang w:eastAsia="fr-FR"/>
          </w:rPr>
          <w:t>7.5 Protection de la main-d'œuvre et conditions de travail</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16</w:t>
        </w:r>
        <w:r w:rsidR="00474383" w:rsidRPr="00474383">
          <w:rPr>
            <w:noProof/>
            <w:webHidden/>
            <w:sz w:val="16"/>
            <w:szCs w:val="16"/>
          </w:rPr>
          <w:fldChar w:fldCharType="end"/>
        </w:r>
      </w:hyperlink>
    </w:p>
    <w:p w14:paraId="6340DDAB" w14:textId="1AB66F4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6" w:history="1">
        <w:r w:rsidR="00474383" w:rsidRPr="00474383">
          <w:rPr>
            <w:rStyle w:val="Lienhypertexte"/>
            <w:rFonts w:ascii="AMU Monument Grotesk" w:hAnsi="AMU Monument Grotesk" w:cs="Arial"/>
            <w:bCs/>
            <w:iCs/>
            <w:noProof/>
            <w:sz w:val="16"/>
            <w:szCs w:val="16"/>
            <w:lang w:eastAsia="fr-FR"/>
          </w:rPr>
          <w:t>7.6 Obligations en matière environnementale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16</w:t>
        </w:r>
        <w:r w:rsidR="00474383" w:rsidRPr="00474383">
          <w:rPr>
            <w:noProof/>
            <w:webHidden/>
            <w:sz w:val="16"/>
            <w:szCs w:val="16"/>
          </w:rPr>
          <w:fldChar w:fldCharType="end"/>
        </w:r>
      </w:hyperlink>
    </w:p>
    <w:p w14:paraId="4A84C342" w14:textId="3C48306A"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7" w:history="1">
        <w:r w:rsidR="00474383" w:rsidRPr="00474383">
          <w:rPr>
            <w:rStyle w:val="Lienhypertexte"/>
            <w:rFonts w:ascii="AMU Monument Grotesk" w:hAnsi="AMU Monument Grotesk" w:cs="Arial"/>
            <w:bCs/>
            <w:iCs/>
            <w:noProof/>
            <w:sz w:val="16"/>
            <w:szCs w:val="16"/>
            <w:lang w:eastAsia="fr-FR"/>
          </w:rPr>
          <w:t>7.7 Propriété intellectuelle, droits d’utilisation des résultats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17</w:t>
        </w:r>
        <w:r w:rsidR="00474383" w:rsidRPr="00474383">
          <w:rPr>
            <w:noProof/>
            <w:webHidden/>
            <w:sz w:val="16"/>
            <w:szCs w:val="16"/>
          </w:rPr>
          <w:fldChar w:fldCharType="end"/>
        </w:r>
      </w:hyperlink>
    </w:p>
    <w:p w14:paraId="6243A885" w14:textId="278D6FA5" w:rsidR="00474383" w:rsidRPr="00474383" w:rsidRDefault="00A708FE">
      <w:pPr>
        <w:pStyle w:val="TM1"/>
        <w:rPr>
          <w:rFonts w:asciiTheme="minorHAnsi" w:eastAsiaTheme="minorEastAsia" w:hAnsiTheme="minorHAnsi" w:cstheme="minorBidi"/>
          <w:b w:val="0"/>
          <w:noProof/>
          <w:sz w:val="16"/>
          <w:szCs w:val="16"/>
        </w:rPr>
      </w:pPr>
      <w:hyperlink w:anchor="_Toc208479978" w:history="1">
        <w:r w:rsidR="00474383" w:rsidRPr="00474383">
          <w:rPr>
            <w:rStyle w:val="Lienhypertexte"/>
            <w:rFonts w:ascii="AMU Monument Grotesk" w:hAnsi="AMU Monument Grotesk"/>
            <w:b w:val="0"/>
            <w:noProof/>
            <w:sz w:val="16"/>
            <w:szCs w:val="16"/>
          </w:rPr>
          <w:t>ARTICLE 8 : VERIFICATION ET VALIDATION DES PRESTATIONS</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_Toc208479978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17</w:t>
        </w:r>
        <w:r w:rsidR="00474383" w:rsidRPr="00474383">
          <w:rPr>
            <w:b w:val="0"/>
            <w:noProof/>
            <w:webHidden/>
            <w:sz w:val="16"/>
            <w:szCs w:val="16"/>
          </w:rPr>
          <w:fldChar w:fldCharType="end"/>
        </w:r>
      </w:hyperlink>
    </w:p>
    <w:p w14:paraId="58A4E595" w14:textId="53A86F17"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79" w:history="1">
        <w:r w:rsidR="00474383" w:rsidRPr="00474383">
          <w:rPr>
            <w:rStyle w:val="Lienhypertexte"/>
            <w:rFonts w:ascii="AMU Monument Grotesk" w:hAnsi="AMU Monument Grotesk" w:cs="Arial"/>
            <w:bCs/>
            <w:iCs/>
            <w:noProof/>
            <w:sz w:val="16"/>
            <w:szCs w:val="16"/>
            <w:lang w:eastAsia="fr-FR"/>
          </w:rPr>
          <w:t>8.1 Modalités de vérification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_Toc208479979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17</w:t>
        </w:r>
        <w:r w:rsidR="00474383" w:rsidRPr="00474383">
          <w:rPr>
            <w:noProof/>
            <w:webHidden/>
            <w:sz w:val="16"/>
            <w:szCs w:val="16"/>
          </w:rPr>
          <w:fldChar w:fldCharType="end"/>
        </w:r>
      </w:hyperlink>
    </w:p>
    <w:p w14:paraId="49087B37" w14:textId="34E4999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80" w:history="1">
        <w:r w:rsidR="00474383" w:rsidRPr="00474383">
          <w:rPr>
            <w:rStyle w:val="Lienhypertexte"/>
            <w:rFonts w:ascii="AMU Monument Grotesk" w:hAnsi="AMU Monument Grotesk" w:cs="Arial"/>
            <w:bCs/>
            <w:iCs/>
            <w:noProof/>
            <w:sz w:val="16"/>
            <w:szCs w:val="16"/>
            <w:lang w:eastAsia="fr-FR"/>
          </w:rPr>
          <w:t>8.2 Admission en l'état ou avec observations, ajournement, réfaction et rejet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17</w:t>
        </w:r>
        <w:r w:rsidR="00474383" w:rsidRPr="00474383">
          <w:rPr>
            <w:noProof/>
            <w:webHidden/>
            <w:sz w:val="16"/>
            <w:szCs w:val="16"/>
          </w:rPr>
          <w:fldChar w:fldCharType="end"/>
        </w:r>
      </w:hyperlink>
    </w:p>
    <w:p w14:paraId="656BD102" w14:textId="03ECDCC7" w:rsidR="00474383" w:rsidRPr="00474383" w:rsidRDefault="00A708FE">
      <w:pPr>
        <w:pStyle w:val="TM1"/>
        <w:rPr>
          <w:rFonts w:asciiTheme="minorHAnsi" w:eastAsiaTheme="minorEastAsia" w:hAnsiTheme="minorHAnsi" w:cstheme="minorBidi"/>
          <w:b w:val="0"/>
          <w:noProof/>
          <w:sz w:val="16"/>
          <w:szCs w:val="16"/>
        </w:rPr>
      </w:pPr>
      <w:hyperlink w:anchor="_Toc208479981" w:history="1">
        <w:r w:rsidR="00474383" w:rsidRPr="00474383">
          <w:rPr>
            <w:rStyle w:val="Lienhypertexte"/>
            <w:rFonts w:ascii="AMU Monument Grotesk" w:hAnsi="AMU Monument Grotesk"/>
            <w:b w:val="0"/>
            <w:noProof/>
            <w:sz w:val="16"/>
            <w:szCs w:val="16"/>
          </w:rPr>
          <w:t>ARTICLE 9 : PRIX</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_Toc208479981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18</w:t>
        </w:r>
        <w:r w:rsidR="00474383" w:rsidRPr="00474383">
          <w:rPr>
            <w:b w:val="0"/>
            <w:noProof/>
            <w:webHidden/>
            <w:sz w:val="16"/>
            <w:szCs w:val="16"/>
          </w:rPr>
          <w:fldChar w:fldCharType="end"/>
        </w:r>
      </w:hyperlink>
    </w:p>
    <w:p w14:paraId="743E265F" w14:textId="61D9179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82" w:history="1">
        <w:r w:rsidR="00474383" w:rsidRPr="00474383">
          <w:rPr>
            <w:rStyle w:val="Lienhypertexte"/>
            <w:rFonts w:ascii="AMU Monument Grotesk" w:hAnsi="AMU Monument Grotesk" w:cs="Arial"/>
            <w:bCs/>
            <w:iCs/>
            <w:noProof/>
            <w:sz w:val="16"/>
            <w:szCs w:val="16"/>
            <w:lang w:eastAsia="fr-FR"/>
          </w:rPr>
          <w:t>9.1 Forme et contenu des prix</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18</w:t>
        </w:r>
        <w:r w:rsidR="00474383" w:rsidRPr="00474383">
          <w:rPr>
            <w:noProof/>
            <w:webHidden/>
            <w:sz w:val="16"/>
            <w:szCs w:val="16"/>
          </w:rPr>
          <w:fldChar w:fldCharType="end"/>
        </w:r>
      </w:hyperlink>
    </w:p>
    <w:p w14:paraId="0F52F2E4" w14:textId="57FD1051"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83" w:history="1">
        <w:r w:rsidR="00474383" w:rsidRPr="00474383">
          <w:rPr>
            <w:rStyle w:val="Lienhypertexte"/>
            <w:rFonts w:ascii="AMU Monument Grotesk" w:hAnsi="AMU Monument Grotesk" w:cs="Arial"/>
            <w:bCs/>
            <w:iCs/>
            <w:noProof/>
            <w:sz w:val="16"/>
            <w:szCs w:val="16"/>
            <w:lang w:eastAsia="fr-FR"/>
          </w:rPr>
          <w:t>9.2 Nature des prix (disposition valable pour tous les lots)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18</w:t>
        </w:r>
        <w:r w:rsidR="00474383" w:rsidRPr="00474383">
          <w:rPr>
            <w:noProof/>
            <w:webHidden/>
            <w:sz w:val="16"/>
            <w:szCs w:val="16"/>
          </w:rPr>
          <w:fldChar w:fldCharType="end"/>
        </w:r>
      </w:hyperlink>
    </w:p>
    <w:p w14:paraId="7C3CC959" w14:textId="06E39138"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84" w:history="1">
        <w:r w:rsidR="00474383" w:rsidRPr="00474383">
          <w:rPr>
            <w:rStyle w:val="Lienhypertexte"/>
            <w:rFonts w:ascii="AMU Monument Grotesk" w:hAnsi="AMU Monument Grotesk" w:cs="Arial"/>
            <w:bCs/>
            <w:i/>
            <w:noProof/>
            <w:sz w:val="16"/>
            <w:szCs w:val="16"/>
            <w:lang w:eastAsia="fr-FR"/>
          </w:rPr>
          <w:t>9.2.1 Nature des prix</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_Toc208479984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18</w:t>
        </w:r>
        <w:r w:rsidR="00474383" w:rsidRPr="00474383">
          <w:rPr>
            <w:noProof/>
            <w:webHidden/>
            <w:sz w:val="16"/>
            <w:szCs w:val="16"/>
          </w:rPr>
          <w:fldChar w:fldCharType="end"/>
        </w:r>
      </w:hyperlink>
    </w:p>
    <w:p w14:paraId="43056833" w14:textId="2CCB8008"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85" w:history="1">
        <w:r w:rsidR="00474383" w:rsidRPr="00474383">
          <w:rPr>
            <w:rStyle w:val="Lienhypertexte"/>
            <w:rFonts w:ascii="AMU Monument Grotesk" w:hAnsi="AMU Monument Grotesk" w:cs="Arial"/>
            <w:bCs/>
            <w:i/>
            <w:noProof/>
            <w:sz w:val="16"/>
            <w:szCs w:val="16"/>
            <w:lang w:eastAsia="fr-FR"/>
          </w:rPr>
          <w:t>9.2.2 Clause de réexamen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19</w:t>
        </w:r>
        <w:r w:rsidR="00474383" w:rsidRPr="00474383">
          <w:rPr>
            <w:noProof/>
            <w:webHidden/>
            <w:sz w:val="16"/>
            <w:szCs w:val="16"/>
          </w:rPr>
          <w:fldChar w:fldCharType="end"/>
        </w:r>
      </w:hyperlink>
    </w:p>
    <w:p w14:paraId="417B3296" w14:textId="6CA42074"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86" w:history="1">
        <w:r w:rsidR="00474383" w:rsidRPr="00474383">
          <w:rPr>
            <w:rStyle w:val="Lienhypertexte"/>
            <w:rFonts w:ascii="AMU Monument Grotesk" w:hAnsi="AMU Monument Grotesk" w:cs="Arial"/>
            <w:bCs/>
            <w:iCs/>
            <w:noProof/>
            <w:sz w:val="16"/>
            <w:szCs w:val="16"/>
            <w:lang w:eastAsia="fr-FR"/>
          </w:rPr>
          <w:t>9.3 Enveloppe financière affectée aux travaux</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19</w:t>
        </w:r>
        <w:r w:rsidR="00474383" w:rsidRPr="00474383">
          <w:rPr>
            <w:noProof/>
            <w:webHidden/>
            <w:sz w:val="16"/>
            <w:szCs w:val="16"/>
          </w:rPr>
          <w:fldChar w:fldCharType="end"/>
        </w:r>
      </w:hyperlink>
    </w:p>
    <w:p w14:paraId="2E5077F7" w14:textId="50C234FD"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87" w:history="1">
        <w:r w:rsidR="00474383" w:rsidRPr="00474383">
          <w:rPr>
            <w:rStyle w:val="Lienhypertexte"/>
            <w:rFonts w:ascii="AMU Monument Grotesk" w:hAnsi="AMU Monument Grotesk" w:cs="Arial"/>
            <w:bCs/>
            <w:iCs/>
            <w:noProof/>
            <w:sz w:val="16"/>
            <w:szCs w:val="16"/>
            <w:lang w:eastAsia="fr-FR"/>
          </w:rPr>
          <w:t>9.4 Forfait de rémunération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19</w:t>
        </w:r>
        <w:r w:rsidR="00474383" w:rsidRPr="00474383">
          <w:rPr>
            <w:noProof/>
            <w:webHidden/>
            <w:sz w:val="16"/>
            <w:szCs w:val="16"/>
          </w:rPr>
          <w:fldChar w:fldCharType="end"/>
        </w:r>
      </w:hyperlink>
    </w:p>
    <w:p w14:paraId="6016FF8B" w14:textId="1DC99BA0"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88" w:history="1">
        <w:r w:rsidR="00474383" w:rsidRPr="00474383">
          <w:rPr>
            <w:rStyle w:val="Lienhypertexte"/>
            <w:rFonts w:ascii="AMU Monument Grotesk" w:hAnsi="AMU Monument Grotesk" w:cs="Arial"/>
            <w:bCs/>
            <w:i/>
            <w:noProof/>
            <w:sz w:val="16"/>
            <w:szCs w:val="16"/>
            <w:lang w:eastAsia="fr-FR"/>
          </w:rPr>
          <w:t>9.3.1 Forfait de rémunération provisoire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20</w:t>
        </w:r>
        <w:r w:rsidR="00474383" w:rsidRPr="00474383">
          <w:rPr>
            <w:noProof/>
            <w:webHidden/>
            <w:sz w:val="16"/>
            <w:szCs w:val="16"/>
          </w:rPr>
          <w:fldChar w:fldCharType="end"/>
        </w:r>
      </w:hyperlink>
    </w:p>
    <w:p w14:paraId="6D5655E7" w14:textId="4D3F7F2E"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89" w:history="1">
        <w:r w:rsidR="00474383" w:rsidRPr="00474383">
          <w:rPr>
            <w:rStyle w:val="Lienhypertexte"/>
            <w:rFonts w:ascii="AMU Monument Grotesk" w:hAnsi="AMU Monument Grotesk" w:cs="Arial"/>
            <w:bCs/>
            <w:i/>
            <w:noProof/>
            <w:sz w:val="16"/>
            <w:szCs w:val="16"/>
            <w:lang w:eastAsia="fr-FR"/>
          </w:rPr>
          <w:t>9.3.2 Forfait de rémunération à l’issue de la mission APD /AVP</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_Toc208479989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20</w:t>
        </w:r>
        <w:r w:rsidR="00474383" w:rsidRPr="00474383">
          <w:rPr>
            <w:noProof/>
            <w:webHidden/>
            <w:sz w:val="16"/>
            <w:szCs w:val="16"/>
          </w:rPr>
          <w:fldChar w:fldCharType="end"/>
        </w:r>
      </w:hyperlink>
    </w:p>
    <w:p w14:paraId="242A7A07" w14:textId="28A9A9B0"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90" w:history="1">
        <w:r w:rsidR="00474383" w:rsidRPr="00474383">
          <w:rPr>
            <w:rStyle w:val="Lienhypertexte"/>
            <w:rFonts w:ascii="AMU Monument Grotesk" w:hAnsi="AMU Monument Grotesk" w:cs="Arial"/>
            <w:bCs/>
            <w:i/>
            <w:noProof/>
            <w:sz w:val="16"/>
            <w:szCs w:val="16"/>
            <w:lang w:eastAsia="fr-FR"/>
          </w:rPr>
          <w:t>9.3.3 Forfait de rémunération à l’issue de la mission AMT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21</w:t>
        </w:r>
        <w:r w:rsidR="00474383" w:rsidRPr="00474383">
          <w:rPr>
            <w:noProof/>
            <w:webHidden/>
            <w:sz w:val="16"/>
            <w:szCs w:val="16"/>
          </w:rPr>
          <w:fldChar w:fldCharType="end"/>
        </w:r>
      </w:hyperlink>
    </w:p>
    <w:p w14:paraId="0C9822CE" w14:textId="0FE3D517"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91" w:history="1">
        <w:r w:rsidR="00474383" w:rsidRPr="00474383">
          <w:rPr>
            <w:rStyle w:val="Lienhypertexte"/>
            <w:rFonts w:ascii="AMU Monument Grotesk" w:hAnsi="AMU Monument Grotesk" w:cs="Arial"/>
            <w:bCs/>
            <w:i/>
            <w:noProof/>
            <w:sz w:val="16"/>
            <w:szCs w:val="16"/>
            <w:lang w:eastAsia="fr-FR"/>
          </w:rPr>
          <w:t>9.3.4 Forfait de rémunération à l’issue de la mission DET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_Toc208479991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22</w:t>
        </w:r>
        <w:r w:rsidR="00474383" w:rsidRPr="00474383">
          <w:rPr>
            <w:noProof/>
            <w:webHidden/>
            <w:sz w:val="16"/>
            <w:szCs w:val="16"/>
          </w:rPr>
          <w:fldChar w:fldCharType="end"/>
        </w:r>
      </w:hyperlink>
    </w:p>
    <w:p w14:paraId="437BFE85" w14:textId="6FF8DC0C"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92" w:history="1">
        <w:r w:rsidR="00474383" w:rsidRPr="00474383">
          <w:rPr>
            <w:rStyle w:val="Lienhypertexte"/>
            <w:rFonts w:ascii="AMU Monument Grotesk" w:hAnsi="AMU Monument Grotesk" w:cs="Arial"/>
            <w:bCs/>
            <w:iCs/>
            <w:noProof/>
            <w:sz w:val="16"/>
            <w:szCs w:val="16"/>
            <w:lang w:eastAsia="fr-FR"/>
          </w:rPr>
          <w:t>9.5 Cession de créance et nantissement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22</w:t>
        </w:r>
        <w:r w:rsidR="00474383" w:rsidRPr="00474383">
          <w:rPr>
            <w:noProof/>
            <w:webHidden/>
            <w:sz w:val="16"/>
            <w:szCs w:val="16"/>
          </w:rPr>
          <w:fldChar w:fldCharType="end"/>
        </w:r>
      </w:hyperlink>
    </w:p>
    <w:p w14:paraId="06E00B50" w14:textId="67E39D5B"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93" w:history="1">
        <w:r w:rsidR="00474383" w:rsidRPr="00474383">
          <w:rPr>
            <w:rStyle w:val="Lienhypertexte"/>
            <w:rFonts w:ascii="AMU Monument Grotesk" w:hAnsi="AMU Monument Grotesk" w:cs="Arial"/>
            <w:bCs/>
            <w:iCs/>
            <w:noProof/>
            <w:sz w:val="16"/>
            <w:szCs w:val="16"/>
            <w:lang w:eastAsia="fr-FR"/>
          </w:rPr>
          <w:t>9.6 Garantie financière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22</w:t>
        </w:r>
        <w:r w:rsidR="00474383" w:rsidRPr="00474383">
          <w:rPr>
            <w:noProof/>
            <w:webHidden/>
            <w:sz w:val="16"/>
            <w:szCs w:val="16"/>
          </w:rPr>
          <w:fldChar w:fldCharType="end"/>
        </w:r>
      </w:hyperlink>
    </w:p>
    <w:p w14:paraId="5C1EAB1E" w14:textId="22C9EF3C" w:rsidR="00474383" w:rsidRPr="00474383" w:rsidRDefault="00A708FE">
      <w:pPr>
        <w:pStyle w:val="TM1"/>
        <w:rPr>
          <w:rFonts w:asciiTheme="minorHAnsi" w:eastAsiaTheme="minorEastAsia" w:hAnsiTheme="minorHAnsi" w:cstheme="minorBidi"/>
          <w:b w:val="0"/>
          <w:noProof/>
          <w:sz w:val="16"/>
          <w:szCs w:val="16"/>
        </w:rPr>
      </w:pPr>
      <w:hyperlink w:anchor="_Toc208479994" w:history="1">
        <w:r w:rsidR="00474383" w:rsidRPr="00474383">
          <w:rPr>
            <w:rStyle w:val="Lienhypertexte"/>
            <w:rFonts w:ascii="AMU Monument Grotesk" w:hAnsi="AMU Monument Grotesk"/>
            <w:b w:val="0"/>
            <w:noProof/>
            <w:sz w:val="16"/>
            <w:szCs w:val="16"/>
          </w:rPr>
          <w:t>ARTICLE 10 : MODALITES DE REGLEMENT</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_Toc208479994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22</w:t>
        </w:r>
        <w:r w:rsidR="00474383" w:rsidRPr="00474383">
          <w:rPr>
            <w:b w:val="0"/>
            <w:noProof/>
            <w:webHidden/>
            <w:sz w:val="16"/>
            <w:szCs w:val="16"/>
          </w:rPr>
          <w:fldChar w:fldCharType="end"/>
        </w:r>
      </w:hyperlink>
    </w:p>
    <w:p w14:paraId="1F977A70" w14:textId="662C2A53"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95" w:history="1">
        <w:r w:rsidR="00474383" w:rsidRPr="00474383">
          <w:rPr>
            <w:rStyle w:val="Lienhypertexte"/>
            <w:rFonts w:ascii="AMU Monument Grotesk" w:hAnsi="AMU Monument Grotesk" w:cs="Arial"/>
            <w:bCs/>
            <w:iCs/>
            <w:noProof/>
            <w:sz w:val="16"/>
            <w:szCs w:val="16"/>
            <w:lang w:eastAsia="fr-FR"/>
          </w:rPr>
          <w:t>10.1 Acomptes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22</w:t>
        </w:r>
        <w:r w:rsidR="00474383" w:rsidRPr="00474383">
          <w:rPr>
            <w:noProof/>
            <w:webHidden/>
            <w:sz w:val="16"/>
            <w:szCs w:val="16"/>
          </w:rPr>
          <w:fldChar w:fldCharType="end"/>
        </w:r>
      </w:hyperlink>
    </w:p>
    <w:p w14:paraId="1140DAAE" w14:textId="62AD09FB"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79996" w:history="1">
        <w:r w:rsidR="00474383" w:rsidRPr="00474383">
          <w:rPr>
            <w:rStyle w:val="Lienhypertexte"/>
            <w:rFonts w:ascii="AMU Monument Grotesk" w:hAnsi="AMU Monument Grotesk" w:cs="Arial"/>
            <w:bCs/>
            <w:iCs/>
            <w:noProof/>
            <w:sz w:val="16"/>
            <w:szCs w:val="16"/>
            <w:lang w:eastAsia="fr-FR"/>
          </w:rPr>
          <w:t>10.2 Facturation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25</w:t>
        </w:r>
        <w:r w:rsidR="00474383" w:rsidRPr="00474383">
          <w:rPr>
            <w:noProof/>
            <w:webHidden/>
            <w:sz w:val="16"/>
            <w:szCs w:val="16"/>
          </w:rPr>
          <w:fldChar w:fldCharType="end"/>
        </w:r>
      </w:hyperlink>
    </w:p>
    <w:p w14:paraId="0011FD56" w14:textId="6C798DBC"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97" w:history="1">
        <w:r w:rsidR="00474383" w:rsidRPr="00474383">
          <w:rPr>
            <w:rStyle w:val="Lienhypertexte"/>
            <w:rFonts w:ascii="AMU Monument Grotesk" w:hAnsi="AMU Monument Grotesk" w:cs="Arial"/>
            <w:bCs/>
            <w:i/>
            <w:noProof/>
            <w:sz w:val="16"/>
            <w:szCs w:val="16"/>
            <w:lang w:eastAsia="fr-FR"/>
          </w:rPr>
          <w:t>10.2.1 Mentions obligatoires sur les factures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25</w:t>
        </w:r>
        <w:r w:rsidR="00474383" w:rsidRPr="00474383">
          <w:rPr>
            <w:noProof/>
            <w:webHidden/>
            <w:sz w:val="16"/>
            <w:szCs w:val="16"/>
          </w:rPr>
          <w:fldChar w:fldCharType="end"/>
        </w:r>
      </w:hyperlink>
    </w:p>
    <w:p w14:paraId="4D308197" w14:textId="2EF52A64"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98" w:history="1">
        <w:r w:rsidR="00474383" w:rsidRPr="00474383">
          <w:rPr>
            <w:rStyle w:val="Lienhypertexte"/>
            <w:rFonts w:ascii="AMU Monument Grotesk" w:hAnsi="AMU Monument Grotesk" w:cs="Arial"/>
            <w:bCs/>
            <w:i/>
            <w:noProof/>
            <w:sz w:val="16"/>
            <w:szCs w:val="16"/>
            <w:lang w:eastAsia="fr-FR"/>
          </w:rPr>
          <w:t>10.2.2 Modalités de dépôt des factures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25</w:t>
        </w:r>
        <w:r w:rsidR="00474383" w:rsidRPr="00474383">
          <w:rPr>
            <w:noProof/>
            <w:webHidden/>
            <w:sz w:val="16"/>
            <w:szCs w:val="16"/>
          </w:rPr>
          <w:fldChar w:fldCharType="end"/>
        </w:r>
      </w:hyperlink>
    </w:p>
    <w:p w14:paraId="58E86448" w14:textId="4A151F8F"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79999" w:history="1">
        <w:r w:rsidR="00474383" w:rsidRPr="00474383">
          <w:rPr>
            <w:rStyle w:val="Lienhypertexte"/>
            <w:rFonts w:ascii="AMU Monument Grotesk" w:hAnsi="AMU Monument Grotesk" w:cs="Arial"/>
            <w:bCs/>
            <w:i/>
            <w:noProof/>
            <w:sz w:val="16"/>
            <w:szCs w:val="16"/>
            <w:lang w:eastAsia="fr-FR"/>
          </w:rPr>
          <w:t>10.2.3 Le suivi des factures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_Toc208479999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26</w:t>
        </w:r>
        <w:r w:rsidR="00474383" w:rsidRPr="00474383">
          <w:rPr>
            <w:noProof/>
            <w:webHidden/>
            <w:sz w:val="16"/>
            <w:szCs w:val="16"/>
          </w:rPr>
          <w:fldChar w:fldCharType="end"/>
        </w:r>
      </w:hyperlink>
    </w:p>
    <w:p w14:paraId="665C113E" w14:textId="73B1F5BF"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00" w:history="1">
        <w:r w:rsidR="00474383" w:rsidRPr="00474383">
          <w:rPr>
            <w:rStyle w:val="Lienhypertexte"/>
            <w:rFonts w:ascii="AMU Monument Grotesk" w:hAnsi="AMU Monument Grotesk" w:cs="Arial"/>
            <w:bCs/>
            <w:i/>
            <w:noProof/>
            <w:sz w:val="16"/>
            <w:szCs w:val="16"/>
            <w:lang w:eastAsia="fr-FR"/>
          </w:rPr>
          <w:t>10.2.4 Documentation sur le processus facturation d’AMU</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26</w:t>
        </w:r>
        <w:r w:rsidR="00474383" w:rsidRPr="00474383">
          <w:rPr>
            <w:noProof/>
            <w:webHidden/>
            <w:sz w:val="16"/>
            <w:szCs w:val="16"/>
          </w:rPr>
          <w:fldChar w:fldCharType="end"/>
        </w:r>
      </w:hyperlink>
    </w:p>
    <w:p w14:paraId="750E77B9" w14:textId="2885490D"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01" w:history="1">
        <w:r w:rsidR="00474383" w:rsidRPr="00474383">
          <w:rPr>
            <w:rStyle w:val="Lienhypertexte"/>
            <w:rFonts w:ascii="AMU Monument Grotesk" w:hAnsi="AMU Monument Grotesk" w:cs="Arial"/>
            <w:bCs/>
            <w:iCs/>
            <w:noProof/>
            <w:sz w:val="16"/>
            <w:szCs w:val="16"/>
            <w:lang w:eastAsia="fr-FR"/>
          </w:rPr>
          <w:t>10.3 Délai global de paiement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_Toc208480001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26</w:t>
        </w:r>
        <w:r w:rsidR="00474383" w:rsidRPr="00474383">
          <w:rPr>
            <w:noProof/>
            <w:webHidden/>
            <w:sz w:val="16"/>
            <w:szCs w:val="16"/>
          </w:rPr>
          <w:fldChar w:fldCharType="end"/>
        </w:r>
      </w:hyperlink>
    </w:p>
    <w:p w14:paraId="4713EC3E" w14:textId="4FF6F740"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02" w:history="1">
        <w:r w:rsidR="00474383" w:rsidRPr="00474383">
          <w:rPr>
            <w:rStyle w:val="Lienhypertexte"/>
            <w:rFonts w:ascii="AMU Monument Grotesk" w:hAnsi="AMU Monument Grotesk" w:cs="Arial"/>
            <w:bCs/>
            <w:iCs/>
            <w:noProof/>
            <w:sz w:val="16"/>
            <w:szCs w:val="16"/>
            <w:lang w:eastAsia="fr-FR"/>
          </w:rPr>
          <w:t>10.4 Avance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26</w:t>
        </w:r>
        <w:r w:rsidR="00474383" w:rsidRPr="00474383">
          <w:rPr>
            <w:noProof/>
            <w:webHidden/>
            <w:sz w:val="16"/>
            <w:szCs w:val="16"/>
          </w:rPr>
          <w:fldChar w:fldCharType="end"/>
        </w:r>
      </w:hyperlink>
    </w:p>
    <w:p w14:paraId="625AE010" w14:textId="3050FCB9" w:rsidR="00474383" w:rsidRPr="00474383" w:rsidRDefault="00A708FE">
      <w:pPr>
        <w:pStyle w:val="TM1"/>
        <w:rPr>
          <w:rFonts w:asciiTheme="minorHAnsi" w:eastAsiaTheme="minorEastAsia" w:hAnsiTheme="minorHAnsi" w:cstheme="minorBidi"/>
          <w:b w:val="0"/>
          <w:noProof/>
          <w:sz w:val="16"/>
          <w:szCs w:val="16"/>
        </w:rPr>
      </w:pPr>
      <w:hyperlink w:anchor="_Toc208480003" w:history="1">
        <w:r w:rsidR="00474383" w:rsidRPr="00474383">
          <w:rPr>
            <w:rStyle w:val="Lienhypertexte"/>
            <w:rFonts w:ascii="AMU Monument Grotesk" w:hAnsi="AMU Monument Grotesk"/>
            <w:b w:val="0"/>
            <w:noProof/>
            <w:sz w:val="16"/>
            <w:szCs w:val="16"/>
          </w:rPr>
          <w:t>ARTICLE 11 : PÉNALITÉS</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_Toc208480003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27</w:t>
        </w:r>
        <w:r w:rsidR="00474383" w:rsidRPr="00474383">
          <w:rPr>
            <w:b w:val="0"/>
            <w:noProof/>
            <w:webHidden/>
            <w:sz w:val="16"/>
            <w:szCs w:val="16"/>
          </w:rPr>
          <w:fldChar w:fldCharType="end"/>
        </w:r>
      </w:hyperlink>
    </w:p>
    <w:p w14:paraId="5352A1F9" w14:textId="3A4E9768"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04" w:history="1">
        <w:r w:rsidR="00474383" w:rsidRPr="00474383">
          <w:rPr>
            <w:rStyle w:val="Lienhypertexte"/>
            <w:rFonts w:ascii="AMU Monument Grotesk" w:hAnsi="AMU Monument Grotesk" w:cs="Arial"/>
            <w:bCs/>
            <w:iCs/>
            <w:noProof/>
            <w:sz w:val="16"/>
            <w:szCs w:val="16"/>
            <w:lang w:eastAsia="fr-FR"/>
          </w:rPr>
          <w:t>11.1 Pénalités de retard</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_Toc208480004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27</w:t>
        </w:r>
        <w:r w:rsidR="00474383" w:rsidRPr="00474383">
          <w:rPr>
            <w:noProof/>
            <w:webHidden/>
            <w:sz w:val="16"/>
            <w:szCs w:val="16"/>
          </w:rPr>
          <w:fldChar w:fldCharType="end"/>
        </w:r>
      </w:hyperlink>
    </w:p>
    <w:p w14:paraId="241CB755" w14:textId="20AD03C2"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05" w:history="1">
        <w:r w:rsidR="00474383" w:rsidRPr="00474383">
          <w:rPr>
            <w:rStyle w:val="Lienhypertexte"/>
            <w:rFonts w:ascii="AMU Monument Grotesk" w:hAnsi="AMU Monument Grotesk" w:cs="Arial"/>
            <w:bCs/>
            <w:iCs/>
            <w:noProof/>
            <w:sz w:val="16"/>
            <w:szCs w:val="16"/>
            <w:lang w:eastAsia="fr-FR"/>
          </w:rPr>
          <w:t>11.2 Pénalités pour manquements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28</w:t>
        </w:r>
        <w:r w:rsidR="00474383" w:rsidRPr="00474383">
          <w:rPr>
            <w:noProof/>
            <w:webHidden/>
            <w:sz w:val="16"/>
            <w:szCs w:val="16"/>
          </w:rPr>
          <w:fldChar w:fldCharType="end"/>
        </w:r>
      </w:hyperlink>
    </w:p>
    <w:p w14:paraId="7CB2049A" w14:textId="4FA12C2B"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06" w:history="1">
        <w:r w:rsidR="00474383" w:rsidRPr="00474383">
          <w:rPr>
            <w:rStyle w:val="Lienhypertexte"/>
            <w:rFonts w:ascii="AMU Monument Grotesk" w:hAnsi="AMU Monument Grotesk" w:cs="Arial"/>
            <w:bCs/>
            <w:i/>
            <w:noProof/>
            <w:sz w:val="16"/>
            <w:szCs w:val="16"/>
            <w:lang w:eastAsia="fr-FR"/>
          </w:rPr>
          <w:t>11.2.1 Pénalités pour absence à une réunion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28</w:t>
        </w:r>
        <w:r w:rsidR="00474383" w:rsidRPr="00474383">
          <w:rPr>
            <w:noProof/>
            <w:webHidden/>
            <w:sz w:val="16"/>
            <w:szCs w:val="16"/>
          </w:rPr>
          <w:fldChar w:fldCharType="end"/>
        </w:r>
      </w:hyperlink>
    </w:p>
    <w:p w14:paraId="54678826" w14:textId="28E7E1E6"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07" w:history="1">
        <w:r w:rsidR="00474383" w:rsidRPr="00474383">
          <w:rPr>
            <w:rStyle w:val="Lienhypertexte"/>
            <w:rFonts w:ascii="AMU Monument Grotesk" w:hAnsi="AMU Monument Grotesk" w:cs="Arial"/>
            <w:bCs/>
            <w:i/>
            <w:noProof/>
            <w:sz w:val="16"/>
            <w:szCs w:val="16"/>
            <w:lang w:eastAsia="fr-FR"/>
          </w:rPr>
          <w:t>11.2.2 Pénalités relatives à la qualité des livrables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28</w:t>
        </w:r>
        <w:r w:rsidR="00474383" w:rsidRPr="00474383">
          <w:rPr>
            <w:noProof/>
            <w:webHidden/>
            <w:sz w:val="16"/>
            <w:szCs w:val="16"/>
          </w:rPr>
          <w:fldChar w:fldCharType="end"/>
        </w:r>
      </w:hyperlink>
    </w:p>
    <w:p w14:paraId="22DEEB8E" w14:textId="2C09B232"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08" w:history="1">
        <w:r w:rsidR="00474383" w:rsidRPr="00474383">
          <w:rPr>
            <w:rStyle w:val="Lienhypertexte"/>
            <w:rFonts w:ascii="AMU Monument Grotesk" w:hAnsi="AMU Monument Grotesk" w:cs="Arial"/>
            <w:bCs/>
            <w:i/>
            <w:noProof/>
            <w:sz w:val="16"/>
            <w:szCs w:val="16"/>
            <w:lang w:eastAsia="fr-FR"/>
          </w:rPr>
          <w:t>11.2.3 Pénalités relatives à l’exécution de la prestation</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28</w:t>
        </w:r>
        <w:r w:rsidR="00474383" w:rsidRPr="00474383">
          <w:rPr>
            <w:noProof/>
            <w:webHidden/>
            <w:sz w:val="16"/>
            <w:szCs w:val="16"/>
          </w:rPr>
          <w:fldChar w:fldCharType="end"/>
        </w:r>
      </w:hyperlink>
    </w:p>
    <w:p w14:paraId="5CFF6094" w14:textId="00F4ED20"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09" w:history="1">
        <w:r w:rsidR="00474383" w:rsidRPr="00474383">
          <w:rPr>
            <w:rStyle w:val="Lienhypertexte"/>
            <w:rFonts w:ascii="AMU Monument Grotesk" w:hAnsi="AMU Monument Grotesk" w:cs="Arial"/>
            <w:bCs/>
            <w:i/>
            <w:noProof/>
            <w:sz w:val="16"/>
            <w:szCs w:val="16"/>
            <w:lang w:eastAsia="fr-FR"/>
          </w:rPr>
          <w:t>11.2.4 Pénalités pour non-respect de la clause RGPD</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_Toc208480009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28</w:t>
        </w:r>
        <w:r w:rsidR="00474383" w:rsidRPr="00474383">
          <w:rPr>
            <w:noProof/>
            <w:webHidden/>
            <w:sz w:val="16"/>
            <w:szCs w:val="16"/>
          </w:rPr>
          <w:fldChar w:fldCharType="end"/>
        </w:r>
      </w:hyperlink>
    </w:p>
    <w:p w14:paraId="4C28FE3C" w14:textId="6F02F553"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10" w:history="1">
        <w:r w:rsidR="00474383" w:rsidRPr="00474383">
          <w:rPr>
            <w:rStyle w:val="Lienhypertexte"/>
            <w:rFonts w:ascii="AMU Monument Grotesk" w:hAnsi="AMU Monument Grotesk" w:cs="Arial"/>
            <w:bCs/>
            <w:i/>
            <w:noProof/>
            <w:sz w:val="16"/>
            <w:szCs w:val="16"/>
            <w:lang w:eastAsia="fr-FR"/>
          </w:rPr>
          <w:t>11.2.5 Pénalités pour non-respect de la clause environnementale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29</w:t>
        </w:r>
        <w:r w:rsidR="00474383" w:rsidRPr="00474383">
          <w:rPr>
            <w:noProof/>
            <w:webHidden/>
            <w:sz w:val="16"/>
            <w:szCs w:val="16"/>
          </w:rPr>
          <w:fldChar w:fldCharType="end"/>
        </w:r>
      </w:hyperlink>
    </w:p>
    <w:p w14:paraId="5BAE0FEC" w14:textId="59F846BD"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11" w:history="1">
        <w:r w:rsidR="00474383" w:rsidRPr="00474383">
          <w:rPr>
            <w:rStyle w:val="Lienhypertexte"/>
            <w:rFonts w:ascii="AMU Monument Grotesk" w:hAnsi="AMU Monument Grotesk" w:cs="Arial"/>
            <w:bCs/>
            <w:i/>
            <w:noProof/>
            <w:sz w:val="16"/>
            <w:szCs w:val="16"/>
            <w:lang w:eastAsia="fr-FR"/>
          </w:rPr>
          <w:t>11.2.6 Pénalités pour non-respect de la clause sociale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_Toc208480011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29</w:t>
        </w:r>
        <w:r w:rsidR="00474383" w:rsidRPr="00474383">
          <w:rPr>
            <w:noProof/>
            <w:webHidden/>
            <w:sz w:val="16"/>
            <w:szCs w:val="16"/>
          </w:rPr>
          <w:fldChar w:fldCharType="end"/>
        </w:r>
      </w:hyperlink>
    </w:p>
    <w:p w14:paraId="3FA5BF8E" w14:textId="3F09145F"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12" w:history="1">
        <w:r w:rsidR="00474383" w:rsidRPr="00474383">
          <w:rPr>
            <w:rStyle w:val="Lienhypertexte"/>
            <w:rFonts w:ascii="AMU Monument Grotesk" w:hAnsi="AMU Monument Grotesk" w:cs="Arial"/>
            <w:bCs/>
            <w:iCs/>
            <w:noProof/>
            <w:sz w:val="16"/>
            <w:szCs w:val="16"/>
            <w:lang w:eastAsia="fr-FR"/>
          </w:rPr>
          <w:t>11.3 Pénalités de lutte contre le travail dissimulé</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29</w:t>
        </w:r>
        <w:r w:rsidR="00474383" w:rsidRPr="00474383">
          <w:rPr>
            <w:noProof/>
            <w:webHidden/>
            <w:sz w:val="16"/>
            <w:szCs w:val="16"/>
          </w:rPr>
          <w:fldChar w:fldCharType="end"/>
        </w:r>
      </w:hyperlink>
    </w:p>
    <w:p w14:paraId="54B276DD" w14:textId="1608ECA8"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13" w:history="1">
        <w:r w:rsidR="00474383" w:rsidRPr="00474383">
          <w:rPr>
            <w:rStyle w:val="Lienhypertexte"/>
            <w:rFonts w:ascii="AMU Monument Grotesk" w:hAnsi="AMU Monument Grotesk" w:cs="Arial"/>
            <w:bCs/>
            <w:iCs/>
            <w:noProof/>
            <w:sz w:val="16"/>
            <w:szCs w:val="16"/>
            <w:lang w:eastAsia="fr-FR"/>
          </w:rPr>
          <w:t>11.4 Exécution de prestations par un tiers, aux frais et risques du titulaire défaillant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29</w:t>
        </w:r>
        <w:r w:rsidR="00474383" w:rsidRPr="00474383">
          <w:rPr>
            <w:noProof/>
            <w:webHidden/>
            <w:sz w:val="16"/>
            <w:szCs w:val="16"/>
          </w:rPr>
          <w:fldChar w:fldCharType="end"/>
        </w:r>
      </w:hyperlink>
    </w:p>
    <w:p w14:paraId="5D86D2AD" w14:textId="0F7C8C19"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14" w:history="1">
        <w:r w:rsidR="00474383" w:rsidRPr="00474383">
          <w:rPr>
            <w:rStyle w:val="Lienhypertexte"/>
            <w:rFonts w:ascii="AMU Monument Grotesk" w:hAnsi="AMU Monument Grotesk" w:cs="Arial"/>
            <w:bCs/>
            <w:iCs/>
            <w:noProof/>
            <w:sz w:val="16"/>
            <w:szCs w:val="16"/>
            <w:lang w:eastAsia="fr-FR"/>
          </w:rPr>
          <w:t>11.5 Modalités d’application des pénalités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_Toc208480014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29</w:t>
        </w:r>
        <w:r w:rsidR="00474383" w:rsidRPr="00474383">
          <w:rPr>
            <w:noProof/>
            <w:webHidden/>
            <w:sz w:val="16"/>
            <w:szCs w:val="16"/>
          </w:rPr>
          <w:fldChar w:fldCharType="end"/>
        </w:r>
      </w:hyperlink>
    </w:p>
    <w:p w14:paraId="184D2140" w14:textId="7338BE15" w:rsidR="00474383" w:rsidRPr="00474383" w:rsidRDefault="00A708FE">
      <w:pPr>
        <w:pStyle w:val="TM1"/>
        <w:rPr>
          <w:rFonts w:asciiTheme="minorHAnsi" w:eastAsiaTheme="minorEastAsia" w:hAnsiTheme="minorHAnsi" w:cstheme="minorBidi"/>
          <w:b w:val="0"/>
          <w:noProof/>
          <w:sz w:val="16"/>
          <w:szCs w:val="16"/>
        </w:rPr>
      </w:pPr>
      <w:hyperlink w:anchor="_Toc208480015" w:history="1">
        <w:r w:rsidR="00474383" w:rsidRPr="00474383">
          <w:rPr>
            <w:rStyle w:val="Lienhypertexte"/>
            <w:rFonts w:ascii="AMU Monument Grotesk" w:hAnsi="AMU Monument Grotesk"/>
            <w:b w:val="0"/>
            <w:noProof/>
            <w:sz w:val="16"/>
            <w:szCs w:val="16"/>
          </w:rPr>
          <w:t>ARTICLE 12 : DOCUMENTS A PRODUIRE EN COURS D’EXECUTION</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_Toc208480015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30</w:t>
        </w:r>
        <w:r w:rsidR="00474383" w:rsidRPr="00474383">
          <w:rPr>
            <w:b w:val="0"/>
            <w:noProof/>
            <w:webHidden/>
            <w:sz w:val="16"/>
            <w:szCs w:val="16"/>
          </w:rPr>
          <w:fldChar w:fldCharType="end"/>
        </w:r>
      </w:hyperlink>
    </w:p>
    <w:p w14:paraId="62014507" w14:textId="701F815E"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16" w:history="1">
        <w:r w:rsidR="00474383" w:rsidRPr="00474383">
          <w:rPr>
            <w:rStyle w:val="Lienhypertexte"/>
            <w:rFonts w:ascii="AMU Monument Grotesk" w:hAnsi="AMU Monument Grotesk" w:cs="Arial"/>
            <w:bCs/>
            <w:iCs/>
            <w:noProof/>
            <w:sz w:val="16"/>
            <w:szCs w:val="16"/>
            <w:lang w:eastAsia="fr-FR"/>
          </w:rPr>
          <w:t>12.1 Assurance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_Toc208480016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30</w:t>
        </w:r>
        <w:r w:rsidR="00474383" w:rsidRPr="00474383">
          <w:rPr>
            <w:noProof/>
            <w:webHidden/>
            <w:sz w:val="16"/>
            <w:szCs w:val="16"/>
          </w:rPr>
          <w:fldChar w:fldCharType="end"/>
        </w:r>
      </w:hyperlink>
    </w:p>
    <w:p w14:paraId="65C200E5" w14:textId="03CCAE68"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17" w:history="1">
        <w:r w:rsidR="00474383" w:rsidRPr="00474383">
          <w:rPr>
            <w:rStyle w:val="Lienhypertexte"/>
            <w:rFonts w:ascii="AMU Monument Grotesk" w:hAnsi="AMU Monument Grotesk" w:cs="Arial"/>
            <w:bCs/>
            <w:i/>
            <w:noProof/>
            <w:sz w:val="16"/>
            <w:szCs w:val="16"/>
            <w:lang w:eastAsia="fr-FR"/>
          </w:rPr>
          <w:t>12.1.1 Assurances du maître d'ouvrage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30</w:t>
        </w:r>
        <w:r w:rsidR="00474383" w:rsidRPr="00474383">
          <w:rPr>
            <w:noProof/>
            <w:webHidden/>
            <w:sz w:val="16"/>
            <w:szCs w:val="16"/>
          </w:rPr>
          <w:fldChar w:fldCharType="end"/>
        </w:r>
      </w:hyperlink>
    </w:p>
    <w:p w14:paraId="5EA94BD9" w14:textId="13EA5B4B"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18" w:history="1">
        <w:r w:rsidR="00474383" w:rsidRPr="00474383">
          <w:rPr>
            <w:rStyle w:val="Lienhypertexte"/>
            <w:rFonts w:ascii="AMU Monument Grotesk" w:hAnsi="AMU Monument Grotesk" w:cs="Arial"/>
            <w:bCs/>
            <w:i/>
            <w:noProof/>
            <w:sz w:val="16"/>
            <w:szCs w:val="16"/>
            <w:lang w:eastAsia="fr-FR"/>
          </w:rPr>
          <w:t>12.1.2 Assurances du titulaire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30</w:t>
        </w:r>
        <w:r w:rsidR="00474383" w:rsidRPr="00474383">
          <w:rPr>
            <w:noProof/>
            <w:webHidden/>
            <w:sz w:val="16"/>
            <w:szCs w:val="16"/>
          </w:rPr>
          <w:fldChar w:fldCharType="end"/>
        </w:r>
      </w:hyperlink>
    </w:p>
    <w:p w14:paraId="1FCFAAF0" w14:textId="112365EC"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19" w:history="1">
        <w:r w:rsidR="00474383" w:rsidRPr="00474383">
          <w:rPr>
            <w:rStyle w:val="Lienhypertexte"/>
            <w:rFonts w:ascii="AMU Monument Grotesk" w:hAnsi="AMU Monument Grotesk" w:cs="Arial"/>
            <w:bCs/>
            <w:iCs/>
            <w:noProof/>
            <w:sz w:val="16"/>
            <w:szCs w:val="16"/>
            <w:lang w:eastAsia="fr-FR"/>
          </w:rPr>
          <w:t>12.2 Justificatifs sociaux</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_Toc208480019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30</w:t>
        </w:r>
        <w:r w:rsidR="00474383" w:rsidRPr="00474383">
          <w:rPr>
            <w:noProof/>
            <w:webHidden/>
            <w:sz w:val="16"/>
            <w:szCs w:val="16"/>
          </w:rPr>
          <w:fldChar w:fldCharType="end"/>
        </w:r>
      </w:hyperlink>
    </w:p>
    <w:p w14:paraId="7CDD6A43" w14:textId="0E3E90DF"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20" w:history="1">
        <w:r w:rsidR="00474383" w:rsidRPr="00474383">
          <w:rPr>
            <w:rStyle w:val="Lienhypertexte"/>
            <w:rFonts w:ascii="AMU Monument Grotesk" w:hAnsi="AMU Monument Grotesk" w:cs="Arial"/>
            <w:bCs/>
            <w:iCs/>
            <w:noProof/>
            <w:sz w:val="16"/>
            <w:szCs w:val="16"/>
            <w:lang w:eastAsia="fr-FR"/>
          </w:rPr>
          <w:t>12.3 Modifications relatives à la situation juridique ou économique au titulaire du marché</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30</w:t>
        </w:r>
        <w:r w:rsidR="00474383" w:rsidRPr="00474383">
          <w:rPr>
            <w:noProof/>
            <w:webHidden/>
            <w:sz w:val="16"/>
            <w:szCs w:val="16"/>
          </w:rPr>
          <w:fldChar w:fldCharType="end"/>
        </w:r>
      </w:hyperlink>
    </w:p>
    <w:p w14:paraId="55428B91" w14:textId="244D515E" w:rsidR="00474383" w:rsidRPr="00474383" w:rsidRDefault="00A708FE">
      <w:pPr>
        <w:pStyle w:val="TM1"/>
        <w:rPr>
          <w:rFonts w:asciiTheme="minorHAnsi" w:eastAsiaTheme="minorEastAsia" w:hAnsiTheme="minorHAnsi" w:cstheme="minorBidi"/>
          <w:b w:val="0"/>
          <w:noProof/>
          <w:sz w:val="16"/>
          <w:szCs w:val="16"/>
        </w:rPr>
      </w:pPr>
      <w:hyperlink w:anchor="_Toc208480021" w:history="1">
        <w:r w:rsidR="00474383" w:rsidRPr="00474383">
          <w:rPr>
            <w:rStyle w:val="Lienhypertexte"/>
            <w:rFonts w:ascii="AMU Monument Grotesk" w:hAnsi="AMU Monument Grotesk"/>
            <w:b w:val="0"/>
            <w:noProof/>
            <w:sz w:val="16"/>
            <w:szCs w:val="16"/>
          </w:rPr>
          <w:t>ARTICLE 13 : CO-TRAITANCE ET SOUS TRAITANCE</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_Toc208480021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31</w:t>
        </w:r>
        <w:r w:rsidR="00474383" w:rsidRPr="00474383">
          <w:rPr>
            <w:b w:val="0"/>
            <w:noProof/>
            <w:webHidden/>
            <w:sz w:val="16"/>
            <w:szCs w:val="16"/>
          </w:rPr>
          <w:fldChar w:fldCharType="end"/>
        </w:r>
      </w:hyperlink>
    </w:p>
    <w:p w14:paraId="74F123FF" w14:textId="73C6F7D1"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22" w:history="1">
        <w:r w:rsidR="00474383" w:rsidRPr="00474383">
          <w:rPr>
            <w:rStyle w:val="Lienhypertexte"/>
            <w:rFonts w:ascii="AMU Monument Grotesk" w:hAnsi="AMU Monument Grotesk" w:cs="Arial"/>
            <w:bCs/>
            <w:iCs/>
            <w:noProof/>
            <w:sz w:val="16"/>
            <w:szCs w:val="16"/>
            <w:lang w:eastAsia="fr-FR"/>
          </w:rPr>
          <w:t>13.1 Sous-traitance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_Toc208480022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31</w:t>
        </w:r>
        <w:r w:rsidR="00474383" w:rsidRPr="00474383">
          <w:rPr>
            <w:noProof/>
            <w:webHidden/>
            <w:sz w:val="16"/>
            <w:szCs w:val="16"/>
          </w:rPr>
          <w:fldChar w:fldCharType="end"/>
        </w:r>
      </w:hyperlink>
    </w:p>
    <w:p w14:paraId="61FEE42C" w14:textId="233DD8E9"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23" w:history="1">
        <w:r w:rsidR="00474383" w:rsidRPr="00474383">
          <w:rPr>
            <w:rStyle w:val="Lienhypertexte"/>
            <w:rFonts w:ascii="AMU Monument Grotesk" w:hAnsi="AMU Monument Grotesk" w:cs="Arial"/>
            <w:bCs/>
            <w:i/>
            <w:noProof/>
            <w:sz w:val="16"/>
            <w:szCs w:val="16"/>
            <w:lang w:eastAsia="fr-FR"/>
          </w:rPr>
          <w:t>13.1.1 Généralité</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_Toc208480023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31</w:t>
        </w:r>
        <w:r w:rsidR="00474383" w:rsidRPr="00474383">
          <w:rPr>
            <w:noProof/>
            <w:webHidden/>
            <w:sz w:val="16"/>
            <w:szCs w:val="16"/>
          </w:rPr>
          <w:fldChar w:fldCharType="end"/>
        </w:r>
      </w:hyperlink>
    </w:p>
    <w:p w14:paraId="0A84539D" w14:textId="0DDD5B21" w:rsidR="00474383" w:rsidRPr="00474383" w:rsidRDefault="00A708FE">
      <w:pPr>
        <w:pStyle w:val="TM3"/>
        <w:tabs>
          <w:tab w:val="right" w:leader="dot" w:pos="9346"/>
        </w:tabs>
        <w:rPr>
          <w:rFonts w:asciiTheme="minorHAnsi" w:eastAsiaTheme="minorEastAsia" w:hAnsiTheme="minorHAnsi" w:cstheme="minorBidi"/>
          <w:noProof/>
          <w:sz w:val="16"/>
          <w:szCs w:val="16"/>
          <w:lang w:eastAsia="fr-FR"/>
        </w:rPr>
      </w:pPr>
      <w:hyperlink w:anchor="_Toc208480024" w:history="1">
        <w:r w:rsidR="00474383" w:rsidRPr="00474383">
          <w:rPr>
            <w:rStyle w:val="Lienhypertexte"/>
            <w:rFonts w:ascii="AMU Monument Grotesk" w:hAnsi="AMU Monument Grotesk" w:cs="Arial"/>
            <w:bCs/>
            <w:i/>
            <w:noProof/>
            <w:sz w:val="16"/>
            <w:szCs w:val="16"/>
            <w:lang w:eastAsia="fr-FR"/>
          </w:rPr>
          <w:t>13.1.2 Modalités de paiement direct</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_Toc208480024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31</w:t>
        </w:r>
        <w:r w:rsidR="00474383" w:rsidRPr="00474383">
          <w:rPr>
            <w:noProof/>
            <w:webHidden/>
            <w:sz w:val="16"/>
            <w:szCs w:val="16"/>
          </w:rPr>
          <w:fldChar w:fldCharType="end"/>
        </w:r>
      </w:hyperlink>
    </w:p>
    <w:p w14:paraId="11886988" w14:textId="42D5ECD8"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25" w:history="1">
        <w:r w:rsidR="00474383" w:rsidRPr="00474383">
          <w:rPr>
            <w:rStyle w:val="Lienhypertexte"/>
            <w:rFonts w:ascii="AMU Monument Grotesk" w:hAnsi="AMU Monument Grotesk" w:cs="Arial"/>
            <w:bCs/>
            <w:iCs/>
            <w:noProof/>
            <w:sz w:val="16"/>
            <w:szCs w:val="16"/>
            <w:lang w:eastAsia="fr-FR"/>
          </w:rPr>
          <w:t>13.2 Cotraitance</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_Toc208480025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32</w:t>
        </w:r>
        <w:r w:rsidR="00474383" w:rsidRPr="00474383">
          <w:rPr>
            <w:noProof/>
            <w:webHidden/>
            <w:sz w:val="16"/>
            <w:szCs w:val="16"/>
          </w:rPr>
          <w:fldChar w:fldCharType="end"/>
        </w:r>
      </w:hyperlink>
    </w:p>
    <w:p w14:paraId="3945426D" w14:textId="2BBDE6C1" w:rsidR="00474383" w:rsidRPr="00474383" w:rsidRDefault="00A708FE">
      <w:pPr>
        <w:pStyle w:val="TM1"/>
        <w:rPr>
          <w:rFonts w:asciiTheme="minorHAnsi" w:eastAsiaTheme="minorEastAsia" w:hAnsiTheme="minorHAnsi" w:cstheme="minorBidi"/>
          <w:b w:val="0"/>
          <w:noProof/>
          <w:sz w:val="16"/>
          <w:szCs w:val="16"/>
        </w:rPr>
      </w:pPr>
      <w:hyperlink w:anchor="_Toc208480026" w:history="1">
        <w:r w:rsidR="00474383" w:rsidRPr="00474383">
          <w:rPr>
            <w:rStyle w:val="Lienhypertexte"/>
            <w:rFonts w:ascii="AMU Monument Grotesk" w:hAnsi="AMU Monument Grotesk"/>
            <w:b w:val="0"/>
            <w:noProof/>
            <w:sz w:val="16"/>
            <w:szCs w:val="16"/>
          </w:rPr>
          <w:t>ARTICLE 14 : RESILIATION</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_Toc208480026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33</w:t>
        </w:r>
        <w:r w:rsidR="00474383" w:rsidRPr="00474383">
          <w:rPr>
            <w:b w:val="0"/>
            <w:noProof/>
            <w:webHidden/>
            <w:sz w:val="16"/>
            <w:szCs w:val="16"/>
          </w:rPr>
          <w:fldChar w:fldCharType="end"/>
        </w:r>
      </w:hyperlink>
    </w:p>
    <w:p w14:paraId="31121608" w14:textId="50F3CFC7"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27" w:history="1">
        <w:r w:rsidR="00474383" w:rsidRPr="00474383">
          <w:rPr>
            <w:rStyle w:val="Lienhypertexte"/>
            <w:rFonts w:ascii="AMU Monument Grotesk" w:hAnsi="AMU Monument Grotesk" w:cs="Arial"/>
            <w:bCs/>
            <w:iCs/>
            <w:noProof/>
            <w:sz w:val="16"/>
            <w:szCs w:val="16"/>
            <w:lang w:eastAsia="fr-FR"/>
          </w:rPr>
          <w:t>14.1 Arrêt de l'exécution des prestations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_Toc208480027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33</w:t>
        </w:r>
        <w:r w:rsidR="00474383" w:rsidRPr="00474383">
          <w:rPr>
            <w:noProof/>
            <w:webHidden/>
            <w:sz w:val="16"/>
            <w:szCs w:val="16"/>
          </w:rPr>
          <w:fldChar w:fldCharType="end"/>
        </w:r>
      </w:hyperlink>
    </w:p>
    <w:p w14:paraId="1DE400DB" w14:textId="516BD53A"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28" w:history="1">
        <w:r w:rsidR="00474383" w:rsidRPr="00474383">
          <w:rPr>
            <w:rStyle w:val="Lienhypertexte"/>
            <w:rFonts w:ascii="AMU Monument Grotesk" w:hAnsi="AMU Monument Grotesk" w:cs="Arial"/>
            <w:bCs/>
            <w:iCs/>
            <w:noProof/>
            <w:sz w:val="16"/>
            <w:szCs w:val="16"/>
            <w:lang w:eastAsia="fr-FR"/>
          </w:rPr>
          <w:t xml:space="preserve">14.2 Résiliation pour faute </w:t>
        </w:r>
        <w:r w:rsidR="00474383" w:rsidRPr="00474383">
          <w:rPr>
            <w:rStyle w:val="Lienhypertexte"/>
            <w:rFonts w:ascii="AMU Monument Grotesk" w:hAnsi="AMU Monument Grotesk" w:cs="Arial"/>
            <w:noProof/>
            <w:sz w:val="16"/>
            <w:szCs w:val="16"/>
          </w:rPr>
          <w:t>(article dérogeant en partie à l’article 30 du CCAG-MOE) :</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_Toc208480028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33</w:t>
        </w:r>
        <w:r w:rsidR="00474383" w:rsidRPr="00474383">
          <w:rPr>
            <w:noProof/>
            <w:webHidden/>
            <w:sz w:val="16"/>
            <w:szCs w:val="16"/>
          </w:rPr>
          <w:fldChar w:fldCharType="end"/>
        </w:r>
      </w:hyperlink>
    </w:p>
    <w:p w14:paraId="4F01A421" w14:textId="1AB1CC93" w:rsidR="00474383" w:rsidRPr="00474383" w:rsidRDefault="00A708FE">
      <w:pPr>
        <w:pStyle w:val="TM1"/>
        <w:rPr>
          <w:rFonts w:asciiTheme="minorHAnsi" w:eastAsiaTheme="minorEastAsia" w:hAnsiTheme="minorHAnsi" w:cstheme="minorBidi"/>
          <w:b w:val="0"/>
          <w:noProof/>
          <w:sz w:val="16"/>
          <w:szCs w:val="16"/>
        </w:rPr>
      </w:pPr>
      <w:hyperlink w:anchor="_Toc208480029" w:history="1">
        <w:r w:rsidR="00474383" w:rsidRPr="00474383">
          <w:rPr>
            <w:rStyle w:val="Lienhypertexte"/>
            <w:rFonts w:ascii="AMU Monument Grotesk" w:hAnsi="AMU Monument Grotesk"/>
            <w:b w:val="0"/>
            <w:noProof/>
            <w:sz w:val="16"/>
            <w:szCs w:val="16"/>
          </w:rPr>
          <w:t>ARTICLE 15 : DIFFERENDS ET LITIGES</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_Toc208480029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34</w:t>
        </w:r>
        <w:r w:rsidR="00474383" w:rsidRPr="00474383">
          <w:rPr>
            <w:b w:val="0"/>
            <w:noProof/>
            <w:webHidden/>
            <w:sz w:val="16"/>
            <w:szCs w:val="16"/>
          </w:rPr>
          <w:fldChar w:fldCharType="end"/>
        </w:r>
      </w:hyperlink>
    </w:p>
    <w:p w14:paraId="0D026646" w14:textId="0FE19645"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30" w:history="1">
        <w:r w:rsidR="00474383" w:rsidRPr="00474383">
          <w:rPr>
            <w:rStyle w:val="Lienhypertexte"/>
            <w:rFonts w:ascii="AMU Monument Grotesk" w:hAnsi="AMU Monument Grotesk" w:cs="Arial"/>
            <w:bCs/>
            <w:iCs/>
            <w:noProof/>
            <w:sz w:val="16"/>
            <w:szCs w:val="16"/>
            <w:lang w:eastAsia="fr-FR"/>
          </w:rPr>
          <w:t>15.1 Différends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_Toc208480030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34</w:t>
        </w:r>
        <w:r w:rsidR="00474383" w:rsidRPr="00474383">
          <w:rPr>
            <w:noProof/>
            <w:webHidden/>
            <w:sz w:val="16"/>
            <w:szCs w:val="16"/>
          </w:rPr>
          <w:fldChar w:fldCharType="end"/>
        </w:r>
      </w:hyperlink>
    </w:p>
    <w:p w14:paraId="301A4E91" w14:textId="4CD0430C" w:rsidR="00474383" w:rsidRPr="00474383" w:rsidRDefault="00A708FE">
      <w:pPr>
        <w:pStyle w:val="TM2"/>
        <w:tabs>
          <w:tab w:val="right" w:leader="dot" w:pos="9346"/>
        </w:tabs>
        <w:rPr>
          <w:rFonts w:asciiTheme="minorHAnsi" w:eastAsiaTheme="minorEastAsia" w:hAnsiTheme="minorHAnsi" w:cstheme="minorBidi"/>
          <w:noProof/>
          <w:sz w:val="16"/>
          <w:szCs w:val="16"/>
          <w:lang w:eastAsia="fr-FR"/>
        </w:rPr>
      </w:pPr>
      <w:hyperlink w:anchor="_Toc208480031" w:history="1">
        <w:r w:rsidR="00474383" w:rsidRPr="00474383">
          <w:rPr>
            <w:rStyle w:val="Lienhypertexte"/>
            <w:rFonts w:ascii="AMU Monument Grotesk" w:hAnsi="AMU Monument Grotesk" w:cs="Arial"/>
            <w:bCs/>
            <w:iCs/>
            <w:noProof/>
            <w:sz w:val="16"/>
            <w:szCs w:val="16"/>
            <w:lang w:eastAsia="fr-FR"/>
          </w:rPr>
          <w:t>15.2 Litiges</w:t>
        </w:r>
        <w:r w:rsidR="00474383" w:rsidRPr="00474383">
          <w:rPr>
            <w:noProof/>
            <w:webHidden/>
            <w:sz w:val="16"/>
            <w:szCs w:val="16"/>
          </w:rPr>
          <w:tab/>
        </w:r>
        <w:r w:rsidR="00474383" w:rsidRPr="00474383">
          <w:rPr>
            <w:noProof/>
            <w:webHidden/>
            <w:sz w:val="16"/>
            <w:szCs w:val="16"/>
          </w:rPr>
          <w:fldChar w:fldCharType="begin"/>
        </w:r>
        <w:r w:rsidR="00474383" w:rsidRPr="00474383">
          <w:rPr>
            <w:noProof/>
            <w:webHidden/>
            <w:sz w:val="16"/>
            <w:szCs w:val="16"/>
          </w:rPr>
          <w:instrText xml:space="preserve"> PAGEREF _Toc208480031 \h </w:instrText>
        </w:r>
        <w:r w:rsidR="00474383" w:rsidRPr="00474383">
          <w:rPr>
            <w:noProof/>
            <w:webHidden/>
            <w:sz w:val="16"/>
            <w:szCs w:val="16"/>
          </w:rPr>
        </w:r>
        <w:r w:rsidR="00474383" w:rsidRPr="00474383">
          <w:rPr>
            <w:noProof/>
            <w:webHidden/>
            <w:sz w:val="16"/>
            <w:szCs w:val="16"/>
          </w:rPr>
          <w:fldChar w:fldCharType="separate"/>
        </w:r>
        <w:r w:rsidR="00474383">
          <w:rPr>
            <w:noProof/>
            <w:webHidden/>
            <w:sz w:val="16"/>
            <w:szCs w:val="16"/>
          </w:rPr>
          <w:t>34</w:t>
        </w:r>
        <w:r w:rsidR="00474383" w:rsidRPr="00474383">
          <w:rPr>
            <w:noProof/>
            <w:webHidden/>
            <w:sz w:val="16"/>
            <w:szCs w:val="16"/>
          </w:rPr>
          <w:fldChar w:fldCharType="end"/>
        </w:r>
      </w:hyperlink>
    </w:p>
    <w:p w14:paraId="7C44E0EC" w14:textId="28966FC1" w:rsidR="00474383" w:rsidRPr="00474383" w:rsidRDefault="00A708FE">
      <w:pPr>
        <w:pStyle w:val="TM1"/>
        <w:rPr>
          <w:rFonts w:asciiTheme="minorHAnsi" w:eastAsiaTheme="minorEastAsia" w:hAnsiTheme="minorHAnsi" w:cstheme="minorBidi"/>
          <w:b w:val="0"/>
          <w:noProof/>
          <w:sz w:val="16"/>
          <w:szCs w:val="16"/>
        </w:rPr>
      </w:pPr>
      <w:hyperlink w:anchor="_Toc208480032" w:history="1">
        <w:r w:rsidR="00474383" w:rsidRPr="00474383">
          <w:rPr>
            <w:rStyle w:val="Lienhypertexte"/>
            <w:rFonts w:ascii="AMU Monument Grotesk" w:hAnsi="AMU Monument Grotesk"/>
            <w:b w:val="0"/>
            <w:noProof/>
            <w:sz w:val="16"/>
            <w:szCs w:val="16"/>
          </w:rPr>
          <w:t>ARTICLE 16 : DEROGATIONS AU CCAG-MOE</w:t>
        </w:r>
        <w:r w:rsidR="00474383" w:rsidRPr="00474383">
          <w:rPr>
            <w:b w:val="0"/>
            <w:noProof/>
            <w:webHidden/>
            <w:sz w:val="16"/>
            <w:szCs w:val="16"/>
          </w:rPr>
          <w:tab/>
        </w:r>
        <w:r w:rsidR="00474383" w:rsidRPr="00474383">
          <w:rPr>
            <w:b w:val="0"/>
            <w:noProof/>
            <w:webHidden/>
            <w:sz w:val="16"/>
            <w:szCs w:val="16"/>
          </w:rPr>
          <w:fldChar w:fldCharType="begin"/>
        </w:r>
        <w:r w:rsidR="00474383" w:rsidRPr="00474383">
          <w:rPr>
            <w:b w:val="0"/>
            <w:noProof/>
            <w:webHidden/>
            <w:sz w:val="16"/>
            <w:szCs w:val="16"/>
          </w:rPr>
          <w:instrText xml:space="preserve"> PAGEREF _Toc208480032 \h </w:instrText>
        </w:r>
        <w:r w:rsidR="00474383" w:rsidRPr="00474383">
          <w:rPr>
            <w:b w:val="0"/>
            <w:noProof/>
            <w:webHidden/>
            <w:sz w:val="16"/>
            <w:szCs w:val="16"/>
          </w:rPr>
        </w:r>
        <w:r w:rsidR="00474383" w:rsidRPr="00474383">
          <w:rPr>
            <w:b w:val="0"/>
            <w:noProof/>
            <w:webHidden/>
            <w:sz w:val="16"/>
            <w:szCs w:val="16"/>
          </w:rPr>
          <w:fldChar w:fldCharType="separate"/>
        </w:r>
        <w:r w:rsidR="00474383">
          <w:rPr>
            <w:b w:val="0"/>
            <w:noProof/>
            <w:webHidden/>
            <w:sz w:val="16"/>
            <w:szCs w:val="16"/>
          </w:rPr>
          <w:t>34</w:t>
        </w:r>
        <w:r w:rsidR="00474383" w:rsidRPr="00474383">
          <w:rPr>
            <w:b w:val="0"/>
            <w:noProof/>
            <w:webHidden/>
            <w:sz w:val="16"/>
            <w:szCs w:val="16"/>
          </w:rPr>
          <w:fldChar w:fldCharType="end"/>
        </w:r>
      </w:hyperlink>
    </w:p>
    <w:p w14:paraId="26CDAC6A" w14:textId="4989DA16" w:rsidR="00D51C1F" w:rsidRPr="00AE5774" w:rsidRDefault="00D51C1F" w:rsidP="006574E6">
      <w:pPr>
        <w:jc w:val="both"/>
        <w:rPr>
          <w:rFonts w:ascii="AMU Monument Grotesk" w:hAnsi="AMU Monument Grotesk" w:cs="Arial"/>
          <w:sz w:val="16"/>
          <w:szCs w:val="16"/>
        </w:rPr>
      </w:pPr>
      <w:r w:rsidRPr="00AE5774">
        <w:rPr>
          <w:rFonts w:ascii="AMU Monument Grotesk" w:hAnsi="AMU Monument Grotesk"/>
          <w:sz w:val="16"/>
          <w:szCs w:val="16"/>
        </w:rPr>
        <w:fldChar w:fldCharType="end"/>
      </w:r>
    </w:p>
    <w:p w14:paraId="3B5C2012" w14:textId="77777777" w:rsidR="00D51C1F" w:rsidRPr="006574E6" w:rsidRDefault="00D51C1F" w:rsidP="006574E6">
      <w:pPr>
        <w:rPr>
          <w:rFonts w:ascii="AMU Monument Grotesk" w:hAnsi="AMU Monument Grotesk"/>
          <w:sz w:val="16"/>
          <w:szCs w:val="16"/>
        </w:rPr>
      </w:pPr>
      <w:r w:rsidRPr="006574E6">
        <w:rPr>
          <w:rFonts w:ascii="AMU Monument Grotesk" w:hAnsi="AMU Monument Grotesk" w:cs="Verdana"/>
          <w:sz w:val="16"/>
          <w:szCs w:val="16"/>
        </w:rPr>
        <w:t xml:space="preserve">Annexe(s) au présent document : </w:t>
      </w:r>
    </w:p>
    <w:p w14:paraId="584729E7" w14:textId="77E48C27" w:rsidR="00D51C1F" w:rsidRDefault="005B7F56" w:rsidP="006574E6">
      <w:pPr>
        <w:rPr>
          <w:rFonts w:ascii="AMU Monument Grotesk" w:hAnsi="AMU Monument Grotesk" w:cs="Verdana"/>
          <w:b/>
          <w:sz w:val="16"/>
          <w:szCs w:val="16"/>
        </w:rPr>
      </w:pPr>
      <w:r w:rsidRPr="005B7F56">
        <w:rPr>
          <w:rFonts w:ascii="AMU Monument Grotesk" w:hAnsi="AMU Monument Grotesk"/>
          <w:b/>
          <w:sz w:val="16"/>
          <w:szCs w:val="16"/>
        </w:rPr>
        <w:fldChar w:fldCharType="begin">
          <w:ffData>
            <w:name w:val=""/>
            <w:enabled/>
            <w:calcOnExit w:val="0"/>
            <w:checkBox>
              <w:size w:val="20"/>
              <w:default w:val="1"/>
            </w:checkBox>
          </w:ffData>
        </w:fldChar>
      </w:r>
      <w:r w:rsidRPr="005B7F56">
        <w:rPr>
          <w:rFonts w:ascii="AMU Monument Grotesk" w:hAnsi="AMU Monument Grotesk"/>
          <w:b/>
          <w:sz w:val="16"/>
          <w:szCs w:val="16"/>
        </w:rPr>
        <w:instrText xml:space="preserve"> FORMCHECKBOX </w:instrText>
      </w:r>
      <w:r w:rsidR="00A708FE">
        <w:rPr>
          <w:rFonts w:ascii="AMU Monument Grotesk" w:hAnsi="AMU Monument Grotesk"/>
          <w:b/>
          <w:sz w:val="16"/>
          <w:szCs w:val="16"/>
        </w:rPr>
      </w:r>
      <w:r w:rsidR="00A708FE">
        <w:rPr>
          <w:rFonts w:ascii="AMU Monument Grotesk" w:hAnsi="AMU Monument Grotesk"/>
          <w:b/>
          <w:sz w:val="16"/>
          <w:szCs w:val="16"/>
        </w:rPr>
        <w:fldChar w:fldCharType="separate"/>
      </w:r>
      <w:r w:rsidRPr="005B7F56">
        <w:rPr>
          <w:rFonts w:ascii="AMU Monument Grotesk" w:hAnsi="AMU Monument Grotesk"/>
          <w:b/>
          <w:sz w:val="16"/>
          <w:szCs w:val="16"/>
        </w:rPr>
        <w:fldChar w:fldCharType="end"/>
      </w:r>
      <w:r w:rsidR="00F46694" w:rsidRPr="005B7F56">
        <w:rPr>
          <w:rFonts w:ascii="AMU Monument Grotesk" w:hAnsi="AMU Monument Grotesk" w:cs="Verdana"/>
          <w:b/>
          <w:sz w:val="16"/>
          <w:szCs w:val="16"/>
        </w:rPr>
        <w:t xml:space="preserve"> </w:t>
      </w:r>
      <w:r w:rsidR="00D51C1F" w:rsidRPr="005B7F56">
        <w:rPr>
          <w:rFonts w:ascii="AMU Monument Grotesk" w:hAnsi="AMU Monument Grotesk" w:cs="Verdana"/>
          <w:b/>
          <w:sz w:val="16"/>
          <w:szCs w:val="16"/>
        </w:rPr>
        <w:t xml:space="preserve"> Pas d’annexe(s) </w:t>
      </w:r>
    </w:p>
    <w:p w14:paraId="068AB7AD" w14:textId="7A1A2357" w:rsidR="00AE5774" w:rsidRPr="006574E6" w:rsidRDefault="00AE5774" w:rsidP="00F437F9">
      <w:pPr>
        <w:suppressAutoHyphens w:val="0"/>
        <w:rPr>
          <w:rFonts w:ascii="AMU Monument Grotesk" w:hAnsi="AMU Monument Grotesk"/>
          <w:b/>
          <w:sz w:val="16"/>
          <w:szCs w:val="16"/>
        </w:rPr>
      </w:pPr>
      <w:r>
        <w:rPr>
          <w:rFonts w:ascii="AMU Monument Grotesk" w:hAnsi="AMU Monument Grotesk" w:hint="eastAsia"/>
          <w:b/>
          <w:sz w:val="16"/>
          <w:szCs w:val="16"/>
        </w:rPr>
        <w:br w:type="page"/>
      </w:r>
    </w:p>
    <w:p w14:paraId="4F2ECDC9" w14:textId="77777777" w:rsidR="00D51C1F" w:rsidRPr="00F33BFC" w:rsidRDefault="00D51C1F" w:rsidP="00641C80">
      <w:pPr>
        <w:pStyle w:val="Titre1"/>
        <w:numPr>
          <w:ilvl w:val="0"/>
          <w:numId w:val="0"/>
        </w:numPr>
        <w:jc w:val="both"/>
        <w:rPr>
          <w:rFonts w:ascii="AMU Monument Grotesk" w:hAnsi="AMU Monument Grotesk"/>
          <w:sz w:val="24"/>
        </w:rPr>
      </w:pPr>
      <w:bookmarkStart w:id="0" w:name="_Toc199163516"/>
      <w:bookmarkStart w:id="1" w:name="_Toc208479943"/>
      <w:bookmarkStart w:id="2" w:name="_Hlk81787539"/>
      <w:r w:rsidRPr="00F33BFC">
        <w:rPr>
          <w:rFonts w:ascii="AMU Monument Grotesk" w:hAnsi="AMU Monument Grotesk"/>
          <w:sz w:val="24"/>
        </w:rPr>
        <w:lastRenderedPageBreak/>
        <w:t>PREAMBULE</w:t>
      </w:r>
      <w:bookmarkEnd w:id="0"/>
      <w:bookmarkEnd w:id="1"/>
    </w:p>
    <w:p w14:paraId="519986C3" w14:textId="77777777" w:rsidR="00D51C1F" w:rsidRPr="00F33BFC" w:rsidRDefault="00D51C1F">
      <w:pPr>
        <w:rPr>
          <w:rFonts w:ascii="AMU Monument Grotesk" w:hAnsi="AMU Monument Grotesk"/>
          <w:sz w:val="20"/>
          <w:szCs w:val="20"/>
        </w:rPr>
      </w:pPr>
    </w:p>
    <w:p w14:paraId="09D3D284" w14:textId="77777777" w:rsidR="00D51C1F" w:rsidRPr="00DF1466" w:rsidRDefault="00D51C1F">
      <w:pPr>
        <w:jc w:val="both"/>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L’université d’Aix-Marseille est désignée dans le présent marché sous l'appellation « Aix-Marseille Université », « AMU », « administration »</w:t>
      </w:r>
      <w:r w:rsidR="002B0E6E" w:rsidRPr="00DF1466">
        <w:rPr>
          <w:rFonts w:ascii="AMU Monument Grotesk" w:eastAsia="Calibri" w:hAnsi="AMU Monument Grotesk"/>
          <w:sz w:val="18"/>
          <w:szCs w:val="20"/>
          <w:lang w:eastAsia="en-US"/>
        </w:rPr>
        <w:t>,</w:t>
      </w:r>
      <w:r w:rsidRPr="00DF1466">
        <w:rPr>
          <w:rFonts w:ascii="AMU Monument Grotesk" w:eastAsia="Calibri" w:hAnsi="AMU Monument Grotesk"/>
          <w:sz w:val="18"/>
          <w:szCs w:val="20"/>
          <w:lang w:eastAsia="en-US"/>
        </w:rPr>
        <w:t xml:space="preserve"> « pouvoir adjudicateur »</w:t>
      </w:r>
      <w:r w:rsidR="002B0E6E" w:rsidRPr="00DF1466">
        <w:rPr>
          <w:rFonts w:ascii="AMU Monument Grotesk" w:eastAsia="Calibri" w:hAnsi="AMU Monument Grotesk"/>
          <w:sz w:val="18"/>
          <w:szCs w:val="20"/>
          <w:lang w:eastAsia="en-US"/>
        </w:rPr>
        <w:t xml:space="preserve"> ou encore « maitre d’ouvrage ».</w:t>
      </w:r>
    </w:p>
    <w:p w14:paraId="1E3FC61B" w14:textId="77777777" w:rsidR="00D51C1F" w:rsidRPr="00DF1466" w:rsidRDefault="00D51C1F">
      <w:pPr>
        <w:jc w:val="both"/>
        <w:rPr>
          <w:rFonts w:ascii="AMU Monument Grotesk" w:eastAsia="Calibri" w:hAnsi="AMU Monument Grotesk"/>
          <w:sz w:val="18"/>
          <w:szCs w:val="20"/>
          <w:lang w:eastAsia="en-US"/>
        </w:rPr>
      </w:pPr>
    </w:p>
    <w:p w14:paraId="0F9FBD79" w14:textId="68A3C048" w:rsidR="00D51C1F" w:rsidRPr="00DF1466" w:rsidRDefault="00D51C1F">
      <w:pPr>
        <w:jc w:val="both"/>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L’opérateur économique retenu pour réaliser les prestations est désigné dans le présent marché sous l'appellation « titulaire »</w:t>
      </w:r>
      <w:r w:rsidR="002B0E6E" w:rsidRPr="00DF1466">
        <w:rPr>
          <w:rFonts w:ascii="AMU Monument Grotesk" w:eastAsia="Calibri" w:hAnsi="AMU Monument Grotesk"/>
          <w:sz w:val="18"/>
          <w:szCs w:val="20"/>
          <w:lang w:eastAsia="en-US"/>
        </w:rPr>
        <w:t>, « maitre d’œuvre »</w:t>
      </w:r>
      <w:r w:rsidR="00CB229A" w:rsidRPr="00DF1466">
        <w:rPr>
          <w:rFonts w:ascii="AMU Monument Grotesk" w:eastAsia="Calibri" w:hAnsi="AMU Monument Grotesk"/>
          <w:sz w:val="18"/>
          <w:szCs w:val="20"/>
          <w:lang w:eastAsia="en-US"/>
        </w:rPr>
        <w:t>, « MOE »</w:t>
      </w:r>
      <w:r w:rsidR="002B0E6E" w:rsidRPr="00DF1466">
        <w:rPr>
          <w:rFonts w:ascii="AMU Monument Grotesk" w:eastAsia="Calibri" w:hAnsi="AMU Monument Grotesk"/>
          <w:sz w:val="18"/>
          <w:szCs w:val="20"/>
          <w:lang w:eastAsia="en-US"/>
        </w:rPr>
        <w:t xml:space="preserve"> ou encore « maitrise d’œuvre ».</w:t>
      </w:r>
    </w:p>
    <w:p w14:paraId="7E347F41" w14:textId="77777777" w:rsidR="00841DE0" w:rsidRPr="00DF1466" w:rsidRDefault="00841DE0">
      <w:pPr>
        <w:jc w:val="both"/>
        <w:rPr>
          <w:rFonts w:ascii="AMU Monument Grotesk" w:eastAsia="Calibri" w:hAnsi="AMU Monument Grotesk"/>
          <w:sz w:val="18"/>
          <w:szCs w:val="20"/>
          <w:lang w:eastAsia="en-US"/>
        </w:rPr>
      </w:pPr>
    </w:p>
    <w:p w14:paraId="3F02D893" w14:textId="77777777" w:rsidR="00D51C1F" w:rsidRPr="00DF1466" w:rsidRDefault="00D51C1F">
      <w:pPr>
        <w:jc w:val="both"/>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Le marché est passé en application du Code de la commande publique du 01/04/2019.</w:t>
      </w:r>
    </w:p>
    <w:bookmarkEnd w:id="2"/>
    <w:p w14:paraId="6B3B51E5" w14:textId="77777777" w:rsidR="00D51C1F" w:rsidRPr="00F33BFC" w:rsidRDefault="00D51C1F">
      <w:pPr>
        <w:jc w:val="both"/>
        <w:rPr>
          <w:rFonts w:ascii="AMU Monument Grotesk" w:hAnsi="AMU Monument Grotesk" w:cs="Verdana"/>
          <w:sz w:val="20"/>
          <w:szCs w:val="20"/>
        </w:rPr>
      </w:pPr>
    </w:p>
    <w:p w14:paraId="5DC1BDDE" w14:textId="77777777" w:rsidR="00D51C1F" w:rsidRPr="00F33BFC" w:rsidRDefault="00D51C1F" w:rsidP="00641C80">
      <w:pPr>
        <w:pStyle w:val="Titre1"/>
        <w:numPr>
          <w:ilvl w:val="0"/>
          <w:numId w:val="0"/>
        </w:numPr>
        <w:jc w:val="both"/>
        <w:rPr>
          <w:rFonts w:ascii="AMU Monument Grotesk" w:hAnsi="AMU Monument Grotesk"/>
          <w:sz w:val="24"/>
        </w:rPr>
      </w:pPr>
      <w:bookmarkStart w:id="3" w:name="_Toc199163517"/>
      <w:bookmarkStart w:id="4" w:name="_Toc208479944"/>
      <w:r w:rsidRPr="00F33BFC">
        <w:rPr>
          <w:rFonts w:ascii="AMU Monument Grotesk" w:hAnsi="AMU Monument Grotesk"/>
          <w:sz w:val="24"/>
        </w:rPr>
        <w:t>ARTICLE 1 : OBJET DU MARCHE - ALLOTISSEMENT</w:t>
      </w:r>
      <w:bookmarkEnd w:id="3"/>
      <w:bookmarkEnd w:id="4"/>
      <w:r w:rsidRPr="00F33BFC">
        <w:rPr>
          <w:rFonts w:ascii="AMU Monument Grotesk" w:hAnsi="AMU Monument Grotesk"/>
          <w:sz w:val="24"/>
        </w:rPr>
        <w:t xml:space="preserve">  </w:t>
      </w:r>
    </w:p>
    <w:p w14:paraId="6C9DDB44" w14:textId="77777777"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5" w:name="_Toc199163518"/>
      <w:bookmarkStart w:id="6" w:name="_Toc208479945"/>
      <w:r w:rsidRPr="00BB1E12">
        <w:rPr>
          <w:rFonts w:ascii="AMU Monument Grotesk" w:hAnsi="AMU Monument Grotesk" w:cs="Arial"/>
          <w:b/>
          <w:bCs/>
          <w:iCs/>
          <w:sz w:val="22"/>
          <w:szCs w:val="20"/>
          <w:lang w:eastAsia="fr-FR"/>
        </w:rPr>
        <w:t>1.1 Objet</w:t>
      </w:r>
      <w:r w:rsidR="002B0E6E" w:rsidRPr="00BB1E12">
        <w:rPr>
          <w:rFonts w:ascii="AMU Monument Grotesk" w:hAnsi="AMU Monument Grotesk" w:cs="Arial"/>
          <w:b/>
          <w:bCs/>
          <w:iCs/>
          <w:sz w:val="22"/>
          <w:szCs w:val="20"/>
          <w:lang w:eastAsia="fr-FR"/>
        </w:rPr>
        <w:t xml:space="preserve"> et contexte de l’opération de travaux</w:t>
      </w:r>
      <w:bookmarkEnd w:id="5"/>
      <w:bookmarkEnd w:id="6"/>
    </w:p>
    <w:p w14:paraId="7EF1B5F0" w14:textId="77777777" w:rsidR="00D51C1F" w:rsidRPr="00F33BFC" w:rsidRDefault="00D51C1F">
      <w:pPr>
        <w:jc w:val="both"/>
        <w:rPr>
          <w:rFonts w:ascii="AMU Monument Grotesk" w:eastAsia="Calibri" w:hAnsi="AMU Monument Grotesk"/>
          <w:sz w:val="20"/>
          <w:szCs w:val="20"/>
          <w:lang w:eastAsia="en-US"/>
        </w:rPr>
      </w:pPr>
    </w:p>
    <w:p w14:paraId="19DDAA4E" w14:textId="6565B058" w:rsidR="00D51C1F" w:rsidRPr="00DF1466" w:rsidRDefault="00D51C1F">
      <w:pPr>
        <w:jc w:val="both"/>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 xml:space="preserve">Le présent marché a pour objet </w:t>
      </w:r>
      <w:r w:rsidR="00F461FB">
        <w:rPr>
          <w:rFonts w:ascii="AMU Monument Grotesk" w:eastAsia="Calibri" w:hAnsi="AMU Monument Grotesk"/>
          <w:sz w:val="18"/>
          <w:szCs w:val="20"/>
          <w:lang w:eastAsia="en-US"/>
        </w:rPr>
        <w:t xml:space="preserve">la </w:t>
      </w:r>
      <w:r w:rsidR="00F461FB" w:rsidRPr="00B93C2C">
        <w:rPr>
          <w:rFonts w:ascii="AMU Monument Grotesk" w:hAnsi="AMU Monument Grotesk" w:cs="Arial"/>
          <w:sz w:val="16"/>
          <w:szCs w:val="16"/>
        </w:rPr>
        <w:t>Mission de maitrise d’œuvre dans le cadre de l’opération de travaux relative à</w:t>
      </w:r>
      <w:r w:rsidR="00F461FB" w:rsidRPr="00B93C2C">
        <w:rPr>
          <w:rFonts w:ascii="AMU Monument Grotesk" w:hAnsi="AMU Monument Grotesk" w:cs="Arial"/>
          <w:color w:val="00B0F0"/>
          <w:sz w:val="16"/>
          <w:szCs w:val="16"/>
        </w:rPr>
        <w:t xml:space="preserve"> </w:t>
      </w:r>
      <w:r w:rsidR="00F461FB" w:rsidRPr="00B93C2C">
        <w:rPr>
          <w:rFonts w:ascii="AMU Monument Grotesk" w:hAnsi="AMU Monument Grotesk" w:cs="Arial"/>
          <w:sz w:val="16"/>
          <w:szCs w:val="16"/>
        </w:rPr>
        <w:t>la réhabilitation pour la création de la Maison de l’étudiant du Campus Etoile -Marseille 13</w:t>
      </w:r>
      <w:r w:rsidR="00F461FB" w:rsidRPr="00B93C2C">
        <w:rPr>
          <w:rFonts w:ascii="AMU Monument Grotesk" w:hAnsi="AMU Monument Grotesk" w:cs="Arial"/>
          <w:sz w:val="16"/>
          <w:szCs w:val="16"/>
          <w:vertAlign w:val="superscript"/>
        </w:rPr>
        <w:t>e</w:t>
      </w:r>
      <w:r w:rsidR="00F461FB" w:rsidRPr="00B93C2C">
        <w:rPr>
          <w:rFonts w:ascii="AMU Monument Grotesk" w:hAnsi="AMU Monument Grotesk" w:cs="Arial"/>
          <w:sz w:val="16"/>
          <w:szCs w:val="16"/>
        </w:rPr>
        <w:t>- Aix-Marseille Université</w:t>
      </w:r>
    </w:p>
    <w:p w14:paraId="703ADA2F" w14:textId="77777777" w:rsidR="00AD026F" w:rsidRDefault="00AD026F">
      <w:pPr>
        <w:jc w:val="both"/>
        <w:rPr>
          <w:rFonts w:ascii="AMU Monument Grotesk" w:hAnsi="AMU Monument Grotesk"/>
          <w:i/>
          <w:sz w:val="18"/>
          <w:szCs w:val="20"/>
          <w:highlight w:val="lightGray"/>
        </w:rPr>
      </w:pPr>
    </w:p>
    <w:p w14:paraId="60F543D0" w14:textId="41C7DF30" w:rsidR="00920A5C" w:rsidRPr="00DF1466" w:rsidRDefault="00920A5C">
      <w:pPr>
        <w:jc w:val="both"/>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Le marché a pour objet l’exécution des éléments de missions tels que défini</w:t>
      </w:r>
      <w:r w:rsidR="00486F38" w:rsidRPr="00DF1466">
        <w:rPr>
          <w:rFonts w:ascii="AMU Monument Grotesk" w:eastAsia="Calibri" w:hAnsi="AMU Monument Grotesk"/>
          <w:sz w:val="18"/>
          <w:szCs w:val="20"/>
          <w:lang w:eastAsia="en-US"/>
        </w:rPr>
        <w:t>s</w:t>
      </w:r>
      <w:r w:rsidRPr="00DF1466">
        <w:rPr>
          <w:rFonts w:ascii="AMU Monument Grotesk" w:eastAsia="Calibri" w:hAnsi="AMU Monument Grotesk"/>
          <w:sz w:val="18"/>
          <w:szCs w:val="20"/>
          <w:lang w:eastAsia="en-US"/>
        </w:rPr>
        <w:t xml:space="preserve"> </w:t>
      </w:r>
      <w:r w:rsidRPr="00F461FB">
        <w:rPr>
          <w:rFonts w:ascii="AMU Monument Grotesk" w:eastAsia="Calibri" w:hAnsi="AMU Monument Grotesk"/>
          <w:sz w:val="18"/>
          <w:szCs w:val="20"/>
          <w:lang w:eastAsia="en-US"/>
        </w:rPr>
        <w:t>à l’article</w:t>
      </w:r>
      <w:r w:rsidR="00707F16" w:rsidRPr="00F461FB">
        <w:rPr>
          <w:rFonts w:ascii="AMU Monument Grotesk" w:eastAsia="Calibri" w:hAnsi="AMU Monument Grotesk"/>
          <w:sz w:val="18"/>
          <w:szCs w:val="20"/>
          <w:lang w:eastAsia="en-US"/>
        </w:rPr>
        <w:t xml:space="preserve"> </w:t>
      </w:r>
      <w:r w:rsidR="00486F38" w:rsidRPr="00F461FB">
        <w:rPr>
          <w:rFonts w:ascii="AMU Monument Grotesk" w:eastAsia="Calibri" w:hAnsi="AMU Monument Grotesk"/>
          <w:sz w:val="18"/>
          <w:szCs w:val="20"/>
          <w:lang w:eastAsia="en-US"/>
        </w:rPr>
        <w:t>6.1</w:t>
      </w:r>
      <w:r w:rsidRPr="00F461FB">
        <w:rPr>
          <w:rFonts w:ascii="AMU Monument Grotesk" w:eastAsia="Calibri" w:hAnsi="AMU Monument Grotesk"/>
          <w:sz w:val="18"/>
          <w:szCs w:val="20"/>
          <w:lang w:eastAsia="en-US"/>
        </w:rPr>
        <w:t xml:space="preserve"> du présent CCAP,</w:t>
      </w:r>
      <w:r w:rsidRPr="00DF1466">
        <w:rPr>
          <w:rFonts w:ascii="AMU Monument Grotesk" w:eastAsia="Calibri" w:hAnsi="AMU Monument Grotesk"/>
          <w:sz w:val="18"/>
          <w:szCs w:val="20"/>
          <w:lang w:eastAsia="en-US"/>
        </w:rPr>
        <w:t xml:space="preserve"> dans le CCTP et dans le Programme en vue de la réalisation </w:t>
      </w:r>
      <w:r w:rsidR="000D2634" w:rsidRPr="00DF1466">
        <w:rPr>
          <w:rFonts w:ascii="AMU Monument Grotesk" w:eastAsia="Calibri" w:hAnsi="AMU Monument Grotesk"/>
          <w:sz w:val="18"/>
          <w:szCs w:val="20"/>
          <w:lang w:eastAsia="en-US"/>
        </w:rPr>
        <w:t xml:space="preserve">de travaux portant sur </w:t>
      </w:r>
      <w:r w:rsidRPr="00DF1466">
        <w:rPr>
          <w:rFonts w:ascii="AMU Monument Grotesk" w:eastAsia="Calibri" w:hAnsi="AMU Monument Grotesk"/>
          <w:sz w:val="18"/>
          <w:szCs w:val="20"/>
          <w:lang w:eastAsia="en-US"/>
        </w:rPr>
        <w:t>:</w:t>
      </w:r>
    </w:p>
    <w:p w14:paraId="4315C8FD" w14:textId="3E38B9D2" w:rsidR="000D2634" w:rsidRPr="00DF1466" w:rsidRDefault="00A708FE">
      <w:pPr>
        <w:jc w:val="both"/>
        <w:rPr>
          <w:rFonts w:ascii="AMU Monument Grotesk" w:eastAsia="MS Gothic" w:hAnsi="AMU Monument Grotesk"/>
          <w:sz w:val="18"/>
          <w:szCs w:val="20"/>
          <w:lang w:eastAsia="en-US"/>
        </w:rPr>
      </w:pPr>
      <w:sdt>
        <w:sdtPr>
          <w:rPr>
            <w:rFonts w:ascii="AMU Monument Grotesk" w:eastAsia="MS Gothic" w:hAnsi="AMU Monument Grotesk"/>
            <w:sz w:val="18"/>
            <w:szCs w:val="20"/>
            <w:lang w:eastAsia="en-US"/>
          </w:rPr>
          <w:id w:val="1231265049"/>
          <w14:checkbox>
            <w14:checked w14:val="1"/>
            <w14:checkedState w14:val="2612" w14:font="MS Gothic"/>
            <w14:uncheckedState w14:val="2610" w14:font="MS Gothic"/>
          </w14:checkbox>
        </w:sdtPr>
        <w:sdtContent>
          <w:r w:rsidR="00F461FB">
            <w:rPr>
              <w:rFonts w:ascii="MS Gothic" w:eastAsia="MS Gothic" w:hAnsi="MS Gothic" w:hint="eastAsia"/>
              <w:sz w:val="18"/>
              <w:szCs w:val="20"/>
              <w:lang w:eastAsia="en-US"/>
            </w:rPr>
            <w:t>☒</w:t>
          </w:r>
        </w:sdtContent>
      </w:sdt>
      <w:r w:rsidR="000D2634" w:rsidRPr="00DF1466">
        <w:rPr>
          <w:rFonts w:ascii="AMU Monument Grotesk" w:eastAsia="MS Gothic" w:hAnsi="AMU Monument Grotesk"/>
          <w:sz w:val="18"/>
          <w:szCs w:val="20"/>
          <w:lang w:eastAsia="en-US"/>
        </w:rPr>
        <w:t xml:space="preserve"> </w:t>
      </w:r>
      <w:proofErr w:type="gramStart"/>
      <w:r w:rsidR="00920A5C" w:rsidRPr="00DF1466">
        <w:rPr>
          <w:rFonts w:ascii="AMU Monument Grotesk" w:eastAsia="MS Gothic" w:hAnsi="AMU Monument Grotesk"/>
          <w:sz w:val="18"/>
          <w:szCs w:val="20"/>
          <w:lang w:eastAsia="en-US"/>
        </w:rPr>
        <w:t>un</w:t>
      </w:r>
      <w:proofErr w:type="gramEnd"/>
      <w:r w:rsidR="00920A5C" w:rsidRPr="00DF1466">
        <w:rPr>
          <w:rFonts w:ascii="AMU Monument Grotesk" w:eastAsia="MS Gothic" w:hAnsi="AMU Monument Grotesk"/>
          <w:sz w:val="18"/>
          <w:szCs w:val="20"/>
          <w:lang w:eastAsia="en-US"/>
        </w:rPr>
        <w:t xml:space="preserve"> ouvrage</w:t>
      </w:r>
      <w:r w:rsidR="000D2634" w:rsidRPr="00DF1466">
        <w:rPr>
          <w:rFonts w:ascii="AMU Monument Grotesk" w:eastAsia="MS Gothic" w:hAnsi="AMU Monument Grotesk"/>
          <w:sz w:val="18"/>
          <w:szCs w:val="20"/>
          <w:lang w:eastAsia="en-US"/>
        </w:rPr>
        <w:t>/des ouvrages</w:t>
      </w:r>
    </w:p>
    <w:p w14:paraId="20FB290F" w14:textId="52179E9F" w:rsidR="000D2634" w:rsidRPr="00DF1466" w:rsidRDefault="00A708FE" w:rsidP="000D2634">
      <w:pPr>
        <w:jc w:val="both"/>
        <w:rPr>
          <w:rFonts w:ascii="AMU Monument Grotesk" w:eastAsia="Calibri" w:hAnsi="AMU Monument Grotesk"/>
          <w:sz w:val="18"/>
          <w:szCs w:val="20"/>
          <w:lang w:eastAsia="en-US"/>
        </w:rPr>
      </w:pPr>
      <w:sdt>
        <w:sdtPr>
          <w:rPr>
            <w:rFonts w:ascii="AMU Monument Grotesk" w:eastAsia="MS Gothic" w:hAnsi="AMU Monument Grotesk"/>
            <w:sz w:val="18"/>
            <w:szCs w:val="20"/>
            <w:lang w:eastAsia="en-US"/>
          </w:rPr>
          <w:id w:val="-1643027600"/>
          <w14:checkbox>
            <w14:checked w14:val="0"/>
            <w14:checkedState w14:val="2612" w14:font="MS Gothic"/>
            <w14:uncheckedState w14:val="2610" w14:font="MS Gothic"/>
          </w14:checkbox>
        </w:sdtPr>
        <w:sdtContent>
          <w:r w:rsidR="000D2634" w:rsidRPr="00DF1466">
            <w:rPr>
              <w:rFonts w:ascii="AMU Monument Grotesk" w:eastAsia="MS Gothic" w:hAnsi="AMU Monument Grotesk" w:hint="eastAsia"/>
              <w:sz w:val="18"/>
              <w:szCs w:val="20"/>
              <w:lang w:eastAsia="en-US"/>
            </w:rPr>
            <w:t>☐</w:t>
          </w:r>
        </w:sdtContent>
      </w:sdt>
      <w:r w:rsidR="000D2634" w:rsidRPr="00DF1466">
        <w:rPr>
          <w:rFonts w:ascii="AMU Monument Grotesk" w:eastAsia="MS Gothic" w:hAnsi="AMU Monument Grotesk"/>
          <w:sz w:val="18"/>
          <w:szCs w:val="20"/>
          <w:lang w:eastAsia="en-US"/>
        </w:rPr>
        <w:t xml:space="preserve"> </w:t>
      </w:r>
      <w:proofErr w:type="gramStart"/>
      <w:r w:rsidR="000D2634" w:rsidRPr="00DF1466">
        <w:rPr>
          <w:rFonts w:ascii="AMU Monument Grotesk" w:eastAsia="MS Gothic" w:hAnsi="AMU Monument Grotesk"/>
          <w:sz w:val="18"/>
          <w:szCs w:val="20"/>
          <w:lang w:eastAsia="en-US"/>
        </w:rPr>
        <w:t>un</w:t>
      </w:r>
      <w:proofErr w:type="gramEnd"/>
      <w:r w:rsidR="000D2634" w:rsidRPr="00DF1466">
        <w:rPr>
          <w:rFonts w:ascii="AMU Monument Grotesk" w:eastAsia="Calibri" w:hAnsi="AMU Monument Grotesk"/>
          <w:sz w:val="18"/>
          <w:szCs w:val="20"/>
          <w:lang w:eastAsia="en-US"/>
        </w:rPr>
        <w:t xml:space="preserve"> projet paysager</w:t>
      </w:r>
    </w:p>
    <w:p w14:paraId="53CD51F4" w14:textId="77777777" w:rsidR="00AF509E" w:rsidRPr="00DF1466" w:rsidRDefault="00AF509E" w:rsidP="00AF509E">
      <w:pPr>
        <w:suppressAutoHyphens w:val="0"/>
        <w:rPr>
          <w:rFonts w:ascii="AMU Monument Grotesk" w:eastAsia="Calibri" w:hAnsi="AMU Monument Grotesk"/>
          <w:b/>
          <w:sz w:val="18"/>
          <w:szCs w:val="20"/>
          <w:u w:val="single"/>
          <w:lang w:eastAsia="en-US"/>
        </w:rPr>
      </w:pPr>
    </w:p>
    <w:p w14:paraId="003949F4" w14:textId="1897F811" w:rsidR="00AF509E" w:rsidRPr="00DF1466" w:rsidRDefault="00AF509E" w:rsidP="00AF509E">
      <w:pPr>
        <w:suppressAutoHyphens w:val="0"/>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 xml:space="preserve">La nature de l’ouvrage/des ouvrages concerné(s) correspond à : </w:t>
      </w:r>
    </w:p>
    <w:p w14:paraId="30D6BE1A" w14:textId="3CB37A71" w:rsidR="00AF509E" w:rsidRPr="00DF1466" w:rsidRDefault="00A708FE" w:rsidP="00AF509E">
      <w:pPr>
        <w:suppressAutoHyphens w:val="0"/>
        <w:rPr>
          <w:rFonts w:ascii="AMU Monument Grotesk" w:eastAsia="Calibri" w:hAnsi="AMU Monument Grotesk"/>
          <w:sz w:val="18"/>
          <w:szCs w:val="20"/>
          <w:lang w:eastAsia="en-US"/>
        </w:rPr>
      </w:pPr>
      <w:sdt>
        <w:sdtPr>
          <w:rPr>
            <w:rFonts w:ascii="AMU Monument Grotesk" w:eastAsia="MS Gothic" w:hAnsi="AMU Monument Grotesk"/>
            <w:sz w:val="18"/>
            <w:szCs w:val="20"/>
            <w:lang w:eastAsia="en-US"/>
          </w:rPr>
          <w:id w:val="503863725"/>
          <w14:checkbox>
            <w14:checked w14:val="1"/>
            <w14:checkedState w14:val="2612" w14:font="MS Gothic"/>
            <w14:uncheckedState w14:val="2610" w14:font="MS Gothic"/>
          </w14:checkbox>
        </w:sdtPr>
        <w:sdtContent>
          <w:r w:rsidR="00965A04">
            <w:rPr>
              <w:rFonts w:ascii="MS Gothic" w:eastAsia="MS Gothic" w:hAnsi="MS Gothic" w:hint="eastAsia"/>
              <w:sz w:val="18"/>
              <w:szCs w:val="20"/>
              <w:lang w:eastAsia="en-US"/>
            </w:rPr>
            <w:t>☒</w:t>
          </w:r>
        </w:sdtContent>
      </w:sdt>
      <w:r w:rsidR="00AF509E" w:rsidRPr="00DF1466">
        <w:rPr>
          <w:rFonts w:ascii="AMU Monument Grotesk" w:eastAsia="Calibri" w:hAnsi="AMU Monument Grotesk"/>
          <w:sz w:val="18"/>
          <w:szCs w:val="20"/>
          <w:lang w:eastAsia="en-US"/>
        </w:rPr>
        <w:t xml:space="preserve"> Ouvrage de bâtiment - </w:t>
      </w:r>
      <w:sdt>
        <w:sdtPr>
          <w:rPr>
            <w:rFonts w:ascii="AMU Monument Grotesk" w:eastAsia="MS Gothic" w:hAnsi="AMU Monument Grotesk"/>
            <w:sz w:val="18"/>
            <w:szCs w:val="20"/>
            <w:lang w:eastAsia="en-US"/>
          </w:rPr>
          <w:id w:val="83420084"/>
          <w14:checkbox>
            <w14:checked w14:val="1"/>
            <w14:checkedState w14:val="2612" w14:font="MS Gothic"/>
            <w14:uncheckedState w14:val="2610" w14:font="MS Gothic"/>
          </w14:checkbox>
        </w:sdtPr>
        <w:sdtContent>
          <w:r w:rsidR="00F461FB">
            <w:rPr>
              <w:rFonts w:ascii="MS Gothic" w:eastAsia="MS Gothic" w:hAnsi="MS Gothic" w:hint="eastAsia"/>
              <w:sz w:val="18"/>
              <w:szCs w:val="20"/>
              <w:lang w:eastAsia="en-US"/>
            </w:rPr>
            <w:t>☒</w:t>
          </w:r>
        </w:sdtContent>
      </w:sdt>
      <w:r w:rsidR="00AF509E" w:rsidRPr="00DF1466">
        <w:rPr>
          <w:rFonts w:ascii="AMU Monument Grotesk" w:eastAsia="Calibri" w:hAnsi="AMU Monument Grotesk"/>
          <w:sz w:val="18"/>
          <w:szCs w:val="20"/>
          <w:lang w:eastAsia="en-US"/>
        </w:rPr>
        <w:t xml:space="preserve"> ERP</w:t>
      </w:r>
      <w:r w:rsidR="00D31B0F" w:rsidRPr="00DF1466">
        <w:rPr>
          <w:rFonts w:ascii="AMU Monument Grotesk" w:eastAsia="Calibri" w:hAnsi="AMU Monument Grotesk"/>
          <w:sz w:val="18"/>
          <w:szCs w:val="20"/>
          <w:lang w:eastAsia="en-US"/>
        </w:rPr>
        <w:t xml:space="preserve"> </w:t>
      </w:r>
      <w:r w:rsidR="00D31B0F" w:rsidRPr="004E74D4">
        <w:rPr>
          <w:rFonts w:ascii="AMU Monument Grotesk" w:eastAsia="Calibri" w:hAnsi="AMU Monument Grotesk"/>
          <w:color w:val="000000" w:themeColor="text1"/>
          <w:sz w:val="18"/>
          <w:szCs w:val="20"/>
          <w:lang w:eastAsia="en-US"/>
        </w:rPr>
        <w:t>de 1</w:t>
      </w:r>
      <w:r w:rsidR="00D31B0F" w:rsidRPr="004E74D4">
        <w:rPr>
          <w:rFonts w:ascii="AMU Monument Grotesk" w:eastAsia="Calibri" w:hAnsi="AMU Monument Grotesk"/>
          <w:color w:val="000000" w:themeColor="text1"/>
          <w:sz w:val="18"/>
          <w:szCs w:val="20"/>
          <w:vertAlign w:val="superscript"/>
          <w:lang w:eastAsia="en-US"/>
        </w:rPr>
        <w:t>er</w:t>
      </w:r>
      <w:r w:rsidR="00AD026F" w:rsidRPr="004E74D4">
        <w:rPr>
          <w:rFonts w:ascii="AMU Monument Grotesk" w:eastAsia="Calibri" w:hAnsi="AMU Monument Grotesk"/>
          <w:color w:val="000000" w:themeColor="text1"/>
          <w:sz w:val="18"/>
          <w:szCs w:val="20"/>
          <w:vertAlign w:val="superscript"/>
          <w:lang w:eastAsia="en-US"/>
        </w:rPr>
        <w:t xml:space="preserve">e </w:t>
      </w:r>
      <w:r w:rsidR="00D31B0F" w:rsidRPr="004E74D4">
        <w:rPr>
          <w:rFonts w:ascii="AMU Monument Grotesk" w:eastAsia="Calibri" w:hAnsi="AMU Monument Grotesk"/>
          <w:color w:val="000000" w:themeColor="text1"/>
          <w:sz w:val="18"/>
          <w:szCs w:val="20"/>
          <w:lang w:eastAsia="en-US"/>
        </w:rPr>
        <w:t>catégorie</w:t>
      </w:r>
      <w:r w:rsidR="00D31B0F" w:rsidRPr="00AD026F">
        <w:rPr>
          <w:rFonts w:ascii="AMU Monument Grotesk" w:eastAsia="Calibri" w:hAnsi="AMU Monument Grotesk"/>
          <w:color w:val="000000" w:themeColor="text1"/>
          <w:sz w:val="18"/>
          <w:szCs w:val="20"/>
          <w:lang w:eastAsia="en-US"/>
        </w:rPr>
        <w:t xml:space="preserve"> </w:t>
      </w:r>
      <w:r w:rsidR="00AF509E" w:rsidRPr="00DF1466">
        <w:rPr>
          <w:rFonts w:ascii="AMU Monument Grotesk" w:eastAsia="Calibri" w:hAnsi="AMU Monument Grotesk"/>
          <w:sz w:val="18"/>
          <w:szCs w:val="20"/>
          <w:lang w:eastAsia="en-US"/>
        </w:rPr>
        <w:t xml:space="preserve">- </w:t>
      </w:r>
      <w:r w:rsidR="00AF509E" w:rsidRPr="00DF1466">
        <w:rPr>
          <w:rFonts w:ascii="AMU Monument Grotesk" w:eastAsia="MS Gothic" w:hAnsi="AMU Monument Grotesk" w:hint="eastAsia"/>
          <w:sz w:val="18"/>
          <w:szCs w:val="20"/>
          <w:lang w:eastAsia="en-US"/>
        </w:rPr>
        <w:t>☐</w:t>
      </w:r>
      <w:r w:rsidR="00AF509E" w:rsidRPr="00DF1466">
        <w:rPr>
          <w:rFonts w:ascii="AMU Monument Grotesk" w:eastAsia="Calibri" w:hAnsi="AMU Monument Grotesk"/>
          <w:sz w:val="18"/>
          <w:szCs w:val="20"/>
          <w:lang w:eastAsia="en-US"/>
        </w:rPr>
        <w:t xml:space="preserve"> IGH - </w:t>
      </w:r>
      <w:r w:rsidR="00AF509E" w:rsidRPr="00DF1466">
        <w:rPr>
          <w:rFonts w:ascii="AMU Monument Grotesk" w:eastAsia="MS Gothic" w:hAnsi="AMU Monument Grotesk" w:hint="eastAsia"/>
          <w:sz w:val="18"/>
          <w:szCs w:val="20"/>
          <w:lang w:eastAsia="en-US"/>
        </w:rPr>
        <w:t>☐</w:t>
      </w:r>
      <w:r w:rsidR="00AF509E" w:rsidRPr="00DF1466">
        <w:rPr>
          <w:rFonts w:ascii="AMU Monument Grotesk" w:eastAsia="Calibri" w:hAnsi="AMU Monument Grotesk"/>
          <w:sz w:val="18"/>
          <w:szCs w:val="20"/>
          <w:lang w:eastAsia="en-US"/>
        </w:rPr>
        <w:t xml:space="preserve"> CDT</w:t>
      </w:r>
    </w:p>
    <w:p w14:paraId="3947C895" w14:textId="0E27082E" w:rsidR="00AF509E" w:rsidRPr="00DF1466" w:rsidRDefault="00AF509E" w:rsidP="00AF509E">
      <w:pPr>
        <w:suppressAutoHyphens w:val="0"/>
        <w:rPr>
          <w:rFonts w:ascii="AMU Monument Grotesk" w:eastAsia="Calibri" w:hAnsi="AMU Monument Grotesk"/>
          <w:sz w:val="18"/>
          <w:szCs w:val="20"/>
          <w:lang w:eastAsia="en-US"/>
        </w:rPr>
      </w:pPr>
      <w:r w:rsidRPr="00DF1466">
        <w:rPr>
          <w:rFonts w:ascii="Segoe UI Symbol" w:eastAsia="MS Gothic" w:hAnsi="Segoe UI Symbol" w:cs="Segoe UI Symbol"/>
          <w:sz w:val="18"/>
          <w:szCs w:val="20"/>
          <w:lang w:eastAsia="en-US"/>
        </w:rPr>
        <w:t>☐</w:t>
      </w:r>
      <w:r w:rsidRPr="00DF1466">
        <w:rPr>
          <w:rFonts w:ascii="AMU Monument Grotesk" w:eastAsia="Calibri" w:hAnsi="AMU Monument Grotesk"/>
          <w:sz w:val="18"/>
          <w:szCs w:val="20"/>
          <w:lang w:eastAsia="en-US"/>
        </w:rPr>
        <w:t xml:space="preserve"> Ouvrage d’infrastructure</w:t>
      </w:r>
    </w:p>
    <w:p w14:paraId="0A7194DF" w14:textId="4C4FCC62" w:rsidR="00AF509E" w:rsidRPr="00DF1466" w:rsidRDefault="00AF509E" w:rsidP="00AF509E">
      <w:pPr>
        <w:suppressAutoHyphens w:val="0"/>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Ouvrage réalisé à titre de recherche, d'essais ou d'expérimentation</w:t>
      </w:r>
    </w:p>
    <w:p w14:paraId="11E6DBE4" w14:textId="482AFF68" w:rsidR="00AF509E" w:rsidRPr="00DF1466" w:rsidRDefault="00A708FE" w:rsidP="00AF509E">
      <w:pPr>
        <w:suppressAutoHyphens w:val="0"/>
        <w:rPr>
          <w:rFonts w:ascii="AMU Monument Grotesk" w:eastAsia="Calibri" w:hAnsi="AMU Monument Grotesk"/>
          <w:sz w:val="18"/>
          <w:szCs w:val="20"/>
          <w:lang w:eastAsia="en-US"/>
        </w:rPr>
      </w:pPr>
      <w:sdt>
        <w:sdtPr>
          <w:rPr>
            <w:rFonts w:ascii="AMU Monument Grotesk" w:eastAsia="MS Gothic" w:hAnsi="AMU Monument Grotesk"/>
            <w:sz w:val="18"/>
            <w:szCs w:val="20"/>
            <w:lang w:eastAsia="en-US"/>
          </w:rPr>
          <w:id w:val="-1922640061"/>
          <w14:checkbox>
            <w14:checked w14:val="1"/>
            <w14:checkedState w14:val="2612" w14:font="MS Gothic"/>
            <w14:uncheckedState w14:val="2610" w14:font="MS Gothic"/>
          </w14:checkbox>
        </w:sdtPr>
        <w:sdtContent>
          <w:r w:rsidR="00AE5774">
            <w:rPr>
              <w:rFonts w:ascii="MS Gothic" w:eastAsia="MS Gothic" w:hAnsi="MS Gothic" w:hint="eastAsia"/>
              <w:sz w:val="18"/>
              <w:szCs w:val="20"/>
              <w:lang w:eastAsia="en-US"/>
            </w:rPr>
            <w:t>☒</w:t>
          </w:r>
        </w:sdtContent>
      </w:sdt>
      <w:r w:rsidR="00AE5774" w:rsidRPr="00DF1466">
        <w:rPr>
          <w:rFonts w:ascii="AMU Monument Grotesk" w:eastAsia="Calibri" w:hAnsi="AMU Monument Grotesk"/>
          <w:sz w:val="18"/>
          <w:szCs w:val="20"/>
          <w:lang w:eastAsia="en-US"/>
        </w:rPr>
        <w:t xml:space="preserve"> </w:t>
      </w:r>
      <w:r w:rsidR="00AF509E" w:rsidRPr="00DF1466">
        <w:rPr>
          <w:rFonts w:ascii="AMU Monument Grotesk" w:eastAsia="Calibri" w:hAnsi="AMU Monument Grotesk"/>
          <w:sz w:val="18"/>
          <w:szCs w:val="20"/>
          <w:lang w:eastAsia="en-US"/>
        </w:rPr>
        <w:t>Espaces extérieurs</w:t>
      </w:r>
    </w:p>
    <w:p w14:paraId="2D21B212" w14:textId="77777777" w:rsidR="00D769BE" w:rsidRPr="00DF1466" w:rsidRDefault="00D769BE" w:rsidP="00113FD7">
      <w:pPr>
        <w:suppressAutoHyphens w:val="0"/>
        <w:spacing w:after="160" w:line="259" w:lineRule="auto"/>
        <w:contextualSpacing/>
        <w:rPr>
          <w:rFonts w:ascii="AMU Monument Grotesk" w:eastAsia="Calibri" w:hAnsi="AMU Monument Grotesk"/>
          <w:b/>
          <w:sz w:val="18"/>
          <w:szCs w:val="20"/>
          <w:u w:val="single"/>
          <w:lang w:eastAsia="en-US"/>
        </w:rPr>
      </w:pPr>
    </w:p>
    <w:p w14:paraId="1D86F4E2" w14:textId="5D64A060" w:rsidR="00113FD7" w:rsidRPr="00DF1466" w:rsidRDefault="00D769BE" w:rsidP="00113FD7">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Le t</w:t>
      </w:r>
      <w:r w:rsidR="00113FD7" w:rsidRPr="00DF1466">
        <w:rPr>
          <w:rFonts w:ascii="AMU Monument Grotesk" w:eastAsia="Calibri" w:hAnsi="AMU Monument Grotesk"/>
          <w:sz w:val="18"/>
          <w:szCs w:val="20"/>
          <w:lang w:eastAsia="en-US"/>
        </w:rPr>
        <w:t>ype de local</w:t>
      </w:r>
      <w:r w:rsidRPr="00DF1466">
        <w:rPr>
          <w:rFonts w:ascii="AMU Monument Grotesk" w:eastAsia="Calibri" w:hAnsi="AMU Monument Grotesk"/>
          <w:sz w:val="18"/>
          <w:szCs w:val="20"/>
          <w:lang w:eastAsia="en-US"/>
        </w:rPr>
        <w:t>/locaux</w:t>
      </w:r>
      <w:r w:rsidR="00113FD7" w:rsidRPr="00DF1466">
        <w:rPr>
          <w:rFonts w:ascii="AMU Monument Grotesk" w:eastAsia="Calibri" w:hAnsi="AMU Monument Grotesk"/>
          <w:sz w:val="18"/>
          <w:szCs w:val="20"/>
          <w:lang w:eastAsia="en-US"/>
        </w:rPr>
        <w:t xml:space="preserve"> concerné</w:t>
      </w:r>
      <w:r w:rsidRPr="00DF1466">
        <w:rPr>
          <w:rFonts w:ascii="AMU Monument Grotesk" w:eastAsia="Calibri" w:hAnsi="AMU Monument Grotesk"/>
          <w:sz w:val="18"/>
          <w:szCs w:val="20"/>
          <w:lang w:eastAsia="en-US"/>
        </w:rPr>
        <w:t xml:space="preserve">(s) correspond à </w:t>
      </w:r>
      <w:r w:rsidR="00113FD7" w:rsidRPr="00DF1466">
        <w:rPr>
          <w:rFonts w:ascii="AMU Monument Grotesk" w:eastAsia="Calibri" w:hAnsi="AMU Monument Grotesk"/>
          <w:sz w:val="18"/>
          <w:szCs w:val="20"/>
          <w:lang w:eastAsia="en-US"/>
        </w:rPr>
        <w:t xml:space="preserve">: </w:t>
      </w:r>
    </w:p>
    <w:p w14:paraId="5D6D496F" w14:textId="77777777"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Salle d’enseignement</w:t>
      </w:r>
    </w:p>
    <w:p w14:paraId="44A6FE2B" w14:textId="77777777"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Amphithéâtre </w:t>
      </w:r>
    </w:p>
    <w:p w14:paraId="55717F1A" w14:textId="20DB095F" w:rsidR="00113FD7" w:rsidRPr="00DF1466" w:rsidRDefault="00A708FE" w:rsidP="00D769BE">
      <w:pPr>
        <w:suppressAutoHyphens w:val="0"/>
        <w:spacing w:after="160" w:line="259" w:lineRule="auto"/>
        <w:contextualSpacing/>
        <w:rPr>
          <w:rFonts w:ascii="AMU Monument Grotesk" w:eastAsia="Calibri" w:hAnsi="AMU Monument Grotesk"/>
          <w:sz w:val="18"/>
          <w:szCs w:val="20"/>
          <w:lang w:eastAsia="en-US"/>
        </w:rPr>
      </w:pPr>
      <w:sdt>
        <w:sdtPr>
          <w:rPr>
            <w:rFonts w:ascii="AMU Monument Grotesk" w:eastAsia="MS Gothic" w:hAnsi="AMU Monument Grotesk"/>
            <w:sz w:val="18"/>
            <w:szCs w:val="20"/>
            <w:lang w:eastAsia="en-US"/>
          </w:rPr>
          <w:id w:val="-1483458616"/>
          <w14:checkbox>
            <w14:checked w14:val="1"/>
            <w14:checkedState w14:val="2612" w14:font="MS Gothic"/>
            <w14:uncheckedState w14:val="2610" w14:font="MS Gothic"/>
          </w14:checkbox>
        </w:sdtPr>
        <w:sdtContent>
          <w:r w:rsidR="00AE5774">
            <w:rPr>
              <w:rFonts w:ascii="MS Gothic" w:eastAsia="MS Gothic" w:hAnsi="MS Gothic" w:hint="eastAsia"/>
              <w:sz w:val="18"/>
              <w:szCs w:val="20"/>
              <w:lang w:eastAsia="en-US"/>
            </w:rPr>
            <w:t>☒</w:t>
          </w:r>
        </w:sdtContent>
      </w:sdt>
      <w:r w:rsidR="00113FD7" w:rsidRPr="00DF1466">
        <w:rPr>
          <w:rFonts w:ascii="AMU Monument Grotesk" w:eastAsia="Calibri" w:hAnsi="AMU Monument Grotesk"/>
          <w:sz w:val="18"/>
          <w:szCs w:val="20"/>
          <w:lang w:eastAsia="en-US"/>
        </w:rPr>
        <w:t xml:space="preserve"> Bureau</w:t>
      </w:r>
    </w:p>
    <w:p w14:paraId="7E25ED38" w14:textId="77777777"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Laboratoire</w:t>
      </w:r>
    </w:p>
    <w:p w14:paraId="100A8950" w14:textId="77777777"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Salle informatique</w:t>
      </w:r>
    </w:p>
    <w:p w14:paraId="7F428139" w14:textId="77777777"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Installation sportive</w:t>
      </w:r>
    </w:p>
    <w:p w14:paraId="35646CA1" w14:textId="77777777"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MS Gothic" w:hAnsi="AMU Monument Grotesk" w:hint="eastAsia"/>
          <w:sz w:val="18"/>
          <w:szCs w:val="20"/>
          <w:lang w:eastAsia="en-US"/>
        </w:rPr>
        <w:t>☐</w:t>
      </w:r>
      <w:r w:rsidRPr="00DF1466">
        <w:rPr>
          <w:rFonts w:ascii="AMU Monument Grotesk" w:eastAsia="Calibri" w:hAnsi="AMU Monument Grotesk"/>
          <w:sz w:val="18"/>
          <w:szCs w:val="20"/>
          <w:lang w:eastAsia="en-US"/>
        </w:rPr>
        <w:t xml:space="preserve"> Bibliothèque</w:t>
      </w:r>
    </w:p>
    <w:p w14:paraId="68A83F51" w14:textId="0F88BA5F" w:rsidR="00113FD7" w:rsidRPr="00DF1466" w:rsidRDefault="00A708FE" w:rsidP="00D769BE">
      <w:pPr>
        <w:suppressAutoHyphens w:val="0"/>
        <w:spacing w:after="160" w:line="259" w:lineRule="auto"/>
        <w:contextualSpacing/>
        <w:rPr>
          <w:rFonts w:ascii="AMU Monument Grotesk" w:eastAsia="Calibri" w:hAnsi="AMU Monument Grotesk"/>
          <w:sz w:val="18"/>
          <w:szCs w:val="20"/>
          <w:lang w:eastAsia="en-US"/>
        </w:rPr>
      </w:pPr>
      <w:sdt>
        <w:sdtPr>
          <w:rPr>
            <w:rFonts w:ascii="AMU Monument Grotesk" w:eastAsia="MS Gothic" w:hAnsi="AMU Monument Grotesk"/>
            <w:sz w:val="18"/>
            <w:szCs w:val="20"/>
            <w:lang w:eastAsia="en-US"/>
          </w:rPr>
          <w:id w:val="1564217544"/>
          <w14:checkbox>
            <w14:checked w14:val="1"/>
            <w14:checkedState w14:val="2612" w14:font="MS Gothic"/>
            <w14:uncheckedState w14:val="2610" w14:font="MS Gothic"/>
          </w14:checkbox>
        </w:sdtPr>
        <w:sdtContent>
          <w:r w:rsidR="00AE5774">
            <w:rPr>
              <w:rFonts w:ascii="MS Gothic" w:eastAsia="MS Gothic" w:hAnsi="MS Gothic" w:hint="eastAsia"/>
              <w:sz w:val="18"/>
              <w:szCs w:val="20"/>
              <w:lang w:eastAsia="en-US"/>
            </w:rPr>
            <w:t>☒</w:t>
          </w:r>
        </w:sdtContent>
      </w:sdt>
      <w:r w:rsidR="00AE5774" w:rsidRPr="00DF1466">
        <w:rPr>
          <w:rFonts w:ascii="AMU Monument Grotesk" w:eastAsia="Calibri" w:hAnsi="AMU Monument Grotesk"/>
          <w:sz w:val="18"/>
          <w:szCs w:val="20"/>
          <w:lang w:eastAsia="en-US"/>
        </w:rPr>
        <w:t xml:space="preserve"> </w:t>
      </w:r>
      <w:r w:rsidR="00113FD7" w:rsidRPr="00DF1466">
        <w:rPr>
          <w:rFonts w:ascii="AMU Monument Grotesk" w:eastAsia="Calibri" w:hAnsi="AMU Monument Grotesk"/>
          <w:sz w:val="18"/>
          <w:szCs w:val="20"/>
          <w:lang w:eastAsia="en-US"/>
        </w:rPr>
        <w:t>Autres</w:t>
      </w:r>
      <w:r w:rsidR="00965A04">
        <w:rPr>
          <w:rFonts w:ascii="AMU Monument Grotesk" w:eastAsia="Calibri" w:hAnsi="AMU Monument Grotesk"/>
          <w:sz w:val="18"/>
          <w:szCs w:val="20"/>
          <w:lang w:eastAsia="en-US"/>
        </w:rPr>
        <w:t> : locaux de Vie Etudiante / Foyer/Salle polyvalente</w:t>
      </w:r>
    </w:p>
    <w:p w14:paraId="1991F6AC" w14:textId="77777777" w:rsidR="00113FD7" w:rsidRPr="00DF1466" w:rsidRDefault="00113FD7" w:rsidP="00113FD7">
      <w:pPr>
        <w:suppressAutoHyphens w:val="0"/>
        <w:spacing w:after="160" w:line="259" w:lineRule="auto"/>
        <w:contextualSpacing/>
        <w:rPr>
          <w:rFonts w:ascii="AMU Monument Grotesk" w:eastAsia="Calibri" w:hAnsi="AMU Monument Grotesk"/>
          <w:b/>
          <w:sz w:val="18"/>
          <w:szCs w:val="20"/>
          <w:u w:val="single"/>
          <w:lang w:eastAsia="en-US"/>
        </w:rPr>
      </w:pPr>
    </w:p>
    <w:p w14:paraId="0FB0DBB6" w14:textId="266F349A" w:rsidR="00113FD7" w:rsidRPr="00DF1466" w:rsidRDefault="00113FD7" w:rsidP="00113FD7">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L</w:t>
      </w:r>
      <w:r w:rsidR="00D769BE" w:rsidRPr="00DF1466">
        <w:rPr>
          <w:rFonts w:ascii="AMU Monument Grotesk" w:eastAsia="Calibri" w:hAnsi="AMU Monument Grotesk"/>
          <w:sz w:val="18"/>
          <w:szCs w:val="20"/>
          <w:lang w:eastAsia="en-US"/>
        </w:rPr>
        <w:t>e l</w:t>
      </w:r>
      <w:r w:rsidRPr="00DF1466">
        <w:rPr>
          <w:rFonts w:ascii="AMU Monument Grotesk" w:eastAsia="Calibri" w:hAnsi="AMU Monument Grotesk"/>
          <w:sz w:val="18"/>
          <w:szCs w:val="20"/>
          <w:lang w:eastAsia="en-US"/>
        </w:rPr>
        <w:t>ieu du projet </w:t>
      </w:r>
      <w:r w:rsidR="00D769BE" w:rsidRPr="00DF1466">
        <w:rPr>
          <w:rFonts w:ascii="AMU Monument Grotesk" w:eastAsia="Calibri" w:hAnsi="AMU Monument Grotesk"/>
          <w:sz w:val="18"/>
          <w:szCs w:val="20"/>
          <w:lang w:eastAsia="en-US"/>
        </w:rPr>
        <w:t xml:space="preserve">est situé à </w:t>
      </w:r>
      <w:r w:rsidRPr="00DF1466">
        <w:rPr>
          <w:rFonts w:ascii="AMU Monument Grotesk" w:eastAsia="Calibri" w:hAnsi="AMU Monument Grotesk"/>
          <w:sz w:val="18"/>
          <w:szCs w:val="20"/>
          <w:lang w:eastAsia="en-US"/>
        </w:rPr>
        <w:t>:</w:t>
      </w:r>
      <w:r w:rsidR="00F461FB">
        <w:rPr>
          <w:rFonts w:ascii="AMU Monument Grotesk" w:eastAsia="Calibri" w:hAnsi="AMU Monument Grotesk"/>
          <w:sz w:val="18"/>
          <w:szCs w:val="20"/>
          <w:lang w:eastAsia="en-US"/>
        </w:rPr>
        <w:t xml:space="preserve"> Aix-Marseille Université</w:t>
      </w:r>
    </w:p>
    <w:p w14:paraId="7A034D8A" w14:textId="31CEC560"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Nom du site :</w:t>
      </w:r>
      <w:r w:rsidR="00F461FB">
        <w:rPr>
          <w:rFonts w:ascii="AMU Monument Grotesk" w:eastAsia="Calibri" w:hAnsi="AMU Monument Grotesk"/>
          <w:sz w:val="18"/>
          <w:szCs w:val="20"/>
          <w:lang w:eastAsia="en-US"/>
        </w:rPr>
        <w:t xml:space="preserve"> Campus Etoile Site Saint Jérôme</w:t>
      </w:r>
    </w:p>
    <w:p w14:paraId="6BC2A8FB" w14:textId="5C7AE015"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Nom du bâtiment :</w:t>
      </w:r>
      <w:r w:rsidR="00AD026F">
        <w:rPr>
          <w:rFonts w:ascii="AMU Monument Grotesk" w:eastAsia="Calibri" w:hAnsi="AMU Monument Grotesk"/>
          <w:sz w:val="18"/>
          <w:szCs w:val="20"/>
          <w:lang w:eastAsia="en-US"/>
        </w:rPr>
        <w:t xml:space="preserve"> bâtiment Administration/</w:t>
      </w:r>
      <w:r w:rsidR="00AE5774">
        <w:rPr>
          <w:rFonts w:ascii="AMU Monument Grotesk" w:eastAsia="Calibri" w:hAnsi="AMU Monument Grotesk"/>
          <w:sz w:val="18"/>
          <w:szCs w:val="20"/>
          <w:lang w:eastAsia="en-US"/>
        </w:rPr>
        <w:t>Amphithéâtres</w:t>
      </w:r>
      <w:r w:rsidR="00AD026F">
        <w:rPr>
          <w:rFonts w:ascii="AMU Monument Grotesk" w:eastAsia="Calibri" w:hAnsi="AMU Monument Grotesk"/>
          <w:sz w:val="18"/>
          <w:szCs w:val="20"/>
          <w:lang w:eastAsia="en-US"/>
        </w:rPr>
        <w:t xml:space="preserve"> et Bâtiment TPR et bâtiment Cafétéria</w:t>
      </w:r>
    </w:p>
    <w:p w14:paraId="25D99D25" w14:textId="20E9489E" w:rsidR="00113FD7" w:rsidRPr="00DF1466" w:rsidRDefault="00113FD7" w:rsidP="00F461FB">
      <w:pPr>
        <w:tabs>
          <w:tab w:val="right" w:pos="9356"/>
        </w:tabs>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Code Abyla :</w:t>
      </w:r>
      <w:r w:rsidR="00AD026F">
        <w:rPr>
          <w:rFonts w:ascii="AMU Monument Grotesk" w:eastAsia="Calibri" w:hAnsi="AMU Monument Grotesk"/>
          <w:sz w:val="18"/>
          <w:szCs w:val="20"/>
          <w:lang w:eastAsia="en-US"/>
        </w:rPr>
        <w:t xml:space="preserve"> M101-05 – M101-12 et M101-30</w:t>
      </w:r>
      <w:r w:rsidR="00F461FB">
        <w:rPr>
          <w:rFonts w:ascii="AMU Monument Grotesk" w:eastAsia="Calibri" w:hAnsi="AMU Monument Grotesk"/>
          <w:sz w:val="18"/>
          <w:szCs w:val="20"/>
          <w:lang w:eastAsia="en-US"/>
        </w:rPr>
        <w:tab/>
      </w:r>
    </w:p>
    <w:p w14:paraId="286E66F0" w14:textId="1C2C20C4" w:rsidR="00113FD7" w:rsidRPr="00DF1466" w:rsidRDefault="00113FD7" w:rsidP="00D769BE">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Adresse :</w:t>
      </w:r>
      <w:r w:rsidR="00F461FB">
        <w:rPr>
          <w:rFonts w:ascii="AMU Monument Grotesk" w:eastAsia="Calibri" w:hAnsi="AMU Monument Grotesk"/>
          <w:sz w:val="18"/>
          <w:szCs w:val="20"/>
          <w:lang w:eastAsia="en-US"/>
        </w:rPr>
        <w:t xml:space="preserve"> Faculté des Sciences Techniques - 52 av Escadrille Normandie </w:t>
      </w:r>
      <w:proofErr w:type="spellStart"/>
      <w:r w:rsidR="00F461FB">
        <w:rPr>
          <w:rFonts w:ascii="AMU Monument Grotesk" w:eastAsia="Calibri" w:hAnsi="AMU Monument Grotesk"/>
          <w:sz w:val="18"/>
          <w:szCs w:val="20"/>
          <w:lang w:eastAsia="en-US"/>
        </w:rPr>
        <w:t>Niemen</w:t>
      </w:r>
      <w:proofErr w:type="spellEnd"/>
      <w:r w:rsidR="00F461FB">
        <w:rPr>
          <w:rFonts w:ascii="AMU Monument Grotesk" w:eastAsia="Calibri" w:hAnsi="AMU Monument Grotesk"/>
          <w:sz w:val="18"/>
          <w:szCs w:val="20"/>
          <w:lang w:eastAsia="en-US"/>
        </w:rPr>
        <w:t xml:space="preserve"> 13013 Marseille</w:t>
      </w:r>
    </w:p>
    <w:p w14:paraId="14F34E19" w14:textId="70F367DB" w:rsidR="00113FD7" w:rsidRDefault="00113FD7" w:rsidP="005D6CE4">
      <w:pPr>
        <w:suppressAutoHyphens w:val="0"/>
        <w:spacing w:after="160" w:line="259" w:lineRule="auto"/>
        <w:contextualSpacing/>
        <w:rPr>
          <w:rFonts w:ascii="AMU Monument Grotesk" w:eastAsia="Calibri" w:hAnsi="AMU Monument Grotesk"/>
          <w:sz w:val="18"/>
          <w:szCs w:val="20"/>
          <w:lang w:eastAsia="en-US"/>
        </w:rPr>
      </w:pPr>
      <w:r w:rsidRPr="00DF1466">
        <w:rPr>
          <w:rFonts w:ascii="AMU Monument Grotesk" w:eastAsia="Calibri" w:hAnsi="AMU Monument Grotesk"/>
          <w:sz w:val="18"/>
          <w:szCs w:val="20"/>
          <w:lang w:eastAsia="en-US"/>
        </w:rPr>
        <w:t>Etage/zone :</w:t>
      </w:r>
      <w:r w:rsidR="00C92CF6">
        <w:rPr>
          <w:rFonts w:ascii="AMU Monument Grotesk" w:eastAsia="Calibri" w:hAnsi="AMU Monument Grotesk"/>
          <w:sz w:val="18"/>
          <w:szCs w:val="20"/>
          <w:lang w:eastAsia="en-US"/>
        </w:rPr>
        <w:t xml:space="preserve"> </w:t>
      </w:r>
      <w:r w:rsidR="00965A04" w:rsidRPr="00965A04">
        <w:rPr>
          <w:rFonts w:ascii="AMU Monument Grotesk" w:eastAsia="Calibri" w:hAnsi="AMU Monument Grotesk"/>
          <w:sz w:val="18"/>
          <w:szCs w:val="20"/>
          <w:lang w:eastAsia="en-US"/>
        </w:rPr>
        <w:t>cf</w:t>
      </w:r>
      <w:r w:rsidR="00AE5774">
        <w:rPr>
          <w:rFonts w:ascii="AMU Monument Grotesk" w:eastAsia="Calibri" w:hAnsi="AMU Monument Grotesk"/>
          <w:sz w:val="18"/>
          <w:szCs w:val="20"/>
          <w:lang w:eastAsia="en-US"/>
        </w:rPr>
        <w:t>.</w:t>
      </w:r>
      <w:r w:rsidR="00965A04" w:rsidRPr="00965A04">
        <w:rPr>
          <w:rFonts w:ascii="AMU Monument Grotesk" w:eastAsia="Calibri" w:hAnsi="AMU Monument Grotesk"/>
          <w:sz w:val="18"/>
          <w:szCs w:val="20"/>
          <w:lang w:eastAsia="en-US"/>
        </w:rPr>
        <w:t xml:space="preserve"> programme</w:t>
      </w:r>
    </w:p>
    <w:p w14:paraId="3113F3BE" w14:textId="77777777" w:rsidR="00F97F1E" w:rsidRPr="005D6CE4" w:rsidRDefault="00F97F1E" w:rsidP="005D6CE4">
      <w:pPr>
        <w:suppressAutoHyphens w:val="0"/>
        <w:spacing w:after="160" w:line="259" w:lineRule="auto"/>
        <w:contextualSpacing/>
        <w:rPr>
          <w:rFonts w:ascii="AMU Monument Grotesk" w:eastAsia="Calibri" w:hAnsi="AMU Monument Grotesk"/>
          <w:sz w:val="18"/>
          <w:szCs w:val="20"/>
          <w:lang w:eastAsia="en-US"/>
        </w:rPr>
      </w:pPr>
    </w:p>
    <w:p w14:paraId="5A9432FD" w14:textId="0389D546" w:rsidR="008B1E66" w:rsidRPr="00BB1E12" w:rsidRDefault="008B1E66"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7" w:name="_Toc199163519"/>
      <w:bookmarkStart w:id="8" w:name="_Toc208479946"/>
      <w:r w:rsidRPr="00BB1E12">
        <w:rPr>
          <w:rFonts w:ascii="AMU Monument Grotesk" w:hAnsi="AMU Monument Grotesk" w:cs="Arial"/>
          <w:b/>
          <w:bCs/>
          <w:iCs/>
          <w:sz w:val="22"/>
          <w:szCs w:val="20"/>
          <w:lang w:eastAsia="fr-FR"/>
        </w:rPr>
        <w:t>1.2 Allotissement (articles L2113-10 à L2113-11 du code de la commande publique)</w:t>
      </w:r>
      <w:bookmarkEnd w:id="7"/>
      <w:bookmarkEnd w:id="8"/>
    </w:p>
    <w:p w14:paraId="3629FC7B" w14:textId="77777777" w:rsidR="008B1E66" w:rsidRPr="00F33BFC" w:rsidRDefault="008B1E66" w:rsidP="008B1E66">
      <w:pPr>
        <w:widowControl w:val="0"/>
        <w:spacing w:after="120"/>
        <w:jc w:val="both"/>
        <w:rPr>
          <w:rFonts w:ascii="AMU Monument Grotesk" w:hAnsi="AMU Monument Grotesk"/>
          <w:sz w:val="20"/>
          <w:szCs w:val="20"/>
        </w:rPr>
      </w:pPr>
      <w:bookmarkStart w:id="9" w:name="_Hlk97513194"/>
    </w:p>
    <w:bookmarkEnd w:id="9"/>
    <w:p w14:paraId="0274E8BC" w14:textId="4E34C2C8" w:rsidR="008B1E66" w:rsidRPr="00DF1466" w:rsidRDefault="00A708FE" w:rsidP="008B1E66">
      <w:pPr>
        <w:widowControl w:val="0"/>
        <w:spacing w:after="120"/>
        <w:jc w:val="both"/>
        <w:rPr>
          <w:rFonts w:ascii="AMU Monument Grotesk" w:hAnsi="AMU Monument Grotesk"/>
          <w:sz w:val="18"/>
          <w:szCs w:val="20"/>
        </w:rPr>
      </w:pPr>
      <w:sdt>
        <w:sdtPr>
          <w:rPr>
            <w:rFonts w:ascii="AMU Monument Grotesk" w:eastAsia="Calibri" w:hAnsi="AMU Monument Grotesk" w:cs="Verdana"/>
            <w:sz w:val="18"/>
            <w:szCs w:val="20"/>
          </w:rPr>
          <w:id w:val="1635453542"/>
          <w14:checkbox>
            <w14:checked w14:val="1"/>
            <w14:checkedState w14:val="2612" w14:font="MS Gothic"/>
            <w14:uncheckedState w14:val="2610" w14:font="MS Gothic"/>
          </w14:checkbox>
        </w:sdtPr>
        <w:sdtContent>
          <w:r w:rsidR="00F461FB">
            <w:rPr>
              <w:rFonts w:ascii="MS Gothic" w:eastAsia="MS Gothic" w:hAnsi="MS Gothic" w:cs="Verdana" w:hint="eastAsia"/>
              <w:sz w:val="18"/>
              <w:szCs w:val="20"/>
            </w:rPr>
            <w:t>☒</w:t>
          </w:r>
        </w:sdtContent>
      </w:sdt>
      <w:r w:rsidR="00486F38" w:rsidRPr="00DF1466">
        <w:rPr>
          <w:rFonts w:ascii="AMU Monument Grotesk" w:eastAsia="Calibri" w:hAnsi="AMU Monument Grotesk" w:cs="Verdana"/>
          <w:sz w:val="18"/>
          <w:szCs w:val="20"/>
        </w:rPr>
        <w:t xml:space="preserve"> </w:t>
      </w:r>
      <w:r w:rsidR="008B1E66" w:rsidRPr="00DF1466">
        <w:rPr>
          <w:rFonts w:ascii="AMU Monument Grotesk" w:eastAsia="Calibri" w:hAnsi="AMU Monument Grotesk" w:cs="Verdana"/>
          <w:sz w:val="18"/>
          <w:szCs w:val="20"/>
        </w:rPr>
        <w:t>Non (marché global- lot unique)</w:t>
      </w:r>
    </w:p>
    <w:p w14:paraId="70BA588D" w14:textId="52B44278"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0" w:name="_1.3_Description_:"/>
      <w:bookmarkStart w:id="11" w:name="_Toc199163520"/>
      <w:bookmarkStart w:id="12" w:name="_Toc208479947"/>
      <w:bookmarkEnd w:id="10"/>
      <w:r w:rsidRPr="00BB1E12">
        <w:rPr>
          <w:rFonts w:ascii="AMU Monument Grotesk" w:hAnsi="AMU Monument Grotesk" w:cs="Arial"/>
          <w:b/>
          <w:bCs/>
          <w:iCs/>
          <w:sz w:val="22"/>
          <w:szCs w:val="20"/>
          <w:lang w:eastAsia="fr-FR"/>
        </w:rPr>
        <w:t>1.3 Description</w:t>
      </w:r>
      <w:bookmarkEnd w:id="11"/>
      <w:bookmarkEnd w:id="12"/>
    </w:p>
    <w:p w14:paraId="37E419A7" w14:textId="77777777" w:rsidR="00FB67A5" w:rsidRPr="00F33BFC" w:rsidRDefault="00FB67A5" w:rsidP="0043475A">
      <w:pPr>
        <w:rPr>
          <w:rFonts w:ascii="AMU Monument Grotesk" w:eastAsia="Calibri" w:hAnsi="AMU Monument Grotesk" w:cs="Verdana"/>
          <w:sz w:val="20"/>
          <w:szCs w:val="20"/>
        </w:rPr>
      </w:pPr>
    </w:p>
    <w:p w14:paraId="44B8DC08" w14:textId="664125B1" w:rsidR="0043475A" w:rsidRPr="00DF1466" w:rsidRDefault="0043475A" w:rsidP="0043475A">
      <w:pPr>
        <w:rPr>
          <w:rFonts w:ascii="AMU Monument Grotesk" w:eastAsia="Calibri" w:hAnsi="AMU Monument Grotesk" w:cs="Verdana"/>
          <w:sz w:val="18"/>
          <w:szCs w:val="20"/>
        </w:rPr>
      </w:pPr>
      <w:r w:rsidRPr="00DF1466">
        <w:rPr>
          <w:rFonts w:ascii="AMU Monument Grotesk" w:eastAsia="Calibri" w:hAnsi="AMU Monument Grotesk" w:cs="Verdana"/>
          <w:sz w:val="18"/>
          <w:szCs w:val="20"/>
        </w:rPr>
        <w:t xml:space="preserve">La description des prestations est décrite dans </w:t>
      </w:r>
      <w:r w:rsidR="00DF1466" w:rsidRPr="00DF1466">
        <w:rPr>
          <w:rFonts w:ascii="AMU Monument Grotesk" w:eastAsia="Calibri" w:hAnsi="AMU Monument Grotesk" w:cs="Verdana"/>
          <w:sz w:val="18"/>
          <w:szCs w:val="20"/>
        </w:rPr>
        <w:t xml:space="preserve">le Programme </w:t>
      </w:r>
      <w:r w:rsidR="00643667" w:rsidRPr="00DF1466">
        <w:rPr>
          <w:rFonts w:ascii="AMU Monument Grotesk" w:eastAsia="Calibri" w:hAnsi="AMU Monument Grotesk" w:cs="Verdana"/>
          <w:sz w:val="18"/>
          <w:szCs w:val="20"/>
        </w:rPr>
        <w:t xml:space="preserve">et </w:t>
      </w:r>
      <w:r w:rsidR="00DF1466" w:rsidRPr="00DF1466">
        <w:rPr>
          <w:rFonts w:ascii="AMU Monument Grotesk" w:eastAsia="Calibri" w:hAnsi="AMU Monument Grotesk" w:cs="Verdana"/>
          <w:sz w:val="18"/>
          <w:szCs w:val="20"/>
        </w:rPr>
        <w:t>le CCTP ainsi que</w:t>
      </w:r>
      <w:r w:rsidR="00643667" w:rsidRPr="00DF1466">
        <w:rPr>
          <w:rFonts w:ascii="AMU Monument Grotesk" w:eastAsia="Calibri" w:hAnsi="AMU Monument Grotesk" w:cs="Verdana"/>
          <w:sz w:val="18"/>
          <w:szCs w:val="20"/>
        </w:rPr>
        <w:t xml:space="preserve"> leurs annexes éventuelles</w:t>
      </w:r>
      <w:r w:rsidRPr="00DF1466">
        <w:rPr>
          <w:rFonts w:ascii="AMU Monument Grotesk" w:eastAsia="Calibri" w:hAnsi="AMU Monument Grotesk" w:cs="Verdana"/>
          <w:sz w:val="18"/>
          <w:szCs w:val="20"/>
        </w:rPr>
        <w:t>.</w:t>
      </w:r>
    </w:p>
    <w:p w14:paraId="02DDF9E0" w14:textId="77777777" w:rsidR="007B16D6" w:rsidRPr="00DF1466" w:rsidRDefault="007B16D6">
      <w:pPr>
        <w:jc w:val="both"/>
        <w:rPr>
          <w:rFonts w:ascii="AMU Monument Grotesk" w:hAnsi="AMU Monument Grotesk"/>
          <w:sz w:val="18"/>
          <w:szCs w:val="20"/>
        </w:rPr>
      </w:pPr>
    </w:p>
    <w:p w14:paraId="18C7A71F" w14:textId="77777777" w:rsidR="007B16D6" w:rsidRPr="00C92CF6" w:rsidRDefault="007B16D6" w:rsidP="00BD2828">
      <w:pPr>
        <w:jc w:val="both"/>
        <w:rPr>
          <w:rFonts w:ascii="AMU Monument Grotesk" w:hAnsi="AMU Monument Grotesk" w:cs="Verdana"/>
          <w:sz w:val="18"/>
          <w:szCs w:val="20"/>
        </w:rPr>
      </w:pPr>
      <w:r w:rsidRPr="00C92CF6">
        <w:rPr>
          <w:rFonts w:ascii="AMU Monument Grotesk" w:hAnsi="AMU Monument Grotesk" w:cs="Verdana"/>
          <w:sz w:val="18"/>
          <w:szCs w:val="20"/>
        </w:rPr>
        <w:t xml:space="preserve">Aix-Marseille Université souhaite utiliser sa commande publique comme un outil de lutte contre le chômage et l’exclusion socio-professionnelle. </w:t>
      </w:r>
    </w:p>
    <w:p w14:paraId="3E631234" w14:textId="77777777" w:rsidR="007B16D6" w:rsidRPr="00C92CF6" w:rsidRDefault="007B16D6" w:rsidP="00BD2828">
      <w:pPr>
        <w:jc w:val="both"/>
        <w:rPr>
          <w:rFonts w:ascii="AMU Monument Grotesk" w:hAnsi="AMU Monument Grotesk" w:cs="Verdana"/>
          <w:sz w:val="18"/>
          <w:szCs w:val="20"/>
        </w:rPr>
      </w:pPr>
    </w:p>
    <w:p w14:paraId="79BE195F" w14:textId="77777777" w:rsidR="007B16D6" w:rsidRPr="00C92CF6" w:rsidRDefault="007B16D6" w:rsidP="00BD2828">
      <w:pPr>
        <w:jc w:val="both"/>
        <w:rPr>
          <w:rFonts w:ascii="AMU Monument Grotesk" w:hAnsi="AMU Monument Grotesk" w:cs="Verdana"/>
          <w:sz w:val="18"/>
          <w:szCs w:val="20"/>
        </w:rPr>
      </w:pPr>
      <w:r w:rsidRPr="00C92CF6">
        <w:rPr>
          <w:rFonts w:ascii="AMU Monument Grotesk" w:hAnsi="AMU Monument Grotesk" w:cs="Verdana"/>
          <w:sz w:val="18"/>
          <w:szCs w:val="20"/>
        </w:rPr>
        <w:t>La démarche d’insertion, prévue et détaillée dans le CCAP, constitue une condition d’exécution du marché en application de l’article L2112-2 du Code de la commande publique.</w:t>
      </w:r>
    </w:p>
    <w:p w14:paraId="6794D355" w14:textId="77777777" w:rsidR="007B16D6" w:rsidRPr="00C92CF6" w:rsidRDefault="007B16D6" w:rsidP="00BD2828">
      <w:pPr>
        <w:jc w:val="both"/>
        <w:rPr>
          <w:rFonts w:ascii="AMU Monument Grotesk" w:hAnsi="AMU Monument Grotesk" w:cs="Verdana"/>
          <w:sz w:val="18"/>
          <w:szCs w:val="20"/>
        </w:rPr>
      </w:pPr>
    </w:p>
    <w:p w14:paraId="537C5818" w14:textId="52997DA9" w:rsidR="007B16D6" w:rsidRPr="00F33BFC" w:rsidRDefault="007B16D6" w:rsidP="00BD2828">
      <w:pPr>
        <w:jc w:val="both"/>
        <w:rPr>
          <w:rFonts w:ascii="AMU Monument Grotesk" w:hAnsi="AMU Monument Grotesk" w:cs="Verdana"/>
          <w:sz w:val="20"/>
          <w:szCs w:val="20"/>
        </w:rPr>
      </w:pPr>
      <w:r w:rsidRPr="00C92CF6">
        <w:rPr>
          <w:rFonts w:ascii="AMU Monument Grotesk" w:hAnsi="AMU Monument Grotesk" w:cs="Verdana"/>
          <w:sz w:val="18"/>
          <w:szCs w:val="20"/>
        </w:rPr>
        <w:t>La mise en œuvre des objectifs d’insertion est détaillée à l’article 7.4 ci-dessous</w:t>
      </w:r>
      <w:r w:rsidRPr="00C92CF6">
        <w:rPr>
          <w:rFonts w:ascii="AMU Monument Grotesk" w:hAnsi="AMU Monument Grotesk" w:cs="Verdana"/>
          <w:sz w:val="20"/>
          <w:szCs w:val="20"/>
        </w:rPr>
        <w:t>.</w:t>
      </w:r>
      <w:r w:rsidRPr="00F33BFC">
        <w:rPr>
          <w:rFonts w:ascii="AMU Monument Grotesk" w:hAnsi="AMU Monument Grotesk" w:cs="Verdana"/>
          <w:sz w:val="20"/>
          <w:szCs w:val="20"/>
        </w:rPr>
        <w:t xml:space="preserve"> </w:t>
      </w:r>
    </w:p>
    <w:p w14:paraId="644C5FFE" w14:textId="23B645C3" w:rsidR="00D51C1F" w:rsidRPr="00F33BFC" w:rsidRDefault="00D51C1F" w:rsidP="008B1E66">
      <w:pPr>
        <w:pStyle w:val="Titre1"/>
        <w:numPr>
          <w:ilvl w:val="0"/>
          <w:numId w:val="0"/>
        </w:numPr>
        <w:jc w:val="both"/>
        <w:rPr>
          <w:rFonts w:ascii="AMU Monument Grotesk" w:hAnsi="AMU Monument Grotesk"/>
          <w:sz w:val="24"/>
        </w:rPr>
      </w:pPr>
      <w:bookmarkStart w:id="13" w:name="_Toc199163521"/>
      <w:bookmarkStart w:id="14" w:name="_Toc208479948"/>
      <w:r w:rsidRPr="00F33BFC">
        <w:rPr>
          <w:rFonts w:ascii="AMU Monument Grotesk" w:hAnsi="AMU Monument Grotesk"/>
          <w:sz w:val="24"/>
        </w:rPr>
        <w:lastRenderedPageBreak/>
        <w:t>ARTICLE 2 : PROCEDURE - FORME</w:t>
      </w:r>
      <w:bookmarkEnd w:id="13"/>
      <w:bookmarkEnd w:id="14"/>
      <w:r w:rsidRPr="00F33BFC">
        <w:rPr>
          <w:rFonts w:ascii="AMU Monument Grotesk" w:hAnsi="AMU Monument Grotesk"/>
          <w:sz w:val="24"/>
        </w:rPr>
        <w:t xml:space="preserve"> </w:t>
      </w:r>
    </w:p>
    <w:p w14:paraId="610B73DB" w14:textId="77777777"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5" w:name="_Toc199163522"/>
      <w:bookmarkStart w:id="16" w:name="_Toc208479949"/>
      <w:r w:rsidRPr="00BB1E12">
        <w:rPr>
          <w:rFonts w:ascii="AMU Monument Grotesk" w:hAnsi="AMU Monument Grotesk" w:cs="Arial"/>
          <w:b/>
          <w:bCs/>
          <w:iCs/>
          <w:sz w:val="22"/>
          <w:szCs w:val="20"/>
          <w:lang w:eastAsia="fr-FR"/>
        </w:rPr>
        <w:t>2.1 Procédure de passation</w:t>
      </w:r>
      <w:bookmarkEnd w:id="15"/>
      <w:bookmarkEnd w:id="16"/>
      <w:r w:rsidRPr="00BB1E12">
        <w:rPr>
          <w:rFonts w:ascii="AMU Monument Grotesk" w:hAnsi="AMU Monument Grotesk" w:cs="Arial"/>
          <w:b/>
          <w:bCs/>
          <w:iCs/>
          <w:sz w:val="22"/>
          <w:szCs w:val="20"/>
          <w:lang w:eastAsia="fr-FR"/>
        </w:rPr>
        <w:t xml:space="preserve"> </w:t>
      </w:r>
    </w:p>
    <w:p w14:paraId="0F687792" w14:textId="77777777" w:rsidR="00D51C1F" w:rsidRPr="00F33BFC" w:rsidRDefault="00D51C1F">
      <w:pPr>
        <w:jc w:val="both"/>
        <w:rPr>
          <w:rFonts w:ascii="AMU Monument Grotesk" w:hAnsi="AMU Monument Grotesk" w:cs="Arial"/>
          <w:sz w:val="20"/>
          <w:szCs w:val="20"/>
          <w:highlight w:val="yellow"/>
        </w:rPr>
      </w:pPr>
    </w:p>
    <w:p w14:paraId="35BFDBCE" w14:textId="50572954" w:rsidR="00D51C1F" w:rsidRPr="00DF1466" w:rsidRDefault="00C92CF6">
      <w:pPr>
        <w:jc w:val="both"/>
        <w:rPr>
          <w:rFonts w:ascii="AMU Monument Grotesk" w:hAnsi="AMU Monument Grotesk" w:cs="Arial"/>
          <w:sz w:val="18"/>
          <w:szCs w:val="20"/>
        </w:rPr>
      </w:pPr>
      <w:bookmarkStart w:id="17" w:name="_Hlk104249792"/>
      <w:r w:rsidRPr="00C92CF6">
        <w:rPr>
          <w:rFonts w:ascii="AMU Monument Grotesk" w:hAnsi="AMU Monument Grotesk" w:cs="Arial"/>
          <w:sz w:val="18"/>
          <w:szCs w:val="20"/>
        </w:rPr>
        <w:t>L</w:t>
      </w:r>
      <w:r w:rsidR="00D51C1F" w:rsidRPr="00C92CF6">
        <w:rPr>
          <w:rFonts w:ascii="AMU Monument Grotesk" w:hAnsi="AMU Monument Grotesk" w:cs="Arial"/>
          <w:sz w:val="18"/>
          <w:szCs w:val="20"/>
        </w:rPr>
        <w:t>a</w:t>
      </w:r>
      <w:r w:rsidR="00D51C1F" w:rsidRPr="00DF1466">
        <w:rPr>
          <w:rFonts w:ascii="AMU Monument Grotesk" w:hAnsi="AMU Monument Grotesk" w:cs="Arial"/>
          <w:sz w:val="18"/>
          <w:szCs w:val="20"/>
        </w:rPr>
        <w:t xml:space="preserve"> consultation a été passée selon : </w:t>
      </w:r>
      <w:bookmarkEnd w:id="17"/>
    </w:p>
    <w:p w14:paraId="13BACA6F" w14:textId="77777777" w:rsidR="00D51C1F" w:rsidRPr="00C92CF6" w:rsidRDefault="00D51C1F">
      <w:pPr>
        <w:ind w:right="-142"/>
        <w:jc w:val="both"/>
        <w:rPr>
          <w:rFonts w:ascii="AMU Monument Grotesk" w:eastAsia="DengXian" w:hAnsi="AMU Monument Grotesk" w:cs="Arial"/>
          <w:b/>
          <w:sz w:val="18"/>
          <w:szCs w:val="20"/>
        </w:rPr>
      </w:pPr>
    </w:p>
    <w:p w14:paraId="2F57108B" w14:textId="56F62C50" w:rsidR="00D51C1F" w:rsidRPr="00C92CF6" w:rsidRDefault="00A708FE" w:rsidP="00C92CF6">
      <w:pPr>
        <w:pStyle w:val="Default"/>
        <w:ind w:right="-142"/>
        <w:jc w:val="both"/>
        <w:rPr>
          <w:rFonts w:ascii="AMU Monument Grotesk" w:hAnsi="AMU Monument Grotesk"/>
          <w:sz w:val="18"/>
          <w:szCs w:val="20"/>
        </w:rPr>
      </w:pPr>
      <w:sdt>
        <w:sdtPr>
          <w:rPr>
            <w:rFonts w:ascii="AMU Monument Grotesk" w:hAnsi="AMU Monument Grotesk"/>
            <w:sz w:val="18"/>
            <w:szCs w:val="20"/>
          </w:rPr>
          <w:id w:val="-135417189"/>
          <w14:checkbox>
            <w14:checked w14:val="1"/>
            <w14:checkedState w14:val="2612" w14:font="MS Gothic"/>
            <w14:uncheckedState w14:val="2610" w14:font="MS Gothic"/>
          </w14:checkbox>
        </w:sdtPr>
        <w:sdtContent>
          <w:r w:rsidR="007263A1">
            <w:rPr>
              <w:rFonts w:ascii="MS Gothic" w:eastAsia="MS Gothic" w:hAnsi="MS Gothic" w:hint="eastAsia"/>
              <w:sz w:val="18"/>
              <w:szCs w:val="20"/>
            </w:rPr>
            <w:t>☒</w:t>
          </w:r>
        </w:sdtContent>
      </w:sdt>
      <w:r w:rsidR="00D769BE" w:rsidRPr="00DF1466">
        <w:rPr>
          <w:rFonts w:ascii="AMU Monument Grotesk" w:hAnsi="AMU Monument Grotesk"/>
          <w:sz w:val="18"/>
          <w:szCs w:val="20"/>
        </w:rPr>
        <w:t xml:space="preserve"> </w:t>
      </w:r>
      <w:r w:rsidR="00D51C1F" w:rsidRPr="00DF1466">
        <w:rPr>
          <w:rFonts w:ascii="AMU Monument Grotesk" w:hAnsi="AMU Monument Grotesk" w:cs="Arial"/>
          <w:sz w:val="18"/>
          <w:szCs w:val="20"/>
        </w:rPr>
        <w:t>Une procédure d’</w:t>
      </w:r>
      <w:r w:rsidR="00D51C1F" w:rsidRPr="00DF1466">
        <w:rPr>
          <w:rFonts w:ascii="AMU Monument Grotesk" w:hAnsi="AMU Monument Grotesk" w:cs="Arial"/>
          <w:b/>
          <w:sz w:val="18"/>
          <w:szCs w:val="20"/>
        </w:rPr>
        <w:t>appel d’offres ouvert</w:t>
      </w:r>
      <w:r w:rsidR="00D51C1F" w:rsidRPr="00DF1466">
        <w:rPr>
          <w:rFonts w:ascii="AMU Monument Grotesk" w:hAnsi="AMU Monument Grotesk" w:cs="Arial"/>
          <w:sz w:val="18"/>
          <w:szCs w:val="20"/>
        </w:rPr>
        <w:t xml:space="preserve"> en application des dispositions mentionnées </w:t>
      </w:r>
      <w:r w:rsidR="00D51C1F" w:rsidRPr="00DF1466">
        <w:rPr>
          <w:rFonts w:ascii="AMU Monument Grotesk" w:hAnsi="AMU Monument Grotesk" w:cs="Arial"/>
          <w:b/>
          <w:sz w:val="18"/>
          <w:szCs w:val="20"/>
        </w:rPr>
        <w:t>au 1°</w:t>
      </w:r>
      <w:r w:rsidR="00D51C1F" w:rsidRPr="00DF1466">
        <w:rPr>
          <w:rFonts w:ascii="AMU Monument Grotesk" w:hAnsi="AMU Monument Grotesk" w:cs="Arial"/>
          <w:sz w:val="18"/>
          <w:szCs w:val="20"/>
        </w:rPr>
        <w:t xml:space="preserve"> de l’article </w:t>
      </w:r>
      <w:r w:rsidR="00D51C1F" w:rsidRPr="00DF1466">
        <w:rPr>
          <w:rFonts w:ascii="AMU Monument Grotesk" w:eastAsia="Times New Roman" w:hAnsi="AMU Monument Grotesk" w:cs="Calibri"/>
          <w:sz w:val="18"/>
          <w:szCs w:val="20"/>
        </w:rPr>
        <w:t>R. 2124-2 du Code de la Commande Publique et des articles</w:t>
      </w:r>
      <w:r w:rsidR="00D51C1F" w:rsidRPr="00DF1466">
        <w:rPr>
          <w:rFonts w:ascii="AMU Monument Grotesk" w:eastAsia="Times New Roman" w:hAnsi="AMU Monument Grotesk" w:cs="Calibri"/>
          <w:b/>
          <w:sz w:val="18"/>
          <w:szCs w:val="20"/>
        </w:rPr>
        <w:t xml:space="preserve"> R2161-2 à R2161-5 du </w:t>
      </w:r>
      <w:r w:rsidR="00D51C1F" w:rsidRPr="00DF1466">
        <w:rPr>
          <w:rFonts w:ascii="AMU Monument Grotesk" w:eastAsia="Times New Roman" w:hAnsi="AMU Monument Grotesk" w:cs="Calibri"/>
          <w:sz w:val="18"/>
          <w:szCs w:val="20"/>
        </w:rPr>
        <w:t>Code de la Commande Publique.</w:t>
      </w:r>
    </w:p>
    <w:p w14:paraId="12BB7F53" w14:textId="77777777" w:rsidR="00641C80" w:rsidRPr="00BB1E12" w:rsidRDefault="00641C80"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8" w:name="_Toc199163523"/>
      <w:bookmarkStart w:id="19" w:name="_Toc208479950"/>
      <w:r w:rsidRPr="00BB1E12">
        <w:rPr>
          <w:rFonts w:ascii="AMU Monument Grotesk" w:hAnsi="AMU Monument Grotesk" w:cs="Arial"/>
          <w:b/>
          <w:bCs/>
          <w:iCs/>
          <w:sz w:val="22"/>
          <w:szCs w:val="20"/>
          <w:lang w:eastAsia="fr-FR"/>
        </w:rPr>
        <w:t>2.2 Forme du marché – Techniques particulières d’achat</w:t>
      </w:r>
      <w:bookmarkEnd w:id="18"/>
      <w:bookmarkEnd w:id="19"/>
    </w:p>
    <w:p w14:paraId="645314F9" w14:textId="77777777" w:rsidR="00641C80" w:rsidRPr="00F33BFC" w:rsidRDefault="00641C80" w:rsidP="00641C80">
      <w:pPr>
        <w:jc w:val="both"/>
        <w:rPr>
          <w:rFonts w:ascii="AMU Monument Grotesk" w:hAnsi="AMU Monument Grotesk"/>
          <w:sz w:val="20"/>
          <w:szCs w:val="20"/>
        </w:rPr>
      </w:pPr>
    </w:p>
    <w:p w14:paraId="3E1047FA" w14:textId="033FCF73" w:rsidR="00641C80" w:rsidRPr="00DF1466" w:rsidRDefault="00A708FE" w:rsidP="00641C80">
      <w:pPr>
        <w:jc w:val="both"/>
        <w:rPr>
          <w:rFonts w:ascii="AMU Monument Grotesk" w:hAnsi="AMU Monument Grotesk"/>
          <w:sz w:val="18"/>
          <w:szCs w:val="20"/>
        </w:rPr>
      </w:pPr>
      <w:sdt>
        <w:sdtPr>
          <w:rPr>
            <w:rFonts w:ascii="AMU Monument Grotesk" w:hAnsi="AMU Monument Grotesk"/>
            <w:sz w:val="18"/>
            <w:szCs w:val="20"/>
          </w:rPr>
          <w:id w:val="718860756"/>
          <w14:checkbox>
            <w14:checked w14:val="1"/>
            <w14:checkedState w14:val="2612" w14:font="MS Gothic"/>
            <w14:uncheckedState w14:val="2610" w14:font="MS Gothic"/>
          </w14:checkbox>
        </w:sdtPr>
        <w:sdtContent>
          <w:r w:rsidR="00C92CF6">
            <w:rPr>
              <w:rFonts w:ascii="MS Gothic" w:eastAsia="MS Gothic" w:hAnsi="MS Gothic" w:hint="eastAsia"/>
              <w:sz w:val="18"/>
              <w:szCs w:val="20"/>
            </w:rPr>
            <w:t>☒</w:t>
          </w:r>
        </w:sdtContent>
      </w:sdt>
      <w:r w:rsidR="00641C80" w:rsidRPr="00DF1466">
        <w:rPr>
          <w:rFonts w:ascii="AMU Monument Grotesk" w:hAnsi="AMU Monument Grotesk" w:cs="Arial"/>
          <w:sz w:val="18"/>
          <w:szCs w:val="20"/>
        </w:rPr>
        <w:t xml:space="preserve"> </w:t>
      </w:r>
      <w:r w:rsidR="00641C80" w:rsidRPr="00DF1466">
        <w:rPr>
          <w:rFonts w:ascii="AMU Monument Grotesk" w:hAnsi="AMU Monument Grotesk" w:cs="Verdana"/>
          <w:bCs/>
          <w:sz w:val="18"/>
          <w:szCs w:val="20"/>
        </w:rPr>
        <w:t>Il s’agit d’un</w:t>
      </w:r>
      <w:r w:rsidR="00641C80" w:rsidRPr="00DF1466">
        <w:rPr>
          <w:rFonts w:ascii="AMU Monument Grotesk" w:hAnsi="AMU Monument Grotesk" w:cs="Verdana"/>
          <w:b/>
          <w:bCs/>
          <w:sz w:val="18"/>
          <w:szCs w:val="20"/>
        </w:rPr>
        <w:t xml:space="preserve"> marché simple à prix forfaitaire</w:t>
      </w:r>
      <w:r w:rsidR="00641C80" w:rsidRPr="00DF1466">
        <w:rPr>
          <w:rFonts w:ascii="AMU Monument Grotesk" w:hAnsi="AMU Monument Grotesk" w:cs="Verdana"/>
          <w:bCs/>
          <w:sz w:val="18"/>
          <w:szCs w:val="20"/>
        </w:rPr>
        <w:t xml:space="preserve"> </w:t>
      </w:r>
    </w:p>
    <w:p w14:paraId="2CD35051" w14:textId="77777777" w:rsidR="00641C80" w:rsidRPr="00DF1466" w:rsidRDefault="00641C80" w:rsidP="00641C80">
      <w:pPr>
        <w:jc w:val="both"/>
        <w:rPr>
          <w:rFonts w:ascii="AMU Monument Grotesk" w:hAnsi="AMU Monument Grotesk" w:cs="Verdana"/>
          <w:bCs/>
          <w:color w:val="00B0F0"/>
          <w:sz w:val="18"/>
          <w:szCs w:val="20"/>
          <w:lang w:eastAsia="ar-SA"/>
        </w:rPr>
      </w:pPr>
    </w:p>
    <w:p w14:paraId="41BD0865" w14:textId="28F6BA72" w:rsidR="00641C80" w:rsidRPr="00DF1466" w:rsidRDefault="00641C80" w:rsidP="00641C80">
      <w:pPr>
        <w:jc w:val="both"/>
        <w:rPr>
          <w:rFonts w:ascii="AMU Monument Grotesk" w:hAnsi="AMU Monument Grotesk" w:cs="Verdana"/>
          <w:color w:val="00B0F0"/>
          <w:sz w:val="18"/>
          <w:szCs w:val="20"/>
        </w:rPr>
      </w:pPr>
      <w:r w:rsidRPr="00DF1466">
        <w:rPr>
          <w:rFonts w:ascii="AMU Monument Grotesk" w:hAnsi="AMU Monument Grotesk" w:cs="Verdana"/>
          <w:sz w:val="18"/>
          <w:szCs w:val="20"/>
        </w:rPr>
        <w:t xml:space="preserve">Valeur estimée du </w:t>
      </w:r>
      <w:r w:rsidRPr="002014CB">
        <w:rPr>
          <w:rFonts w:ascii="AMU Monument Grotesk" w:hAnsi="AMU Monument Grotesk" w:cs="Verdana"/>
          <w:sz w:val="18"/>
          <w:szCs w:val="20"/>
        </w:rPr>
        <w:t xml:space="preserve">marché </w:t>
      </w:r>
      <w:r w:rsidR="00385D91">
        <w:rPr>
          <w:rFonts w:ascii="AMU Monument Grotesk" w:hAnsi="AMU Monument Grotesk" w:cs="Verdana"/>
          <w:sz w:val="18"/>
          <w:szCs w:val="20"/>
        </w:rPr>
        <w:t xml:space="preserve">MOE </w:t>
      </w:r>
      <w:r w:rsidRPr="002014CB">
        <w:rPr>
          <w:rFonts w:ascii="AMU Monument Grotesk" w:hAnsi="AMU Monument Grotesk" w:cs="Verdana"/>
          <w:sz w:val="18"/>
          <w:szCs w:val="20"/>
        </w:rPr>
        <w:t>(</w:t>
      </w:r>
      <w:r w:rsidRPr="002014CB">
        <w:rPr>
          <w:rFonts w:ascii="AMU Monument Grotesk" w:hAnsi="AMU Monument Grotesk" w:cs="Verdana"/>
          <w:sz w:val="18"/>
          <w:szCs w:val="20"/>
          <w:u w:val="single"/>
        </w:rPr>
        <w:t>information</w:t>
      </w:r>
      <w:r w:rsidRPr="00DF1466">
        <w:rPr>
          <w:rFonts w:ascii="AMU Monument Grotesk" w:hAnsi="AMU Monument Grotesk" w:cs="Verdana"/>
          <w:sz w:val="18"/>
          <w:szCs w:val="20"/>
          <w:u w:val="single"/>
        </w:rPr>
        <w:t xml:space="preserve"> non contractuelle</w:t>
      </w:r>
      <w:r w:rsidRPr="00DF1466">
        <w:rPr>
          <w:rFonts w:ascii="AMU Monument Grotesk" w:hAnsi="AMU Monument Grotesk" w:cs="Verdana"/>
          <w:sz w:val="18"/>
          <w:szCs w:val="20"/>
        </w:rPr>
        <w:t>)</w:t>
      </w:r>
      <w:r w:rsidR="000400E8">
        <w:rPr>
          <w:rFonts w:ascii="AMU Monument Grotesk" w:hAnsi="AMU Monument Grotesk" w:cs="Verdana"/>
          <w:sz w:val="18"/>
          <w:szCs w:val="20"/>
        </w:rPr>
        <w:t xml:space="preserve"> </w:t>
      </w:r>
      <w:r w:rsidRPr="00DF1466">
        <w:rPr>
          <w:rFonts w:ascii="AMU Monument Grotesk" w:hAnsi="AMU Monument Grotesk" w:cs="Verdana"/>
          <w:sz w:val="18"/>
          <w:szCs w:val="20"/>
        </w:rPr>
        <w:t>:</w:t>
      </w:r>
      <w:r w:rsidRPr="00DF1466">
        <w:rPr>
          <w:rFonts w:ascii="AMU Monument Grotesk" w:hAnsi="AMU Monument Grotesk" w:cs="Verdana"/>
          <w:color w:val="00B0F0"/>
          <w:sz w:val="18"/>
          <w:szCs w:val="20"/>
        </w:rPr>
        <w:t xml:space="preserve"> </w:t>
      </w:r>
      <w:r w:rsidR="00AD026F" w:rsidRPr="007263A1">
        <w:rPr>
          <w:sz w:val="18"/>
          <w:szCs w:val="18"/>
        </w:rPr>
        <w:t>300 000</w:t>
      </w:r>
      <w:r w:rsidR="002014CB" w:rsidRPr="007263A1">
        <w:rPr>
          <w:sz w:val="18"/>
          <w:szCs w:val="18"/>
        </w:rPr>
        <w:t xml:space="preserve"> €</w:t>
      </w:r>
      <w:r w:rsidR="00872FED" w:rsidRPr="007263A1">
        <w:rPr>
          <w:sz w:val="18"/>
          <w:szCs w:val="18"/>
        </w:rPr>
        <w:t>HT</w:t>
      </w:r>
    </w:p>
    <w:p w14:paraId="27BE72F8" w14:textId="77777777" w:rsidR="00641C80" w:rsidRPr="00F33BFC" w:rsidRDefault="00641C80" w:rsidP="00641C80">
      <w:pPr>
        <w:rPr>
          <w:rFonts w:ascii="AMU Monument Grotesk" w:hAnsi="AMU Monument Grotesk"/>
          <w:sz w:val="20"/>
          <w:szCs w:val="20"/>
        </w:rPr>
      </w:pPr>
    </w:p>
    <w:p w14:paraId="3D81F109" w14:textId="3772BB32" w:rsidR="00D51C1F" w:rsidRPr="00F33BFC" w:rsidRDefault="00D51C1F" w:rsidP="00641C80">
      <w:pPr>
        <w:pStyle w:val="Titre1"/>
        <w:numPr>
          <w:ilvl w:val="0"/>
          <w:numId w:val="0"/>
        </w:numPr>
        <w:jc w:val="both"/>
        <w:rPr>
          <w:rFonts w:ascii="AMU Monument Grotesk" w:hAnsi="AMU Monument Grotesk"/>
          <w:sz w:val="24"/>
        </w:rPr>
      </w:pPr>
      <w:bookmarkStart w:id="20" w:name="_Toc199163524"/>
      <w:bookmarkStart w:id="21" w:name="_Toc208479951"/>
      <w:r w:rsidRPr="00F33BFC">
        <w:rPr>
          <w:rFonts w:ascii="AMU Monument Grotesk" w:hAnsi="AMU Monument Grotesk"/>
          <w:sz w:val="24"/>
        </w:rPr>
        <w:t>ARTICLE 3 : DUREE DU MARCHE – DEMARRAGE DES PRESTATIONS- DELAI D’EXECUTION</w:t>
      </w:r>
      <w:bookmarkEnd w:id="20"/>
      <w:bookmarkEnd w:id="21"/>
      <w:r w:rsidRPr="00F33BFC">
        <w:rPr>
          <w:rFonts w:ascii="AMU Monument Grotesk" w:hAnsi="AMU Monument Grotesk"/>
          <w:sz w:val="24"/>
        </w:rPr>
        <w:t xml:space="preserve"> </w:t>
      </w:r>
    </w:p>
    <w:p w14:paraId="3D08B3E5" w14:textId="4D3A78F7"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2" w:name="_Toc199163525"/>
      <w:bookmarkStart w:id="23" w:name="_Toc208479952"/>
      <w:r w:rsidRPr="00BB1E12">
        <w:rPr>
          <w:rFonts w:ascii="AMU Monument Grotesk" w:hAnsi="AMU Monument Grotesk" w:cs="Arial"/>
          <w:b/>
          <w:bCs/>
          <w:iCs/>
          <w:sz w:val="22"/>
          <w:szCs w:val="20"/>
          <w:lang w:eastAsia="fr-FR"/>
        </w:rPr>
        <w:t>3.1 Durée</w:t>
      </w:r>
      <w:bookmarkEnd w:id="22"/>
      <w:bookmarkEnd w:id="23"/>
    </w:p>
    <w:p w14:paraId="11EA38ED" w14:textId="77777777" w:rsidR="00D51C1F" w:rsidRPr="00F33BFC" w:rsidRDefault="00D51C1F">
      <w:pPr>
        <w:jc w:val="both"/>
        <w:rPr>
          <w:rFonts w:ascii="AMU Monument Grotesk" w:eastAsia="Batang" w:hAnsi="AMU Monument Grotesk" w:cs="Verdana"/>
          <w:b/>
          <w:sz w:val="20"/>
          <w:szCs w:val="20"/>
          <w:u w:val="single"/>
        </w:rPr>
      </w:pPr>
    </w:p>
    <w:p w14:paraId="6196A2AE" w14:textId="1BC2537E" w:rsidR="00D51C1F" w:rsidRPr="00DF1466" w:rsidRDefault="00D51C1F" w:rsidP="007E5E1B">
      <w:pPr>
        <w:jc w:val="both"/>
        <w:rPr>
          <w:rFonts w:ascii="AMU Monument Grotesk" w:hAnsi="AMU Monument Grotesk"/>
          <w:sz w:val="18"/>
          <w:szCs w:val="20"/>
        </w:rPr>
      </w:pPr>
      <w:r w:rsidRPr="00DF1466">
        <w:rPr>
          <w:rFonts w:ascii="AMU Monument Grotesk" w:hAnsi="AMU Monument Grotesk" w:cs="Verdana"/>
          <w:bCs/>
          <w:sz w:val="18"/>
          <w:szCs w:val="20"/>
        </w:rPr>
        <w:t>Il s’agit d’un</w:t>
      </w:r>
      <w:r w:rsidRPr="00DF1466">
        <w:rPr>
          <w:rFonts w:ascii="AMU Monument Grotesk" w:hAnsi="AMU Monument Grotesk" w:cs="Verdana"/>
          <w:b/>
          <w:bCs/>
          <w:sz w:val="18"/>
          <w:szCs w:val="20"/>
        </w:rPr>
        <w:t xml:space="preserve"> </w:t>
      </w:r>
      <w:r w:rsidRPr="00DF1466">
        <w:rPr>
          <w:rFonts w:ascii="AMU Monument Grotesk" w:hAnsi="AMU Monument Grotesk" w:cs="Arial"/>
          <w:b/>
          <w:sz w:val="18"/>
          <w:szCs w:val="20"/>
          <w:u w:val="single"/>
        </w:rPr>
        <w:t>marché non reconductible</w:t>
      </w:r>
      <w:r w:rsidRPr="00DF1466">
        <w:rPr>
          <w:rFonts w:ascii="AMU Monument Grotesk" w:hAnsi="AMU Monument Grotesk" w:cs="Arial"/>
          <w:b/>
          <w:sz w:val="18"/>
          <w:szCs w:val="20"/>
        </w:rPr>
        <w:t xml:space="preserve"> </w:t>
      </w:r>
    </w:p>
    <w:p w14:paraId="247D8FA3" w14:textId="77777777" w:rsidR="00643667" w:rsidRPr="00DF1466" w:rsidRDefault="00643667" w:rsidP="00FB67A5">
      <w:pPr>
        <w:tabs>
          <w:tab w:val="left" w:pos="1560"/>
        </w:tabs>
        <w:spacing w:before="280" w:after="280"/>
        <w:contextualSpacing/>
        <w:jc w:val="both"/>
        <w:rPr>
          <w:rFonts w:ascii="AMU Monument Grotesk" w:hAnsi="AMU Monument Grotesk" w:cs="Arial"/>
          <w:sz w:val="18"/>
          <w:szCs w:val="20"/>
        </w:rPr>
      </w:pPr>
    </w:p>
    <w:p w14:paraId="33C461B9" w14:textId="5413537B" w:rsidR="00872FED" w:rsidRPr="00C8498C" w:rsidRDefault="002177B3" w:rsidP="00872FED">
      <w:pPr>
        <w:jc w:val="both"/>
        <w:rPr>
          <w:rFonts w:ascii="AMU Monument Grotesk" w:hAnsi="AMU Monument Grotesk" w:cs="Century Gothic"/>
          <w:sz w:val="18"/>
          <w:szCs w:val="18"/>
        </w:rPr>
      </w:pPr>
      <w:r w:rsidRPr="00C8498C">
        <w:rPr>
          <w:rFonts w:ascii="AMU Monument Grotesk" w:hAnsi="AMU Monument Grotesk" w:cs="Century Gothic"/>
          <w:sz w:val="18"/>
          <w:szCs w:val="18"/>
        </w:rPr>
        <w:t>Le marché prend effet à la date de réception de sa notification par le titulaire pour une durée de 48 mois à compter du démarrage des prestations.</w:t>
      </w:r>
    </w:p>
    <w:p w14:paraId="04B21A7C" w14:textId="77777777" w:rsidR="002177B3" w:rsidRPr="00C8498C" w:rsidRDefault="002177B3" w:rsidP="00872FED">
      <w:pPr>
        <w:jc w:val="both"/>
        <w:rPr>
          <w:rFonts w:ascii="Verdana" w:hAnsi="Verdana" w:cs="Arial"/>
          <w:sz w:val="18"/>
          <w:szCs w:val="18"/>
        </w:rPr>
      </w:pPr>
    </w:p>
    <w:p w14:paraId="79F6015F" w14:textId="2987A1CD" w:rsidR="00872FED" w:rsidRPr="00872FED" w:rsidRDefault="00872FED" w:rsidP="00872FED">
      <w:pPr>
        <w:pStyle w:val="Txttitre2"/>
        <w:spacing w:before="0" w:line="240" w:lineRule="auto"/>
        <w:ind w:left="0"/>
        <w:rPr>
          <w:rFonts w:ascii="AMU Monument Grotesk" w:eastAsia="Calibri" w:hAnsi="AMU Monument Grotesk" w:cs="Arial"/>
          <w:sz w:val="18"/>
          <w:szCs w:val="18"/>
          <w:lang w:eastAsia="en-US"/>
        </w:rPr>
      </w:pPr>
      <w:r w:rsidRPr="00C8498C">
        <w:rPr>
          <w:rFonts w:ascii="AMU Monument Grotesk" w:eastAsia="Calibri" w:hAnsi="AMU Monument Grotesk" w:cs="Arial"/>
          <w:sz w:val="18"/>
          <w:szCs w:val="18"/>
          <w:lang w:eastAsia="en-US"/>
        </w:rPr>
        <w:t>L</w:t>
      </w:r>
      <w:r w:rsidR="00506E0C" w:rsidRPr="00C8498C">
        <w:rPr>
          <w:rFonts w:ascii="AMU Monument Grotesk" w:eastAsia="Calibri" w:hAnsi="AMU Monument Grotesk" w:cs="Arial"/>
          <w:sz w:val="18"/>
          <w:szCs w:val="18"/>
          <w:lang w:eastAsia="en-US"/>
        </w:rPr>
        <w:t>a</w:t>
      </w:r>
      <w:r w:rsidR="007263A1" w:rsidRPr="00C8498C">
        <w:rPr>
          <w:rFonts w:ascii="AMU Monument Grotesk" w:eastAsia="Calibri" w:hAnsi="AMU Monument Grotesk" w:cs="Arial"/>
          <w:sz w:val="18"/>
          <w:szCs w:val="18"/>
          <w:lang w:eastAsia="en-US"/>
        </w:rPr>
        <w:t xml:space="preserve"> </w:t>
      </w:r>
      <w:r w:rsidR="00506E0C" w:rsidRPr="00C8498C">
        <w:rPr>
          <w:rFonts w:ascii="AMU Monument Grotesk" w:eastAsia="Calibri" w:hAnsi="AMU Monument Grotesk" w:cs="Arial"/>
          <w:sz w:val="18"/>
          <w:szCs w:val="18"/>
          <w:lang w:eastAsia="en-US"/>
        </w:rPr>
        <w:t>durée du marché</w:t>
      </w:r>
      <w:r w:rsidRPr="00C8498C">
        <w:rPr>
          <w:rFonts w:ascii="AMU Monument Grotesk" w:eastAsia="Calibri" w:hAnsi="AMU Monument Grotesk" w:cs="Arial"/>
          <w:sz w:val="18"/>
          <w:szCs w:val="18"/>
          <w:lang w:eastAsia="en-US"/>
        </w:rPr>
        <w:t xml:space="preserve"> se décompose de la façon suivante :</w:t>
      </w:r>
    </w:p>
    <w:p w14:paraId="6D9F8BB3" w14:textId="77777777" w:rsidR="00872FED" w:rsidRPr="00872FED" w:rsidRDefault="00872FED" w:rsidP="00872FED">
      <w:pPr>
        <w:pStyle w:val="Txttitre2"/>
        <w:spacing w:before="0" w:line="240" w:lineRule="auto"/>
        <w:ind w:left="708"/>
        <w:rPr>
          <w:rFonts w:ascii="AMU Monument Grotesk" w:eastAsia="Calibri" w:hAnsi="AMU Monument Grotesk" w:cs="Arial"/>
          <w:b/>
          <w:sz w:val="18"/>
          <w:szCs w:val="18"/>
          <w:lang w:eastAsia="en-US"/>
        </w:rPr>
      </w:pPr>
      <w:bookmarkStart w:id="24" w:name="_Hlk69474750"/>
    </w:p>
    <w:p w14:paraId="1CBF4B57" w14:textId="0036141C" w:rsidR="00872FED" w:rsidRPr="00872FED" w:rsidRDefault="00872FED" w:rsidP="007263A1">
      <w:pPr>
        <w:pStyle w:val="Txttitre2"/>
        <w:numPr>
          <w:ilvl w:val="0"/>
          <w:numId w:val="68"/>
        </w:numPr>
        <w:spacing w:before="0" w:line="240" w:lineRule="auto"/>
        <w:rPr>
          <w:rFonts w:ascii="AMU Monument Grotesk" w:eastAsia="Calibri" w:hAnsi="AMU Monument Grotesk" w:cs="Arial"/>
          <w:b/>
          <w:sz w:val="18"/>
          <w:szCs w:val="18"/>
          <w:lang w:eastAsia="en-US"/>
        </w:rPr>
      </w:pPr>
      <w:r w:rsidRPr="00872FED">
        <w:rPr>
          <w:rFonts w:ascii="AMU Monument Grotesk" w:eastAsia="Calibri" w:hAnsi="AMU Monument Grotesk" w:cs="Arial"/>
          <w:b/>
          <w:sz w:val="18"/>
          <w:szCs w:val="18"/>
          <w:lang w:eastAsia="en-US"/>
        </w:rPr>
        <w:t>11 mois pour les études et la consultation des entreprises de travaux</w:t>
      </w:r>
    </w:p>
    <w:p w14:paraId="2A367A0F" w14:textId="77777777" w:rsidR="007263A1" w:rsidRPr="007263A1" w:rsidRDefault="00872FED" w:rsidP="007263A1">
      <w:pPr>
        <w:pStyle w:val="Txttitre2"/>
        <w:numPr>
          <w:ilvl w:val="0"/>
          <w:numId w:val="68"/>
        </w:numPr>
        <w:spacing w:before="0" w:line="240" w:lineRule="auto"/>
        <w:rPr>
          <w:rFonts w:ascii="AMU Monument Grotesk" w:eastAsia="Calibri" w:hAnsi="AMU Monument Grotesk" w:cs="Arial"/>
          <w:sz w:val="18"/>
          <w:szCs w:val="18"/>
          <w:lang w:eastAsia="en-US"/>
        </w:rPr>
      </w:pPr>
      <w:r w:rsidRPr="00872FED">
        <w:rPr>
          <w:rFonts w:ascii="AMU Monument Grotesk" w:eastAsia="Calibri" w:hAnsi="AMU Monument Grotesk" w:cs="Arial"/>
          <w:b/>
          <w:sz w:val="18"/>
          <w:szCs w:val="18"/>
          <w:lang w:eastAsia="en-US"/>
        </w:rPr>
        <w:t xml:space="preserve">1 mois de préparation </w:t>
      </w:r>
    </w:p>
    <w:p w14:paraId="71B9FF13" w14:textId="322C7984" w:rsidR="00872FED" w:rsidRPr="00872FED" w:rsidRDefault="007263A1" w:rsidP="007263A1">
      <w:pPr>
        <w:pStyle w:val="Txttitre2"/>
        <w:numPr>
          <w:ilvl w:val="0"/>
          <w:numId w:val="68"/>
        </w:numPr>
        <w:spacing w:before="0" w:line="240" w:lineRule="auto"/>
        <w:rPr>
          <w:rFonts w:ascii="AMU Monument Grotesk" w:eastAsia="Calibri" w:hAnsi="AMU Monument Grotesk" w:cs="Arial"/>
          <w:sz w:val="18"/>
          <w:szCs w:val="18"/>
          <w:lang w:eastAsia="en-US"/>
        </w:rPr>
      </w:pPr>
      <w:r>
        <w:rPr>
          <w:rFonts w:ascii="AMU Monument Grotesk" w:eastAsia="Calibri" w:hAnsi="AMU Monument Grotesk" w:cs="Arial"/>
          <w:b/>
          <w:sz w:val="18"/>
          <w:szCs w:val="18"/>
          <w:lang w:eastAsia="en-US"/>
        </w:rPr>
        <w:t>1</w:t>
      </w:r>
      <w:r w:rsidR="00872FED" w:rsidRPr="00872FED">
        <w:rPr>
          <w:rFonts w:ascii="AMU Monument Grotesk" w:eastAsia="Calibri" w:hAnsi="AMU Monument Grotesk" w:cs="Arial"/>
          <w:b/>
          <w:sz w:val="18"/>
          <w:szCs w:val="18"/>
          <w:lang w:eastAsia="en-US"/>
        </w:rPr>
        <w:t xml:space="preserve">5 mois de travaux (soit réception prévue </w:t>
      </w:r>
      <w:r w:rsidR="00872FED" w:rsidRPr="002450A8">
        <w:rPr>
          <w:rFonts w:ascii="AMU Monument Grotesk" w:eastAsia="Calibri" w:hAnsi="AMU Monument Grotesk" w:cs="Arial"/>
          <w:b/>
          <w:color w:val="000000" w:themeColor="text1"/>
          <w:sz w:val="18"/>
          <w:szCs w:val="18"/>
          <w:lang w:eastAsia="en-US"/>
        </w:rPr>
        <w:t xml:space="preserve">en </w:t>
      </w:r>
      <w:r w:rsidR="00F33649" w:rsidRPr="002450A8">
        <w:rPr>
          <w:rFonts w:ascii="AMU Monument Grotesk" w:eastAsia="Calibri" w:hAnsi="AMU Monument Grotesk" w:cs="Arial"/>
          <w:b/>
          <w:color w:val="000000" w:themeColor="text1"/>
          <w:sz w:val="18"/>
          <w:szCs w:val="18"/>
          <w:lang w:eastAsia="en-US"/>
        </w:rPr>
        <w:t>décembre</w:t>
      </w:r>
      <w:r w:rsidR="00872FED" w:rsidRPr="002450A8">
        <w:rPr>
          <w:rFonts w:ascii="AMU Monument Grotesk" w:eastAsia="Calibri" w:hAnsi="AMU Monument Grotesk" w:cs="Arial"/>
          <w:b/>
          <w:color w:val="000000" w:themeColor="text1"/>
          <w:sz w:val="18"/>
          <w:szCs w:val="18"/>
          <w:lang w:eastAsia="en-US"/>
        </w:rPr>
        <w:t xml:space="preserve"> 2027</w:t>
      </w:r>
      <w:r w:rsidR="00872FED" w:rsidRPr="002450A8">
        <w:rPr>
          <w:rFonts w:ascii="AMU Monument Grotesk" w:eastAsia="Calibri" w:hAnsi="AMU Monument Grotesk" w:cs="Arial"/>
          <w:color w:val="000000" w:themeColor="text1"/>
          <w:sz w:val="18"/>
          <w:szCs w:val="18"/>
          <w:lang w:eastAsia="en-US"/>
        </w:rPr>
        <w:t xml:space="preserve"> </w:t>
      </w:r>
      <w:r w:rsidR="00872FED" w:rsidRPr="00872FED">
        <w:rPr>
          <w:rFonts w:ascii="AMU Monument Grotesk" w:eastAsia="Calibri" w:hAnsi="AMU Monument Grotesk" w:cs="Arial"/>
          <w:sz w:val="18"/>
          <w:szCs w:val="18"/>
          <w:lang w:eastAsia="en-US"/>
        </w:rPr>
        <w:t>(information non contractuelle)</w:t>
      </w:r>
      <w:r w:rsidR="00F84653">
        <w:rPr>
          <w:rFonts w:ascii="AMU Monument Grotesk" w:eastAsia="Calibri" w:hAnsi="AMU Monument Grotesk" w:cs="Arial"/>
          <w:sz w:val="18"/>
          <w:szCs w:val="18"/>
          <w:lang w:eastAsia="en-US"/>
        </w:rPr>
        <w:t>)</w:t>
      </w:r>
      <w:r w:rsidR="00872FED" w:rsidRPr="00872FED">
        <w:rPr>
          <w:rFonts w:ascii="AMU Monument Grotesk" w:eastAsia="Calibri" w:hAnsi="AMU Monument Grotesk" w:cs="Arial"/>
          <w:sz w:val="18"/>
          <w:szCs w:val="18"/>
          <w:lang w:eastAsia="en-US"/>
        </w:rPr>
        <w:t xml:space="preserve">. </w:t>
      </w:r>
    </w:p>
    <w:p w14:paraId="13A32F2B" w14:textId="6A824D8A" w:rsidR="00A11F08" w:rsidRDefault="007263A1" w:rsidP="00872FED">
      <w:pPr>
        <w:pStyle w:val="Txttitre2"/>
        <w:spacing w:before="0" w:line="240" w:lineRule="auto"/>
        <w:ind w:left="708"/>
        <w:rPr>
          <w:rFonts w:ascii="AMU Monument Grotesk" w:eastAsia="Calibri" w:hAnsi="AMU Monument Grotesk" w:cs="Arial"/>
          <w:b/>
          <w:sz w:val="18"/>
          <w:szCs w:val="18"/>
          <w:lang w:eastAsia="en-US"/>
        </w:rPr>
      </w:pPr>
      <w:r>
        <w:rPr>
          <w:rFonts w:ascii="AMU Monument Grotesk" w:eastAsia="Calibri" w:hAnsi="AMU Monument Grotesk" w:cs="Arial"/>
          <w:b/>
          <w:sz w:val="18"/>
          <w:szCs w:val="18"/>
          <w:lang w:eastAsia="en-US"/>
        </w:rPr>
        <w:t xml:space="preserve">-       </w:t>
      </w:r>
      <w:r w:rsidR="00872FED" w:rsidRPr="00872FED">
        <w:rPr>
          <w:rFonts w:ascii="AMU Monument Grotesk" w:eastAsia="Calibri" w:hAnsi="AMU Monument Grotesk" w:cs="Arial"/>
          <w:b/>
          <w:sz w:val="18"/>
          <w:szCs w:val="18"/>
          <w:lang w:eastAsia="en-US"/>
        </w:rPr>
        <w:t>12 mois de G</w:t>
      </w:r>
      <w:r>
        <w:rPr>
          <w:rFonts w:ascii="AMU Monument Grotesk" w:eastAsia="Calibri" w:hAnsi="AMU Monument Grotesk" w:cs="Arial"/>
          <w:b/>
          <w:sz w:val="18"/>
          <w:szCs w:val="18"/>
          <w:lang w:eastAsia="en-US"/>
        </w:rPr>
        <w:t>arantie de Parfait Achèvement</w:t>
      </w:r>
      <w:bookmarkEnd w:id="24"/>
    </w:p>
    <w:p w14:paraId="1B88D672" w14:textId="6B978A69" w:rsidR="007263A1" w:rsidRDefault="007263A1" w:rsidP="00872FED">
      <w:pPr>
        <w:pStyle w:val="Txttitre2"/>
        <w:spacing w:before="0" w:line="240" w:lineRule="auto"/>
        <w:ind w:left="708"/>
        <w:rPr>
          <w:rFonts w:ascii="AMU Monument Grotesk" w:eastAsia="Calibri" w:hAnsi="AMU Monument Grotesk" w:cs="Arial"/>
          <w:sz w:val="18"/>
          <w:szCs w:val="18"/>
          <w:lang w:eastAsia="en-US"/>
        </w:rPr>
      </w:pPr>
    </w:p>
    <w:p w14:paraId="35B0A979" w14:textId="2CA7E53E" w:rsidR="00D51C1F" w:rsidRPr="00872FED" w:rsidRDefault="009352E1" w:rsidP="00872FED">
      <w:pPr>
        <w:keepNext/>
        <w:suppressAutoHyphens w:val="0"/>
        <w:spacing w:before="240" w:after="60"/>
        <w:ind w:left="360"/>
        <w:jc w:val="both"/>
        <w:outlineLvl w:val="1"/>
        <w:rPr>
          <w:rFonts w:ascii="AMU Monument Grotesk" w:hAnsi="AMU Monument Grotesk" w:cs="Arial"/>
          <w:b/>
          <w:bCs/>
          <w:iCs/>
          <w:sz w:val="22"/>
          <w:szCs w:val="20"/>
          <w:lang w:eastAsia="fr-FR"/>
        </w:rPr>
      </w:pPr>
      <w:bookmarkStart w:id="25" w:name="_Toc139898994"/>
      <w:bookmarkStart w:id="26" w:name="_Toc199163526"/>
      <w:bookmarkStart w:id="27" w:name="_Toc208479953"/>
      <w:r w:rsidRPr="00BB1E12">
        <w:rPr>
          <w:rFonts w:ascii="AMU Monument Grotesk" w:hAnsi="AMU Monument Grotesk" w:cs="Arial"/>
          <w:b/>
          <w:bCs/>
          <w:iCs/>
          <w:sz w:val="22"/>
          <w:szCs w:val="20"/>
          <w:lang w:eastAsia="fr-FR"/>
        </w:rPr>
        <w:t>3.2 Dispositions spécifiques concernant le démarrage des prestations</w:t>
      </w:r>
      <w:bookmarkEnd w:id="25"/>
      <w:bookmarkEnd w:id="26"/>
      <w:bookmarkEnd w:id="27"/>
    </w:p>
    <w:p w14:paraId="55624812" w14:textId="77777777" w:rsidR="00D51C1F" w:rsidRPr="00DF1466" w:rsidRDefault="00D51C1F">
      <w:pPr>
        <w:tabs>
          <w:tab w:val="left" w:pos="426"/>
        </w:tabs>
        <w:jc w:val="both"/>
        <w:rPr>
          <w:rFonts w:ascii="AMU Monument Grotesk" w:hAnsi="AMU Monument Grotesk" w:cs="Arial"/>
          <w:b/>
          <w:sz w:val="18"/>
          <w:szCs w:val="18"/>
          <w:u w:val="single"/>
        </w:rPr>
      </w:pPr>
    </w:p>
    <w:p w14:paraId="3673AE76" w14:textId="16E96A6C" w:rsidR="00D51C1F" w:rsidRPr="00DF1466" w:rsidRDefault="00A708FE">
      <w:pPr>
        <w:tabs>
          <w:tab w:val="left" w:pos="426"/>
        </w:tabs>
        <w:jc w:val="both"/>
        <w:rPr>
          <w:rFonts w:ascii="AMU Monument Grotesk" w:hAnsi="AMU Monument Grotesk"/>
          <w:sz w:val="18"/>
          <w:szCs w:val="18"/>
        </w:rPr>
      </w:pPr>
      <w:sdt>
        <w:sdtPr>
          <w:rPr>
            <w:rFonts w:ascii="AMU Monument Grotesk" w:hAnsi="AMU Monument Grotesk" w:cs="Verdana"/>
            <w:sz w:val="18"/>
            <w:szCs w:val="18"/>
          </w:rPr>
          <w:id w:val="520128236"/>
          <w14:checkbox>
            <w14:checked w14:val="1"/>
            <w14:checkedState w14:val="2612" w14:font="MS Gothic"/>
            <w14:uncheckedState w14:val="2610" w14:font="MS Gothic"/>
          </w14:checkbox>
        </w:sdtPr>
        <w:sdtContent>
          <w:r w:rsidR="00872FED">
            <w:rPr>
              <w:rFonts w:ascii="MS Gothic" w:eastAsia="MS Gothic" w:hAnsi="MS Gothic" w:cs="Verdana" w:hint="eastAsia"/>
              <w:sz w:val="18"/>
              <w:szCs w:val="18"/>
            </w:rPr>
            <w:t>☒</w:t>
          </w:r>
        </w:sdtContent>
      </w:sdt>
      <w:r w:rsidR="00643667" w:rsidRPr="00DF1466">
        <w:rPr>
          <w:rFonts w:ascii="AMU Monument Grotesk" w:hAnsi="AMU Monument Grotesk" w:cs="Verdana"/>
          <w:b/>
          <w:sz w:val="18"/>
          <w:szCs w:val="18"/>
        </w:rPr>
        <w:t xml:space="preserve"> </w:t>
      </w:r>
      <w:r w:rsidR="00D51C1F" w:rsidRPr="00DF1466">
        <w:rPr>
          <w:rFonts w:ascii="AMU Monument Grotesk" w:hAnsi="AMU Monument Grotesk" w:cs="Verdana"/>
          <w:b/>
          <w:sz w:val="18"/>
          <w:szCs w:val="18"/>
        </w:rPr>
        <w:t>Dispositions spécifiques.</w:t>
      </w:r>
      <w:r w:rsidR="00D51C1F" w:rsidRPr="00DF1466">
        <w:rPr>
          <w:rFonts w:ascii="AMU Monument Grotesk" w:hAnsi="AMU Monument Grotesk" w:cs="Verdana"/>
          <w:sz w:val="18"/>
          <w:szCs w:val="18"/>
        </w:rPr>
        <w:t xml:space="preserve"> Si dispositions spécifiques, celles-ci sont décrites ci-après.  </w:t>
      </w:r>
      <w:r w:rsidR="00D51C1F" w:rsidRPr="00DF1466">
        <w:rPr>
          <w:rFonts w:ascii="AMU Monument Grotesk" w:eastAsia="Batang" w:hAnsi="AMU Monument Grotesk" w:cs="Verdana"/>
          <w:color w:val="00B0F0"/>
          <w:sz w:val="18"/>
          <w:szCs w:val="18"/>
          <w:highlight w:val="yellow"/>
        </w:rPr>
        <w:t xml:space="preserve"> </w:t>
      </w:r>
    </w:p>
    <w:p w14:paraId="071AC9C5" w14:textId="77777777" w:rsidR="00A11F08" w:rsidRPr="00DF1466" w:rsidRDefault="00A11F08">
      <w:pPr>
        <w:tabs>
          <w:tab w:val="left" w:pos="426"/>
        </w:tabs>
        <w:jc w:val="both"/>
        <w:rPr>
          <w:rFonts w:ascii="AMU Monument Grotesk" w:hAnsi="AMU Monument Grotesk" w:cs="Arial"/>
          <w:b/>
          <w:sz w:val="18"/>
          <w:szCs w:val="18"/>
        </w:rPr>
      </w:pPr>
    </w:p>
    <w:p w14:paraId="383DFE9A" w14:textId="51446032" w:rsidR="00872FED" w:rsidRPr="0064345D" w:rsidRDefault="00D51C1F" w:rsidP="00872FED">
      <w:pPr>
        <w:tabs>
          <w:tab w:val="left" w:pos="426"/>
        </w:tabs>
        <w:jc w:val="both"/>
        <w:rPr>
          <w:rFonts w:asciiTheme="minorHAnsi" w:hAnsiTheme="minorHAnsi" w:cstheme="minorHAnsi"/>
          <w:sz w:val="18"/>
          <w:szCs w:val="18"/>
        </w:rPr>
      </w:pPr>
      <w:r w:rsidRPr="00DF1466">
        <w:rPr>
          <w:rFonts w:ascii="AMU Monument Grotesk" w:hAnsi="AMU Monument Grotesk" w:cs="Verdana"/>
          <w:sz w:val="18"/>
          <w:szCs w:val="18"/>
          <w:u w:val="single"/>
        </w:rPr>
        <w:t>Démarrage des prestations</w:t>
      </w:r>
      <w:r w:rsidRPr="00DF1466">
        <w:rPr>
          <w:rFonts w:ascii="AMU Monument Grotesk" w:hAnsi="AMU Monument Grotesk" w:cs="Verdana"/>
          <w:sz w:val="18"/>
          <w:szCs w:val="18"/>
        </w:rPr>
        <w:t xml:space="preserve"> : </w:t>
      </w:r>
      <w:r w:rsidR="00872FED" w:rsidRPr="00506E0C">
        <w:rPr>
          <w:rFonts w:ascii="AMU Monument Grotesk" w:hAnsi="AMU Monument Grotesk" w:cs="Verdana"/>
          <w:sz w:val="18"/>
          <w:szCs w:val="18"/>
        </w:rPr>
        <w:t>Une fois le marché notifié et ayant pris effet, les prestations s’exécutent à compter de la date de réception de l’OS de démarrage de la mission.</w:t>
      </w:r>
    </w:p>
    <w:p w14:paraId="3D5D27CC" w14:textId="77777777" w:rsidR="00872FED" w:rsidRPr="0064345D" w:rsidRDefault="00872FED" w:rsidP="00872FED">
      <w:pPr>
        <w:pStyle w:val="Txttitre2"/>
        <w:spacing w:before="0" w:line="240" w:lineRule="auto"/>
        <w:ind w:left="0"/>
        <w:rPr>
          <w:rFonts w:asciiTheme="minorHAnsi" w:eastAsia="Calibri" w:hAnsiTheme="minorHAnsi" w:cstheme="minorHAnsi"/>
          <w:b/>
          <w:color w:val="000000"/>
          <w:sz w:val="18"/>
          <w:szCs w:val="18"/>
          <w:lang w:eastAsia="en-US"/>
        </w:rPr>
      </w:pPr>
    </w:p>
    <w:p w14:paraId="39CC8C62" w14:textId="6966EA1A" w:rsidR="00872FED" w:rsidRPr="00506E0C" w:rsidRDefault="00872FED" w:rsidP="00872FED">
      <w:pPr>
        <w:pStyle w:val="Txttitre2"/>
        <w:spacing w:before="0" w:line="240" w:lineRule="auto"/>
        <w:ind w:left="0"/>
        <w:rPr>
          <w:rFonts w:ascii="AMU Monument Grotesk" w:hAnsi="AMU Monument Grotesk" w:cs="Verdana"/>
          <w:sz w:val="18"/>
          <w:szCs w:val="18"/>
          <w:lang w:eastAsia="zh-CN"/>
        </w:rPr>
      </w:pPr>
      <w:r w:rsidRPr="00506E0C">
        <w:rPr>
          <w:rFonts w:ascii="AMU Monument Grotesk" w:hAnsi="AMU Monument Grotesk" w:cs="Verdana"/>
          <w:sz w:val="18"/>
          <w:szCs w:val="18"/>
          <w:lang w:eastAsia="zh-CN"/>
        </w:rPr>
        <w:t>Pour information, le démarrage des prestations est prévu à compter de</w:t>
      </w:r>
      <w:r w:rsidR="00F33649">
        <w:rPr>
          <w:rFonts w:ascii="AMU Monument Grotesk" w:hAnsi="AMU Monument Grotesk" w:cs="Verdana"/>
          <w:sz w:val="18"/>
          <w:szCs w:val="18"/>
          <w:lang w:eastAsia="zh-CN"/>
        </w:rPr>
        <w:t xml:space="preserve"> janvier 2026</w:t>
      </w:r>
      <w:r w:rsidR="00C8498C">
        <w:rPr>
          <w:rFonts w:ascii="AMU Monument Grotesk" w:hAnsi="AMU Monument Grotesk" w:cs="Verdana"/>
          <w:sz w:val="18"/>
          <w:szCs w:val="18"/>
          <w:lang w:eastAsia="zh-CN"/>
        </w:rPr>
        <w:t>.</w:t>
      </w:r>
    </w:p>
    <w:p w14:paraId="25C3BFC3" w14:textId="77777777" w:rsidR="00872FED" w:rsidRPr="0064345D" w:rsidRDefault="00872FED">
      <w:pPr>
        <w:tabs>
          <w:tab w:val="left" w:pos="426"/>
        </w:tabs>
        <w:jc w:val="both"/>
        <w:rPr>
          <w:rFonts w:asciiTheme="minorHAnsi" w:hAnsiTheme="minorHAnsi" w:cstheme="minorHAnsi"/>
          <w:sz w:val="18"/>
          <w:szCs w:val="18"/>
        </w:rPr>
      </w:pPr>
    </w:p>
    <w:p w14:paraId="22536925" w14:textId="1325DAAF" w:rsidR="00266F07" w:rsidRPr="00DF1466" w:rsidRDefault="00266F07" w:rsidP="00266F07">
      <w:pPr>
        <w:suppressAutoHyphens w:val="0"/>
        <w:jc w:val="both"/>
        <w:rPr>
          <w:rFonts w:ascii="AMU Monument Grotesk" w:hAnsi="AMU Monument Grotesk"/>
          <w:color w:val="000000"/>
          <w:sz w:val="18"/>
          <w:szCs w:val="18"/>
          <w:lang w:eastAsia="fr-FR"/>
        </w:rPr>
      </w:pPr>
      <w:r w:rsidRPr="00DF1466">
        <w:rPr>
          <w:rFonts w:ascii="AMU Monument Grotesk" w:hAnsi="AMU Monument Grotesk"/>
          <w:color w:val="000000"/>
          <w:sz w:val="18"/>
          <w:szCs w:val="18"/>
          <w:lang w:eastAsia="fr-FR"/>
        </w:rPr>
        <w:t xml:space="preserve">A l’initiative du maître d’ouvrage et au plus tard </w:t>
      </w:r>
      <w:r w:rsidRPr="00506E0C">
        <w:rPr>
          <w:rFonts w:ascii="AMU Monument Grotesk" w:hAnsi="AMU Monument Grotesk"/>
          <w:sz w:val="18"/>
          <w:szCs w:val="18"/>
          <w:lang w:eastAsia="fr-FR"/>
        </w:rPr>
        <w:t>dans les</w:t>
      </w:r>
      <w:r w:rsidR="005D6CE4" w:rsidRPr="00506E0C">
        <w:rPr>
          <w:rFonts w:ascii="AMU Monument Grotesk" w:hAnsi="AMU Monument Grotesk"/>
          <w:sz w:val="18"/>
          <w:szCs w:val="18"/>
          <w:lang w:eastAsia="fr-FR"/>
        </w:rPr>
        <w:t xml:space="preserve"> quinze (</w:t>
      </w:r>
      <w:r w:rsidRPr="00506E0C">
        <w:rPr>
          <w:rFonts w:ascii="AMU Monument Grotesk" w:hAnsi="AMU Monument Grotesk"/>
          <w:sz w:val="18"/>
          <w:szCs w:val="18"/>
          <w:lang w:eastAsia="fr-FR"/>
        </w:rPr>
        <w:t>15</w:t>
      </w:r>
      <w:r w:rsidR="005D6CE4" w:rsidRPr="00506E0C">
        <w:rPr>
          <w:rFonts w:ascii="AMU Monument Grotesk" w:hAnsi="AMU Monument Grotesk"/>
          <w:sz w:val="18"/>
          <w:szCs w:val="18"/>
          <w:lang w:eastAsia="fr-FR"/>
        </w:rPr>
        <w:t>)</w:t>
      </w:r>
      <w:r w:rsidRPr="00506E0C">
        <w:rPr>
          <w:rFonts w:ascii="AMU Monument Grotesk" w:hAnsi="AMU Monument Grotesk"/>
          <w:sz w:val="18"/>
          <w:szCs w:val="18"/>
          <w:lang w:eastAsia="fr-FR"/>
        </w:rPr>
        <w:t xml:space="preserve"> jours </w:t>
      </w:r>
      <w:r w:rsidRPr="00DF1466">
        <w:rPr>
          <w:rFonts w:ascii="AMU Monument Grotesk" w:hAnsi="AMU Monument Grotesk"/>
          <w:color w:val="000000"/>
          <w:sz w:val="18"/>
          <w:szCs w:val="18"/>
          <w:lang w:eastAsia="fr-FR"/>
        </w:rPr>
        <w:t>suivant le démarrage de la mission, le maître d’ouvrage et le maître d‘œuvre peuvent se réunir afin notamment :</w:t>
      </w:r>
    </w:p>
    <w:p w14:paraId="74F57359" w14:textId="77777777" w:rsidR="00266F07" w:rsidRPr="00DF1466" w:rsidRDefault="00266F07" w:rsidP="005B3DDA">
      <w:pPr>
        <w:numPr>
          <w:ilvl w:val="0"/>
          <w:numId w:val="26"/>
        </w:numPr>
        <w:suppressAutoHyphens w:val="0"/>
        <w:jc w:val="both"/>
        <w:rPr>
          <w:rFonts w:ascii="AMU Monument Grotesk" w:hAnsi="AMU Monument Grotesk"/>
          <w:color w:val="000000"/>
          <w:sz w:val="18"/>
          <w:szCs w:val="18"/>
          <w:lang w:eastAsia="fr-FR"/>
        </w:rPr>
      </w:pPr>
      <w:r w:rsidRPr="00DF1466">
        <w:rPr>
          <w:rFonts w:ascii="AMU Monument Grotesk" w:hAnsi="AMU Monument Grotesk" w:cs="Arial"/>
          <w:color w:val="000000"/>
          <w:sz w:val="18"/>
          <w:szCs w:val="18"/>
          <w:lang w:eastAsia="fr-FR"/>
        </w:rPr>
        <w:t xml:space="preserve">D’identifier les interlocuteurs en charge de l’opération ; </w:t>
      </w:r>
    </w:p>
    <w:p w14:paraId="07572568" w14:textId="77777777" w:rsidR="00266F07" w:rsidRPr="00DF1466" w:rsidRDefault="00266F07" w:rsidP="005B3DDA">
      <w:pPr>
        <w:numPr>
          <w:ilvl w:val="0"/>
          <w:numId w:val="26"/>
        </w:numPr>
        <w:suppressAutoHyphens w:val="0"/>
        <w:jc w:val="both"/>
        <w:rPr>
          <w:rFonts w:ascii="AMU Monument Grotesk" w:hAnsi="AMU Monument Grotesk"/>
          <w:color w:val="000000"/>
          <w:sz w:val="18"/>
          <w:szCs w:val="18"/>
          <w:lang w:eastAsia="fr-FR"/>
        </w:rPr>
      </w:pPr>
      <w:r w:rsidRPr="00DF1466">
        <w:rPr>
          <w:rFonts w:ascii="AMU Monument Grotesk" w:hAnsi="AMU Monument Grotesk" w:cs="Arial"/>
          <w:color w:val="000000"/>
          <w:sz w:val="18"/>
          <w:szCs w:val="18"/>
          <w:lang w:eastAsia="fr-FR"/>
        </w:rPr>
        <w:t>De définir les modalités d’échanges, notamment dématérialisés, avec la maîtrise d’ouvrage ;</w:t>
      </w:r>
    </w:p>
    <w:p w14:paraId="3542B4DD" w14:textId="77777777" w:rsidR="00266F07" w:rsidRPr="00DF1466" w:rsidRDefault="00266F07" w:rsidP="005B3DDA">
      <w:pPr>
        <w:numPr>
          <w:ilvl w:val="0"/>
          <w:numId w:val="26"/>
        </w:numPr>
        <w:suppressAutoHyphens w:val="0"/>
        <w:jc w:val="both"/>
        <w:rPr>
          <w:rFonts w:ascii="AMU Monument Grotesk" w:hAnsi="AMU Monument Grotesk"/>
          <w:color w:val="000000"/>
          <w:sz w:val="18"/>
          <w:szCs w:val="18"/>
          <w:lang w:eastAsia="fr-FR"/>
        </w:rPr>
      </w:pPr>
      <w:r w:rsidRPr="00DF1466">
        <w:rPr>
          <w:rFonts w:ascii="AMU Monument Grotesk" w:hAnsi="AMU Monument Grotesk" w:cs="Arial"/>
          <w:color w:val="000000"/>
          <w:sz w:val="18"/>
          <w:szCs w:val="18"/>
          <w:lang w:eastAsia="fr-FR"/>
        </w:rPr>
        <w:t>De définir les modalités de travail collaboratif avec les autres prestataires désignés par le maître d’ouvrage ;</w:t>
      </w:r>
    </w:p>
    <w:p w14:paraId="5B2150F5" w14:textId="77777777" w:rsidR="00266F07" w:rsidRPr="00DF1466" w:rsidRDefault="00266F07" w:rsidP="005B3DDA">
      <w:pPr>
        <w:numPr>
          <w:ilvl w:val="0"/>
          <w:numId w:val="26"/>
        </w:numPr>
        <w:suppressAutoHyphens w:val="0"/>
        <w:jc w:val="both"/>
        <w:rPr>
          <w:rFonts w:ascii="AMU Monument Grotesk" w:hAnsi="AMU Monument Grotesk"/>
          <w:color w:val="000000"/>
          <w:sz w:val="18"/>
          <w:szCs w:val="18"/>
          <w:lang w:eastAsia="fr-FR"/>
        </w:rPr>
      </w:pPr>
      <w:r w:rsidRPr="00DF1466">
        <w:rPr>
          <w:rFonts w:ascii="AMU Monument Grotesk" w:hAnsi="AMU Monument Grotesk" w:cs="Arial"/>
          <w:color w:val="000000"/>
          <w:sz w:val="18"/>
          <w:szCs w:val="18"/>
          <w:lang w:eastAsia="fr-FR"/>
        </w:rPr>
        <w:t>De préciser les principes opérationnels de la gestion documentaire de l’opération ;</w:t>
      </w:r>
    </w:p>
    <w:p w14:paraId="282BBC91" w14:textId="77777777" w:rsidR="00266F07" w:rsidRPr="00DF1466" w:rsidRDefault="00266F07" w:rsidP="005B3DDA">
      <w:pPr>
        <w:numPr>
          <w:ilvl w:val="0"/>
          <w:numId w:val="26"/>
        </w:numPr>
        <w:suppressAutoHyphens w:val="0"/>
        <w:jc w:val="both"/>
        <w:rPr>
          <w:rFonts w:ascii="AMU Monument Grotesk" w:hAnsi="AMU Monument Grotesk"/>
          <w:color w:val="000000"/>
          <w:sz w:val="18"/>
          <w:szCs w:val="18"/>
          <w:lang w:eastAsia="fr-FR"/>
        </w:rPr>
      </w:pPr>
      <w:r w:rsidRPr="00DF1466">
        <w:rPr>
          <w:rFonts w:ascii="AMU Monument Grotesk" w:hAnsi="AMU Monument Grotesk" w:cs="Arial"/>
          <w:color w:val="000000"/>
          <w:sz w:val="18"/>
          <w:szCs w:val="18"/>
          <w:lang w:eastAsia="fr-FR"/>
        </w:rPr>
        <w:t xml:space="preserve">De compléter la base documentaire nécessaire au démarrage des études du maître </w:t>
      </w:r>
      <w:r w:rsidRPr="00DF1466">
        <w:rPr>
          <w:rFonts w:ascii="AMU Monument Grotesk" w:hAnsi="AMU Monument Grotesk"/>
          <w:color w:val="000000"/>
          <w:sz w:val="18"/>
          <w:szCs w:val="18"/>
          <w:lang w:eastAsia="fr-FR"/>
        </w:rPr>
        <w:t>d‘œuvre</w:t>
      </w:r>
      <w:r w:rsidRPr="00DF1466">
        <w:rPr>
          <w:rFonts w:ascii="AMU Monument Grotesk" w:hAnsi="AMU Monument Grotesk" w:cs="Arial"/>
          <w:color w:val="000000"/>
          <w:sz w:val="18"/>
          <w:szCs w:val="18"/>
          <w:lang w:eastAsia="fr-FR"/>
        </w:rPr>
        <w:t xml:space="preserve"> ; </w:t>
      </w:r>
    </w:p>
    <w:p w14:paraId="30EDE04B" w14:textId="77777777" w:rsidR="00266F07" w:rsidRPr="00DF1466" w:rsidRDefault="00266F07" w:rsidP="005B3DDA">
      <w:pPr>
        <w:numPr>
          <w:ilvl w:val="0"/>
          <w:numId w:val="26"/>
        </w:numPr>
        <w:suppressAutoHyphens w:val="0"/>
        <w:jc w:val="both"/>
        <w:rPr>
          <w:rFonts w:ascii="AMU Monument Grotesk" w:hAnsi="AMU Monument Grotesk"/>
          <w:sz w:val="18"/>
          <w:szCs w:val="18"/>
          <w:lang w:eastAsia="fr-FR"/>
        </w:rPr>
      </w:pPr>
      <w:r w:rsidRPr="00DF1466">
        <w:rPr>
          <w:rFonts w:ascii="AMU Monument Grotesk" w:hAnsi="AMU Monument Grotesk" w:cs="Arial"/>
          <w:sz w:val="18"/>
          <w:szCs w:val="18"/>
          <w:lang w:eastAsia="fr-FR"/>
        </w:rPr>
        <w:t xml:space="preserve">De présenter les spécificités du circuit de paiement du maître d’ouvrage et d’arrêter les modalités pratiques de facturation des prestations. </w:t>
      </w:r>
    </w:p>
    <w:p w14:paraId="30C25A04" w14:textId="77777777" w:rsidR="00266F07" w:rsidRPr="00DF1466" w:rsidRDefault="00266F07" w:rsidP="00266F07">
      <w:pPr>
        <w:suppressAutoHyphens w:val="0"/>
        <w:ind w:left="720"/>
        <w:jc w:val="both"/>
        <w:rPr>
          <w:rFonts w:ascii="AMU Monument Grotesk" w:hAnsi="AMU Monument Grotesk"/>
          <w:sz w:val="18"/>
          <w:szCs w:val="18"/>
          <w:lang w:eastAsia="fr-FR"/>
        </w:rPr>
      </w:pPr>
    </w:p>
    <w:p w14:paraId="2B040AD8" w14:textId="26F70730" w:rsidR="00266F07" w:rsidRDefault="00266F07" w:rsidP="00266F07">
      <w:pPr>
        <w:suppressAutoHyphens w:val="0"/>
        <w:jc w:val="both"/>
        <w:rPr>
          <w:rFonts w:ascii="AMU Monument Grotesk" w:hAnsi="AMU Monument Grotesk"/>
          <w:sz w:val="18"/>
          <w:szCs w:val="18"/>
          <w:lang w:eastAsia="fr-FR"/>
        </w:rPr>
      </w:pPr>
      <w:r w:rsidRPr="00DF1466">
        <w:rPr>
          <w:rFonts w:ascii="AMU Monument Grotesk" w:hAnsi="AMU Monument Grotesk"/>
          <w:sz w:val="18"/>
          <w:szCs w:val="18"/>
          <w:lang w:eastAsia="fr-FR"/>
        </w:rPr>
        <w:t xml:space="preserve">La réunion de lancement fait l’objet d’un compte-rendu selon les </w:t>
      </w:r>
      <w:r w:rsidRPr="005D6CE4">
        <w:rPr>
          <w:rFonts w:ascii="AMU Monument Grotesk" w:hAnsi="AMU Monument Grotesk"/>
          <w:sz w:val="18"/>
          <w:szCs w:val="18"/>
          <w:lang w:eastAsia="fr-FR"/>
        </w:rPr>
        <w:t>délais définis à l’article 6.</w:t>
      </w:r>
      <w:r w:rsidR="005D6CE4" w:rsidRPr="005D6CE4">
        <w:rPr>
          <w:rFonts w:ascii="AMU Monument Grotesk" w:hAnsi="AMU Monument Grotesk"/>
          <w:sz w:val="18"/>
          <w:szCs w:val="18"/>
          <w:lang w:eastAsia="fr-FR"/>
        </w:rPr>
        <w:t>2</w:t>
      </w:r>
      <w:r w:rsidRPr="005D6CE4">
        <w:rPr>
          <w:rFonts w:ascii="AMU Monument Grotesk" w:hAnsi="AMU Monument Grotesk"/>
          <w:sz w:val="18"/>
          <w:szCs w:val="18"/>
          <w:lang w:eastAsia="fr-FR"/>
        </w:rPr>
        <w:t xml:space="preserve"> du présent CCAP.</w:t>
      </w:r>
      <w:r w:rsidRPr="00DF1466">
        <w:rPr>
          <w:rFonts w:ascii="AMU Monument Grotesk" w:hAnsi="AMU Monument Grotesk"/>
          <w:sz w:val="18"/>
          <w:szCs w:val="18"/>
          <w:lang w:eastAsia="fr-FR"/>
        </w:rPr>
        <w:t xml:space="preserve"> </w:t>
      </w:r>
    </w:p>
    <w:p w14:paraId="3F8ED9AF" w14:textId="77777777" w:rsidR="0097007A" w:rsidRPr="0097007A" w:rsidRDefault="0097007A" w:rsidP="0097007A">
      <w:pPr>
        <w:keepNext/>
        <w:suppressAutoHyphens w:val="0"/>
        <w:spacing w:before="240" w:after="60"/>
        <w:ind w:left="360"/>
        <w:jc w:val="both"/>
        <w:outlineLvl w:val="1"/>
        <w:rPr>
          <w:rFonts w:ascii="AMU Monument Grotesk" w:hAnsi="AMU Monument Grotesk" w:cs="Arial"/>
          <w:b/>
          <w:bCs/>
          <w:iCs/>
          <w:sz w:val="22"/>
          <w:szCs w:val="20"/>
          <w:lang w:eastAsia="fr-FR"/>
        </w:rPr>
      </w:pPr>
      <w:bookmarkStart w:id="28" w:name="_Toc199163527"/>
      <w:bookmarkStart w:id="29" w:name="_Toc208479954"/>
      <w:r w:rsidRPr="0097007A">
        <w:rPr>
          <w:rFonts w:ascii="AMU Monument Grotesk" w:hAnsi="AMU Monument Grotesk" w:cs="Arial"/>
          <w:b/>
          <w:bCs/>
          <w:iCs/>
          <w:sz w:val="22"/>
          <w:szCs w:val="20"/>
          <w:lang w:eastAsia="fr-FR"/>
        </w:rPr>
        <w:t>3.3 Délais d’exécution</w:t>
      </w:r>
      <w:bookmarkEnd w:id="28"/>
      <w:bookmarkEnd w:id="29"/>
    </w:p>
    <w:p w14:paraId="2E746B20" w14:textId="77777777" w:rsidR="0097007A" w:rsidRDefault="0097007A" w:rsidP="0097007A">
      <w:pPr>
        <w:tabs>
          <w:tab w:val="left" w:pos="426"/>
        </w:tabs>
        <w:jc w:val="both"/>
        <w:rPr>
          <w:rFonts w:ascii="AMU Monument Grotesk" w:hAnsi="AMU Monument Grotesk" w:cs="Verdana"/>
          <w:sz w:val="18"/>
          <w:szCs w:val="18"/>
        </w:rPr>
      </w:pPr>
      <w:bookmarkStart w:id="30" w:name="_Hlk81790752"/>
    </w:p>
    <w:p w14:paraId="4BBBEC3C" w14:textId="25C9956B" w:rsidR="008F2908" w:rsidRDefault="0097007A">
      <w:pPr>
        <w:tabs>
          <w:tab w:val="left" w:pos="426"/>
        </w:tabs>
        <w:jc w:val="both"/>
        <w:rPr>
          <w:rFonts w:ascii="AMU Monument Grotesk" w:hAnsi="AMU Monument Grotesk" w:cs="Verdana"/>
          <w:sz w:val="18"/>
          <w:szCs w:val="18"/>
        </w:rPr>
      </w:pPr>
      <w:r w:rsidRPr="0097007A">
        <w:rPr>
          <w:rFonts w:ascii="AMU Monument Grotesk" w:hAnsi="AMU Monument Grotesk" w:cs="Verdana"/>
          <w:sz w:val="18"/>
          <w:szCs w:val="18"/>
        </w:rPr>
        <w:t xml:space="preserve">Les délais concernant la réalisation sont précisés ci-dessous à l’article 6.2. </w:t>
      </w:r>
      <w:bookmarkEnd w:id="30"/>
    </w:p>
    <w:p w14:paraId="4175ECEF" w14:textId="57CACC92" w:rsidR="0097007A" w:rsidRDefault="0097007A">
      <w:pPr>
        <w:tabs>
          <w:tab w:val="left" w:pos="426"/>
        </w:tabs>
        <w:jc w:val="both"/>
        <w:rPr>
          <w:rFonts w:ascii="AMU Monument Grotesk" w:hAnsi="AMU Monument Grotesk" w:cs="Verdana"/>
          <w:sz w:val="18"/>
          <w:szCs w:val="18"/>
        </w:rPr>
      </w:pPr>
    </w:p>
    <w:p w14:paraId="1A16E292" w14:textId="5A7315B3" w:rsidR="00F437F9" w:rsidRDefault="00F437F9">
      <w:pPr>
        <w:tabs>
          <w:tab w:val="left" w:pos="426"/>
        </w:tabs>
        <w:jc w:val="both"/>
        <w:rPr>
          <w:rFonts w:ascii="AMU Monument Grotesk" w:hAnsi="AMU Monument Grotesk" w:cs="Verdana"/>
          <w:sz w:val="18"/>
          <w:szCs w:val="18"/>
        </w:rPr>
      </w:pPr>
    </w:p>
    <w:p w14:paraId="0C1460D4" w14:textId="77777777" w:rsidR="00F437F9" w:rsidRPr="0097007A" w:rsidRDefault="00F437F9">
      <w:pPr>
        <w:tabs>
          <w:tab w:val="left" w:pos="426"/>
        </w:tabs>
        <w:jc w:val="both"/>
        <w:rPr>
          <w:rFonts w:ascii="AMU Monument Grotesk" w:hAnsi="AMU Monument Grotesk" w:cs="Verdana"/>
          <w:sz w:val="18"/>
          <w:szCs w:val="18"/>
        </w:rPr>
      </w:pPr>
    </w:p>
    <w:p w14:paraId="50ABEFB4" w14:textId="44E1068C" w:rsidR="00D51C1F" w:rsidRPr="00F33BFC" w:rsidRDefault="00D51C1F" w:rsidP="00641C80">
      <w:pPr>
        <w:pStyle w:val="Titre1"/>
        <w:numPr>
          <w:ilvl w:val="0"/>
          <w:numId w:val="0"/>
        </w:numPr>
        <w:jc w:val="both"/>
        <w:rPr>
          <w:rFonts w:ascii="AMU Monument Grotesk" w:hAnsi="AMU Monument Grotesk"/>
          <w:sz w:val="24"/>
        </w:rPr>
      </w:pPr>
      <w:bookmarkStart w:id="31" w:name="_Toc199163528"/>
      <w:bookmarkStart w:id="32" w:name="_Toc208479955"/>
      <w:r w:rsidRPr="00F33BFC">
        <w:rPr>
          <w:rFonts w:ascii="AMU Monument Grotesk" w:hAnsi="AMU Monument Grotesk"/>
          <w:sz w:val="24"/>
        </w:rPr>
        <w:lastRenderedPageBreak/>
        <w:t>ARTICLE 4 : DOCUMENTS CONTRACTUELS</w:t>
      </w:r>
      <w:bookmarkEnd w:id="31"/>
      <w:bookmarkEnd w:id="32"/>
    </w:p>
    <w:p w14:paraId="7DB22E3F" w14:textId="77777777" w:rsidR="00641C80" w:rsidRPr="00F33BFC" w:rsidRDefault="00641C80">
      <w:pPr>
        <w:tabs>
          <w:tab w:val="left" w:pos="1560"/>
        </w:tabs>
        <w:jc w:val="both"/>
        <w:rPr>
          <w:rFonts w:ascii="AMU Monument Grotesk" w:hAnsi="AMU Monument Grotesk" w:cs="Arial"/>
          <w:sz w:val="20"/>
          <w:szCs w:val="20"/>
        </w:rPr>
      </w:pPr>
    </w:p>
    <w:p w14:paraId="6F17A1F5" w14:textId="7D615BEA" w:rsidR="00D51C1F" w:rsidRPr="00DF1466" w:rsidRDefault="00997E4F">
      <w:pPr>
        <w:tabs>
          <w:tab w:val="left" w:pos="1560"/>
        </w:tabs>
        <w:jc w:val="both"/>
        <w:rPr>
          <w:rFonts w:ascii="AMU Monument Grotesk" w:hAnsi="AMU Monument Grotesk"/>
          <w:sz w:val="18"/>
          <w:szCs w:val="18"/>
        </w:rPr>
      </w:pPr>
      <w:r w:rsidRPr="00997E4F">
        <w:rPr>
          <w:rFonts w:ascii="AMU Monument Grotesk" w:hAnsi="AMU Monument Grotesk" w:cs="Arial"/>
          <w:sz w:val="18"/>
          <w:szCs w:val="18"/>
        </w:rPr>
        <w:t>L</w:t>
      </w:r>
      <w:r w:rsidR="00D51C1F" w:rsidRPr="00997E4F">
        <w:rPr>
          <w:rFonts w:ascii="AMU Monument Grotesk" w:hAnsi="AMU Monument Grotesk" w:cs="Arial"/>
          <w:sz w:val="18"/>
          <w:szCs w:val="18"/>
        </w:rPr>
        <w:t>es</w:t>
      </w:r>
      <w:r w:rsidR="00D51C1F" w:rsidRPr="00DF1466">
        <w:rPr>
          <w:rFonts w:ascii="AMU Monument Grotesk" w:hAnsi="AMU Monument Grotesk" w:cs="Arial"/>
          <w:sz w:val="18"/>
          <w:szCs w:val="18"/>
        </w:rPr>
        <w:t xml:space="preserve"> documents contractuels régissant le marché sont énumérés par ordre décroissant d’importance, selon l’ordre de citation ci-dessous :</w:t>
      </w:r>
    </w:p>
    <w:p w14:paraId="78AD1E79" w14:textId="77777777" w:rsidR="00D51C1F" w:rsidRPr="00DF1466" w:rsidRDefault="00D51C1F">
      <w:pPr>
        <w:tabs>
          <w:tab w:val="left" w:pos="1560"/>
        </w:tabs>
        <w:jc w:val="both"/>
        <w:rPr>
          <w:rFonts w:ascii="AMU Monument Grotesk" w:hAnsi="AMU Monument Grotesk" w:cs="Arial"/>
          <w:sz w:val="18"/>
          <w:szCs w:val="18"/>
        </w:rPr>
      </w:pPr>
    </w:p>
    <w:p w14:paraId="24770C82" w14:textId="77777777" w:rsidR="00FB67A5" w:rsidRPr="005D6CE4" w:rsidRDefault="00D51C1F" w:rsidP="005B3DDA">
      <w:pPr>
        <w:numPr>
          <w:ilvl w:val="0"/>
          <w:numId w:val="25"/>
        </w:numPr>
        <w:jc w:val="both"/>
        <w:rPr>
          <w:rFonts w:ascii="AMU Monument Grotesk" w:hAnsi="AMU Monument Grotesk" w:cs="Arial"/>
          <w:sz w:val="18"/>
          <w:szCs w:val="18"/>
        </w:rPr>
      </w:pPr>
      <w:r w:rsidRPr="00DF1466">
        <w:rPr>
          <w:rFonts w:ascii="AMU Monument Grotesk" w:hAnsi="AMU Monument Grotesk" w:cs="Arial"/>
          <w:sz w:val="18"/>
          <w:szCs w:val="18"/>
        </w:rPr>
        <w:t>L’acte d’engagement (</w:t>
      </w:r>
      <w:r w:rsidRPr="00DF1466">
        <w:rPr>
          <w:rFonts w:ascii="AMU Monument Grotesk" w:hAnsi="AMU Monument Grotesk" w:cs="Arial"/>
          <w:b/>
          <w:sz w:val="18"/>
          <w:szCs w:val="18"/>
        </w:rPr>
        <w:t>AE</w:t>
      </w:r>
      <w:r w:rsidRPr="00DF1466">
        <w:rPr>
          <w:rFonts w:ascii="AMU Monument Grotesk" w:hAnsi="AMU Monument Grotesk" w:cs="Arial"/>
          <w:sz w:val="18"/>
          <w:szCs w:val="18"/>
        </w:rPr>
        <w:t>) et ses annexes éventuelles</w:t>
      </w:r>
      <w:r w:rsidRPr="00DF1466">
        <w:rPr>
          <w:rFonts w:ascii="AMU Monument Grotesk" w:hAnsi="AMU Monument Grotesk" w:cs="Verdana"/>
          <w:sz w:val="18"/>
          <w:szCs w:val="18"/>
        </w:rPr>
        <w:t> </w:t>
      </w:r>
      <w:r w:rsidRPr="00DF1466">
        <w:rPr>
          <w:rFonts w:ascii="AMU Monument Grotesk" w:hAnsi="AMU Monument Grotesk" w:cs="Arial"/>
          <w:b/>
          <w:sz w:val="18"/>
          <w:szCs w:val="18"/>
          <w:u w:val="single"/>
        </w:rPr>
        <w:t>dont</w:t>
      </w:r>
      <w:r w:rsidRPr="00DF1466">
        <w:rPr>
          <w:rFonts w:ascii="AMU Monument Grotesk" w:hAnsi="AMU Monument Grotesk" w:cs="Arial"/>
          <w:sz w:val="18"/>
          <w:szCs w:val="18"/>
        </w:rPr>
        <w:t xml:space="preserve"> son </w:t>
      </w:r>
      <w:r w:rsidRPr="00DF1466">
        <w:rPr>
          <w:rFonts w:ascii="AMU Monument Grotesk" w:hAnsi="AMU Monument Grotesk" w:cs="Arial"/>
          <w:b/>
          <w:sz w:val="18"/>
          <w:szCs w:val="18"/>
        </w:rPr>
        <w:t>annexe financière n°1</w:t>
      </w:r>
      <w:r w:rsidRPr="00DF1466">
        <w:rPr>
          <w:rFonts w:ascii="AMU Monument Grotesk" w:hAnsi="AMU Monument Grotesk" w:cs="Arial"/>
          <w:sz w:val="18"/>
          <w:szCs w:val="18"/>
        </w:rPr>
        <w:t xml:space="preserve"> </w:t>
      </w:r>
      <w:r w:rsidR="00FB67A5" w:rsidRPr="00DF1466">
        <w:rPr>
          <w:rFonts w:ascii="AMU Monument Grotesk" w:hAnsi="AMU Monument Grotesk" w:cs="Arial"/>
          <w:sz w:val="18"/>
          <w:szCs w:val="18"/>
        </w:rPr>
        <w:t xml:space="preserve">la </w:t>
      </w:r>
      <w:r w:rsidR="00FB67A5" w:rsidRPr="005D6CE4">
        <w:rPr>
          <w:rFonts w:ascii="AMU Monument Grotesk" w:hAnsi="AMU Monument Grotesk" w:cs="Arial"/>
          <w:b/>
          <w:sz w:val="18"/>
          <w:szCs w:val="18"/>
        </w:rPr>
        <w:t>décomposition de prix global et forfaitaire</w:t>
      </w:r>
      <w:r w:rsidRPr="005D6CE4">
        <w:rPr>
          <w:rFonts w:ascii="AMU Monument Grotesk" w:hAnsi="AMU Monument Grotesk" w:cs="Arial"/>
          <w:b/>
          <w:sz w:val="18"/>
          <w:szCs w:val="18"/>
        </w:rPr>
        <w:t xml:space="preserve"> (</w:t>
      </w:r>
      <w:r w:rsidR="00FB67A5" w:rsidRPr="005D6CE4">
        <w:rPr>
          <w:rFonts w:ascii="AMU Monument Grotesk" w:hAnsi="AMU Monument Grotesk" w:cs="Arial"/>
          <w:b/>
          <w:sz w:val="18"/>
          <w:szCs w:val="18"/>
        </w:rPr>
        <w:t>DPGF</w:t>
      </w:r>
      <w:r w:rsidRPr="005D6CE4">
        <w:rPr>
          <w:rFonts w:ascii="AMU Monument Grotesk" w:hAnsi="AMU Monument Grotesk" w:cs="Arial"/>
          <w:b/>
          <w:sz w:val="18"/>
          <w:szCs w:val="18"/>
        </w:rPr>
        <w:t>)</w:t>
      </w:r>
      <w:r w:rsidR="00636BCE" w:rsidRPr="005D6CE4">
        <w:rPr>
          <w:rFonts w:ascii="AMU Monument Grotesk" w:hAnsi="AMU Monument Grotesk" w:cs="Arial"/>
          <w:sz w:val="18"/>
          <w:szCs w:val="18"/>
        </w:rPr>
        <w:t> ;</w:t>
      </w:r>
    </w:p>
    <w:p w14:paraId="06279725" w14:textId="637856FD" w:rsidR="00FB67A5" w:rsidRPr="00997E4F" w:rsidRDefault="00D51C1F" w:rsidP="005B3DDA">
      <w:pPr>
        <w:numPr>
          <w:ilvl w:val="0"/>
          <w:numId w:val="25"/>
        </w:numPr>
        <w:jc w:val="both"/>
        <w:rPr>
          <w:rFonts w:ascii="AMU Monument Grotesk" w:hAnsi="AMU Monument Grotesk" w:cs="Arial"/>
          <w:sz w:val="18"/>
          <w:szCs w:val="18"/>
        </w:rPr>
      </w:pPr>
      <w:r w:rsidRPr="00DF1466">
        <w:rPr>
          <w:rFonts w:ascii="AMU Monument Grotesk" w:hAnsi="AMU Monument Grotesk" w:cs="Arial"/>
          <w:sz w:val="18"/>
          <w:szCs w:val="18"/>
        </w:rPr>
        <w:t>Le présent cahier des clauses administratives particulières (</w:t>
      </w:r>
      <w:r w:rsidRPr="00DF1466">
        <w:rPr>
          <w:rFonts w:ascii="AMU Monument Grotesk" w:hAnsi="AMU Monument Grotesk" w:cs="Arial"/>
          <w:b/>
          <w:sz w:val="18"/>
          <w:szCs w:val="18"/>
        </w:rPr>
        <w:t>CC</w:t>
      </w:r>
      <w:r w:rsidRPr="00997E4F">
        <w:rPr>
          <w:rFonts w:ascii="AMU Monument Grotesk" w:hAnsi="AMU Monument Grotesk" w:cs="Arial"/>
          <w:b/>
          <w:sz w:val="18"/>
          <w:szCs w:val="18"/>
        </w:rPr>
        <w:t>AP</w:t>
      </w:r>
      <w:r w:rsidRPr="00997E4F">
        <w:rPr>
          <w:rFonts w:ascii="AMU Monument Grotesk" w:hAnsi="AMU Monument Grotesk" w:cs="Arial"/>
          <w:sz w:val="18"/>
          <w:szCs w:val="18"/>
        </w:rPr>
        <w:t>)</w:t>
      </w:r>
      <w:r w:rsidR="00997E4F" w:rsidRPr="00997E4F">
        <w:rPr>
          <w:rFonts w:ascii="AMU Monument Grotesk" w:hAnsi="AMU Monument Grotesk" w:cs="Arial"/>
          <w:sz w:val="18"/>
          <w:szCs w:val="18"/>
        </w:rPr>
        <w:t xml:space="preserve"> </w:t>
      </w:r>
      <w:r w:rsidRPr="00997E4F">
        <w:rPr>
          <w:rFonts w:ascii="AMU Monument Grotesk" w:hAnsi="AMU Monument Grotesk" w:cs="Arial"/>
          <w:sz w:val="18"/>
          <w:szCs w:val="18"/>
        </w:rPr>
        <w:t>;</w:t>
      </w:r>
    </w:p>
    <w:p w14:paraId="37DE1798" w14:textId="77777777" w:rsidR="00D51C1F" w:rsidRPr="00997E4F" w:rsidRDefault="00D51C1F" w:rsidP="005B3DDA">
      <w:pPr>
        <w:numPr>
          <w:ilvl w:val="0"/>
          <w:numId w:val="25"/>
        </w:numPr>
        <w:jc w:val="both"/>
        <w:rPr>
          <w:rFonts w:ascii="AMU Monument Grotesk" w:hAnsi="AMU Monument Grotesk" w:cs="Arial"/>
          <w:sz w:val="18"/>
          <w:szCs w:val="18"/>
        </w:rPr>
      </w:pPr>
      <w:r w:rsidRPr="00997E4F">
        <w:rPr>
          <w:rFonts w:ascii="AMU Monument Grotesk" w:hAnsi="AMU Monument Grotesk" w:cs="Arial"/>
          <w:sz w:val="18"/>
          <w:szCs w:val="18"/>
        </w:rPr>
        <w:t>Le cahier des clauses techniques particulières (</w:t>
      </w:r>
      <w:r w:rsidRPr="00997E4F">
        <w:rPr>
          <w:rFonts w:ascii="AMU Monument Grotesk" w:hAnsi="AMU Monument Grotesk" w:cs="Arial"/>
          <w:b/>
          <w:sz w:val="18"/>
          <w:szCs w:val="18"/>
        </w:rPr>
        <w:t>CCTP</w:t>
      </w:r>
      <w:r w:rsidRPr="00997E4F">
        <w:rPr>
          <w:rFonts w:ascii="AMU Monument Grotesk" w:hAnsi="AMU Monument Grotesk" w:cs="Arial"/>
          <w:sz w:val="18"/>
          <w:szCs w:val="18"/>
        </w:rPr>
        <w:t>)</w:t>
      </w:r>
      <w:r w:rsidRPr="00997E4F">
        <w:rPr>
          <w:rFonts w:ascii="AMU Monument Grotesk" w:hAnsi="AMU Monument Grotesk" w:cs="Arial"/>
          <w:color w:val="00B0F0"/>
          <w:sz w:val="18"/>
          <w:szCs w:val="18"/>
        </w:rPr>
        <w:t xml:space="preserve"> </w:t>
      </w:r>
      <w:r w:rsidRPr="00997E4F">
        <w:rPr>
          <w:rFonts w:ascii="AMU Monument Grotesk" w:hAnsi="AMU Monument Grotesk" w:cs="Arial"/>
          <w:sz w:val="18"/>
          <w:szCs w:val="18"/>
        </w:rPr>
        <w:t>et ses annexes ;</w:t>
      </w:r>
    </w:p>
    <w:p w14:paraId="5E3C020D" w14:textId="77777777" w:rsidR="00D51C1F" w:rsidRPr="00DF1466" w:rsidRDefault="00D51C1F" w:rsidP="005B3DDA">
      <w:pPr>
        <w:numPr>
          <w:ilvl w:val="0"/>
          <w:numId w:val="25"/>
        </w:numPr>
        <w:jc w:val="both"/>
        <w:rPr>
          <w:rFonts w:ascii="AMU Monument Grotesk" w:hAnsi="AMU Monument Grotesk" w:cs="Arial"/>
          <w:sz w:val="18"/>
          <w:szCs w:val="18"/>
        </w:rPr>
      </w:pPr>
      <w:r w:rsidRPr="00DF1466">
        <w:rPr>
          <w:rFonts w:ascii="AMU Monument Grotesk" w:hAnsi="AMU Monument Grotesk" w:cs="Arial"/>
          <w:sz w:val="18"/>
          <w:szCs w:val="18"/>
        </w:rPr>
        <w:t>Le</w:t>
      </w:r>
      <w:r w:rsidR="00FB67A5" w:rsidRPr="00DF1466">
        <w:rPr>
          <w:rFonts w:ascii="AMU Monument Grotesk" w:hAnsi="AMU Monument Grotesk" w:cs="Arial"/>
          <w:sz w:val="18"/>
          <w:szCs w:val="18"/>
        </w:rPr>
        <w:t xml:space="preserve"> </w:t>
      </w:r>
      <w:r w:rsidRPr="00DF1466">
        <w:rPr>
          <w:rFonts w:ascii="AMU Monument Grotesk" w:hAnsi="AMU Monument Grotesk" w:cs="Arial"/>
          <w:sz w:val="18"/>
          <w:szCs w:val="18"/>
        </w:rPr>
        <w:t xml:space="preserve">Cahier des Clauses Administratives Générales pour les marchés publics de </w:t>
      </w:r>
      <w:r w:rsidR="00FB67A5" w:rsidRPr="00DF1466">
        <w:rPr>
          <w:rFonts w:ascii="AMU Monument Grotesk" w:hAnsi="AMU Monument Grotesk" w:cs="Arial"/>
          <w:sz w:val="18"/>
          <w:szCs w:val="18"/>
        </w:rPr>
        <w:t xml:space="preserve">Maitrise </w:t>
      </w:r>
      <w:r w:rsidR="00636BCE" w:rsidRPr="00DF1466">
        <w:rPr>
          <w:rFonts w:ascii="AMU Monument Grotesk" w:hAnsi="AMU Monument Grotesk" w:cs="Arial"/>
          <w:sz w:val="18"/>
          <w:szCs w:val="18"/>
        </w:rPr>
        <w:t>d’œuvre (</w:t>
      </w:r>
      <w:r w:rsidRPr="00DF1466">
        <w:rPr>
          <w:rFonts w:ascii="AMU Monument Grotesk" w:hAnsi="AMU Monument Grotesk" w:cs="Arial"/>
          <w:b/>
          <w:sz w:val="18"/>
          <w:szCs w:val="18"/>
        </w:rPr>
        <w:t>CCAG</w:t>
      </w:r>
      <w:r w:rsidR="00FB67A5" w:rsidRPr="00DF1466">
        <w:rPr>
          <w:rFonts w:ascii="AMU Monument Grotesk" w:hAnsi="AMU Monument Grotesk" w:cs="Arial"/>
          <w:b/>
          <w:sz w:val="18"/>
          <w:szCs w:val="18"/>
        </w:rPr>
        <w:t>-MOE</w:t>
      </w:r>
      <w:r w:rsidRPr="00DF1466">
        <w:rPr>
          <w:rFonts w:ascii="AMU Monument Grotesk" w:hAnsi="AMU Monument Grotesk" w:cs="Arial"/>
          <w:sz w:val="18"/>
          <w:szCs w:val="18"/>
        </w:rPr>
        <w:t xml:space="preserve">), </w:t>
      </w:r>
      <w:bookmarkStart w:id="33" w:name="_Hlk82513347"/>
      <w:r w:rsidRPr="00DF1466">
        <w:rPr>
          <w:rFonts w:ascii="AMU Monument Grotesk" w:hAnsi="AMU Monument Grotesk" w:cs="Arial"/>
          <w:sz w:val="18"/>
          <w:szCs w:val="18"/>
        </w:rPr>
        <w:t xml:space="preserve">nommé sous le terme générique de « CCAG » dans les pièces contractuelles. </w:t>
      </w:r>
      <w:bookmarkEnd w:id="33"/>
    </w:p>
    <w:p w14:paraId="3F2792C6" w14:textId="295443A0" w:rsidR="00D51C1F" w:rsidRDefault="00D51C1F" w:rsidP="00FB67A5">
      <w:pPr>
        <w:ind w:left="720"/>
        <w:jc w:val="both"/>
        <w:rPr>
          <w:rStyle w:val="Lienhypertexte"/>
          <w:rFonts w:ascii="AMU Monument Grotesk" w:hAnsi="AMU Monument Grotesk" w:cs="Arial"/>
          <w:sz w:val="18"/>
          <w:szCs w:val="18"/>
        </w:rPr>
      </w:pPr>
      <w:r w:rsidRPr="00DF1466">
        <w:rPr>
          <w:rFonts w:ascii="AMU Monument Grotesk" w:hAnsi="AMU Monument Grotesk" w:cs="Arial"/>
          <w:sz w:val="18"/>
          <w:szCs w:val="18"/>
        </w:rPr>
        <w:t xml:space="preserve">NB : Le CCAG concerné approuvé par arrêté du 30/03/2021 est consultable sur ce lien : </w:t>
      </w:r>
      <w:hyperlink r:id="rId8" w:history="1">
        <w:r w:rsidRPr="00DF1466">
          <w:rPr>
            <w:rStyle w:val="Lienhypertexte"/>
            <w:rFonts w:ascii="AMU Monument Grotesk" w:hAnsi="AMU Monument Grotesk" w:cs="Arial"/>
            <w:sz w:val="18"/>
            <w:szCs w:val="18"/>
          </w:rPr>
          <w:t>https://www.economie.gouv.fr/daj/cahiers-clauses-administratives-generales-et-techniques</w:t>
        </w:r>
      </w:hyperlink>
    </w:p>
    <w:p w14:paraId="20B3123D" w14:textId="4884866F" w:rsidR="00E476F3" w:rsidRPr="00E476F3" w:rsidRDefault="00E476F3" w:rsidP="00E476F3">
      <w:pPr>
        <w:pStyle w:val="Paragraphedeliste"/>
        <w:numPr>
          <w:ilvl w:val="0"/>
          <w:numId w:val="25"/>
        </w:numPr>
        <w:jc w:val="both"/>
        <w:rPr>
          <w:rFonts w:ascii="AMU Monument Grotesk" w:hAnsi="AMU Monument Grotesk" w:cs="Arial"/>
          <w:sz w:val="18"/>
          <w:szCs w:val="18"/>
        </w:rPr>
      </w:pPr>
      <w:r>
        <w:rPr>
          <w:rFonts w:ascii="AMU Monument Grotesk" w:hAnsi="AMU Monument Grotesk" w:cs="Arial"/>
          <w:sz w:val="18"/>
          <w:szCs w:val="18"/>
        </w:rPr>
        <w:t>La charte de biodiversité d’Aix-Marseille Université</w:t>
      </w:r>
    </w:p>
    <w:p w14:paraId="6C369EE7" w14:textId="77777777" w:rsidR="00D51C1F" w:rsidRPr="00DF1466" w:rsidRDefault="00D51C1F" w:rsidP="005B3DDA">
      <w:pPr>
        <w:numPr>
          <w:ilvl w:val="0"/>
          <w:numId w:val="25"/>
        </w:numPr>
        <w:jc w:val="both"/>
        <w:rPr>
          <w:rFonts w:ascii="AMU Monument Grotesk" w:hAnsi="AMU Monument Grotesk" w:cs="Arial"/>
          <w:sz w:val="18"/>
          <w:szCs w:val="18"/>
        </w:rPr>
      </w:pPr>
      <w:r w:rsidRPr="00DF1466">
        <w:rPr>
          <w:rFonts w:ascii="AMU Monument Grotesk" w:hAnsi="AMU Monument Grotesk" w:cs="Arial"/>
          <w:sz w:val="18"/>
          <w:szCs w:val="18"/>
        </w:rPr>
        <w:t>L'offre technique du titulaire ;</w:t>
      </w:r>
    </w:p>
    <w:p w14:paraId="067AF01E" w14:textId="77777777" w:rsidR="00D51C1F" w:rsidRPr="00DF1466" w:rsidRDefault="00D51C1F" w:rsidP="005B3DDA">
      <w:pPr>
        <w:numPr>
          <w:ilvl w:val="0"/>
          <w:numId w:val="25"/>
        </w:numPr>
        <w:jc w:val="both"/>
        <w:rPr>
          <w:rFonts w:ascii="AMU Monument Grotesk" w:hAnsi="AMU Monument Grotesk" w:cs="Arial"/>
          <w:sz w:val="18"/>
          <w:szCs w:val="18"/>
        </w:rPr>
      </w:pPr>
      <w:r w:rsidRPr="00DF1466">
        <w:rPr>
          <w:rFonts w:ascii="AMU Monument Grotesk" w:hAnsi="AMU Monument Grotesk" w:cs="Arial"/>
          <w:sz w:val="18"/>
          <w:szCs w:val="18"/>
        </w:rPr>
        <w:t>Les actes spéciaux de sous-traitances et leurs modifications, postérieurs à la notification du marché.</w:t>
      </w:r>
    </w:p>
    <w:p w14:paraId="355A6D77" w14:textId="77777777" w:rsidR="00D51C1F" w:rsidRPr="00DF1466" w:rsidRDefault="00D51C1F">
      <w:pPr>
        <w:tabs>
          <w:tab w:val="left" w:pos="1560"/>
        </w:tabs>
        <w:jc w:val="both"/>
        <w:rPr>
          <w:rFonts w:ascii="AMU Monument Grotesk" w:hAnsi="AMU Monument Grotesk" w:cs="Arial"/>
          <w:sz w:val="18"/>
          <w:szCs w:val="18"/>
        </w:rPr>
      </w:pPr>
    </w:p>
    <w:p w14:paraId="69263B68" w14:textId="77777777" w:rsidR="00D51C1F" w:rsidRPr="00DF1466" w:rsidRDefault="00D51C1F">
      <w:pPr>
        <w:tabs>
          <w:tab w:val="left" w:pos="1560"/>
        </w:tabs>
        <w:jc w:val="both"/>
        <w:rPr>
          <w:rFonts w:ascii="AMU Monument Grotesk" w:hAnsi="AMU Monument Grotesk"/>
          <w:sz w:val="18"/>
          <w:szCs w:val="18"/>
        </w:rPr>
      </w:pPr>
      <w:r w:rsidRPr="00DF1466">
        <w:rPr>
          <w:rFonts w:ascii="AMU Monument Grotesk" w:hAnsi="AMU Monument Grotesk" w:cs="Arial"/>
          <w:sz w:val="18"/>
          <w:szCs w:val="18"/>
        </w:rPr>
        <w:t>En cas de contradiction ou de divergence entre les documents contractuels, ils prévalent dans l’ordre dans lequel ils sont énumérés ci-dessus. Seul l’exemplaire original de ces documents conservé dans les locaux du pouvoir adjudicateur, fait foi.</w:t>
      </w:r>
    </w:p>
    <w:p w14:paraId="7AC1E210" w14:textId="77777777" w:rsidR="00D51C1F" w:rsidRPr="00DF1466" w:rsidRDefault="00D51C1F">
      <w:pPr>
        <w:tabs>
          <w:tab w:val="left" w:pos="1560"/>
        </w:tabs>
        <w:jc w:val="both"/>
        <w:rPr>
          <w:rFonts w:ascii="AMU Monument Grotesk" w:hAnsi="AMU Monument Grotesk" w:cs="Arial"/>
          <w:sz w:val="18"/>
          <w:szCs w:val="18"/>
        </w:rPr>
      </w:pPr>
    </w:p>
    <w:p w14:paraId="7B0A857B" w14:textId="5674FA2D" w:rsidR="00D51C1F" w:rsidRPr="00DF1466" w:rsidRDefault="00D51C1F">
      <w:pPr>
        <w:tabs>
          <w:tab w:val="left" w:pos="1560"/>
        </w:tabs>
        <w:jc w:val="both"/>
        <w:rPr>
          <w:rFonts w:ascii="AMU Monument Grotesk" w:hAnsi="AMU Monument Grotesk" w:cs="Arial"/>
          <w:sz w:val="18"/>
          <w:szCs w:val="18"/>
        </w:rPr>
      </w:pPr>
      <w:r w:rsidRPr="00DF1466">
        <w:rPr>
          <w:rFonts w:ascii="AMU Monument Grotesk" w:hAnsi="AMU Monument Grotesk" w:cs="Arial"/>
          <w:sz w:val="18"/>
          <w:szCs w:val="18"/>
        </w:rPr>
        <w:t>Par dérogation à l’article 4.2 du CCAG, lors de la notification du marché au titulaire, l’Université ne joint pas à son envoi l’offre technique du Titulaire.</w:t>
      </w:r>
    </w:p>
    <w:p w14:paraId="60AE71AE" w14:textId="77777777" w:rsidR="005E450A" w:rsidRDefault="005E450A">
      <w:pPr>
        <w:tabs>
          <w:tab w:val="left" w:pos="1560"/>
        </w:tabs>
        <w:jc w:val="both"/>
        <w:rPr>
          <w:rFonts w:ascii="AMU Monument Grotesk" w:hAnsi="AMU Monument Grotesk" w:cs="Arial"/>
          <w:sz w:val="20"/>
          <w:szCs w:val="20"/>
        </w:rPr>
      </w:pPr>
    </w:p>
    <w:p w14:paraId="3BA98371" w14:textId="1AAE1023" w:rsidR="00BC2694" w:rsidRPr="00997E4F" w:rsidRDefault="00F9009A" w:rsidP="00997E4F">
      <w:pPr>
        <w:pStyle w:val="Titre1"/>
        <w:numPr>
          <w:ilvl w:val="0"/>
          <w:numId w:val="0"/>
        </w:numPr>
        <w:jc w:val="both"/>
        <w:rPr>
          <w:rFonts w:ascii="AMU Monument Grotesk" w:hAnsi="AMU Monument Grotesk"/>
          <w:sz w:val="24"/>
        </w:rPr>
      </w:pPr>
      <w:bookmarkStart w:id="34" w:name="_Toc374413858"/>
      <w:bookmarkStart w:id="35" w:name="_Toc199163529"/>
      <w:bookmarkStart w:id="36" w:name="_Toc208479956"/>
      <w:bookmarkStart w:id="37" w:name="_Toc465261429"/>
      <w:bookmarkStart w:id="38" w:name="_Toc133586768"/>
      <w:bookmarkStart w:id="39" w:name="_Toc184365605"/>
      <w:r w:rsidRPr="00F33BFC">
        <w:rPr>
          <w:rFonts w:ascii="AMU Monument Grotesk" w:hAnsi="AMU Monument Grotesk"/>
          <w:sz w:val="24"/>
        </w:rPr>
        <w:t>ARTICLE 5 –</w:t>
      </w:r>
      <w:bookmarkEnd w:id="34"/>
      <w:r w:rsidRPr="00F33BFC">
        <w:rPr>
          <w:rFonts w:ascii="AMU Monument Grotesk" w:hAnsi="AMU Monument Grotesk"/>
          <w:sz w:val="24"/>
        </w:rPr>
        <w:t>INTERVENANTS</w:t>
      </w:r>
      <w:bookmarkEnd w:id="35"/>
      <w:bookmarkEnd w:id="36"/>
      <w:r w:rsidRPr="00F33BFC">
        <w:rPr>
          <w:rFonts w:ascii="AMU Monument Grotesk" w:hAnsi="AMU Monument Grotesk"/>
          <w:sz w:val="24"/>
        </w:rPr>
        <w:t xml:space="preserve"> </w:t>
      </w:r>
      <w:bookmarkEnd w:id="37"/>
      <w:bookmarkEnd w:id="38"/>
      <w:bookmarkEnd w:id="39"/>
    </w:p>
    <w:p w14:paraId="020C41CB" w14:textId="15A6178D" w:rsidR="00F9009A" w:rsidRPr="00BB1E12" w:rsidRDefault="00F9009A"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40" w:name="_Toc465261430"/>
      <w:bookmarkStart w:id="41" w:name="_Toc133586030"/>
      <w:bookmarkStart w:id="42" w:name="_Toc133586526"/>
      <w:bookmarkStart w:id="43" w:name="_Toc133586605"/>
      <w:bookmarkStart w:id="44" w:name="_Toc133586769"/>
      <w:bookmarkStart w:id="45" w:name="_Toc183451915"/>
      <w:bookmarkStart w:id="46" w:name="_Toc184365606"/>
      <w:bookmarkStart w:id="47" w:name="_Toc199163530"/>
      <w:bookmarkStart w:id="48" w:name="_Toc208479957"/>
      <w:r w:rsidRPr="00BB1E12">
        <w:rPr>
          <w:rFonts w:ascii="AMU Monument Grotesk" w:hAnsi="AMU Monument Grotesk" w:cs="Arial"/>
          <w:b/>
          <w:bCs/>
          <w:iCs/>
          <w:sz w:val="22"/>
          <w:szCs w:val="20"/>
          <w:lang w:eastAsia="fr-FR"/>
        </w:rPr>
        <w:t xml:space="preserve">5.1 </w:t>
      </w:r>
      <w:r w:rsidR="0097007A">
        <w:rPr>
          <w:rFonts w:ascii="AMU Monument Grotesk" w:hAnsi="AMU Monument Grotesk" w:cs="Arial"/>
          <w:b/>
          <w:bCs/>
          <w:iCs/>
          <w:sz w:val="22"/>
          <w:szCs w:val="20"/>
          <w:lang w:eastAsia="fr-FR"/>
        </w:rPr>
        <w:t xml:space="preserve">Le </w:t>
      </w:r>
      <w:r w:rsidRPr="00BB1E12">
        <w:rPr>
          <w:rFonts w:ascii="AMU Monument Grotesk" w:hAnsi="AMU Monument Grotesk" w:cs="Arial"/>
          <w:b/>
          <w:bCs/>
          <w:iCs/>
          <w:sz w:val="22"/>
          <w:szCs w:val="20"/>
          <w:lang w:eastAsia="fr-FR"/>
        </w:rPr>
        <w:t>Maîtr</w:t>
      </w:r>
      <w:r w:rsidR="0097007A">
        <w:rPr>
          <w:rFonts w:ascii="AMU Monument Grotesk" w:hAnsi="AMU Monument Grotesk" w:cs="Arial"/>
          <w:b/>
          <w:bCs/>
          <w:iCs/>
          <w:sz w:val="22"/>
          <w:szCs w:val="20"/>
          <w:lang w:eastAsia="fr-FR"/>
        </w:rPr>
        <w:t>e</w:t>
      </w:r>
      <w:r w:rsidRPr="00BB1E12">
        <w:rPr>
          <w:rFonts w:ascii="AMU Monument Grotesk" w:hAnsi="AMU Monument Grotesk" w:cs="Arial"/>
          <w:b/>
          <w:bCs/>
          <w:iCs/>
          <w:sz w:val="22"/>
          <w:szCs w:val="20"/>
          <w:lang w:eastAsia="fr-FR"/>
        </w:rPr>
        <w:t xml:space="preserve"> d’ouvrage</w:t>
      </w:r>
      <w:bookmarkEnd w:id="40"/>
      <w:bookmarkEnd w:id="41"/>
      <w:bookmarkEnd w:id="42"/>
      <w:bookmarkEnd w:id="43"/>
      <w:bookmarkEnd w:id="44"/>
      <w:bookmarkEnd w:id="45"/>
      <w:bookmarkEnd w:id="46"/>
      <w:bookmarkEnd w:id="47"/>
      <w:bookmarkEnd w:id="48"/>
    </w:p>
    <w:p w14:paraId="2B44CD15" w14:textId="77777777" w:rsidR="00F9009A" w:rsidRPr="00F33BFC" w:rsidRDefault="00F9009A" w:rsidP="00F9009A">
      <w:pPr>
        <w:suppressAutoHyphens w:val="0"/>
        <w:jc w:val="both"/>
        <w:rPr>
          <w:rFonts w:ascii="AMU Monument Grotesk" w:hAnsi="AMU Monument Grotesk" w:cs="Arial"/>
          <w:sz w:val="20"/>
          <w:szCs w:val="20"/>
          <w:lang w:eastAsia="fr-FR"/>
        </w:rPr>
      </w:pPr>
    </w:p>
    <w:p w14:paraId="19159234" w14:textId="404FB3C6" w:rsidR="00EB38D3" w:rsidRDefault="00F9009A" w:rsidP="00EB38D3">
      <w:pPr>
        <w:suppressAutoHyphens w:val="0"/>
        <w:jc w:val="both"/>
        <w:rPr>
          <w:rFonts w:ascii="AMU Monument Grotesk" w:hAnsi="AMU Monument Grotesk" w:cs="Arial"/>
          <w:sz w:val="18"/>
          <w:szCs w:val="20"/>
          <w:lang w:eastAsia="fr-FR"/>
        </w:rPr>
      </w:pPr>
      <w:r w:rsidRPr="00DF1466">
        <w:rPr>
          <w:rFonts w:ascii="AMU Monument Grotesk" w:hAnsi="AMU Monument Grotesk" w:cs="Arial"/>
          <w:sz w:val="18"/>
          <w:szCs w:val="20"/>
          <w:lang w:eastAsia="fr-FR"/>
        </w:rPr>
        <w:t xml:space="preserve">Le maître d’ouvrage est AIX-MARSEILLE UNIVERSITE, Etablissement public de l’Etat à caractère scientifique, culturel et professionnel, représenté par son Président, </w:t>
      </w:r>
      <w:r w:rsidR="00F2483D">
        <w:rPr>
          <w:rFonts w:ascii="AMU Monument Grotesk" w:hAnsi="AMU Monument Grotesk" w:cs="Arial"/>
          <w:sz w:val="18"/>
          <w:szCs w:val="20"/>
          <w:lang w:eastAsia="fr-FR"/>
        </w:rPr>
        <w:t>r</w:t>
      </w:r>
      <w:r w:rsidRPr="00DF1466">
        <w:rPr>
          <w:rFonts w:ascii="AMU Monument Grotesk" w:hAnsi="AMU Monument Grotesk" w:cs="Arial"/>
          <w:sz w:val="18"/>
          <w:szCs w:val="20"/>
          <w:lang w:eastAsia="fr-FR"/>
        </w:rPr>
        <w:t xml:space="preserve">eprésentant </w:t>
      </w:r>
      <w:r w:rsidR="00F2483D">
        <w:rPr>
          <w:rFonts w:ascii="AMU Monument Grotesk" w:hAnsi="AMU Monument Grotesk" w:cs="Arial"/>
          <w:sz w:val="18"/>
          <w:szCs w:val="20"/>
          <w:lang w:eastAsia="fr-FR"/>
        </w:rPr>
        <w:t>l</w:t>
      </w:r>
      <w:r w:rsidRPr="00DF1466">
        <w:rPr>
          <w:rFonts w:ascii="AMU Monument Grotesk" w:hAnsi="AMU Monument Grotesk" w:cs="Arial"/>
          <w:sz w:val="18"/>
          <w:szCs w:val="20"/>
          <w:lang w:eastAsia="fr-FR"/>
        </w:rPr>
        <w:t>égal</w:t>
      </w:r>
      <w:r w:rsidR="00F2483D">
        <w:rPr>
          <w:rFonts w:ascii="AMU Monument Grotesk" w:hAnsi="AMU Monument Grotesk" w:cs="Arial"/>
          <w:sz w:val="18"/>
          <w:szCs w:val="20"/>
          <w:lang w:eastAsia="fr-FR"/>
        </w:rPr>
        <w:t xml:space="preserve"> de l’acheteur</w:t>
      </w:r>
      <w:r w:rsidR="00DF1466" w:rsidRPr="00DF1466">
        <w:rPr>
          <w:rFonts w:ascii="AMU Monument Grotesk" w:hAnsi="AMU Monument Grotesk" w:cs="Arial"/>
          <w:sz w:val="18"/>
          <w:szCs w:val="20"/>
          <w:lang w:eastAsia="fr-FR"/>
        </w:rPr>
        <w:t>.</w:t>
      </w:r>
    </w:p>
    <w:p w14:paraId="4CB09097" w14:textId="2CA7CCA5" w:rsidR="000971D5" w:rsidRDefault="000971D5" w:rsidP="00EB38D3">
      <w:pPr>
        <w:suppressAutoHyphens w:val="0"/>
        <w:jc w:val="both"/>
        <w:rPr>
          <w:rFonts w:ascii="AMU Monument Grotesk" w:hAnsi="AMU Monument Grotesk" w:cs="Arial"/>
          <w:sz w:val="18"/>
          <w:szCs w:val="20"/>
          <w:lang w:eastAsia="fr-FR"/>
        </w:rPr>
      </w:pPr>
    </w:p>
    <w:p w14:paraId="2E2CDDCA" w14:textId="77777777" w:rsidR="000971D5" w:rsidRPr="00021EE5" w:rsidRDefault="000971D5" w:rsidP="000971D5">
      <w:pPr>
        <w:suppressAutoHyphens w:val="0"/>
        <w:jc w:val="both"/>
        <w:rPr>
          <w:rFonts w:ascii="AMU Monument Grotesk" w:hAnsi="AMU Monument Grotesk" w:cs="Arial"/>
          <w:sz w:val="18"/>
          <w:szCs w:val="18"/>
          <w:lang w:eastAsia="fr-FR"/>
        </w:rPr>
      </w:pPr>
      <w:r w:rsidRPr="00021EE5">
        <w:rPr>
          <w:rFonts w:ascii="AMU Monument Grotesk" w:hAnsi="AMU Monument Grotesk" w:cs="Arial"/>
          <w:sz w:val="18"/>
          <w:szCs w:val="18"/>
          <w:lang w:eastAsia="fr-FR"/>
        </w:rPr>
        <w:t xml:space="preserve">La conduite d’opération </w:t>
      </w:r>
      <w:r>
        <w:rPr>
          <w:rFonts w:ascii="AMU Monument Grotesk" w:hAnsi="AMU Monument Grotesk" w:cs="Arial"/>
          <w:sz w:val="18"/>
          <w:szCs w:val="18"/>
          <w:lang w:eastAsia="fr-FR"/>
        </w:rPr>
        <w:t>(</w:t>
      </w:r>
      <w:r w:rsidRPr="00021EE5">
        <w:rPr>
          <w:rFonts w:ascii="AMU Monument Grotesk" w:hAnsi="AMU Monument Grotesk" w:cs="Arial"/>
          <w:sz w:val="18"/>
          <w:szCs w:val="18"/>
          <w:lang w:eastAsia="fr-FR"/>
        </w:rPr>
        <w:t>articles L2422-1,</w:t>
      </w:r>
      <w:r w:rsidRPr="00021EE5">
        <w:rPr>
          <w:sz w:val="18"/>
          <w:szCs w:val="18"/>
          <w:lang w:eastAsia="fr-FR"/>
        </w:rPr>
        <w:t xml:space="preserve"> </w:t>
      </w:r>
      <w:r w:rsidRPr="00021EE5">
        <w:rPr>
          <w:rFonts w:ascii="AMU Monument Grotesk" w:hAnsi="AMU Monument Grotesk" w:cs="Arial"/>
          <w:sz w:val="18"/>
          <w:szCs w:val="18"/>
          <w:lang w:eastAsia="fr-FR"/>
        </w:rPr>
        <w:t>L2422-3 et L2422-4 du code de la commande publique</w:t>
      </w:r>
      <w:r>
        <w:rPr>
          <w:rFonts w:ascii="AMU Monument Grotesk" w:hAnsi="AMU Monument Grotesk" w:cs="Arial"/>
          <w:sz w:val="18"/>
          <w:szCs w:val="18"/>
          <w:lang w:eastAsia="fr-FR"/>
        </w:rPr>
        <w:t>)</w:t>
      </w:r>
      <w:r w:rsidRPr="00021EE5">
        <w:rPr>
          <w:rFonts w:ascii="AMU Monument Grotesk" w:hAnsi="AMU Monument Grotesk" w:cs="Arial"/>
          <w:sz w:val="18"/>
          <w:szCs w:val="18"/>
          <w:lang w:eastAsia="fr-FR"/>
        </w:rPr>
        <w:t xml:space="preserve"> est assurée par la maitrise d’ouvrage représentée par :</w:t>
      </w:r>
    </w:p>
    <w:p w14:paraId="0A45665A" w14:textId="0C3331E9" w:rsidR="000971D5" w:rsidRPr="00021EE5" w:rsidRDefault="00A708FE" w:rsidP="000971D5">
      <w:pPr>
        <w:suppressAutoHyphens w:val="0"/>
        <w:ind w:left="708"/>
        <w:jc w:val="both"/>
        <w:rPr>
          <w:rFonts w:ascii="AMU Monument Grotesk" w:hAnsi="AMU Monument Grotesk" w:cs="Arial"/>
          <w:sz w:val="18"/>
          <w:szCs w:val="18"/>
          <w:lang w:eastAsia="fr-FR"/>
        </w:rPr>
      </w:pPr>
      <w:sdt>
        <w:sdtPr>
          <w:rPr>
            <w:rFonts w:ascii="AMU Monument Grotesk" w:hAnsi="AMU Monument Grotesk" w:cs="Arial"/>
            <w:sz w:val="18"/>
            <w:szCs w:val="18"/>
            <w:lang w:eastAsia="fr-FR"/>
          </w:rPr>
          <w:id w:val="-648755222"/>
          <w14:checkbox>
            <w14:checked w14:val="0"/>
            <w14:checkedState w14:val="2612" w14:font="MS Gothic"/>
            <w14:uncheckedState w14:val="2610" w14:font="MS Gothic"/>
          </w14:checkbox>
        </w:sdtPr>
        <w:sdtContent>
          <w:r w:rsidR="000971D5" w:rsidRPr="00021EE5">
            <w:rPr>
              <w:rFonts w:ascii="AMU Monument Grotesk" w:eastAsia="MS Gothic" w:hAnsi="AMU Monument Grotesk" w:cs="Arial" w:hint="eastAsia"/>
              <w:sz w:val="18"/>
              <w:szCs w:val="18"/>
              <w:lang w:eastAsia="fr-FR"/>
            </w:rPr>
            <w:t>☐</w:t>
          </w:r>
        </w:sdtContent>
      </w:sdt>
      <w:r w:rsidR="000971D5" w:rsidRPr="00021EE5">
        <w:rPr>
          <w:rFonts w:ascii="AMU Monument Grotesk" w:hAnsi="AMU Monument Grotesk" w:cs="Arial"/>
          <w:sz w:val="18"/>
          <w:szCs w:val="18"/>
          <w:lang w:eastAsia="fr-FR"/>
        </w:rPr>
        <w:t>Direction du Développement du Patrimoine Immobilier</w:t>
      </w:r>
      <w:r w:rsidR="000D0892">
        <w:rPr>
          <w:rFonts w:ascii="AMU Monument Grotesk" w:hAnsi="AMU Monument Grotesk" w:cs="Arial"/>
          <w:sz w:val="18"/>
          <w:szCs w:val="18"/>
          <w:lang w:eastAsia="fr-FR"/>
        </w:rPr>
        <w:t xml:space="preserve"> (DDPI)</w:t>
      </w:r>
      <w:r w:rsidR="000971D5" w:rsidRPr="00021EE5">
        <w:rPr>
          <w:rFonts w:ascii="AMU Monument Grotesk" w:hAnsi="AMU Monument Grotesk" w:cs="Arial"/>
          <w:sz w:val="18"/>
          <w:szCs w:val="18"/>
          <w:lang w:eastAsia="fr-FR"/>
        </w:rPr>
        <w:t xml:space="preserve"> d’A</w:t>
      </w:r>
      <w:r w:rsidR="000971D5" w:rsidRPr="00021EE5">
        <w:rPr>
          <w:rFonts w:ascii="AMU Monument Grotesk" w:hAnsi="AMU Monument Grotesk" w:cs="Arial" w:hint="eastAsia"/>
          <w:sz w:val="18"/>
          <w:szCs w:val="18"/>
          <w:lang w:eastAsia="fr-FR"/>
        </w:rPr>
        <w:t>ix</w:t>
      </w:r>
      <w:r w:rsidR="000971D5" w:rsidRPr="00021EE5">
        <w:rPr>
          <w:rFonts w:ascii="AMU Monument Grotesk" w:hAnsi="AMU Monument Grotesk" w:cs="Arial"/>
          <w:sz w:val="18"/>
          <w:szCs w:val="18"/>
          <w:lang w:eastAsia="fr-FR"/>
        </w:rPr>
        <w:t>-M</w:t>
      </w:r>
      <w:r w:rsidR="000971D5" w:rsidRPr="00021EE5">
        <w:rPr>
          <w:rFonts w:ascii="AMU Monument Grotesk" w:hAnsi="AMU Monument Grotesk" w:cs="Arial" w:hint="eastAsia"/>
          <w:sz w:val="18"/>
          <w:szCs w:val="18"/>
          <w:lang w:eastAsia="fr-FR"/>
        </w:rPr>
        <w:t>arseille</w:t>
      </w:r>
      <w:r w:rsidR="000971D5" w:rsidRPr="00021EE5">
        <w:rPr>
          <w:rFonts w:ascii="AMU Monument Grotesk" w:hAnsi="AMU Monument Grotesk" w:cs="Arial"/>
          <w:sz w:val="18"/>
          <w:szCs w:val="18"/>
          <w:lang w:eastAsia="fr-FR"/>
        </w:rPr>
        <w:t xml:space="preserve"> Université</w:t>
      </w:r>
    </w:p>
    <w:p w14:paraId="2374479D" w14:textId="50CA26A6" w:rsidR="000971D5" w:rsidRDefault="00A708FE" w:rsidP="000971D5">
      <w:pPr>
        <w:suppressAutoHyphens w:val="0"/>
        <w:ind w:left="708"/>
        <w:jc w:val="both"/>
        <w:rPr>
          <w:rFonts w:ascii="AMU Monument Grotesk" w:hAnsi="AMU Monument Grotesk" w:cs="Arial"/>
          <w:sz w:val="18"/>
          <w:szCs w:val="18"/>
          <w:lang w:eastAsia="fr-FR"/>
        </w:rPr>
      </w:pPr>
      <w:sdt>
        <w:sdtPr>
          <w:rPr>
            <w:rFonts w:ascii="AMU Monument Grotesk" w:hAnsi="AMU Monument Grotesk" w:cs="Arial"/>
            <w:sz w:val="18"/>
            <w:szCs w:val="18"/>
            <w:lang w:eastAsia="fr-FR"/>
          </w:rPr>
          <w:id w:val="1782376276"/>
          <w14:checkbox>
            <w14:checked w14:val="1"/>
            <w14:checkedState w14:val="2612" w14:font="MS Gothic"/>
            <w14:uncheckedState w14:val="2610" w14:font="MS Gothic"/>
          </w14:checkbox>
        </w:sdtPr>
        <w:sdtContent>
          <w:r w:rsidR="00DE0756">
            <w:rPr>
              <w:rFonts w:ascii="MS Gothic" w:eastAsia="MS Gothic" w:hAnsi="MS Gothic" w:cs="Arial" w:hint="eastAsia"/>
              <w:sz w:val="18"/>
              <w:szCs w:val="18"/>
              <w:lang w:eastAsia="fr-FR"/>
            </w:rPr>
            <w:t>☒</w:t>
          </w:r>
        </w:sdtContent>
      </w:sdt>
      <w:r w:rsidR="000971D5" w:rsidRPr="00021EE5">
        <w:rPr>
          <w:rFonts w:ascii="AMU Monument Grotesk" w:hAnsi="AMU Monument Grotesk" w:cs="Arial"/>
          <w:sz w:val="18"/>
          <w:szCs w:val="18"/>
          <w:lang w:eastAsia="fr-FR"/>
        </w:rPr>
        <w:t>Direction d'exploitation du patrimoine immobilier et logistique (DEPIL) d’A</w:t>
      </w:r>
      <w:r w:rsidR="000971D5" w:rsidRPr="00021EE5">
        <w:rPr>
          <w:rFonts w:ascii="AMU Monument Grotesk" w:hAnsi="AMU Monument Grotesk" w:cs="Arial" w:hint="eastAsia"/>
          <w:sz w:val="18"/>
          <w:szCs w:val="18"/>
          <w:lang w:eastAsia="fr-FR"/>
        </w:rPr>
        <w:t>ix</w:t>
      </w:r>
      <w:r w:rsidR="000971D5" w:rsidRPr="00021EE5">
        <w:rPr>
          <w:rFonts w:ascii="AMU Monument Grotesk" w:hAnsi="AMU Monument Grotesk" w:cs="Arial"/>
          <w:sz w:val="18"/>
          <w:szCs w:val="18"/>
          <w:lang w:eastAsia="fr-FR"/>
        </w:rPr>
        <w:t>-M</w:t>
      </w:r>
      <w:r w:rsidR="000971D5" w:rsidRPr="00021EE5">
        <w:rPr>
          <w:rFonts w:ascii="AMU Monument Grotesk" w:hAnsi="AMU Monument Grotesk" w:cs="Arial" w:hint="eastAsia"/>
          <w:sz w:val="18"/>
          <w:szCs w:val="18"/>
          <w:lang w:eastAsia="fr-FR"/>
        </w:rPr>
        <w:t>arseille</w:t>
      </w:r>
      <w:r w:rsidR="000971D5" w:rsidRPr="00021EE5">
        <w:rPr>
          <w:rFonts w:ascii="AMU Monument Grotesk" w:hAnsi="AMU Monument Grotesk" w:cs="Arial"/>
          <w:sz w:val="18"/>
          <w:szCs w:val="18"/>
          <w:lang w:eastAsia="fr-FR"/>
        </w:rPr>
        <w:t xml:space="preserve"> Université</w:t>
      </w:r>
    </w:p>
    <w:p w14:paraId="409E6A3E" w14:textId="77777777" w:rsidR="000971D5" w:rsidRPr="00F33BFC" w:rsidRDefault="000971D5" w:rsidP="000971D5">
      <w:pPr>
        <w:suppressAutoHyphens w:val="0"/>
        <w:jc w:val="both"/>
        <w:rPr>
          <w:rFonts w:ascii="AMU Monument Grotesk" w:eastAsia="Verdana" w:hAnsi="AMU Monument Grotesk" w:cs="Verdana"/>
          <w:sz w:val="20"/>
          <w:szCs w:val="20"/>
          <w:lang w:eastAsia="fr-FR"/>
        </w:rPr>
      </w:pPr>
    </w:p>
    <w:p w14:paraId="185EB3ED"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 xml:space="preserve">Le maître d'ouvrage contrôle et dirige le marché de maîtrise d’œuvre par l'émission d’ordres de Service (OS) tels que définis à l’article 3.8 du CCAG-MOE. </w:t>
      </w:r>
    </w:p>
    <w:p w14:paraId="0429580E"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p>
    <w:p w14:paraId="4123B31B"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Est considéré comme ordre de service au sens de l’article 2 du CCAG-MOE, la décision du maître d'ouvrage qui précise les modalités d'exécution de tout ou partie des prestations qui constituent l'objet du marché.</w:t>
      </w:r>
    </w:p>
    <w:p w14:paraId="119AD81F"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p>
    <w:p w14:paraId="7C61D169"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Les ordres de service sont datés, numérotés, signés et transmis dans les conditions permettant de donner date certaine (courrier électronique avec accusé de réception, LRAR, contre récépissé…)</w:t>
      </w:r>
    </w:p>
    <w:p w14:paraId="4FAB932B"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 xml:space="preserve">Le titulaire en accuse immédiatement réception. </w:t>
      </w:r>
    </w:p>
    <w:p w14:paraId="0439B35D"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p>
    <w:p w14:paraId="34A2A8FD"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 xml:space="preserve">Conformément à l’article 3.8.2 du CCAG-MOE, le titulaire dispose d'un délai de quinze </w:t>
      </w:r>
      <w:r>
        <w:rPr>
          <w:rFonts w:ascii="AMU Monument Grotesk" w:eastAsia="Verdana" w:hAnsi="AMU Monument Grotesk" w:cs="Verdana"/>
          <w:sz w:val="18"/>
          <w:szCs w:val="20"/>
          <w:lang w:eastAsia="fr-FR"/>
        </w:rPr>
        <w:t xml:space="preserve">(15) </w:t>
      </w:r>
      <w:r w:rsidRPr="00C97827">
        <w:rPr>
          <w:rFonts w:ascii="AMU Monument Grotesk" w:eastAsia="Verdana" w:hAnsi="AMU Monument Grotesk" w:cs="Verdana"/>
          <w:sz w:val="18"/>
          <w:szCs w:val="20"/>
          <w:lang w:eastAsia="fr-FR"/>
        </w:rPr>
        <w:t>jours sous peine de forclusion à compter de la réception de l’ordre de service pour émettre d'éventuelles observations. Ces observations sont transmises au maître d'ouvrage par un moyen permettant de donner date certaine.</w:t>
      </w:r>
    </w:p>
    <w:p w14:paraId="5F39C035"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p>
    <w:p w14:paraId="458FAA57"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Le titulaire a indiqué dans son offre les personnes qui participeront personnellement à l'exécution des prestations objet de ce marché, sans préjudice de la participation d'autres personnes.</w:t>
      </w:r>
    </w:p>
    <w:p w14:paraId="33869376" w14:textId="77777777" w:rsidR="000971D5" w:rsidRPr="00C97827" w:rsidRDefault="000971D5" w:rsidP="000971D5">
      <w:pPr>
        <w:suppressAutoHyphens w:val="0"/>
        <w:jc w:val="both"/>
        <w:rPr>
          <w:rFonts w:ascii="AMU Monument Grotesk" w:eastAsia="Verdana" w:hAnsi="AMU Monument Grotesk" w:cs="Verdana"/>
          <w:sz w:val="18"/>
          <w:szCs w:val="20"/>
          <w:lang w:eastAsia="fr-FR"/>
        </w:rPr>
      </w:pPr>
    </w:p>
    <w:p w14:paraId="4CD3F720" w14:textId="1D79D932" w:rsidR="000971D5" w:rsidRPr="00C97827" w:rsidRDefault="000971D5" w:rsidP="000971D5">
      <w:pPr>
        <w:suppressAutoHyphens w:val="0"/>
        <w:jc w:val="both"/>
        <w:rPr>
          <w:rFonts w:ascii="AMU Monument Grotesk" w:eastAsia="Verdana" w:hAnsi="AMU Monument Grotesk" w:cs="Verdana"/>
          <w:sz w:val="18"/>
          <w:szCs w:val="20"/>
          <w:lang w:eastAsia="fr-FR"/>
        </w:rPr>
      </w:pPr>
      <w:r w:rsidRPr="00C97827">
        <w:rPr>
          <w:rFonts w:ascii="AMU Monument Grotesk" w:eastAsia="Verdana" w:hAnsi="AMU Monument Grotesk" w:cs="Verdana"/>
          <w:sz w:val="18"/>
          <w:szCs w:val="20"/>
          <w:lang w:eastAsia="fr-FR"/>
        </w:rPr>
        <w:t xml:space="preserve">La maîtrise d’ouvrage entend bénéficier des compétences soumises au stade de l’offre. Ainsi, la maîtrise d’ouvrage sera extrêmement vigilante au respect des intervenants susmentionnés : elle pourra par ailleurs révoquer un intervenant non connu si le maître d’œuvre n’a pas prévenu en cas de </w:t>
      </w:r>
      <w:r w:rsidRPr="00C217AD">
        <w:rPr>
          <w:rFonts w:ascii="AMU Monument Grotesk" w:eastAsia="Verdana" w:hAnsi="AMU Monument Grotesk" w:cs="Verdana"/>
          <w:sz w:val="18"/>
          <w:szCs w:val="20"/>
          <w:lang w:eastAsia="fr-FR"/>
        </w:rPr>
        <w:t xml:space="preserve">changement (cf. article </w:t>
      </w:r>
      <w:r w:rsidR="00C217AD" w:rsidRPr="00C217AD">
        <w:rPr>
          <w:rFonts w:ascii="AMU Monument Grotesk" w:eastAsia="Verdana" w:hAnsi="AMU Monument Grotesk" w:cs="Verdana"/>
          <w:sz w:val="18"/>
          <w:szCs w:val="20"/>
          <w:lang w:eastAsia="fr-FR"/>
        </w:rPr>
        <w:t>6.5</w:t>
      </w:r>
      <w:r w:rsidRPr="00C217AD">
        <w:rPr>
          <w:rFonts w:ascii="AMU Monument Grotesk" w:eastAsia="Verdana" w:hAnsi="AMU Monument Grotesk" w:cs="Verdana"/>
          <w:sz w:val="18"/>
          <w:szCs w:val="20"/>
          <w:lang w:eastAsia="fr-FR"/>
        </w:rPr>
        <w:t>).</w:t>
      </w:r>
    </w:p>
    <w:p w14:paraId="7ABC579F" w14:textId="77777777" w:rsidR="000971D5" w:rsidRPr="00F33BFC" w:rsidRDefault="000971D5" w:rsidP="000971D5">
      <w:pPr>
        <w:jc w:val="both"/>
        <w:rPr>
          <w:rFonts w:ascii="AMU Monument Grotesk" w:hAnsi="AMU Monument Grotesk" w:cs="Arial"/>
          <w:sz w:val="20"/>
          <w:szCs w:val="20"/>
        </w:rPr>
      </w:pPr>
    </w:p>
    <w:p w14:paraId="79120C02" w14:textId="2EA51D61" w:rsidR="00EB38D3" w:rsidRPr="000971D5" w:rsidRDefault="00021EE5" w:rsidP="000971D5">
      <w:pPr>
        <w:keepNext/>
        <w:suppressAutoHyphens w:val="0"/>
        <w:spacing w:before="240" w:after="60"/>
        <w:ind w:left="360"/>
        <w:jc w:val="both"/>
        <w:outlineLvl w:val="1"/>
        <w:rPr>
          <w:rFonts w:ascii="AMU Monument Grotesk" w:hAnsi="AMU Monument Grotesk" w:cs="Arial"/>
          <w:b/>
          <w:bCs/>
          <w:iCs/>
          <w:sz w:val="22"/>
          <w:szCs w:val="20"/>
          <w:lang w:eastAsia="fr-FR"/>
        </w:rPr>
      </w:pPr>
      <w:bookmarkStart w:id="49" w:name="_Toc199163531"/>
      <w:bookmarkStart w:id="50" w:name="_Toc208479958"/>
      <w:r w:rsidRPr="000971D5">
        <w:rPr>
          <w:rFonts w:ascii="AMU Monument Grotesk" w:hAnsi="AMU Monument Grotesk" w:cs="Arial"/>
          <w:b/>
          <w:bCs/>
          <w:iCs/>
          <w:sz w:val="22"/>
          <w:szCs w:val="20"/>
          <w:lang w:eastAsia="fr-FR"/>
        </w:rPr>
        <w:t xml:space="preserve">5.2 </w:t>
      </w:r>
      <w:r w:rsidR="000971D5" w:rsidRPr="000971D5">
        <w:rPr>
          <w:rFonts w:ascii="AMU Monument Grotesk" w:hAnsi="AMU Monument Grotesk" w:cs="Arial"/>
          <w:b/>
          <w:bCs/>
          <w:iCs/>
          <w:sz w:val="22"/>
          <w:szCs w:val="20"/>
          <w:lang w:eastAsia="fr-FR"/>
        </w:rPr>
        <w:t>Le gestionnaire</w:t>
      </w:r>
      <w:r w:rsidR="000971D5">
        <w:rPr>
          <w:rFonts w:ascii="AMU Monument Grotesk" w:hAnsi="AMU Monument Grotesk" w:cs="Arial"/>
          <w:b/>
          <w:bCs/>
          <w:iCs/>
          <w:sz w:val="22"/>
          <w:szCs w:val="20"/>
          <w:lang w:eastAsia="fr-FR"/>
        </w:rPr>
        <w:t xml:space="preserve"> - exploitant</w:t>
      </w:r>
      <w:bookmarkEnd w:id="49"/>
      <w:bookmarkEnd w:id="50"/>
    </w:p>
    <w:p w14:paraId="0B9531D2" w14:textId="77777777" w:rsidR="00EB38D3" w:rsidRPr="00021EE5" w:rsidRDefault="00EB38D3" w:rsidP="00EB38D3">
      <w:pPr>
        <w:suppressAutoHyphens w:val="0"/>
        <w:jc w:val="both"/>
        <w:rPr>
          <w:rFonts w:ascii="AMU Monument Grotesk" w:hAnsi="AMU Monument Grotesk" w:cs="Arial"/>
          <w:sz w:val="18"/>
          <w:szCs w:val="18"/>
          <w:lang w:eastAsia="fr-FR"/>
        </w:rPr>
      </w:pPr>
    </w:p>
    <w:p w14:paraId="3BB442A3" w14:textId="77777777" w:rsidR="00021EE5" w:rsidRPr="00021EE5" w:rsidRDefault="00EB38D3" w:rsidP="00EB38D3">
      <w:pPr>
        <w:suppressAutoHyphens w:val="0"/>
        <w:jc w:val="both"/>
        <w:rPr>
          <w:rFonts w:ascii="AMU Monument Grotesk" w:hAnsi="AMU Monument Grotesk" w:cs="Arial"/>
          <w:sz w:val="18"/>
          <w:szCs w:val="18"/>
          <w:lang w:eastAsia="fr-FR"/>
        </w:rPr>
      </w:pPr>
      <w:r w:rsidRPr="00021EE5">
        <w:rPr>
          <w:rFonts w:ascii="AMU Monument Grotesk" w:hAnsi="AMU Monument Grotesk" w:cs="Arial"/>
          <w:sz w:val="18"/>
          <w:szCs w:val="18"/>
          <w:lang w:eastAsia="fr-FR"/>
        </w:rPr>
        <w:t xml:space="preserve">L’Université est propriétaire en propre de son patrimoine. </w:t>
      </w:r>
    </w:p>
    <w:p w14:paraId="0320AAED" w14:textId="7819A823" w:rsidR="00021EE5" w:rsidRPr="00021EE5" w:rsidRDefault="00EB38D3" w:rsidP="00EB38D3">
      <w:pPr>
        <w:suppressAutoHyphens w:val="0"/>
        <w:jc w:val="both"/>
        <w:rPr>
          <w:rFonts w:ascii="AMU Monument Grotesk" w:hAnsi="AMU Monument Grotesk" w:cs="Arial"/>
          <w:sz w:val="18"/>
          <w:szCs w:val="18"/>
          <w:lang w:eastAsia="fr-FR"/>
        </w:rPr>
      </w:pPr>
      <w:r w:rsidRPr="00021EE5">
        <w:rPr>
          <w:rFonts w:ascii="AMU Monument Grotesk" w:hAnsi="AMU Monument Grotesk" w:cs="Arial"/>
          <w:sz w:val="18"/>
          <w:szCs w:val="18"/>
          <w:lang w:eastAsia="fr-FR"/>
        </w:rPr>
        <w:t xml:space="preserve">Le Président de l’Université, en sa qualité de personne ayant les droits et devoirs du propriétaire, confie </w:t>
      </w:r>
      <w:r w:rsidR="00021EE5" w:rsidRPr="00021EE5">
        <w:rPr>
          <w:rFonts w:ascii="AMU Monument Grotesk" w:hAnsi="AMU Monument Grotesk" w:cs="Arial"/>
          <w:sz w:val="18"/>
          <w:szCs w:val="18"/>
          <w:lang w:eastAsia="fr-FR"/>
        </w:rPr>
        <w:t xml:space="preserve">cette mission d’exploitation et de gestion technique des immeubles </w:t>
      </w:r>
      <w:r w:rsidRPr="00021EE5">
        <w:rPr>
          <w:rFonts w:ascii="AMU Monument Grotesk" w:hAnsi="AMU Monument Grotesk" w:cs="Arial"/>
          <w:sz w:val="18"/>
          <w:szCs w:val="18"/>
          <w:lang w:eastAsia="fr-FR"/>
        </w:rPr>
        <w:t>à</w:t>
      </w:r>
      <w:r w:rsidR="00021EE5" w:rsidRPr="00021EE5">
        <w:rPr>
          <w:rFonts w:ascii="AMU Monument Grotesk" w:hAnsi="AMU Monument Grotesk" w:cs="Arial"/>
          <w:sz w:val="18"/>
          <w:szCs w:val="18"/>
          <w:lang w:eastAsia="fr-FR"/>
        </w:rPr>
        <w:t> :</w:t>
      </w:r>
    </w:p>
    <w:p w14:paraId="2B2497F8" w14:textId="6F360548" w:rsidR="00021EE5" w:rsidRPr="00021EE5" w:rsidRDefault="00A708FE" w:rsidP="00EB38D3">
      <w:pPr>
        <w:suppressAutoHyphens w:val="0"/>
        <w:jc w:val="both"/>
        <w:rPr>
          <w:rFonts w:ascii="AMU Monument Grotesk" w:hAnsi="AMU Monument Grotesk" w:cs="Arial"/>
          <w:sz w:val="18"/>
          <w:szCs w:val="18"/>
          <w:lang w:eastAsia="fr-FR"/>
        </w:rPr>
      </w:pPr>
      <w:sdt>
        <w:sdtPr>
          <w:rPr>
            <w:rFonts w:ascii="AMU Monument Grotesk" w:hAnsi="AMU Monument Grotesk" w:cs="Arial"/>
            <w:sz w:val="18"/>
            <w:szCs w:val="18"/>
            <w:lang w:eastAsia="fr-FR"/>
          </w:rPr>
          <w:id w:val="-2668933"/>
          <w14:checkbox>
            <w14:checked w14:val="1"/>
            <w14:checkedState w14:val="2612" w14:font="MS Gothic"/>
            <w14:uncheckedState w14:val="2610" w14:font="MS Gothic"/>
          </w14:checkbox>
        </w:sdtPr>
        <w:sdtContent>
          <w:r w:rsidR="00CB22E4">
            <w:rPr>
              <w:rFonts w:ascii="MS Gothic" w:eastAsia="MS Gothic" w:hAnsi="MS Gothic" w:cs="Arial" w:hint="eastAsia"/>
              <w:sz w:val="18"/>
              <w:szCs w:val="18"/>
              <w:lang w:eastAsia="fr-FR"/>
            </w:rPr>
            <w:t>☒</w:t>
          </w:r>
        </w:sdtContent>
      </w:sdt>
      <w:r w:rsidR="00021EE5" w:rsidRPr="00021EE5">
        <w:rPr>
          <w:rFonts w:ascii="AMU Monument Grotesk" w:hAnsi="AMU Monument Grotesk" w:cs="Arial"/>
          <w:sz w:val="18"/>
          <w:szCs w:val="18"/>
          <w:lang w:eastAsia="fr-FR"/>
        </w:rPr>
        <w:t xml:space="preserve"> </w:t>
      </w:r>
      <w:proofErr w:type="gramStart"/>
      <w:r w:rsidR="00EB38D3" w:rsidRPr="00021EE5">
        <w:rPr>
          <w:rFonts w:ascii="AMU Monument Grotesk" w:hAnsi="AMU Monument Grotesk" w:cs="Arial"/>
          <w:sz w:val="18"/>
          <w:szCs w:val="18"/>
          <w:lang w:eastAsia="fr-FR"/>
        </w:rPr>
        <w:t>la</w:t>
      </w:r>
      <w:proofErr w:type="gramEnd"/>
      <w:r w:rsidR="00EB38D3" w:rsidRPr="00021EE5">
        <w:rPr>
          <w:rFonts w:ascii="AMU Monument Grotesk" w:hAnsi="AMU Monument Grotesk" w:cs="Arial"/>
          <w:sz w:val="18"/>
          <w:szCs w:val="18"/>
          <w:lang w:eastAsia="fr-FR"/>
        </w:rPr>
        <w:t xml:space="preserve"> Direction d’Exploitation du Patrimoine Immobilier et de la Logistique (DEPIL) d’Aix-Marseille Université. </w:t>
      </w:r>
    </w:p>
    <w:p w14:paraId="750EC7FA" w14:textId="1471892D" w:rsidR="00021EE5" w:rsidRPr="00021EE5" w:rsidRDefault="00A708FE" w:rsidP="00EB38D3">
      <w:pPr>
        <w:suppressAutoHyphens w:val="0"/>
        <w:jc w:val="both"/>
        <w:rPr>
          <w:rFonts w:ascii="AMU Monument Grotesk" w:hAnsi="AMU Monument Grotesk" w:cs="Arial"/>
          <w:sz w:val="18"/>
          <w:szCs w:val="18"/>
          <w:lang w:eastAsia="fr-FR"/>
        </w:rPr>
      </w:pPr>
      <w:sdt>
        <w:sdtPr>
          <w:rPr>
            <w:rFonts w:ascii="AMU Monument Grotesk" w:hAnsi="AMU Monument Grotesk" w:cs="Arial"/>
            <w:sz w:val="18"/>
            <w:szCs w:val="18"/>
            <w:lang w:eastAsia="fr-FR"/>
          </w:rPr>
          <w:id w:val="-965042144"/>
          <w14:checkbox>
            <w14:checked w14:val="1"/>
            <w14:checkedState w14:val="2612" w14:font="MS Gothic"/>
            <w14:uncheckedState w14:val="2610" w14:font="MS Gothic"/>
          </w14:checkbox>
        </w:sdtPr>
        <w:sdtContent>
          <w:r w:rsidR="00CB22E4">
            <w:rPr>
              <w:rFonts w:ascii="MS Gothic" w:eastAsia="MS Gothic" w:hAnsi="MS Gothic" w:cs="Arial" w:hint="eastAsia"/>
              <w:sz w:val="18"/>
              <w:szCs w:val="18"/>
              <w:lang w:eastAsia="fr-FR"/>
            </w:rPr>
            <w:t>☒</w:t>
          </w:r>
        </w:sdtContent>
      </w:sdt>
      <w:r w:rsidR="00021EE5" w:rsidRPr="00021EE5">
        <w:rPr>
          <w:rFonts w:ascii="AMU Monument Grotesk" w:hAnsi="AMU Monument Grotesk" w:cs="Arial"/>
          <w:sz w:val="18"/>
          <w:szCs w:val="18"/>
          <w:lang w:eastAsia="fr-FR"/>
        </w:rPr>
        <w:t xml:space="preserve"> </w:t>
      </w:r>
      <w:proofErr w:type="gramStart"/>
      <w:r w:rsidR="00021EE5" w:rsidRPr="00021EE5">
        <w:rPr>
          <w:rFonts w:ascii="AMU Monument Grotesk" w:hAnsi="AMU Monument Grotesk" w:cs="Arial"/>
          <w:sz w:val="18"/>
          <w:szCs w:val="18"/>
          <w:lang w:eastAsia="fr-FR"/>
        </w:rPr>
        <w:t>au</w:t>
      </w:r>
      <w:proofErr w:type="gramEnd"/>
      <w:r w:rsidR="00021EE5" w:rsidRPr="00021EE5">
        <w:rPr>
          <w:rFonts w:ascii="AMU Monument Grotesk" w:hAnsi="AMU Monument Grotesk" w:cs="Arial"/>
          <w:sz w:val="18"/>
          <w:szCs w:val="18"/>
          <w:lang w:eastAsia="fr-FR"/>
        </w:rPr>
        <w:t xml:space="preserve"> service de maintenance de la composante </w:t>
      </w:r>
      <w:r w:rsidR="00DE0756" w:rsidRPr="00DE0756">
        <w:rPr>
          <w:rFonts w:ascii="AMU Monument Grotesk" w:hAnsi="AMU Monument Grotesk" w:cs="Arial"/>
          <w:sz w:val="18"/>
          <w:szCs w:val="18"/>
          <w:lang w:eastAsia="fr-FR"/>
        </w:rPr>
        <w:t>Sciences</w:t>
      </w:r>
      <w:r w:rsidR="00021EE5" w:rsidRPr="00DE0756">
        <w:rPr>
          <w:rFonts w:ascii="AMU Monument Grotesk" w:hAnsi="AMU Monument Grotesk" w:cs="Arial"/>
          <w:sz w:val="18"/>
          <w:szCs w:val="18"/>
          <w:lang w:eastAsia="fr-FR"/>
        </w:rPr>
        <w:t>.</w:t>
      </w:r>
    </w:p>
    <w:p w14:paraId="75A4FB76" w14:textId="5A6B4815" w:rsidR="00EB38D3" w:rsidRPr="0099307D" w:rsidRDefault="00EB38D3" w:rsidP="00EB38D3">
      <w:pPr>
        <w:suppressAutoHyphens w:val="0"/>
        <w:jc w:val="both"/>
        <w:rPr>
          <w:rFonts w:ascii="AMU Monument Grotesk" w:hAnsi="AMU Monument Grotesk" w:cs="Arial"/>
          <w:sz w:val="18"/>
          <w:szCs w:val="18"/>
          <w:lang w:eastAsia="fr-FR"/>
        </w:rPr>
      </w:pPr>
      <w:r w:rsidRPr="00021EE5">
        <w:rPr>
          <w:rFonts w:ascii="AMU Monument Grotesk" w:hAnsi="AMU Monument Grotesk" w:cs="Arial"/>
          <w:sz w:val="18"/>
          <w:szCs w:val="18"/>
          <w:lang w:eastAsia="fr-FR"/>
        </w:rPr>
        <w:lastRenderedPageBreak/>
        <w:t xml:space="preserve">Dans la mesure où elle est impliquée dans la </w:t>
      </w:r>
      <w:r w:rsidRPr="0099307D">
        <w:rPr>
          <w:rFonts w:ascii="AMU Monument Grotesk" w:hAnsi="AMU Monument Grotesk" w:cs="Arial"/>
          <w:sz w:val="18"/>
          <w:szCs w:val="18"/>
          <w:lang w:eastAsia="fr-FR"/>
        </w:rPr>
        <w:t xml:space="preserve">maintenance des locaux, le rôle </w:t>
      </w:r>
      <w:r w:rsidR="005D6CE4" w:rsidRPr="0099307D">
        <w:rPr>
          <w:rFonts w:ascii="AMU Monument Grotesk" w:hAnsi="AMU Monument Grotesk" w:cs="Arial"/>
          <w:sz w:val="18"/>
          <w:szCs w:val="18"/>
          <w:lang w:eastAsia="fr-FR"/>
        </w:rPr>
        <w:t>du service maintenance</w:t>
      </w:r>
      <w:r w:rsidRPr="0099307D">
        <w:rPr>
          <w:rFonts w:ascii="AMU Monument Grotesk" w:hAnsi="AMU Monument Grotesk" w:cs="Arial"/>
          <w:sz w:val="18"/>
          <w:szCs w:val="18"/>
          <w:lang w:eastAsia="fr-FR"/>
        </w:rPr>
        <w:t xml:space="preserve"> est à la fois de fournir les informations sur l’existant et de prévoir les interventions futures sur l’ouvrage et ses équipements. </w:t>
      </w:r>
    </w:p>
    <w:p w14:paraId="554FC438" w14:textId="708932B5" w:rsidR="00EB38D3" w:rsidRPr="00021EE5" w:rsidRDefault="00EB38D3" w:rsidP="00EB38D3">
      <w:pPr>
        <w:suppressAutoHyphens w:val="0"/>
        <w:jc w:val="both"/>
        <w:rPr>
          <w:rFonts w:ascii="AMU Monument Grotesk" w:hAnsi="AMU Monument Grotesk" w:cs="Arial"/>
          <w:sz w:val="18"/>
          <w:szCs w:val="18"/>
          <w:lang w:eastAsia="fr-FR"/>
        </w:rPr>
      </w:pPr>
      <w:r w:rsidRPr="0099307D">
        <w:rPr>
          <w:rFonts w:ascii="AMU Monument Grotesk" w:hAnsi="AMU Monument Grotesk" w:cs="Arial"/>
          <w:sz w:val="18"/>
          <w:szCs w:val="18"/>
          <w:lang w:eastAsia="fr-FR"/>
        </w:rPr>
        <w:t xml:space="preserve">A ce titre, un représentant du service </w:t>
      </w:r>
      <w:r w:rsidR="005D6CE4" w:rsidRPr="0099307D">
        <w:rPr>
          <w:rFonts w:ascii="AMU Monument Grotesk" w:hAnsi="AMU Monument Grotesk" w:cs="Arial"/>
          <w:sz w:val="18"/>
          <w:szCs w:val="18"/>
          <w:lang w:eastAsia="fr-FR"/>
        </w:rPr>
        <w:t>maintenance</w:t>
      </w:r>
      <w:r w:rsidRPr="0099307D">
        <w:rPr>
          <w:rFonts w:ascii="AMU Monument Grotesk" w:hAnsi="AMU Monument Grotesk" w:cs="Arial"/>
          <w:sz w:val="18"/>
          <w:szCs w:val="18"/>
          <w:lang w:eastAsia="fr-FR"/>
        </w:rPr>
        <w:t xml:space="preserve"> de </w:t>
      </w:r>
      <w:r w:rsidR="005D6CE4" w:rsidRPr="0099307D">
        <w:rPr>
          <w:rFonts w:ascii="AMU Monument Grotesk" w:hAnsi="AMU Monument Grotesk" w:cs="Arial"/>
          <w:sz w:val="18"/>
          <w:szCs w:val="18"/>
          <w:lang w:eastAsia="fr-FR"/>
        </w:rPr>
        <w:t xml:space="preserve">la </w:t>
      </w:r>
      <w:r w:rsidRPr="0099307D">
        <w:rPr>
          <w:rFonts w:ascii="AMU Monument Grotesk" w:hAnsi="AMU Monument Grotesk" w:cs="Arial"/>
          <w:sz w:val="18"/>
          <w:szCs w:val="18"/>
          <w:lang w:eastAsia="fr-FR"/>
        </w:rPr>
        <w:t xml:space="preserve">composante, pourra </w:t>
      </w:r>
      <w:r w:rsidRPr="00021EE5">
        <w:rPr>
          <w:rFonts w:ascii="AMU Monument Grotesk" w:hAnsi="AMU Monument Grotesk" w:cs="Arial"/>
          <w:sz w:val="18"/>
          <w:szCs w:val="18"/>
          <w:lang w:eastAsia="fr-FR"/>
        </w:rPr>
        <w:t>participer aux réunions de chantier et donner un avis sur les questions en rapport avec sa mission.</w:t>
      </w:r>
    </w:p>
    <w:p w14:paraId="404A29D2" w14:textId="77777777" w:rsidR="00021EE5" w:rsidRPr="00021EE5" w:rsidRDefault="00021EE5" w:rsidP="00EB38D3">
      <w:pPr>
        <w:suppressAutoHyphens w:val="0"/>
        <w:jc w:val="both"/>
        <w:rPr>
          <w:rFonts w:ascii="AMU Monument Grotesk" w:hAnsi="AMU Monument Grotesk" w:cs="Arial"/>
          <w:sz w:val="18"/>
          <w:szCs w:val="18"/>
          <w:lang w:eastAsia="fr-FR"/>
        </w:rPr>
      </w:pPr>
    </w:p>
    <w:p w14:paraId="2D92B174" w14:textId="2E788D8C" w:rsidR="005D6CE4" w:rsidRDefault="000971D5" w:rsidP="000971D5">
      <w:pPr>
        <w:keepNext/>
        <w:suppressAutoHyphens w:val="0"/>
        <w:spacing w:before="240" w:after="60"/>
        <w:ind w:left="360"/>
        <w:jc w:val="both"/>
        <w:outlineLvl w:val="1"/>
        <w:rPr>
          <w:rFonts w:ascii="AMU Monument Grotesk" w:hAnsi="AMU Monument Grotesk" w:cs="Arial"/>
          <w:b/>
          <w:bCs/>
          <w:iCs/>
          <w:sz w:val="22"/>
          <w:szCs w:val="20"/>
          <w:lang w:eastAsia="fr-FR"/>
        </w:rPr>
      </w:pPr>
      <w:bookmarkStart w:id="51" w:name="_Toc199163532"/>
      <w:bookmarkStart w:id="52" w:name="_Toc208479959"/>
      <w:r w:rsidRPr="00BB1E12">
        <w:rPr>
          <w:rFonts w:ascii="AMU Monument Grotesk" w:hAnsi="AMU Monument Grotesk" w:cs="Arial"/>
          <w:b/>
          <w:bCs/>
          <w:iCs/>
          <w:sz w:val="22"/>
          <w:szCs w:val="20"/>
          <w:lang w:eastAsia="fr-FR"/>
        </w:rPr>
        <w:t>5.</w:t>
      </w:r>
      <w:r>
        <w:rPr>
          <w:rFonts w:ascii="AMU Monument Grotesk" w:hAnsi="AMU Monument Grotesk" w:cs="Arial"/>
          <w:b/>
          <w:bCs/>
          <w:iCs/>
          <w:sz w:val="22"/>
          <w:szCs w:val="20"/>
          <w:lang w:eastAsia="fr-FR"/>
        </w:rPr>
        <w:t>3</w:t>
      </w:r>
      <w:r w:rsidRPr="00BB1E12">
        <w:rPr>
          <w:rFonts w:ascii="AMU Monument Grotesk" w:hAnsi="AMU Monument Grotesk" w:cs="Arial"/>
          <w:b/>
          <w:bCs/>
          <w:iCs/>
          <w:sz w:val="22"/>
          <w:szCs w:val="20"/>
          <w:lang w:eastAsia="fr-FR"/>
        </w:rPr>
        <w:t xml:space="preserve"> </w:t>
      </w:r>
      <w:r w:rsidRPr="000971D5">
        <w:rPr>
          <w:rFonts w:ascii="AMU Monument Grotesk" w:hAnsi="AMU Monument Grotesk" w:cs="Arial"/>
          <w:b/>
          <w:bCs/>
          <w:iCs/>
          <w:sz w:val="22"/>
          <w:szCs w:val="20"/>
          <w:lang w:eastAsia="fr-FR"/>
        </w:rPr>
        <w:t>Les utilisateurs</w:t>
      </w:r>
      <w:bookmarkEnd w:id="51"/>
      <w:bookmarkEnd w:id="52"/>
    </w:p>
    <w:p w14:paraId="762777DC" w14:textId="77777777" w:rsidR="0099307D" w:rsidRDefault="0099307D" w:rsidP="0099307D">
      <w:pPr>
        <w:suppressAutoHyphens w:val="0"/>
        <w:jc w:val="both"/>
        <w:rPr>
          <w:rFonts w:ascii="AMU Monument Grotesk" w:hAnsi="AMU Monument Grotesk" w:cs="Arial"/>
          <w:sz w:val="18"/>
          <w:szCs w:val="18"/>
          <w:lang w:eastAsia="fr-FR"/>
        </w:rPr>
      </w:pPr>
      <w:bookmarkStart w:id="53" w:name="_Toc199163533"/>
    </w:p>
    <w:p w14:paraId="420ECCF8" w14:textId="71341571" w:rsidR="00CB22E4" w:rsidRPr="0099307D" w:rsidRDefault="00CB22E4" w:rsidP="0099307D">
      <w:pPr>
        <w:suppressAutoHyphens w:val="0"/>
        <w:jc w:val="both"/>
        <w:rPr>
          <w:rFonts w:ascii="AMU Monument Grotesk" w:hAnsi="AMU Monument Grotesk" w:cs="Arial"/>
          <w:sz w:val="18"/>
          <w:szCs w:val="18"/>
          <w:lang w:eastAsia="fr-FR"/>
        </w:rPr>
      </w:pPr>
      <w:r w:rsidRPr="0099307D">
        <w:rPr>
          <w:rFonts w:ascii="AMU Monument Grotesk" w:hAnsi="AMU Monument Grotesk" w:cs="Arial"/>
          <w:sz w:val="18"/>
          <w:szCs w:val="18"/>
          <w:lang w:eastAsia="fr-FR"/>
        </w:rPr>
        <w:t>Les utilisateurs sont les étudiants du Campus Etoile</w:t>
      </w:r>
      <w:r w:rsidR="00DE0756" w:rsidRPr="0099307D">
        <w:rPr>
          <w:rFonts w:ascii="AMU Monument Grotesk" w:hAnsi="AMU Monument Grotesk" w:cs="Arial"/>
          <w:sz w:val="18"/>
          <w:szCs w:val="18"/>
          <w:lang w:eastAsia="fr-FR"/>
        </w:rPr>
        <w:t> :</w:t>
      </w:r>
      <w:r w:rsidRPr="0099307D">
        <w:rPr>
          <w:rFonts w:ascii="AMU Monument Grotesk" w:hAnsi="AMU Monument Grotesk" w:cs="Arial"/>
          <w:sz w:val="18"/>
          <w:szCs w:val="18"/>
          <w:lang w:eastAsia="fr-FR"/>
        </w:rPr>
        <w:t xml:space="preserve"> étudiants de la Faculté des sciences, </w:t>
      </w:r>
      <w:r w:rsidR="00DE0756" w:rsidRPr="0099307D">
        <w:rPr>
          <w:rFonts w:ascii="AMU Monument Grotesk" w:hAnsi="AMU Monument Grotesk" w:cs="Arial"/>
          <w:sz w:val="18"/>
          <w:szCs w:val="18"/>
          <w:lang w:eastAsia="fr-FR"/>
        </w:rPr>
        <w:t xml:space="preserve">de </w:t>
      </w:r>
      <w:r w:rsidRPr="0099307D">
        <w:rPr>
          <w:rFonts w:ascii="AMU Monument Grotesk" w:hAnsi="AMU Monument Grotesk" w:cs="Arial"/>
          <w:sz w:val="18"/>
          <w:szCs w:val="18"/>
          <w:lang w:eastAsia="fr-FR"/>
        </w:rPr>
        <w:t>l’O</w:t>
      </w:r>
      <w:r w:rsidR="00DE0756" w:rsidRPr="0099307D">
        <w:rPr>
          <w:rFonts w:ascii="AMU Monument Grotesk" w:hAnsi="AMU Monument Grotesk" w:cs="Arial"/>
          <w:sz w:val="18"/>
          <w:szCs w:val="18"/>
          <w:lang w:eastAsia="fr-FR"/>
        </w:rPr>
        <w:t>bservatoire des Sciences de l’Univers</w:t>
      </w:r>
      <w:r w:rsidRPr="0099307D">
        <w:rPr>
          <w:rFonts w:ascii="AMU Monument Grotesk" w:hAnsi="AMU Monument Grotesk" w:cs="Arial"/>
          <w:sz w:val="18"/>
          <w:szCs w:val="18"/>
          <w:lang w:eastAsia="fr-FR"/>
        </w:rPr>
        <w:t xml:space="preserve">, </w:t>
      </w:r>
      <w:r w:rsidR="00DE0756" w:rsidRPr="0099307D">
        <w:rPr>
          <w:rFonts w:ascii="AMU Monument Grotesk" w:hAnsi="AMU Monument Grotesk" w:cs="Arial"/>
          <w:sz w:val="18"/>
          <w:szCs w:val="18"/>
          <w:lang w:eastAsia="fr-FR"/>
        </w:rPr>
        <w:t xml:space="preserve">de </w:t>
      </w:r>
      <w:r w:rsidRPr="0099307D">
        <w:rPr>
          <w:rFonts w:ascii="AMU Monument Grotesk" w:hAnsi="AMU Monument Grotesk" w:cs="Arial"/>
          <w:sz w:val="18"/>
          <w:szCs w:val="18"/>
          <w:lang w:eastAsia="fr-FR"/>
        </w:rPr>
        <w:t>l’INSPE, IUT et POLYTECH</w:t>
      </w:r>
      <w:r w:rsidR="00DE0756" w:rsidRPr="0099307D">
        <w:rPr>
          <w:rFonts w:ascii="AMU Monument Grotesk" w:hAnsi="AMU Monument Grotesk" w:cs="Arial"/>
          <w:sz w:val="18"/>
          <w:szCs w:val="18"/>
          <w:lang w:eastAsia="fr-FR"/>
        </w:rPr>
        <w:t>,</w:t>
      </w:r>
      <w:r w:rsidRPr="0099307D">
        <w:rPr>
          <w:rFonts w:ascii="AMU Monument Grotesk" w:hAnsi="AMU Monument Grotesk" w:cs="Arial"/>
          <w:sz w:val="18"/>
          <w:szCs w:val="18"/>
          <w:lang w:eastAsia="fr-FR"/>
        </w:rPr>
        <w:t xml:space="preserve"> ainsi que les </w:t>
      </w:r>
      <w:r w:rsidR="00DE0756" w:rsidRPr="0099307D">
        <w:rPr>
          <w:rFonts w:ascii="AMU Monument Grotesk" w:hAnsi="AMU Monument Grotesk" w:cs="Arial"/>
          <w:sz w:val="18"/>
          <w:szCs w:val="18"/>
          <w:lang w:eastAsia="fr-FR"/>
        </w:rPr>
        <w:t>D</w:t>
      </w:r>
      <w:r w:rsidRPr="0099307D">
        <w:rPr>
          <w:rFonts w:ascii="AMU Monument Grotesk" w:hAnsi="AMU Monument Grotesk" w:cs="Arial"/>
          <w:sz w:val="18"/>
          <w:szCs w:val="18"/>
          <w:lang w:eastAsia="fr-FR"/>
        </w:rPr>
        <w:t xml:space="preserve">irections </w:t>
      </w:r>
      <w:r w:rsidR="00DE0756" w:rsidRPr="0099307D">
        <w:rPr>
          <w:rFonts w:ascii="AMU Monument Grotesk" w:hAnsi="AMU Monument Grotesk" w:cs="Arial"/>
          <w:sz w:val="18"/>
          <w:szCs w:val="18"/>
          <w:lang w:eastAsia="fr-FR"/>
        </w:rPr>
        <w:t>C</w:t>
      </w:r>
      <w:r w:rsidRPr="0099307D">
        <w:rPr>
          <w:rFonts w:ascii="AMU Monument Grotesk" w:hAnsi="AMU Monument Grotesk" w:cs="Arial"/>
          <w:sz w:val="18"/>
          <w:szCs w:val="18"/>
          <w:lang w:eastAsia="fr-FR"/>
        </w:rPr>
        <w:t xml:space="preserve">entrales et services communs en lien direct avec les usagers étudiants. </w:t>
      </w:r>
    </w:p>
    <w:p w14:paraId="4CDA1FC8" w14:textId="3BD1C8A8" w:rsidR="00CB22E4" w:rsidRDefault="00CB22E4" w:rsidP="0099307D">
      <w:pPr>
        <w:suppressAutoHyphens w:val="0"/>
        <w:jc w:val="both"/>
        <w:rPr>
          <w:rFonts w:ascii="AMU Monument Grotesk" w:hAnsi="AMU Monument Grotesk" w:cs="Arial"/>
          <w:sz w:val="18"/>
          <w:szCs w:val="18"/>
          <w:lang w:eastAsia="fr-FR"/>
        </w:rPr>
      </w:pPr>
      <w:r w:rsidRPr="0099307D">
        <w:rPr>
          <w:rFonts w:ascii="AMU Monument Grotesk" w:hAnsi="AMU Monument Grotesk" w:cs="Arial"/>
          <w:sz w:val="18"/>
          <w:szCs w:val="18"/>
          <w:lang w:eastAsia="fr-FR"/>
        </w:rPr>
        <w:t xml:space="preserve">Les utilisateurs pourront ponctuellement être invités à participer à certaines réunions de travail. </w:t>
      </w:r>
    </w:p>
    <w:p w14:paraId="7A0BB011" w14:textId="77777777" w:rsidR="0099307D" w:rsidRPr="0099307D" w:rsidRDefault="0099307D" w:rsidP="0099307D">
      <w:pPr>
        <w:suppressAutoHyphens w:val="0"/>
        <w:jc w:val="both"/>
        <w:rPr>
          <w:rFonts w:ascii="AMU Monument Grotesk" w:hAnsi="AMU Monument Grotesk" w:cs="Arial"/>
          <w:sz w:val="18"/>
          <w:szCs w:val="18"/>
          <w:lang w:eastAsia="fr-FR"/>
        </w:rPr>
      </w:pPr>
    </w:p>
    <w:p w14:paraId="5ECC302D" w14:textId="0643B42C" w:rsidR="00EB38D3" w:rsidRPr="00BB1E12" w:rsidRDefault="00EB38D3"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54" w:name="_Toc208479960"/>
      <w:r w:rsidRPr="00BB1E12">
        <w:rPr>
          <w:rFonts w:ascii="AMU Monument Grotesk" w:hAnsi="AMU Monument Grotesk" w:cs="Arial"/>
          <w:b/>
          <w:bCs/>
          <w:iCs/>
          <w:sz w:val="22"/>
          <w:szCs w:val="20"/>
          <w:lang w:eastAsia="fr-FR"/>
        </w:rPr>
        <w:t>5.</w:t>
      </w:r>
      <w:r w:rsidR="000971D5">
        <w:rPr>
          <w:rFonts w:ascii="AMU Monument Grotesk" w:hAnsi="AMU Monument Grotesk" w:cs="Arial"/>
          <w:b/>
          <w:bCs/>
          <w:iCs/>
          <w:sz w:val="22"/>
          <w:szCs w:val="20"/>
          <w:lang w:eastAsia="fr-FR"/>
        </w:rPr>
        <w:t>4</w:t>
      </w:r>
      <w:r w:rsidRPr="00BB1E12">
        <w:rPr>
          <w:rFonts w:ascii="AMU Monument Grotesk" w:hAnsi="AMU Monument Grotesk" w:cs="Arial"/>
          <w:b/>
          <w:bCs/>
          <w:iCs/>
          <w:sz w:val="22"/>
          <w:szCs w:val="20"/>
          <w:lang w:eastAsia="fr-FR"/>
        </w:rPr>
        <w:t xml:space="preserve"> </w:t>
      </w:r>
      <w:r w:rsidR="0097007A">
        <w:rPr>
          <w:rFonts w:ascii="AMU Monument Grotesk" w:hAnsi="AMU Monument Grotesk" w:cs="Arial"/>
          <w:b/>
          <w:bCs/>
          <w:iCs/>
          <w:sz w:val="22"/>
          <w:szCs w:val="20"/>
          <w:lang w:eastAsia="fr-FR"/>
        </w:rPr>
        <w:t>L’a</w:t>
      </w:r>
      <w:r w:rsidRPr="00BB1E12">
        <w:rPr>
          <w:rFonts w:ascii="AMU Monument Grotesk" w:hAnsi="AMU Monument Grotesk" w:cs="Arial"/>
          <w:b/>
          <w:bCs/>
          <w:iCs/>
          <w:sz w:val="22"/>
          <w:szCs w:val="20"/>
          <w:lang w:eastAsia="fr-FR"/>
        </w:rPr>
        <w:t>ssistan</w:t>
      </w:r>
      <w:r w:rsidR="0097007A">
        <w:rPr>
          <w:rFonts w:ascii="AMU Monument Grotesk" w:hAnsi="AMU Monument Grotesk" w:cs="Arial"/>
          <w:b/>
          <w:bCs/>
          <w:iCs/>
          <w:sz w:val="22"/>
          <w:szCs w:val="20"/>
          <w:lang w:eastAsia="fr-FR"/>
        </w:rPr>
        <w:t>t</w:t>
      </w:r>
      <w:r w:rsidRPr="00BB1E12">
        <w:rPr>
          <w:rFonts w:ascii="AMU Monument Grotesk" w:hAnsi="AMU Monument Grotesk" w:cs="Arial"/>
          <w:b/>
          <w:bCs/>
          <w:iCs/>
          <w:sz w:val="22"/>
          <w:szCs w:val="20"/>
          <w:lang w:eastAsia="fr-FR"/>
        </w:rPr>
        <w:t xml:space="preserve"> à la maitrise d’ouvrag</w:t>
      </w:r>
      <w:r w:rsidRPr="00DE0756">
        <w:rPr>
          <w:rFonts w:ascii="AMU Monument Grotesk" w:hAnsi="AMU Monument Grotesk" w:cs="Arial"/>
          <w:b/>
          <w:bCs/>
          <w:iCs/>
          <w:sz w:val="22"/>
          <w:szCs w:val="20"/>
          <w:lang w:eastAsia="fr-FR"/>
        </w:rPr>
        <w:t>e</w:t>
      </w:r>
      <w:bookmarkEnd w:id="53"/>
      <w:bookmarkEnd w:id="54"/>
      <w:r w:rsidRPr="00BB1E12">
        <w:rPr>
          <w:rFonts w:ascii="AMU Monument Grotesk" w:hAnsi="AMU Monument Grotesk" w:cs="Arial"/>
          <w:b/>
          <w:bCs/>
          <w:iCs/>
          <w:sz w:val="22"/>
          <w:szCs w:val="20"/>
          <w:lang w:eastAsia="fr-FR"/>
        </w:rPr>
        <w:t xml:space="preserve"> </w:t>
      </w:r>
    </w:p>
    <w:p w14:paraId="79E91F60" w14:textId="77777777" w:rsidR="00EB38D3" w:rsidRPr="00F33BFC" w:rsidRDefault="00EB38D3" w:rsidP="00EB38D3">
      <w:pPr>
        <w:suppressAutoHyphens w:val="0"/>
        <w:jc w:val="both"/>
        <w:rPr>
          <w:rFonts w:ascii="AMU Monument Grotesk" w:hAnsi="AMU Monument Grotesk" w:cs="Arial"/>
          <w:sz w:val="20"/>
          <w:szCs w:val="20"/>
          <w:lang w:eastAsia="fr-FR"/>
        </w:rPr>
      </w:pPr>
    </w:p>
    <w:p w14:paraId="7F65A793" w14:textId="632E396B" w:rsidR="00EB38D3" w:rsidRPr="00021EE5" w:rsidRDefault="00EB38D3" w:rsidP="00EB38D3">
      <w:pPr>
        <w:suppressAutoHyphens w:val="0"/>
        <w:jc w:val="both"/>
        <w:rPr>
          <w:rFonts w:ascii="AMU Monument Grotesk" w:hAnsi="AMU Monument Grotesk" w:cs="Arial"/>
          <w:sz w:val="18"/>
          <w:szCs w:val="20"/>
          <w:lang w:eastAsia="fr-FR"/>
        </w:rPr>
      </w:pPr>
      <w:r w:rsidRPr="00021EE5">
        <w:rPr>
          <w:rFonts w:ascii="AMU Monument Grotesk" w:hAnsi="AMU Monument Grotesk" w:cs="Arial"/>
          <w:sz w:val="18"/>
          <w:szCs w:val="20"/>
          <w:lang w:eastAsia="fr-FR"/>
        </w:rPr>
        <w:t xml:space="preserve">Le maître d’ouvrage a confié </w:t>
      </w:r>
      <w:r w:rsidR="000D0892">
        <w:rPr>
          <w:rFonts w:ascii="AMU Monument Grotesk" w:hAnsi="AMU Monument Grotesk" w:cs="Arial"/>
          <w:sz w:val="18"/>
          <w:szCs w:val="20"/>
          <w:lang w:eastAsia="fr-FR"/>
        </w:rPr>
        <w:t>la/les</w:t>
      </w:r>
      <w:r w:rsidRPr="00021EE5">
        <w:rPr>
          <w:rFonts w:ascii="AMU Monument Grotesk" w:hAnsi="AMU Monument Grotesk" w:cs="Arial"/>
          <w:sz w:val="18"/>
          <w:szCs w:val="20"/>
          <w:lang w:eastAsia="fr-FR"/>
        </w:rPr>
        <w:t xml:space="preserve"> mission</w:t>
      </w:r>
      <w:r w:rsidR="000D0892">
        <w:rPr>
          <w:rFonts w:ascii="AMU Monument Grotesk" w:hAnsi="AMU Monument Grotesk" w:cs="Arial"/>
          <w:sz w:val="18"/>
          <w:szCs w:val="20"/>
          <w:lang w:eastAsia="fr-FR"/>
        </w:rPr>
        <w:t xml:space="preserve">(s) suivante à un </w:t>
      </w:r>
      <w:r w:rsidRPr="00021EE5">
        <w:rPr>
          <w:rFonts w:ascii="AMU Monument Grotesk" w:hAnsi="AMU Monument Grotesk" w:cs="Arial"/>
          <w:sz w:val="18"/>
          <w:szCs w:val="20"/>
          <w:lang w:eastAsia="fr-FR"/>
        </w:rPr>
        <w:t>assistan</w:t>
      </w:r>
      <w:r w:rsidR="000D0892">
        <w:rPr>
          <w:rFonts w:ascii="AMU Monument Grotesk" w:hAnsi="AMU Monument Grotesk" w:cs="Arial"/>
          <w:sz w:val="18"/>
          <w:szCs w:val="20"/>
          <w:lang w:eastAsia="fr-FR"/>
        </w:rPr>
        <w:t>t</w:t>
      </w:r>
      <w:r w:rsidRPr="00021EE5">
        <w:rPr>
          <w:rFonts w:ascii="AMU Monument Grotesk" w:hAnsi="AMU Monument Grotesk" w:cs="Arial"/>
          <w:sz w:val="18"/>
          <w:szCs w:val="20"/>
          <w:lang w:eastAsia="fr-FR"/>
        </w:rPr>
        <w:t xml:space="preserve"> à maîtrise d’ouvrage</w:t>
      </w:r>
      <w:r w:rsidR="000D0892">
        <w:rPr>
          <w:rFonts w:ascii="AMU Monument Grotesk" w:hAnsi="AMU Monument Grotesk" w:cs="Arial"/>
          <w:sz w:val="18"/>
          <w:szCs w:val="20"/>
          <w:lang w:eastAsia="fr-FR"/>
        </w:rPr>
        <w:t xml:space="preserve"> </w:t>
      </w:r>
      <w:r w:rsidRPr="00021EE5">
        <w:rPr>
          <w:rFonts w:ascii="AMU Monument Grotesk" w:hAnsi="AMU Monument Grotesk" w:cs="Arial"/>
          <w:sz w:val="18"/>
          <w:szCs w:val="20"/>
          <w:lang w:eastAsia="fr-FR"/>
        </w:rPr>
        <w:t xml:space="preserve">: </w:t>
      </w:r>
      <w:r w:rsidR="00F97F1E">
        <w:rPr>
          <w:rFonts w:ascii="AMU Monument Grotesk" w:hAnsi="AMU Monument Grotesk" w:cs="Arial"/>
          <w:sz w:val="18"/>
          <w:szCs w:val="20"/>
          <w:lang w:eastAsia="fr-FR"/>
        </w:rPr>
        <w:t>S</w:t>
      </w:r>
      <w:r w:rsidR="00CB22E4" w:rsidRPr="00DE0756">
        <w:rPr>
          <w:rFonts w:ascii="AMU Monument Grotesk" w:hAnsi="AMU Monument Grotesk" w:cs="Arial"/>
          <w:sz w:val="18"/>
          <w:szCs w:val="20"/>
          <w:lang w:eastAsia="fr-FR"/>
        </w:rPr>
        <w:t>ans objet</w:t>
      </w:r>
    </w:p>
    <w:p w14:paraId="4DC225B5" w14:textId="5661FA7B" w:rsidR="00EB38D3" w:rsidRPr="00F33BFC" w:rsidRDefault="00EB38D3" w:rsidP="00F9009A">
      <w:pPr>
        <w:suppressAutoHyphens w:val="0"/>
        <w:jc w:val="both"/>
        <w:rPr>
          <w:rFonts w:ascii="AMU Monument Grotesk" w:hAnsi="AMU Monument Grotesk" w:cs="Arial"/>
          <w:sz w:val="20"/>
          <w:szCs w:val="20"/>
          <w:lang w:eastAsia="fr-FR"/>
        </w:rPr>
      </w:pPr>
    </w:p>
    <w:p w14:paraId="06DF67AF" w14:textId="4CF74290" w:rsidR="00F9009A" w:rsidRPr="00BB1E12" w:rsidRDefault="00F9009A"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55" w:name="_Toc199163534"/>
      <w:bookmarkStart w:id="56" w:name="_Toc208479961"/>
      <w:bookmarkStart w:id="57" w:name="_Toc379797362"/>
      <w:bookmarkStart w:id="58" w:name="_Toc513608629"/>
      <w:bookmarkStart w:id="59" w:name="_Toc163534283"/>
      <w:bookmarkStart w:id="60" w:name="_Toc465261433"/>
      <w:bookmarkStart w:id="61" w:name="_Toc133586033"/>
      <w:bookmarkStart w:id="62" w:name="_Toc133586529"/>
      <w:bookmarkStart w:id="63" w:name="_Toc133586608"/>
      <w:bookmarkStart w:id="64" w:name="_Toc133586772"/>
      <w:bookmarkStart w:id="65" w:name="_Toc183451917"/>
      <w:bookmarkStart w:id="66" w:name="_Toc184365608"/>
      <w:r w:rsidRPr="00BB1E12">
        <w:rPr>
          <w:rFonts w:ascii="AMU Monument Grotesk" w:hAnsi="AMU Monument Grotesk" w:cs="Arial"/>
          <w:b/>
          <w:bCs/>
          <w:iCs/>
          <w:sz w:val="22"/>
          <w:szCs w:val="20"/>
          <w:lang w:eastAsia="fr-FR"/>
        </w:rPr>
        <w:t>5.</w:t>
      </w:r>
      <w:r w:rsidR="008D33B6">
        <w:rPr>
          <w:rFonts w:ascii="AMU Monument Grotesk" w:hAnsi="AMU Monument Grotesk" w:cs="Arial"/>
          <w:b/>
          <w:bCs/>
          <w:iCs/>
          <w:sz w:val="22"/>
          <w:szCs w:val="20"/>
          <w:lang w:eastAsia="fr-FR"/>
        </w:rPr>
        <w:t>5</w:t>
      </w:r>
      <w:r w:rsidRPr="00BB1E12">
        <w:rPr>
          <w:rFonts w:ascii="AMU Monument Grotesk" w:hAnsi="AMU Monument Grotesk" w:cs="Arial"/>
          <w:b/>
          <w:bCs/>
          <w:iCs/>
          <w:sz w:val="22"/>
          <w:szCs w:val="20"/>
          <w:lang w:eastAsia="fr-FR"/>
        </w:rPr>
        <w:t xml:space="preserve"> </w:t>
      </w:r>
      <w:r w:rsidR="0097007A">
        <w:rPr>
          <w:rFonts w:ascii="AMU Monument Grotesk" w:hAnsi="AMU Monument Grotesk" w:cs="Arial"/>
          <w:b/>
          <w:bCs/>
          <w:iCs/>
          <w:sz w:val="22"/>
          <w:szCs w:val="20"/>
          <w:lang w:eastAsia="fr-FR"/>
        </w:rPr>
        <w:t xml:space="preserve">Le </w:t>
      </w:r>
      <w:r w:rsidR="0034427F" w:rsidRPr="00BB1E12">
        <w:rPr>
          <w:rFonts w:ascii="AMU Monument Grotesk" w:hAnsi="AMU Monument Grotesk" w:cs="Arial"/>
          <w:b/>
          <w:bCs/>
          <w:iCs/>
          <w:sz w:val="22"/>
          <w:szCs w:val="20"/>
          <w:lang w:eastAsia="fr-FR"/>
        </w:rPr>
        <w:t>Contrôle</w:t>
      </w:r>
      <w:r w:rsidR="0097007A">
        <w:rPr>
          <w:rFonts w:ascii="AMU Monument Grotesk" w:hAnsi="AMU Monument Grotesk" w:cs="Arial"/>
          <w:b/>
          <w:bCs/>
          <w:iCs/>
          <w:sz w:val="22"/>
          <w:szCs w:val="20"/>
          <w:lang w:eastAsia="fr-FR"/>
        </w:rPr>
        <w:t>ur</w:t>
      </w:r>
      <w:r w:rsidR="0034427F" w:rsidRPr="00BB1E12">
        <w:rPr>
          <w:rFonts w:ascii="AMU Monument Grotesk" w:hAnsi="AMU Monument Grotesk" w:cs="Arial"/>
          <w:b/>
          <w:bCs/>
          <w:iCs/>
          <w:sz w:val="22"/>
          <w:szCs w:val="20"/>
          <w:lang w:eastAsia="fr-FR"/>
        </w:rPr>
        <w:t xml:space="preserve"> technique</w:t>
      </w:r>
      <w:bookmarkEnd w:id="55"/>
      <w:bookmarkEnd w:id="56"/>
      <w:r w:rsidR="0034427F" w:rsidRPr="00BB1E12">
        <w:rPr>
          <w:rFonts w:ascii="AMU Monument Grotesk" w:hAnsi="AMU Monument Grotesk" w:cs="Arial"/>
          <w:b/>
          <w:bCs/>
          <w:iCs/>
          <w:sz w:val="22"/>
          <w:szCs w:val="20"/>
          <w:lang w:eastAsia="fr-FR"/>
        </w:rPr>
        <w:t xml:space="preserve"> </w:t>
      </w:r>
      <w:bookmarkEnd w:id="57"/>
      <w:bookmarkEnd w:id="58"/>
      <w:bookmarkEnd w:id="59"/>
      <w:bookmarkEnd w:id="60"/>
      <w:bookmarkEnd w:id="61"/>
      <w:bookmarkEnd w:id="62"/>
      <w:bookmarkEnd w:id="63"/>
      <w:bookmarkEnd w:id="64"/>
      <w:bookmarkEnd w:id="65"/>
      <w:bookmarkEnd w:id="66"/>
    </w:p>
    <w:p w14:paraId="439960AB" w14:textId="77777777" w:rsidR="00F9009A" w:rsidRPr="00F33BFC" w:rsidRDefault="00F9009A" w:rsidP="00F9009A">
      <w:pPr>
        <w:suppressAutoHyphens w:val="0"/>
        <w:jc w:val="both"/>
        <w:rPr>
          <w:rFonts w:ascii="AMU Monument Grotesk" w:hAnsi="AMU Monument Grotesk" w:cs="Arial"/>
          <w:sz w:val="20"/>
          <w:szCs w:val="20"/>
          <w:lang w:eastAsia="fr-FR"/>
        </w:rPr>
      </w:pPr>
    </w:p>
    <w:p w14:paraId="7659532C" w14:textId="77777777" w:rsidR="00CE7F22" w:rsidRPr="00152486" w:rsidRDefault="00F9009A" w:rsidP="00F9009A">
      <w:pPr>
        <w:suppressAutoHyphens w:val="0"/>
        <w:jc w:val="both"/>
        <w:rPr>
          <w:rFonts w:ascii="AMU Monument Grotesk" w:hAnsi="AMU Monument Grotesk" w:cs="Arial"/>
          <w:sz w:val="18"/>
          <w:szCs w:val="20"/>
          <w:lang w:eastAsia="fr-FR"/>
        </w:rPr>
      </w:pPr>
      <w:r w:rsidRPr="00152486">
        <w:rPr>
          <w:rFonts w:ascii="AMU Monument Grotesk" w:hAnsi="AMU Monument Grotesk" w:cs="Arial"/>
          <w:sz w:val="18"/>
          <w:szCs w:val="20"/>
          <w:lang w:eastAsia="fr-FR"/>
        </w:rPr>
        <w:t>Le maître d’ouvrage</w:t>
      </w:r>
      <w:r w:rsidR="00CE7F22" w:rsidRPr="00152486">
        <w:rPr>
          <w:rFonts w:ascii="AMU Monument Grotesk" w:hAnsi="AMU Monument Grotesk" w:cs="Arial"/>
          <w:sz w:val="18"/>
          <w:szCs w:val="20"/>
          <w:lang w:eastAsia="fr-FR"/>
        </w:rPr>
        <w:t> :</w:t>
      </w:r>
    </w:p>
    <w:p w14:paraId="6E1E4D85" w14:textId="1C731C39" w:rsidR="00F9009A" w:rsidRPr="00152486" w:rsidRDefault="00A708FE" w:rsidP="00F9009A">
      <w:pPr>
        <w:suppressAutoHyphens w:val="0"/>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451985462"/>
          <w14:checkbox>
            <w14:checked w14:val="1"/>
            <w14:checkedState w14:val="2612" w14:font="MS Gothic"/>
            <w14:uncheckedState w14:val="2610" w14:font="MS Gothic"/>
          </w14:checkbox>
        </w:sdtPr>
        <w:sdtContent>
          <w:r w:rsidR="00CB22E4">
            <w:rPr>
              <w:rFonts w:ascii="MS Gothic" w:eastAsia="MS Gothic" w:hAnsi="MS Gothic" w:cs="Arial" w:hint="eastAsia"/>
              <w:sz w:val="18"/>
              <w:szCs w:val="20"/>
              <w:lang w:eastAsia="fr-FR"/>
            </w:rPr>
            <w:t>☒</w:t>
          </w:r>
        </w:sdtContent>
      </w:sdt>
      <w:r w:rsidR="00CE7F22" w:rsidRPr="00152486">
        <w:rPr>
          <w:rFonts w:ascii="AMU Monument Grotesk" w:hAnsi="AMU Monument Grotesk" w:cs="Arial"/>
          <w:sz w:val="18"/>
          <w:szCs w:val="20"/>
          <w:lang w:eastAsia="fr-FR"/>
        </w:rPr>
        <w:t xml:space="preserve"> </w:t>
      </w:r>
      <w:proofErr w:type="gramStart"/>
      <w:r w:rsidR="00F9009A" w:rsidRPr="00152486">
        <w:rPr>
          <w:rFonts w:ascii="AMU Monument Grotesk" w:hAnsi="AMU Monument Grotesk" w:cs="Arial"/>
          <w:sz w:val="18"/>
          <w:szCs w:val="20"/>
          <w:lang w:eastAsia="fr-FR"/>
        </w:rPr>
        <w:t>envisage</w:t>
      </w:r>
      <w:proofErr w:type="gramEnd"/>
      <w:r w:rsidR="00F9009A" w:rsidRPr="00152486">
        <w:rPr>
          <w:rFonts w:ascii="AMU Monument Grotesk" w:hAnsi="AMU Monument Grotesk" w:cs="Arial"/>
          <w:sz w:val="18"/>
          <w:szCs w:val="20"/>
          <w:lang w:eastAsia="fr-FR"/>
        </w:rPr>
        <w:t xml:space="preserve"> de confier (marché non signé) une mission de contrôle technique.</w:t>
      </w:r>
    </w:p>
    <w:p w14:paraId="4DE930F1" w14:textId="095820FA" w:rsidR="009019E4" w:rsidRPr="00152486" w:rsidRDefault="00A708FE" w:rsidP="00F9009A">
      <w:pPr>
        <w:suppressAutoHyphens w:val="0"/>
        <w:jc w:val="both"/>
        <w:rPr>
          <w:rFonts w:ascii="AMU Monument Grotesk" w:hAnsi="AMU Monument Grotesk" w:cs="Arial"/>
          <w:sz w:val="18"/>
          <w:szCs w:val="20"/>
          <w:lang w:eastAsia="fr-FR"/>
        </w:rPr>
      </w:pPr>
      <w:sdt>
        <w:sdtPr>
          <w:rPr>
            <w:rFonts w:ascii="AMU Monument Grotesk" w:hAnsi="AMU Monument Grotesk" w:cs="Arial" w:hint="eastAsia"/>
            <w:sz w:val="18"/>
            <w:szCs w:val="20"/>
            <w:lang w:eastAsia="fr-FR"/>
          </w:rPr>
          <w:id w:val="-234249571"/>
          <w14:checkbox>
            <w14:checked w14:val="0"/>
            <w14:checkedState w14:val="2612" w14:font="MS Gothic"/>
            <w14:uncheckedState w14:val="2610" w14:font="MS Gothic"/>
          </w14:checkbox>
        </w:sdtPr>
        <w:sdtContent>
          <w:r w:rsidR="00CB22E4">
            <w:rPr>
              <w:rFonts w:ascii="MS Gothic" w:eastAsia="MS Gothic" w:hAnsi="MS Gothic" w:cs="Arial" w:hint="eastAsia"/>
              <w:sz w:val="18"/>
              <w:szCs w:val="20"/>
              <w:lang w:eastAsia="fr-FR"/>
            </w:rPr>
            <w:t>☐</w:t>
          </w:r>
        </w:sdtContent>
      </w:sdt>
      <w:r w:rsidR="009019E4" w:rsidRPr="00152486">
        <w:rPr>
          <w:rFonts w:ascii="AMU Monument Grotesk" w:hAnsi="AMU Monument Grotesk" w:cs="Arial"/>
          <w:sz w:val="18"/>
          <w:szCs w:val="20"/>
          <w:lang w:eastAsia="fr-FR"/>
        </w:rPr>
        <w:t xml:space="preserve"> </w:t>
      </w:r>
      <w:proofErr w:type="gramStart"/>
      <w:r w:rsidR="009019E4" w:rsidRPr="00152486">
        <w:rPr>
          <w:rFonts w:ascii="AMU Monument Grotesk" w:hAnsi="AMU Monument Grotesk" w:cs="Arial"/>
          <w:sz w:val="18"/>
          <w:szCs w:val="20"/>
          <w:lang w:eastAsia="fr-FR"/>
        </w:rPr>
        <w:t>a</w:t>
      </w:r>
      <w:proofErr w:type="gramEnd"/>
      <w:r w:rsidR="009019E4" w:rsidRPr="00152486">
        <w:rPr>
          <w:rFonts w:ascii="AMU Monument Grotesk" w:hAnsi="AMU Monument Grotesk" w:cs="Arial"/>
          <w:sz w:val="18"/>
          <w:szCs w:val="20"/>
          <w:lang w:eastAsia="fr-FR"/>
        </w:rPr>
        <w:t xml:space="preserve"> confié la mission </w:t>
      </w:r>
      <w:r w:rsidR="00AE2504">
        <w:rPr>
          <w:rFonts w:ascii="AMU Monument Grotesk" w:hAnsi="AMU Monument Grotesk" w:cs="Arial"/>
          <w:sz w:val="18"/>
          <w:szCs w:val="20"/>
          <w:lang w:eastAsia="fr-FR"/>
        </w:rPr>
        <w:t>ci-dessous à un</w:t>
      </w:r>
      <w:r w:rsidR="009019E4" w:rsidRPr="00152486">
        <w:rPr>
          <w:rFonts w:ascii="AMU Monument Grotesk" w:hAnsi="AMU Monument Grotesk" w:cs="Arial"/>
          <w:sz w:val="18"/>
          <w:szCs w:val="20"/>
          <w:lang w:eastAsia="fr-FR"/>
        </w:rPr>
        <w:t xml:space="preserve"> </w:t>
      </w:r>
      <w:r w:rsidR="00AE2504">
        <w:rPr>
          <w:rFonts w:ascii="AMU Monument Grotesk" w:hAnsi="AMU Monument Grotesk" w:cs="Arial"/>
          <w:sz w:val="18"/>
          <w:szCs w:val="20"/>
          <w:lang w:eastAsia="fr-FR"/>
        </w:rPr>
        <w:t>bureau de contrôle</w:t>
      </w:r>
      <w:r w:rsidR="009019E4" w:rsidRPr="00152486">
        <w:rPr>
          <w:rFonts w:ascii="AMU Monument Grotesk" w:hAnsi="AMU Monument Grotesk" w:cs="Arial"/>
          <w:sz w:val="18"/>
          <w:szCs w:val="20"/>
          <w:lang w:eastAsia="fr-FR"/>
        </w:rPr>
        <w:t xml:space="preserve"> technique</w:t>
      </w:r>
      <w:r w:rsidR="00AE2504">
        <w:rPr>
          <w:rFonts w:ascii="AMU Monument Grotesk" w:hAnsi="AMU Monument Grotesk" w:cs="Arial"/>
          <w:sz w:val="18"/>
          <w:szCs w:val="20"/>
          <w:lang w:eastAsia="fr-FR"/>
        </w:rPr>
        <w:t>.</w:t>
      </w:r>
    </w:p>
    <w:p w14:paraId="1B90D982" w14:textId="77777777" w:rsidR="00F9009A" w:rsidRPr="00152486" w:rsidRDefault="00F9009A" w:rsidP="00F9009A">
      <w:pPr>
        <w:suppressAutoHyphens w:val="0"/>
        <w:ind w:left="1276"/>
        <w:jc w:val="both"/>
        <w:rPr>
          <w:rFonts w:ascii="AMU Monument Grotesk" w:hAnsi="AMU Monument Grotesk" w:cs="Arial"/>
          <w:sz w:val="18"/>
          <w:szCs w:val="20"/>
          <w:lang w:eastAsia="fr-FR"/>
        </w:rPr>
      </w:pPr>
    </w:p>
    <w:p w14:paraId="1EF5232D" w14:textId="5C475CBC" w:rsidR="00F9009A" w:rsidRPr="00152486" w:rsidRDefault="00F9009A" w:rsidP="00F9009A">
      <w:pPr>
        <w:suppressAutoHyphens w:val="0"/>
        <w:jc w:val="both"/>
        <w:rPr>
          <w:rFonts w:ascii="AMU Monument Grotesk" w:hAnsi="AMU Monument Grotesk" w:cs="Arial"/>
          <w:color w:val="000000"/>
          <w:sz w:val="18"/>
          <w:szCs w:val="20"/>
          <w:lang w:eastAsia="fr-FR"/>
        </w:rPr>
      </w:pPr>
      <w:r w:rsidRPr="00152486">
        <w:rPr>
          <w:rFonts w:ascii="AMU Monument Grotesk" w:hAnsi="AMU Monument Grotesk" w:cs="Arial"/>
          <w:color w:val="000000"/>
          <w:sz w:val="18"/>
          <w:szCs w:val="20"/>
          <w:lang w:eastAsia="fr-FR"/>
        </w:rPr>
        <w:t xml:space="preserve">La mission a pour objet l’intervention d’un contrôleur technique dans les conditions </w:t>
      </w:r>
      <w:r w:rsidR="009019E4" w:rsidRPr="00152486">
        <w:rPr>
          <w:rFonts w:ascii="AMU Monument Grotesk" w:hAnsi="AMU Monument Grotesk" w:cs="Arial"/>
          <w:color w:val="000000"/>
          <w:sz w:val="18"/>
          <w:szCs w:val="20"/>
          <w:lang w:eastAsia="fr-FR"/>
        </w:rPr>
        <w:t>des articles L125-1 à L125-6</w:t>
      </w:r>
      <w:r w:rsidR="00D31B0F" w:rsidRPr="00152486">
        <w:rPr>
          <w:rFonts w:ascii="AMU Monument Grotesk" w:hAnsi="AMU Monument Grotesk"/>
          <w:sz w:val="18"/>
          <w:szCs w:val="20"/>
        </w:rPr>
        <w:t xml:space="preserve"> </w:t>
      </w:r>
      <w:r w:rsidR="00D31B0F" w:rsidRPr="00152486">
        <w:rPr>
          <w:rFonts w:ascii="AMU Monument Grotesk" w:hAnsi="AMU Monument Grotesk" w:cs="Arial"/>
          <w:color w:val="000000"/>
          <w:sz w:val="18"/>
          <w:szCs w:val="20"/>
          <w:lang w:eastAsia="fr-FR"/>
        </w:rPr>
        <w:t>et R125-1 à R125-21</w:t>
      </w:r>
      <w:r w:rsidR="009019E4" w:rsidRPr="00152486">
        <w:rPr>
          <w:rFonts w:ascii="AMU Monument Grotesk" w:hAnsi="AMU Monument Grotesk" w:cs="Arial"/>
          <w:color w:val="000000"/>
          <w:sz w:val="18"/>
          <w:szCs w:val="20"/>
          <w:lang w:eastAsia="fr-FR"/>
        </w:rPr>
        <w:t xml:space="preserve"> </w:t>
      </w:r>
      <w:r w:rsidRPr="00152486">
        <w:rPr>
          <w:rFonts w:ascii="AMU Monument Grotesk" w:hAnsi="AMU Monument Grotesk" w:cs="Arial"/>
          <w:color w:val="000000"/>
          <w:sz w:val="18"/>
          <w:szCs w:val="20"/>
          <w:lang w:eastAsia="fr-FR"/>
        </w:rPr>
        <w:t>du Code de la Construction et de l’Habitation</w:t>
      </w:r>
      <w:r w:rsidR="00D31B0F" w:rsidRPr="00152486">
        <w:rPr>
          <w:rFonts w:ascii="AMU Monument Grotesk" w:hAnsi="AMU Monument Grotesk" w:cs="Arial"/>
          <w:color w:val="000000"/>
          <w:sz w:val="18"/>
          <w:szCs w:val="20"/>
          <w:lang w:eastAsia="fr-FR"/>
        </w:rPr>
        <w:t>.</w:t>
      </w:r>
    </w:p>
    <w:p w14:paraId="426A8347" w14:textId="77777777" w:rsidR="00F9009A" w:rsidRPr="00152486" w:rsidRDefault="00F9009A" w:rsidP="00F9009A">
      <w:pPr>
        <w:suppressAutoHyphens w:val="0"/>
        <w:jc w:val="both"/>
        <w:rPr>
          <w:rFonts w:ascii="AMU Monument Grotesk" w:hAnsi="AMU Monument Grotesk" w:cs="Arial"/>
          <w:color w:val="000000"/>
          <w:sz w:val="18"/>
          <w:szCs w:val="20"/>
          <w:lang w:eastAsia="fr-FR"/>
        </w:rPr>
      </w:pPr>
    </w:p>
    <w:p w14:paraId="0B3B17A2" w14:textId="77777777" w:rsidR="00F9009A" w:rsidRPr="00152486" w:rsidRDefault="00F9009A" w:rsidP="00F9009A">
      <w:pPr>
        <w:suppressAutoHyphens w:val="0"/>
        <w:jc w:val="both"/>
        <w:rPr>
          <w:rFonts w:ascii="AMU Monument Grotesk" w:hAnsi="AMU Monument Grotesk" w:cs="Arial"/>
          <w:color w:val="000000"/>
          <w:sz w:val="18"/>
          <w:szCs w:val="20"/>
          <w:lang w:eastAsia="fr-FR"/>
        </w:rPr>
      </w:pPr>
      <w:r w:rsidRPr="00DE0756">
        <w:rPr>
          <w:rFonts w:ascii="AMU Monument Grotesk" w:hAnsi="AMU Monument Grotesk" w:cs="Arial"/>
          <w:color w:val="000000"/>
          <w:sz w:val="18"/>
          <w:szCs w:val="20"/>
          <w:lang w:eastAsia="fr-FR"/>
        </w:rPr>
        <w:t>Par référence au C.C.T.G. suivant décret n°99-443 du 28 mai 1999 (C.C.T.G. applicables aux marchés de contrôle technique) et les annexes 1 et 2, la mission que le maître d’ouvrage envisage de confier au contrôleur technique</w:t>
      </w:r>
      <w:r w:rsidRPr="00152486">
        <w:rPr>
          <w:rFonts w:ascii="AMU Monument Grotesk" w:hAnsi="AMU Monument Grotesk" w:cs="Arial"/>
          <w:color w:val="000000"/>
          <w:sz w:val="18"/>
          <w:szCs w:val="20"/>
          <w:lang w:eastAsia="fr-FR"/>
        </w:rPr>
        <w:t xml:space="preserve"> comprend :</w:t>
      </w:r>
    </w:p>
    <w:p w14:paraId="75065759" w14:textId="77777777" w:rsidR="00F9009A" w:rsidRPr="00152486" w:rsidRDefault="00F9009A" w:rsidP="00F9009A">
      <w:pPr>
        <w:suppressAutoHyphens w:val="0"/>
        <w:jc w:val="both"/>
        <w:rPr>
          <w:rFonts w:ascii="AMU Monument Grotesk" w:hAnsi="AMU Monument Grotesk" w:cs="Arial"/>
          <w:color w:val="000000"/>
          <w:sz w:val="18"/>
          <w:szCs w:val="20"/>
          <w:lang w:eastAsia="fr-FR"/>
        </w:rPr>
      </w:pPr>
    </w:p>
    <w:p w14:paraId="0F51E5B3" w14:textId="77777777" w:rsidR="00F9009A" w:rsidRPr="00152486" w:rsidRDefault="00F9009A" w:rsidP="00F9009A">
      <w:pPr>
        <w:suppressAutoHyphens w:val="0"/>
        <w:jc w:val="both"/>
        <w:rPr>
          <w:rFonts w:ascii="AMU Monument Grotesk" w:hAnsi="AMU Monument Grotesk" w:cs="Arial"/>
          <w:b/>
          <w:sz w:val="18"/>
          <w:szCs w:val="20"/>
          <w:lang w:eastAsia="fr-FR"/>
        </w:rPr>
      </w:pPr>
      <w:r w:rsidRPr="00152486">
        <w:rPr>
          <w:rFonts w:ascii="AMU Monument Grotesk" w:hAnsi="AMU Monument Grotesk" w:cs="Arial"/>
          <w:b/>
          <w:sz w:val="18"/>
          <w:szCs w:val="20"/>
          <w:lang w:eastAsia="fr-FR"/>
        </w:rPr>
        <w:t>Missions de base :</w:t>
      </w:r>
    </w:p>
    <w:p w14:paraId="53E5BAF3" w14:textId="4F48BC08" w:rsidR="00F9009A" w:rsidRPr="00152486" w:rsidRDefault="00A708FE" w:rsidP="00F9009A">
      <w:pPr>
        <w:suppressAutoHyphens w:val="0"/>
        <w:jc w:val="both"/>
        <w:rPr>
          <w:rFonts w:ascii="AMU Monument Grotesk" w:hAnsi="AMU Monument Grotesk" w:cs="Arial"/>
          <w:color w:val="000000"/>
          <w:sz w:val="18"/>
          <w:szCs w:val="20"/>
          <w:lang w:eastAsia="fr-FR"/>
        </w:rPr>
      </w:pPr>
      <w:sdt>
        <w:sdtPr>
          <w:rPr>
            <w:rFonts w:ascii="AMU Monument Grotesk" w:hAnsi="AMU Monument Grotesk" w:cs="Arial"/>
            <w:bCs/>
            <w:sz w:val="18"/>
            <w:szCs w:val="20"/>
            <w:lang w:eastAsia="fr-FR"/>
          </w:rPr>
          <w:id w:val="1859845201"/>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w:t>
      </w:r>
      <w:r w:rsidR="00F9009A" w:rsidRPr="00152486">
        <w:rPr>
          <w:rFonts w:ascii="AMU Monument Grotesk" w:hAnsi="AMU Monument Grotesk" w:cs="Arial"/>
          <w:bCs/>
          <w:sz w:val="18"/>
          <w:szCs w:val="20"/>
          <w:lang w:eastAsia="fr-FR"/>
        </w:rPr>
        <w:t xml:space="preserve">L, portant </w:t>
      </w:r>
      <w:r w:rsidR="00F9009A" w:rsidRPr="00152486">
        <w:rPr>
          <w:rFonts w:ascii="AMU Monument Grotesk" w:hAnsi="AMU Monument Grotesk" w:cs="Arial"/>
          <w:color w:val="000000"/>
          <w:sz w:val="18"/>
          <w:szCs w:val="20"/>
          <w:lang w:eastAsia="fr-FR"/>
        </w:rPr>
        <w:t>sur la solidité des ouvrages et les éléments d’équipements indissociables</w:t>
      </w:r>
    </w:p>
    <w:p w14:paraId="2F41DB96" w14:textId="3A699AC7" w:rsidR="00F9009A" w:rsidRPr="00152486" w:rsidRDefault="00A708FE" w:rsidP="00F9009A">
      <w:pPr>
        <w:suppressAutoHyphens w:val="0"/>
        <w:jc w:val="both"/>
        <w:rPr>
          <w:rFonts w:ascii="AMU Monument Grotesk" w:hAnsi="AMU Monument Grotesk" w:cs="Arial"/>
          <w:color w:val="000000"/>
          <w:sz w:val="18"/>
          <w:szCs w:val="20"/>
          <w:lang w:eastAsia="fr-FR"/>
        </w:rPr>
      </w:pPr>
      <w:sdt>
        <w:sdtPr>
          <w:rPr>
            <w:rFonts w:ascii="AMU Monument Grotesk" w:hAnsi="AMU Monument Grotesk" w:cs="Arial"/>
            <w:color w:val="000000"/>
            <w:sz w:val="18"/>
            <w:szCs w:val="20"/>
            <w:lang w:eastAsia="fr-FR"/>
          </w:rPr>
          <w:id w:val="583185610"/>
          <w14:checkbox>
            <w14:checked w14:val="1"/>
            <w14:checkedState w14:val="2612" w14:font="MS Gothic"/>
            <w14:uncheckedState w14:val="2610" w14:font="MS Gothic"/>
          </w14:checkbox>
        </w:sdtPr>
        <w:sdtContent>
          <w:r w:rsidR="00CB22E4">
            <w:rPr>
              <w:rFonts w:ascii="MS Gothic" w:eastAsia="MS Gothic" w:hAnsi="MS Gothic" w:cs="Arial" w:hint="eastAsia"/>
              <w:color w:val="000000"/>
              <w:sz w:val="18"/>
              <w:szCs w:val="20"/>
              <w:lang w:eastAsia="fr-FR"/>
            </w:rPr>
            <w:t>☒</w:t>
          </w:r>
        </w:sdtContent>
      </w:sdt>
      <w:r w:rsidR="00D431E6" w:rsidRPr="00152486">
        <w:rPr>
          <w:rFonts w:ascii="AMU Monument Grotesk" w:hAnsi="AMU Monument Grotesk" w:cs="Arial"/>
          <w:color w:val="000000"/>
          <w:sz w:val="18"/>
          <w:szCs w:val="20"/>
          <w:lang w:eastAsia="fr-FR"/>
        </w:rPr>
        <w:t xml:space="preserve"> </w:t>
      </w:r>
      <w:r w:rsidR="00F9009A" w:rsidRPr="00152486">
        <w:rPr>
          <w:rFonts w:ascii="AMU Monument Grotesk" w:hAnsi="AMU Monument Grotesk" w:cs="Arial"/>
          <w:color w:val="000000"/>
          <w:sz w:val="18"/>
          <w:szCs w:val="20"/>
          <w:lang w:eastAsia="fr-FR"/>
        </w:rPr>
        <w:t>S</w:t>
      </w:r>
      <w:r w:rsidR="00F51B99" w:rsidRPr="00152486">
        <w:rPr>
          <w:rFonts w:ascii="AMU Monument Grotesk" w:hAnsi="AMU Monument Grotesk" w:cs="Arial"/>
          <w:color w:val="000000"/>
          <w:sz w:val="18"/>
          <w:szCs w:val="20"/>
          <w:lang w:eastAsia="fr-FR"/>
        </w:rPr>
        <w:t>EI</w:t>
      </w:r>
      <w:r w:rsidR="00F9009A" w:rsidRPr="00152486">
        <w:rPr>
          <w:rFonts w:ascii="AMU Monument Grotesk" w:hAnsi="AMU Monument Grotesk" w:cs="Arial"/>
          <w:color w:val="000000"/>
          <w:sz w:val="18"/>
          <w:szCs w:val="20"/>
          <w:lang w:eastAsia="fr-FR"/>
        </w:rPr>
        <w:t>, portant sur les conditions de sécurité des personnes dans les constructions</w:t>
      </w:r>
    </w:p>
    <w:p w14:paraId="54100272" w14:textId="77777777" w:rsidR="00F9009A" w:rsidRPr="00152486" w:rsidRDefault="00F9009A" w:rsidP="00F9009A">
      <w:pPr>
        <w:suppressAutoHyphens w:val="0"/>
        <w:jc w:val="both"/>
        <w:rPr>
          <w:rFonts w:ascii="AMU Monument Grotesk" w:hAnsi="AMU Monument Grotesk" w:cs="Arial"/>
          <w:sz w:val="18"/>
          <w:szCs w:val="20"/>
          <w:lang w:eastAsia="fr-FR"/>
        </w:rPr>
      </w:pPr>
    </w:p>
    <w:p w14:paraId="053AB8FE" w14:textId="77777777" w:rsidR="00F9009A" w:rsidRPr="00152486" w:rsidRDefault="00F9009A" w:rsidP="00F9009A">
      <w:pPr>
        <w:suppressAutoHyphens w:val="0"/>
        <w:jc w:val="both"/>
        <w:rPr>
          <w:rFonts w:ascii="AMU Monument Grotesk" w:hAnsi="AMU Monument Grotesk" w:cs="Arial"/>
          <w:b/>
          <w:sz w:val="18"/>
          <w:szCs w:val="20"/>
          <w:lang w:eastAsia="fr-FR"/>
        </w:rPr>
      </w:pPr>
      <w:r w:rsidRPr="00152486">
        <w:rPr>
          <w:rFonts w:ascii="AMU Monument Grotesk" w:hAnsi="AMU Monument Grotesk" w:cs="Arial"/>
          <w:b/>
          <w:sz w:val="18"/>
          <w:szCs w:val="20"/>
          <w:lang w:eastAsia="fr-FR"/>
        </w:rPr>
        <w:t>Missions complémentaires :</w:t>
      </w:r>
    </w:p>
    <w:p w14:paraId="793699B6" w14:textId="01225397"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609971255"/>
          <w14:checkbox>
            <w14:checked w14:val="1"/>
            <w14:checkedState w14:val="2612" w14:font="MS Gothic"/>
            <w14:uncheckedState w14:val="2610" w14:font="MS Gothic"/>
          </w14:checkbox>
        </w:sdtPr>
        <w:sdtContent>
          <w:r w:rsidR="00EF52FA">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P1 relative à la solidité des éléments d’équipement non indissociablement liés </w:t>
      </w:r>
    </w:p>
    <w:p w14:paraId="3EB3CFEE" w14:textId="0704438E"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349538807"/>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LE relative à la solidité des ouvrages existants </w:t>
      </w:r>
    </w:p>
    <w:p w14:paraId="0DEA26AD" w14:textId="65514E64"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097015442"/>
          <w14:checkbox>
            <w14:checked w14:val="0"/>
            <w14:checkedState w14:val="2612" w14:font="MS Gothic"/>
            <w14:uncheckedState w14:val="2610" w14:font="MS Gothic"/>
          </w14:checkbox>
        </w:sdtPr>
        <w:sdtContent>
          <w:r w:rsidR="00D431E6" w:rsidRPr="00152486">
            <w:rPr>
              <w:rFonts w:ascii="AMU Monument Grotesk" w:eastAsia="MS Gothic" w:hAnsi="AMU Monument Grotesk"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Av relative à la stabilité des ouvrages avoisinants</w:t>
      </w:r>
    </w:p>
    <w:p w14:paraId="133CBE32" w14:textId="233A10ED"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126423989"/>
          <w14:checkbox>
            <w14:checked w14:val="1"/>
            <w14:checkedState w14:val="2612" w14:font="MS Gothic"/>
            <w14:uncheckedState w14:val="2610" w14:font="MS Gothic"/>
          </w14:checkbox>
        </w:sdtPr>
        <w:sdtContent>
          <w:r w:rsidR="00EF52FA">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w:t>
      </w:r>
      <w:proofErr w:type="spellStart"/>
      <w:r w:rsidR="00D431E6" w:rsidRPr="00152486">
        <w:rPr>
          <w:rFonts w:ascii="AMU Monument Grotesk" w:hAnsi="AMU Monument Grotesk" w:cs="Arial"/>
          <w:bCs/>
          <w:sz w:val="18"/>
          <w:szCs w:val="20"/>
          <w:lang w:eastAsia="fr-FR"/>
        </w:rPr>
        <w:t>HYSa</w:t>
      </w:r>
      <w:proofErr w:type="spellEnd"/>
      <w:r w:rsidR="00D431E6" w:rsidRPr="00152486">
        <w:rPr>
          <w:rFonts w:ascii="AMU Monument Grotesk" w:hAnsi="AMU Monument Grotesk" w:cs="Arial"/>
          <w:bCs/>
          <w:sz w:val="18"/>
          <w:szCs w:val="20"/>
          <w:lang w:eastAsia="fr-FR"/>
        </w:rPr>
        <w:t> relative à l’hygiène et à la santé dans les bâtiments </w:t>
      </w:r>
    </w:p>
    <w:p w14:paraId="1C594AC0" w14:textId="6B49A92F"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851264731"/>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TH relative à la vérification des exigences d’isolation thermique </w:t>
      </w:r>
    </w:p>
    <w:p w14:paraId="28955F46" w14:textId="1546004B"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898545272"/>
          <w14:checkbox>
            <w14:checked w14:val="1"/>
            <w14:checkedState w14:val="2612" w14:font="MS Gothic"/>
            <w14:uncheckedState w14:val="2610" w14:font="MS Gothic"/>
          </w14:checkbox>
        </w:sdtPr>
        <w:sdtContent>
          <w:r w:rsidR="009A7E83">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F relative au fonctionnement des installations</w:t>
      </w:r>
    </w:p>
    <w:p w14:paraId="0574CAC3" w14:textId="27ACA206"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265659342"/>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Mission Hand relative à l’accessibilité des constructions pour les personnes handicapées </w:t>
      </w:r>
    </w:p>
    <w:p w14:paraId="53F0E1ED" w14:textId="06E1247F" w:rsidR="00F51B99" w:rsidRPr="00152486" w:rsidRDefault="00A708FE" w:rsidP="00F51B99">
      <w:pPr>
        <w:suppressAutoHyphens w:val="0"/>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2138866333"/>
          <w14:checkbox>
            <w14:checked w14:val="0"/>
            <w14:checkedState w14:val="2612" w14:font="MS Gothic"/>
            <w14:uncheckedState w14:val="2610" w14:font="MS Gothic"/>
          </w14:checkbox>
        </w:sdtPr>
        <w:sdtContent>
          <w:r w:rsidR="00F51B99" w:rsidRPr="00152486">
            <w:rPr>
              <w:rFonts w:ascii="AMU Monument Grotesk" w:eastAsia="MS Gothic" w:hAnsi="AMU Monument Grotesk" w:cs="Arial" w:hint="eastAsia"/>
              <w:sz w:val="18"/>
              <w:szCs w:val="20"/>
              <w:lang w:eastAsia="fr-FR"/>
            </w:rPr>
            <w:t>☐</w:t>
          </w:r>
        </w:sdtContent>
      </w:sdt>
      <w:r w:rsidR="00F51B99" w:rsidRPr="00152486">
        <w:rPr>
          <w:rFonts w:ascii="AMU Monument Grotesk" w:hAnsi="AMU Monument Grotesk" w:cs="Arial"/>
          <w:sz w:val="18"/>
          <w:szCs w:val="20"/>
          <w:lang w:eastAsia="fr-FR"/>
        </w:rPr>
        <w:t xml:space="preserve"> Mission PS relative à la réglementation sismique</w:t>
      </w:r>
    </w:p>
    <w:p w14:paraId="5B182726" w14:textId="7186656D" w:rsidR="00F51B99" w:rsidRPr="00152486" w:rsidRDefault="00A708FE" w:rsidP="00F51B99">
      <w:pPr>
        <w:suppressAutoHyphens w:val="0"/>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1219253098"/>
          <w14:checkbox>
            <w14:checked w14:val="1"/>
            <w14:checkedState w14:val="2612" w14:font="MS Gothic"/>
            <w14:uncheckedState w14:val="2610" w14:font="MS Gothic"/>
          </w14:checkbox>
        </w:sdtPr>
        <w:sdtContent>
          <w:r w:rsidR="00CB22E4">
            <w:rPr>
              <w:rFonts w:ascii="MS Gothic" w:eastAsia="MS Gothic" w:hAnsi="MS Gothic" w:cs="Arial" w:hint="eastAsia"/>
              <w:sz w:val="18"/>
              <w:szCs w:val="20"/>
              <w:lang w:eastAsia="fr-FR"/>
            </w:rPr>
            <w:t>☒</w:t>
          </w:r>
        </w:sdtContent>
      </w:sdt>
      <w:r w:rsidR="00F51B99" w:rsidRPr="00152486">
        <w:rPr>
          <w:rFonts w:ascii="AMU Monument Grotesk" w:hAnsi="AMU Monument Grotesk" w:cs="Arial"/>
          <w:sz w:val="18"/>
          <w:szCs w:val="20"/>
          <w:lang w:eastAsia="fr-FR"/>
        </w:rPr>
        <w:t xml:space="preserve"> Mission </w:t>
      </w:r>
      <w:proofErr w:type="spellStart"/>
      <w:r w:rsidR="00F51B99" w:rsidRPr="00152486">
        <w:rPr>
          <w:rFonts w:ascii="AMU Monument Grotesk" w:hAnsi="AMU Monument Grotesk" w:cs="Arial"/>
          <w:sz w:val="18"/>
          <w:szCs w:val="20"/>
          <w:lang w:eastAsia="fr-FR"/>
        </w:rPr>
        <w:t>Pha</w:t>
      </w:r>
      <w:proofErr w:type="spellEnd"/>
      <w:r w:rsidR="00F51B99" w:rsidRPr="00152486">
        <w:rPr>
          <w:rFonts w:ascii="AMU Monument Grotesk" w:hAnsi="AMU Monument Grotesk" w:cs="Arial"/>
          <w:sz w:val="18"/>
          <w:szCs w:val="20"/>
          <w:lang w:eastAsia="fr-FR"/>
        </w:rPr>
        <w:t xml:space="preserve"> relative à la réglementation acoustique</w:t>
      </w:r>
    </w:p>
    <w:p w14:paraId="48A2C5C7" w14:textId="033A72CF" w:rsidR="00F51B99" w:rsidRPr="00152486" w:rsidRDefault="00A708FE" w:rsidP="00F51B99">
      <w:pPr>
        <w:suppressAutoHyphens w:val="0"/>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1063942487"/>
          <w14:checkbox>
            <w14:checked w14:val="1"/>
            <w14:checkedState w14:val="2612" w14:font="MS Gothic"/>
            <w14:uncheckedState w14:val="2610" w14:font="MS Gothic"/>
          </w14:checkbox>
        </w:sdtPr>
        <w:sdtContent>
          <w:r w:rsidR="00CB22E4">
            <w:rPr>
              <w:rFonts w:ascii="MS Gothic" w:eastAsia="MS Gothic" w:hAnsi="MS Gothic" w:cs="Arial" w:hint="eastAsia"/>
              <w:sz w:val="18"/>
              <w:szCs w:val="20"/>
              <w:lang w:eastAsia="fr-FR"/>
            </w:rPr>
            <w:t>☒</w:t>
          </w:r>
        </w:sdtContent>
      </w:sdt>
      <w:r w:rsidR="00F51B99" w:rsidRPr="00152486">
        <w:rPr>
          <w:rFonts w:ascii="AMU Monument Grotesk" w:hAnsi="AMU Monument Grotesk" w:cs="Arial"/>
          <w:sz w:val="18"/>
          <w:szCs w:val="20"/>
          <w:lang w:eastAsia="fr-FR"/>
        </w:rPr>
        <w:t xml:space="preserve"> Mission Th relative à la réglementation thermique</w:t>
      </w:r>
    </w:p>
    <w:p w14:paraId="4B182695" w14:textId="77777777" w:rsidR="00F51B99" w:rsidRPr="00152486" w:rsidRDefault="00A708FE" w:rsidP="00F51B99">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708485121"/>
          <w14:checkbox>
            <w14:checked w14:val="0"/>
            <w14:checkedState w14:val="2612" w14:font="MS Gothic"/>
            <w14:uncheckedState w14:val="2610" w14:font="MS Gothic"/>
          </w14:checkbox>
        </w:sdtPr>
        <w:sdtContent>
          <w:r w:rsidR="00F51B99" w:rsidRPr="00152486">
            <w:rPr>
              <w:rFonts w:ascii="AMU Monument Grotesk" w:eastAsia="MS Gothic" w:hAnsi="AMU Monument Grotesk" w:cs="Arial" w:hint="eastAsia"/>
              <w:bCs/>
              <w:sz w:val="18"/>
              <w:szCs w:val="20"/>
              <w:lang w:eastAsia="fr-FR"/>
            </w:rPr>
            <w:t>☐</w:t>
          </w:r>
        </w:sdtContent>
      </w:sdt>
      <w:r w:rsidR="00F51B99" w:rsidRPr="00152486">
        <w:rPr>
          <w:rFonts w:ascii="AMU Monument Grotesk" w:hAnsi="AMU Monument Grotesk" w:cs="Arial"/>
          <w:bCs/>
          <w:sz w:val="18"/>
          <w:szCs w:val="20"/>
          <w:lang w:eastAsia="fr-FR"/>
        </w:rPr>
        <w:t xml:space="preserve"> Mission ENV : Environnement (ICPE)</w:t>
      </w:r>
    </w:p>
    <w:p w14:paraId="6C935582" w14:textId="368B1FD2" w:rsidR="00D431E6" w:rsidRPr="00152486" w:rsidRDefault="00A708FE" w:rsidP="00D431E6">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656288456"/>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D431E6" w:rsidRPr="00152486">
        <w:rPr>
          <w:rFonts w:ascii="AMU Monument Grotesk" w:hAnsi="AMU Monument Grotesk" w:cs="Arial"/>
          <w:bCs/>
          <w:sz w:val="18"/>
          <w:szCs w:val="20"/>
          <w:lang w:eastAsia="fr-FR"/>
        </w:rPr>
        <w:t xml:space="preserve"> Attestation de solidité à froid</w:t>
      </w:r>
    </w:p>
    <w:p w14:paraId="7E56F896" w14:textId="38DD6001" w:rsidR="00F9009A" w:rsidRPr="00152486" w:rsidRDefault="00A708FE" w:rsidP="009D23DD">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658373423"/>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F51B99" w:rsidRPr="00152486">
        <w:rPr>
          <w:rFonts w:ascii="AMU Monument Grotesk" w:hAnsi="AMU Monument Grotesk" w:cs="Arial"/>
          <w:bCs/>
          <w:sz w:val="18"/>
          <w:szCs w:val="20"/>
          <w:lang w:eastAsia="fr-FR"/>
        </w:rPr>
        <w:t xml:space="preserve"> </w:t>
      </w:r>
      <w:r w:rsidR="00F9009A" w:rsidRPr="00152486">
        <w:rPr>
          <w:rFonts w:ascii="AMU Monument Grotesk" w:hAnsi="AMU Monument Grotesk" w:cs="Arial"/>
          <w:bCs/>
          <w:sz w:val="18"/>
          <w:szCs w:val="20"/>
          <w:lang w:eastAsia="fr-FR"/>
        </w:rPr>
        <w:t xml:space="preserve">Attestation constatant le respect de la réglementation applicable aux PMR </w:t>
      </w:r>
    </w:p>
    <w:p w14:paraId="74488430" w14:textId="77777777" w:rsidR="00E8084C" w:rsidRPr="00152486" w:rsidRDefault="00E8084C" w:rsidP="009D23DD">
      <w:pPr>
        <w:rPr>
          <w:rFonts w:ascii="AMU Monument Grotesk" w:hAnsi="AMU Monument Grotesk"/>
          <w:sz w:val="18"/>
          <w:szCs w:val="20"/>
          <w:lang w:eastAsia="fr-FR"/>
        </w:rPr>
      </w:pPr>
    </w:p>
    <w:p w14:paraId="698B8FD8" w14:textId="77777777" w:rsidR="00F9009A" w:rsidRPr="00152486" w:rsidRDefault="00F9009A" w:rsidP="00F9009A">
      <w:pPr>
        <w:suppressAutoHyphens w:val="0"/>
        <w:jc w:val="both"/>
        <w:rPr>
          <w:rFonts w:ascii="AMU Monument Grotesk" w:hAnsi="AMU Monument Grotesk" w:cs="Arial"/>
          <w:sz w:val="18"/>
          <w:szCs w:val="20"/>
          <w:lang w:eastAsia="fr-FR"/>
        </w:rPr>
      </w:pPr>
      <w:r w:rsidRPr="00152486">
        <w:rPr>
          <w:rFonts w:ascii="AMU Monument Grotesk" w:hAnsi="AMU Monument Grotesk" w:cs="Arial"/>
          <w:sz w:val="18"/>
          <w:szCs w:val="20"/>
          <w:lang w:eastAsia="fr-FR"/>
        </w:rPr>
        <w:t>Missions spécifiques :</w:t>
      </w:r>
    </w:p>
    <w:p w14:paraId="2A1A4D54" w14:textId="40CD572A" w:rsidR="00F9009A" w:rsidRPr="00152486" w:rsidRDefault="00A708FE" w:rsidP="00F9009A">
      <w:pPr>
        <w:suppressAutoHyphens w:val="0"/>
        <w:jc w:val="both"/>
        <w:rPr>
          <w:rFonts w:ascii="AMU Monument Grotesk" w:hAnsi="AMU Monument Grotesk" w:cs="Arial"/>
          <w:sz w:val="18"/>
          <w:szCs w:val="20"/>
          <w:lang w:eastAsia="fr-FR"/>
        </w:rPr>
      </w:pPr>
      <w:sdt>
        <w:sdtPr>
          <w:rPr>
            <w:rFonts w:ascii="AMU Monument Grotesk" w:hAnsi="AMU Monument Grotesk" w:cs="Arial"/>
            <w:bCs/>
            <w:sz w:val="18"/>
            <w:szCs w:val="20"/>
            <w:lang w:eastAsia="fr-FR"/>
          </w:rPr>
          <w:id w:val="748625997"/>
          <w14:checkbox>
            <w14:checked w14:val="0"/>
            <w14:checkedState w14:val="2612" w14:font="MS Gothic"/>
            <w14:uncheckedState w14:val="2610" w14:font="MS Gothic"/>
          </w14:checkbox>
        </w:sdtPr>
        <w:sdtContent>
          <w:r w:rsidR="00F51B99" w:rsidRPr="00152486">
            <w:rPr>
              <w:rFonts w:ascii="AMU Monument Grotesk" w:eastAsia="MS Gothic" w:hAnsi="AMU Monument Grotesk" w:cs="Arial" w:hint="eastAsia"/>
              <w:bCs/>
              <w:sz w:val="18"/>
              <w:szCs w:val="20"/>
              <w:lang w:eastAsia="fr-FR"/>
            </w:rPr>
            <w:t>☐</w:t>
          </w:r>
        </w:sdtContent>
      </w:sdt>
      <w:r w:rsidR="00F51B99" w:rsidRPr="00152486">
        <w:rPr>
          <w:rFonts w:ascii="AMU Monument Grotesk" w:hAnsi="AMU Monument Grotesk" w:cs="Arial"/>
          <w:sz w:val="18"/>
          <w:szCs w:val="20"/>
          <w:lang w:eastAsia="fr-FR"/>
        </w:rPr>
        <w:t xml:space="preserve"> </w:t>
      </w:r>
      <w:r w:rsidR="00F9009A" w:rsidRPr="00152486">
        <w:rPr>
          <w:rFonts w:ascii="AMU Monument Grotesk" w:hAnsi="AMU Monument Grotesk" w:cs="Arial"/>
          <w:sz w:val="18"/>
          <w:szCs w:val="20"/>
          <w:lang w:eastAsia="fr-FR"/>
        </w:rPr>
        <w:t>Application du code du travail ;</w:t>
      </w:r>
    </w:p>
    <w:p w14:paraId="4E154CA8" w14:textId="1330348C" w:rsidR="00F9009A" w:rsidRPr="00152486" w:rsidRDefault="00A708FE" w:rsidP="00F9009A">
      <w:pPr>
        <w:suppressAutoHyphens w:val="0"/>
        <w:jc w:val="both"/>
        <w:rPr>
          <w:rFonts w:ascii="AMU Monument Grotesk" w:hAnsi="AMU Monument Grotesk" w:cs="Arial"/>
          <w:bCs/>
          <w:sz w:val="18"/>
          <w:szCs w:val="20"/>
          <w:lang w:eastAsia="fr-FR"/>
        </w:rPr>
      </w:pPr>
      <w:sdt>
        <w:sdtPr>
          <w:rPr>
            <w:rFonts w:ascii="AMU Monument Grotesk" w:hAnsi="AMU Monument Grotesk" w:cs="Arial"/>
            <w:bCs/>
            <w:sz w:val="18"/>
            <w:szCs w:val="20"/>
            <w:lang w:eastAsia="fr-FR"/>
          </w:rPr>
          <w:id w:val="1093360403"/>
          <w14:checkbox>
            <w14:checked w14:val="1"/>
            <w14:checkedState w14:val="2612" w14:font="MS Gothic"/>
            <w14:uncheckedState w14:val="2610" w14:font="MS Gothic"/>
          </w14:checkbox>
        </w:sdtPr>
        <w:sdtContent>
          <w:r w:rsidR="00CB22E4">
            <w:rPr>
              <w:rFonts w:ascii="MS Gothic" w:eastAsia="MS Gothic" w:hAnsi="MS Gothic" w:cs="Arial" w:hint="eastAsia"/>
              <w:bCs/>
              <w:sz w:val="18"/>
              <w:szCs w:val="20"/>
              <w:lang w:eastAsia="fr-FR"/>
            </w:rPr>
            <w:t>☒</w:t>
          </w:r>
        </w:sdtContent>
      </w:sdt>
      <w:r w:rsidR="00F51B99" w:rsidRPr="00152486">
        <w:rPr>
          <w:rFonts w:ascii="AMU Monument Grotesk" w:hAnsi="AMU Monument Grotesk" w:cs="Arial"/>
          <w:sz w:val="18"/>
          <w:szCs w:val="20"/>
          <w:lang w:eastAsia="fr-FR"/>
        </w:rPr>
        <w:t xml:space="preserve"> </w:t>
      </w:r>
      <w:r w:rsidR="00F9009A" w:rsidRPr="00152486">
        <w:rPr>
          <w:rFonts w:ascii="AMU Monument Grotesk" w:hAnsi="AMU Monument Grotesk" w:cs="Arial"/>
          <w:bCs/>
          <w:sz w:val="18"/>
          <w:szCs w:val="20"/>
          <w:lang w:eastAsia="fr-FR"/>
        </w:rPr>
        <w:t>Vérification initiale des installations électriques prescrites à l’article 53 du décret 88-1056 du 14 novembre 1988.</w:t>
      </w:r>
    </w:p>
    <w:p w14:paraId="3B546BFA" w14:textId="64DCDD1D" w:rsidR="00F9009A" w:rsidRPr="00152486" w:rsidRDefault="00F9009A" w:rsidP="00F9009A">
      <w:pPr>
        <w:suppressAutoHyphens w:val="0"/>
        <w:jc w:val="both"/>
        <w:rPr>
          <w:rFonts w:ascii="AMU Monument Grotesk" w:hAnsi="AMU Monument Grotesk" w:cs="Arial"/>
          <w:color w:val="000000"/>
          <w:sz w:val="18"/>
          <w:szCs w:val="20"/>
          <w:lang w:eastAsia="fr-FR"/>
        </w:rPr>
      </w:pPr>
      <w:r w:rsidRPr="00152486">
        <w:rPr>
          <w:rFonts w:ascii="AMU Monument Grotesk" w:hAnsi="AMU Monument Grotesk" w:cs="Arial"/>
          <w:color w:val="000000"/>
          <w:sz w:val="18"/>
          <w:szCs w:val="20"/>
          <w:lang w:eastAsia="fr-FR"/>
        </w:rPr>
        <w:t>Que ce soit au stade des études, de l'exécution des travaux ou de la réception, l'intervention d'un contrôleur technique ne décharge en rien le maître d'œuvre de ses responsabilités et de ses obligations. La mission du contrôleur technique est définie suivant le C.C.T.G. applicable aux marchés de contrôle technique, introduit par décret n°99.443 du 28 mai 1999.</w:t>
      </w:r>
    </w:p>
    <w:p w14:paraId="30BF343B" w14:textId="4C85DDAA" w:rsidR="00F9009A" w:rsidRPr="00BB1E12" w:rsidRDefault="00F9009A"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67" w:name="_Toc507321258"/>
      <w:bookmarkStart w:id="68" w:name="_Toc465261434"/>
      <w:bookmarkStart w:id="69" w:name="_Toc133586034"/>
      <w:bookmarkStart w:id="70" w:name="_Toc133586530"/>
      <w:bookmarkStart w:id="71" w:name="_Toc133586609"/>
      <w:bookmarkStart w:id="72" w:name="_Toc133586773"/>
      <w:bookmarkStart w:id="73" w:name="_Toc183451918"/>
      <w:bookmarkStart w:id="74" w:name="_Toc184365609"/>
      <w:bookmarkStart w:id="75" w:name="_Toc199163535"/>
      <w:bookmarkStart w:id="76" w:name="_Toc208479962"/>
      <w:r w:rsidRPr="00BB1E12">
        <w:rPr>
          <w:rFonts w:ascii="AMU Monument Grotesk" w:hAnsi="AMU Monument Grotesk" w:cs="Arial"/>
          <w:b/>
          <w:bCs/>
          <w:iCs/>
          <w:sz w:val="22"/>
          <w:szCs w:val="20"/>
          <w:lang w:eastAsia="fr-FR"/>
        </w:rPr>
        <w:t>5.</w:t>
      </w:r>
      <w:r w:rsidR="008D33B6">
        <w:rPr>
          <w:rFonts w:ascii="AMU Monument Grotesk" w:hAnsi="AMU Monument Grotesk" w:cs="Arial"/>
          <w:b/>
          <w:bCs/>
          <w:iCs/>
          <w:sz w:val="22"/>
          <w:szCs w:val="20"/>
          <w:lang w:eastAsia="fr-FR"/>
        </w:rPr>
        <w:t>6</w:t>
      </w:r>
      <w:r w:rsidRPr="00BB1E12">
        <w:rPr>
          <w:rFonts w:ascii="AMU Monument Grotesk" w:hAnsi="AMU Monument Grotesk" w:cs="Arial"/>
          <w:b/>
          <w:bCs/>
          <w:iCs/>
          <w:sz w:val="22"/>
          <w:szCs w:val="20"/>
          <w:lang w:eastAsia="fr-FR"/>
        </w:rPr>
        <w:t xml:space="preserve"> </w:t>
      </w:r>
      <w:r w:rsidR="0097007A">
        <w:rPr>
          <w:rFonts w:ascii="AMU Monument Grotesk" w:hAnsi="AMU Monument Grotesk" w:cs="Arial"/>
          <w:b/>
          <w:bCs/>
          <w:iCs/>
          <w:sz w:val="22"/>
          <w:szCs w:val="20"/>
          <w:lang w:eastAsia="fr-FR"/>
        </w:rPr>
        <w:t>Le c</w:t>
      </w:r>
      <w:r w:rsidRPr="00BB1E12">
        <w:rPr>
          <w:rFonts w:ascii="AMU Monument Grotesk" w:hAnsi="AMU Monument Grotesk" w:cs="Arial"/>
          <w:b/>
          <w:bCs/>
          <w:iCs/>
          <w:sz w:val="22"/>
          <w:szCs w:val="20"/>
          <w:lang w:eastAsia="fr-FR"/>
        </w:rPr>
        <w:t>oord</w:t>
      </w:r>
      <w:r w:rsidR="0034427F" w:rsidRPr="00BB1E12">
        <w:rPr>
          <w:rFonts w:ascii="AMU Monument Grotesk" w:hAnsi="AMU Monument Grotesk" w:cs="Arial"/>
          <w:b/>
          <w:bCs/>
          <w:iCs/>
          <w:sz w:val="22"/>
          <w:szCs w:val="20"/>
          <w:lang w:eastAsia="fr-FR"/>
        </w:rPr>
        <w:t>inat</w:t>
      </w:r>
      <w:r w:rsidR="0097007A">
        <w:rPr>
          <w:rFonts w:ascii="AMU Monument Grotesk" w:hAnsi="AMU Monument Grotesk" w:cs="Arial"/>
          <w:b/>
          <w:bCs/>
          <w:iCs/>
          <w:sz w:val="22"/>
          <w:szCs w:val="20"/>
          <w:lang w:eastAsia="fr-FR"/>
        </w:rPr>
        <w:t>eur</w:t>
      </w:r>
      <w:r w:rsidRPr="00BB1E12">
        <w:rPr>
          <w:rFonts w:ascii="AMU Monument Grotesk" w:hAnsi="AMU Monument Grotesk" w:cs="Arial"/>
          <w:b/>
          <w:bCs/>
          <w:iCs/>
          <w:sz w:val="22"/>
          <w:szCs w:val="20"/>
          <w:lang w:eastAsia="fr-FR"/>
        </w:rPr>
        <w:t xml:space="preserve"> en matière de sécurité et de protection de la santé</w:t>
      </w:r>
      <w:bookmarkEnd w:id="67"/>
      <w:bookmarkEnd w:id="68"/>
      <w:bookmarkEnd w:id="69"/>
      <w:bookmarkEnd w:id="70"/>
      <w:bookmarkEnd w:id="71"/>
      <w:bookmarkEnd w:id="72"/>
      <w:bookmarkEnd w:id="73"/>
      <w:bookmarkEnd w:id="74"/>
      <w:bookmarkEnd w:id="75"/>
      <w:bookmarkEnd w:id="76"/>
    </w:p>
    <w:p w14:paraId="3243902E" w14:textId="77777777" w:rsidR="00F9009A" w:rsidRPr="00F33BFC" w:rsidRDefault="00F9009A" w:rsidP="00F9009A">
      <w:pPr>
        <w:suppressAutoHyphens w:val="0"/>
        <w:jc w:val="both"/>
        <w:rPr>
          <w:rFonts w:ascii="AMU Monument Grotesk" w:hAnsi="AMU Monument Grotesk" w:cs="Arial"/>
          <w:sz w:val="20"/>
          <w:szCs w:val="20"/>
          <w:lang w:eastAsia="fr-FR"/>
        </w:rPr>
      </w:pPr>
    </w:p>
    <w:p w14:paraId="083066F9" w14:textId="77777777" w:rsidR="00351043" w:rsidRPr="00152486" w:rsidRDefault="00F9009A" w:rsidP="00F9009A">
      <w:pPr>
        <w:suppressAutoHyphens w:val="0"/>
        <w:jc w:val="both"/>
        <w:rPr>
          <w:rFonts w:ascii="AMU Monument Grotesk" w:hAnsi="AMU Monument Grotesk" w:cs="Arial"/>
          <w:sz w:val="18"/>
          <w:szCs w:val="20"/>
          <w:lang w:eastAsia="fr-FR"/>
        </w:rPr>
      </w:pPr>
      <w:r w:rsidRPr="00152486">
        <w:rPr>
          <w:rFonts w:ascii="AMU Monument Grotesk" w:hAnsi="AMU Monument Grotesk" w:cs="Arial"/>
          <w:sz w:val="18"/>
          <w:szCs w:val="20"/>
          <w:lang w:eastAsia="fr-FR"/>
        </w:rPr>
        <w:t>L’opération justifie d’appliquer</w:t>
      </w:r>
      <w:r w:rsidR="00351043" w:rsidRPr="00152486">
        <w:rPr>
          <w:rFonts w:ascii="AMU Monument Grotesk" w:hAnsi="AMU Monument Grotesk" w:cs="Arial"/>
          <w:sz w:val="18"/>
          <w:szCs w:val="20"/>
          <w:lang w:eastAsia="fr-FR"/>
        </w:rPr>
        <w:t xml:space="preserve"> les dispositions des articles L4532-2 à L4532-7 du code du travail</w:t>
      </w:r>
      <w:r w:rsidRPr="00152486">
        <w:rPr>
          <w:rFonts w:ascii="AMU Monument Grotesk" w:hAnsi="AMU Monument Grotesk" w:cs="Arial"/>
          <w:sz w:val="18"/>
          <w:szCs w:val="20"/>
          <w:lang w:eastAsia="fr-FR"/>
        </w:rPr>
        <w:t xml:space="preserve">. </w:t>
      </w:r>
    </w:p>
    <w:p w14:paraId="2AD13E5F" w14:textId="4A945C62" w:rsidR="00351043" w:rsidRPr="00152486" w:rsidRDefault="00351043" w:rsidP="00F9009A">
      <w:pPr>
        <w:suppressAutoHyphens w:val="0"/>
        <w:jc w:val="both"/>
        <w:rPr>
          <w:rFonts w:ascii="AMU Monument Grotesk" w:hAnsi="AMU Monument Grotesk" w:cs="Arial"/>
          <w:sz w:val="18"/>
          <w:szCs w:val="20"/>
          <w:lang w:eastAsia="fr-FR"/>
        </w:rPr>
      </w:pPr>
    </w:p>
    <w:p w14:paraId="4732A6D3" w14:textId="77777777" w:rsidR="00351043" w:rsidRPr="00152486" w:rsidRDefault="00351043" w:rsidP="00351043">
      <w:pPr>
        <w:suppressAutoHyphens w:val="0"/>
        <w:jc w:val="both"/>
        <w:rPr>
          <w:rFonts w:ascii="AMU Monument Grotesk" w:hAnsi="AMU Monument Grotesk" w:cs="Arial"/>
          <w:sz w:val="18"/>
          <w:szCs w:val="20"/>
          <w:lang w:eastAsia="fr-FR"/>
        </w:rPr>
      </w:pPr>
      <w:r w:rsidRPr="00152486">
        <w:rPr>
          <w:rFonts w:ascii="AMU Monument Grotesk" w:hAnsi="AMU Monument Grotesk" w:cs="Arial"/>
          <w:sz w:val="18"/>
          <w:szCs w:val="20"/>
          <w:lang w:eastAsia="fr-FR"/>
        </w:rPr>
        <w:t>Le maître d’ouvrage :</w:t>
      </w:r>
    </w:p>
    <w:p w14:paraId="626CF8AA" w14:textId="68CEB3E7" w:rsidR="003138BD" w:rsidRPr="00152486" w:rsidRDefault="00A708FE" w:rsidP="003138BD">
      <w:pPr>
        <w:suppressAutoHyphens w:val="0"/>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2043943071"/>
          <w14:checkbox>
            <w14:checked w14:val="1"/>
            <w14:checkedState w14:val="2612" w14:font="MS Gothic"/>
            <w14:uncheckedState w14:val="2610" w14:font="MS Gothic"/>
          </w14:checkbox>
        </w:sdtPr>
        <w:sdtContent>
          <w:r w:rsidR="009B2652">
            <w:rPr>
              <w:rFonts w:ascii="MS Gothic" w:eastAsia="MS Gothic" w:hAnsi="MS Gothic" w:cs="Arial" w:hint="eastAsia"/>
              <w:sz w:val="18"/>
              <w:szCs w:val="20"/>
              <w:lang w:eastAsia="fr-FR"/>
            </w:rPr>
            <w:t>☒</w:t>
          </w:r>
        </w:sdtContent>
      </w:sdt>
      <w:r w:rsidR="00351043" w:rsidRPr="00152486">
        <w:rPr>
          <w:rFonts w:ascii="AMU Monument Grotesk" w:hAnsi="AMU Monument Grotesk" w:cs="Arial"/>
          <w:sz w:val="18"/>
          <w:szCs w:val="20"/>
          <w:lang w:eastAsia="fr-FR"/>
        </w:rPr>
        <w:t xml:space="preserve"> </w:t>
      </w:r>
      <w:proofErr w:type="gramStart"/>
      <w:r w:rsidR="00F9009A" w:rsidRPr="00152486">
        <w:rPr>
          <w:rFonts w:ascii="AMU Monument Grotesk" w:hAnsi="AMU Monument Grotesk" w:cs="Arial"/>
          <w:sz w:val="18"/>
          <w:szCs w:val="20"/>
          <w:lang w:eastAsia="fr-FR"/>
        </w:rPr>
        <w:t>prévoit</w:t>
      </w:r>
      <w:proofErr w:type="gramEnd"/>
      <w:r w:rsidR="00F9009A" w:rsidRPr="00152486">
        <w:rPr>
          <w:rFonts w:ascii="AMU Monument Grotesk" w:hAnsi="AMU Monument Grotesk" w:cs="Arial"/>
          <w:sz w:val="18"/>
          <w:szCs w:val="20"/>
          <w:lang w:eastAsia="fr-FR"/>
        </w:rPr>
        <w:t xml:space="preserve"> de s’attacher les services d’un coordonnateur en matière de sécurité et de protection de la santé</w:t>
      </w:r>
      <w:r w:rsidR="00351043" w:rsidRPr="00152486">
        <w:rPr>
          <w:rFonts w:ascii="AMU Monument Grotesk" w:hAnsi="AMU Monument Grotesk" w:cs="Arial"/>
          <w:sz w:val="18"/>
          <w:szCs w:val="20"/>
          <w:lang w:eastAsia="fr-FR"/>
        </w:rPr>
        <w:t xml:space="preserve"> (marché non signé)</w:t>
      </w:r>
      <w:r w:rsidR="003138BD" w:rsidRPr="003138BD">
        <w:rPr>
          <w:rFonts w:ascii="AMU Monument Grotesk" w:hAnsi="AMU Monument Grotesk" w:cs="Arial"/>
          <w:sz w:val="18"/>
          <w:szCs w:val="20"/>
          <w:lang w:eastAsia="fr-FR"/>
        </w:rPr>
        <w:t xml:space="preserve"> </w:t>
      </w:r>
      <w:r w:rsidR="003138BD">
        <w:rPr>
          <w:rFonts w:ascii="AMU Monument Grotesk" w:hAnsi="AMU Monument Grotesk" w:cs="Arial"/>
          <w:sz w:val="18"/>
          <w:szCs w:val="20"/>
          <w:lang w:eastAsia="fr-FR"/>
        </w:rPr>
        <w:t xml:space="preserve">pour une </w:t>
      </w:r>
      <w:r w:rsidR="003138BD" w:rsidRPr="00152486">
        <w:rPr>
          <w:rFonts w:ascii="AMU Monument Grotesk" w:hAnsi="AMU Monument Grotesk" w:cs="Arial"/>
          <w:sz w:val="18"/>
          <w:szCs w:val="20"/>
          <w:lang w:eastAsia="fr-FR"/>
        </w:rPr>
        <w:t xml:space="preserve">opération de travaux de niveau : </w:t>
      </w:r>
      <w:sdt>
        <w:sdtPr>
          <w:rPr>
            <w:rFonts w:ascii="AMU Monument Grotesk" w:hAnsi="AMU Monument Grotesk" w:cs="Arial"/>
            <w:sz w:val="18"/>
            <w:szCs w:val="20"/>
            <w:lang w:eastAsia="fr-FR"/>
          </w:rPr>
          <w:id w:val="1719697945"/>
          <w14:checkbox>
            <w14:checked w14:val="0"/>
            <w14:checkedState w14:val="2612" w14:font="MS Gothic"/>
            <w14:uncheckedState w14:val="2610" w14:font="MS Gothic"/>
          </w14:checkbox>
        </w:sdtPr>
        <w:sdtContent>
          <w:r w:rsidR="003138BD" w:rsidRPr="00152486">
            <w:rPr>
              <w:rFonts w:ascii="AMU Monument Grotesk" w:eastAsia="MS Gothic" w:hAnsi="AMU Monument Grotesk" w:cs="Arial" w:hint="eastAsia"/>
              <w:sz w:val="18"/>
              <w:szCs w:val="20"/>
              <w:lang w:eastAsia="fr-FR"/>
            </w:rPr>
            <w:t>☐</w:t>
          </w:r>
        </w:sdtContent>
      </w:sdt>
      <w:r w:rsidR="003138BD" w:rsidRPr="00152486">
        <w:rPr>
          <w:rFonts w:ascii="AMU Monument Grotesk" w:hAnsi="AMU Monument Grotesk" w:cs="Arial"/>
          <w:sz w:val="18"/>
          <w:szCs w:val="20"/>
          <w:lang w:eastAsia="fr-FR"/>
        </w:rPr>
        <w:t xml:space="preserve"> 1 </w:t>
      </w:r>
      <w:sdt>
        <w:sdtPr>
          <w:rPr>
            <w:rFonts w:ascii="AMU Monument Grotesk" w:hAnsi="AMU Monument Grotesk" w:cs="Arial"/>
            <w:sz w:val="18"/>
            <w:szCs w:val="20"/>
            <w:lang w:eastAsia="fr-FR"/>
          </w:rPr>
          <w:id w:val="1668666937"/>
          <w14:checkbox>
            <w14:checked w14:val="1"/>
            <w14:checkedState w14:val="2612" w14:font="MS Gothic"/>
            <w14:uncheckedState w14:val="2610" w14:font="MS Gothic"/>
          </w14:checkbox>
        </w:sdtPr>
        <w:sdtContent>
          <w:r w:rsidR="003138BD">
            <w:rPr>
              <w:rFonts w:ascii="MS Gothic" w:eastAsia="MS Gothic" w:hAnsi="MS Gothic" w:cs="Arial" w:hint="eastAsia"/>
              <w:sz w:val="18"/>
              <w:szCs w:val="20"/>
              <w:lang w:eastAsia="fr-FR"/>
            </w:rPr>
            <w:t>☒</w:t>
          </w:r>
        </w:sdtContent>
      </w:sdt>
      <w:r w:rsidR="003138BD" w:rsidRPr="00152486">
        <w:rPr>
          <w:rFonts w:ascii="AMU Monument Grotesk" w:hAnsi="AMU Monument Grotesk" w:cs="Arial"/>
          <w:sz w:val="18"/>
          <w:szCs w:val="20"/>
          <w:lang w:eastAsia="fr-FR"/>
        </w:rPr>
        <w:t xml:space="preserve"> 2 </w:t>
      </w:r>
      <w:sdt>
        <w:sdtPr>
          <w:rPr>
            <w:rFonts w:ascii="AMU Monument Grotesk" w:hAnsi="AMU Monument Grotesk" w:cs="Arial"/>
            <w:sz w:val="18"/>
            <w:szCs w:val="20"/>
            <w:lang w:eastAsia="fr-FR"/>
          </w:rPr>
          <w:id w:val="-1048451125"/>
          <w14:checkbox>
            <w14:checked w14:val="0"/>
            <w14:checkedState w14:val="2612" w14:font="MS Gothic"/>
            <w14:uncheckedState w14:val="2610" w14:font="MS Gothic"/>
          </w14:checkbox>
        </w:sdtPr>
        <w:sdtContent>
          <w:r w:rsidR="003138BD" w:rsidRPr="00152486">
            <w:rPr>
              <w:rFonts w:ascii="AMU Monument Grotesk" w:eastAsia="MS Gothic" w:hAnsi="AMU Monument Grotesk" w:cs="Arial" w:hint="eastAsia"/>
              <w:sz w:val="18"/>
              <w:szCs w:val="20"/>
              <w:lang w:eastAsia="fr-FR"/>
            </w:rPr>
            <w:t>☐</w:t>
          </w:r>
        </w:sdtContent>
      </w:sdt>
      <w:r w:rsidR="003138BD" w:rsidRPr="00152486">
        <w:rPr>
          <w:rFonts w:ascii="AMU Monument Grotesk" w:hAnsi="AMU Monument Grotesk" w:cs="Arial"/>
          <w:sz w:val="18"/>
          <w:szCs w:val="20"/>
          <w:lang w:eastAsia="fr-FR"/>
        </w:rPr>
        <w:t xml:space="preserve"> 3</w:t>
      </w:r>
    </w:p>
    <w:p w14:paraId="64FEF8E5" w14:textId="104FE64B" w:rsidR="00F9009A" w:rsidRPr="00152486" w:rsidRDefault="00F9009A" w:rsidP="00F9009A">
      <w:pPr>
        <w:suppressAutoHyphens w:val="0"/>
        <w:jc w:val="both"/>
        <w:rPr>
          <w:rFonts w:ascii="AMU Monument Grotesk" w:hAnsi="AMU Monument Grotesk" w:cs="Arial"/>
          <w:sz w:val="18"/>
          <w:szCs w:val="20"/>
          <w:lang w:eastAsia="fr-FR"/>
        </w:rPr>
      </w:pPr>
    </w:p>
    <w:p w14:paraId="748FD17E" w14:textId="5064344F" w:rsidR="00C217AD" w:rsidRDefault="00A708FE" w:rsidP="00AE2504">
      <w:pPr>
        <w:suppressAutoHyphens w:val="0"/>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1582719505"/>
          <w14:checkbox>
            <w14:checked w14:val="0"/>
            <w14:checkedState w14:val="2612" w14:font="MS Gothic"/>
            <w14:uncheckedState w14:val="2610" w14:font="MS Gothic"/>
          </w14:checkbox>
        </w:sdtPr>
        <w:sdtContent>
          <w:r w:rsidR="009B2652">
            <w:rPr>
              <w:rFonts w:ascii="MS Gothic" w:eastAsia="MS Gothic" w:hAnsi="MS Gothic" w:cs="Arial" w:hint="eastAsia"/>
              <w:sz w:val="18"/>
              <w:szCs w:val="20"/>
              <w:lang w:eastAsia="fr-FR"/>
            </w:rPr>
            <w:t>☐</w:t>
          </w:r>
        </w:sdtContent>
      </w:sdt>
      <w:r w:rsidR="00351043" w:rsidRPr="00152486">
        <w:rPr>
          <w:rFonts w:ascii="AMU Monument Grotesk" w:hAnsi="AMU Monument Grotesk" w:cs="Arial"/>
          <w:sz w:val="18"/>
          <w:szCs w:val="20"/>
          <w:lang w:eastAsia="fr-FR"/>
        </w:rPr>
        <w:t xml:space="preserve"> </w:t>
      </w:r>
      <w:proofErr w:type="gramStart"/>
      <w:r w:rsidR="00351043" w:rsidRPr="00152486">
        <w:rPr>
          <w:rFonts w:ascii="AMU Monument Grotesk" w:hAnsi="AMU Monument Grotesk" w:cs="Arial"/>
          <w:sz w:val="18"/>
          <w:szCs w:val="20"/>
          <w:lang w:eastAsia="fr-FR"/>
        </w:rPr>
        <w:t>a</w:t>
      </w:r>
      <w:proofErr w:type="gramEnd"/>
      <w:r w:rsidR="00351043" w:rsidRPr="00152486">
        <w:rPr>
          <w:rFonts w:ascii="AMU Monument Grotesk" w:hAnsi="AMU Monument Grotesk" w:cs="Arial"/>
          <w:sz w:val="18"/>
          <w:szCs w:val="20"/>
          <w:lang w:eastAsia="fr-FR"/>
        </w:rPr>
        <w:t xml:space="preserve"> confié </w:t>
      </w:r>
      <w:r w:rsidR="00AE2504">
        <w:rPr>
          <w:rFonts w:ascii="AMU Monument Grotesk" w:hAnsi="AMU Monument Grotesk" w:cs="Arial"/>
          <w:sz w:val="18"/>
          <w:szCs w:val="20"/>
          <w:lang w:eastAsia="fr-FR"/>
        </w:rPr>
        <w:t>au</w:t>
      </w:r>
      <w:r w:rsidR="00351043" w:rsidRPr="00152486">
        <w:rPr>
          <w:rFonts w:ascii="AMU Monument Grotesk" w:hAnsi="AMU Monument Grotesk" w:cs="Arial"/>
          <w:sz w:val="18"/>
          <w:szCs w:val="20"/>
          <w:lang w:eastAsia="fr-FR"/>
        </w:rPr>
        <w:t xml:space="preserve"> coord</w:t>
      </w:r>
      <w:r w:rsidR="00AE2504">
        <w:rPr>
          <w:rFonts w:ascii="AMU Monument Grotesk" w:hAnsi="AMU Monument Grotesk" w:cs="Arial"/>
          <w:sz w:val="18"/>
          <w:szCs w:val="20"/>
          <w:lang w:eastAsia="fr-FR"/>
        </w:rPr>
        <w:t>onnateur</w:t>
      </w:r>
      <w:r w:rsidR="00351043" w:rsidRPr="00152486">
        <w:rPr>
          <w:rFonts w:ascii="AMU Monument Grotesk" w:hAnsi="AMU Monument Grotesk" w:cs="Arial"/>
          <w:sz w:val="18"/>
          <w:szCs w:val="20"/>
          <w:lang w:eastAsia="fr-FR"/>
        </w:rPr>
        <w:t xml:space="preserve"> SPS </w:t>
      </w:r>
      <w:r w:rsidR="00AE2504">
        <w:rPr>
          <w:rFonts w:ascii="AMU Monument Grotesk" w:hAnsi="AMU Monument Grotesk" w:cs="Arial"/>
          <w:sz w:val="18"/>
          <w:szCs w:val="20"/>
          <w:lang w:eastAsia="fr-FR"/>
        </w:rPr>
        <w:t>une</w:t>
      </w:r>
      <w:r w:rsidR="00AE2504" w:rsidRPr="00152486">
        <w:rPr>
          <w:rFonts w:ascii="AMU Monument Grotesk" w:hAnsi="AMU Monument Grotesk" w:cs="Arial"/>
          <w:sz w:val="18"/>
          <w:szCs w:val="20"/>
          <w:lang w:eastAsia="fr-FR"/>
        </w:rPr>
        <w:t xml:space="preserve"> mission </w:t>
      </w:r>
      <w:r w:rsidR="00351043" w:rsidRPr="00152486">
        <w:rPr>
          <w:rFonts w:ascii="AMU Monument Grotesk" w:hAnsi="AMU Monument Grotesk" w:cs="Arial"/>
          <w:sz w:val="18"/>
          <w:szCs w:val="20"/>
          <w:lang w:eastAsia="fr-FR"/>
        </w:rPr>
        <w:t xml:space="preserve">(phase conception et phase réalisation) </w:t>
      </w:r>
    </w:p>
    <w:p w14:paraId="07F6C92D" w14:textId="697084C3" w:rsidR="00F9009A" w:rsidRPr="00152486" w:rsidRDefault="00AE2504" w:rsidP="00AE2504">
      <w:pPr>
        <w:suppressAutoHyphens w:val="0"/>
        <w:jc w:val="both"/>
        <w:rPr>
          <w:rFonts w:ascii="AMU Monument Grotesk" w:hAnsi="AMU Monument Grotesk" w:cs="Arial"/>
          <w:sz w:val="18"/>
          <w:szCs w:val="20"/>
          <w:lang w:eastAsia="fr-FR"/>
        </w:rPr>
      </w:pPr>
      <w:proofErr w:type="gramStart"/>
      <w:r>
        <w:rPr>
          <w:rFonts w:ascii="AMU Monument Grotesk" w:hAnsi="AMU Monument Grotesk" w:cs="Arial"/>
          <w:sz w:val="18"/>
          <w:szCs w:val="20"/>
          <w:lang w:eastAsia="fr-FR"/>
        </w:rPr>
        <w:t>pour</w:t>
      </w:r>
      <w:proofErr w:type="gramEnd"/>
      <w:r>
        <w:rPr>
          <w:rFonts w:ascii="AMU Monument Grotesk" w:hAnsi="AMU Monument Grotesk" w:cs="Arial"/>
          <w:sz w:val="18"/>
          <w:szCs w:val="20"/>
          <w:lang w:eastAsia="fr-FR"/>
        </w:rPr>
        <w:t xml:space="preserve"> une </w:t>
      </w:r>
      <w:r w:rsidR="00351043" w:rsidRPr="00152486">
        <w:rPr>
          <w:rFonts w:ascii="AMU Monument Grotesk" w:hAnsi="AMU Monument Grotesk" w:cs="Arial"/>
          <w:sz w:val="18"/>
          <w:szCs w:val="20"/>
          <w:lang w:eastAsia="fr-FR"/>
        </w:rPr>
        <w:t xml:space="preserve">opération de travaux de niveau : </w:t>
      </w:r>
      <w:sdt>
        <w:sdtPr>
          <w:rPr>
            <w:rFonts w:ascii="AMU Monument Grotesk" w:hAnsi="AMU Monument Grotesk" w:cs="Arial"/>
            <w:sz w:val="18"/>
            <w:szCs w:val="20"/>
            <w:lang w:eastAsia="fr-FR"/>
          </w:rPr>
          <w:id w:val="2133135008"/>
          <w14:checkbox>
            <w14:checked w14:val="0"/>
            <w14:checkedState w14:val="2612" w14:font="MS Gothic"/>
            <w14:uncheckedState w14:val="2610" w14:font="MS Gothic"/>
          </w14:checkbox>
        </w:sdtPr>
        <w:sdtContent>
          <w:r w:rsidR="00351043" w:rsidRPr="00152486">
            <w:rPr>
              <w:rFonts w:ascii="AMU Monument Grotesk" w:eastAsia="MS Gothic" w:hAnsi="AMU Monument Grotesk" w:cs="Arial" w:hint="eastAsia"/>
              <w:sz w:val="18"/>
              <w:szCs w:val="20"/>
              <w:lang w:eastAsia="fr-FR"/>
            </w:rPr>
            <w:t>☐</w:t>
          </w:r>
        </w:sdtContent>
      </w:sdt>
      <w:r w:rsidR="00351043" w:rsidRPr="00152486">
        <w:rPr>
          <w:rFonts w:ascii="AMU Monument Grotesk" w:hAnsi="AMU Monument Grotesk" w:cs="Arial"/>
          <w:sz w:val="18"/>
          <w:szCs w:val="20"/>
          <w:lang w:eastAsia="fr-FR"/>
        </w:rPr>
        <w:t xml:space="preserve"> 1 </w:t>
      </w:r>
      <w:sdt>
        <w:sdtPr>
          <w:rPr>
            <w:rFonts w:ascii="AMU Monument Grotesk" w:hAnsi="AMU Monument Grotesk" w:cs="Arial"/>
            <w:sz w:val="18"/>
            <w:szCs w:val="20"/>
            <w:lang w:eastAsia="fr-FR"/>
          </w:rPr>
          <w:id w:val="-1787420724"/>
          <w14:checkbox>
            <w14:checked w14:val="0"/>
            <w14:checkedState w14:val="2612" w14:font="MS Gothic"/>
            <w14:uncheckedState w14:val="2610" w14:font="MS Gothic"/>
          </w14:checkbox>
        </w:sdtPr>
        <w:sdtContent>
          <w:r w:rsidR="003138BD">
            <w:rPr>
              <w:rFonts w:ascii="MS Gothic" w:eastAsia="MS Gothic" w:hAnsi="MS Gothic" w:cs="Arial" w:hint="eastAsia"/>
              <w:sz w:val="18"/>
              <w:szCs w:val="20"/>
              <w:lang w:eastAsia="fr-FR"/>
            </w:rPr>
            <w:t>☐</w:t>
          </w:r>
        </w:sdtContent>
      </w:sdt>
      <w:r w:rsidR="00351043" w:rsidRPr="00152486">
        <w:rPr>
          <w:rFonts w:ascii="AMU Monument Grotesk" w:hAnsi="AMU Monument Grotesk" w:cs="Arial"/>
          <w:sz w:val="18"/>
          <w:szCs w:val="20"/>
          <w:lang w:eastAsia="fr-FR"/>
        </w:rPr>
        <w:t xml:space="preserve"> 2 </w:t>
      </w:r>
      <w:sdt>
        <w:sdtPr>
          <w:rPr>
            <w:rFonts w:ascii="AMU Monument Grotesk" w:hAnsi="AMU Monument Grotesk" w:cs="Arial"/>
            <w:sz w:val="18"/>
            <w:szCs w:val="20"/>
            <w:lang w:eastAsia="fr-FR"/>
          </w:rPr>
          <w:id w:val="-1956241139"/>
          <w14:checkbox>
            <w14:checked w14:val="0"/>
            <w14:checkedState w14:val="2612" w14:font="MS Gothic"/>
            <w14:uncheckedState w14:val="2610" w14:font="MS Gothic"/>
          </w14:checkbox>
        </w:sdtPr>
        <w:sdtContent>
          <w:r w:rsidR="00351043" w:rsidRPr="00152486">
            <w:rPr>
              <w:rFonts w:ascii="AMU Monument Grotesk" w:eastAsia="MS Gothic" w:hAnsi="AMU Monument Grotesk" w:cs="Arial" w:hint="eastAsia"/>
              <w:sz w:val="18"/>
              <w:szCs w:val="20"/>
              <w:lang w:eastAsia="fr-FR"/>
            </w:rPr>
            <w:t>☐</w:t>
          </w:r>
        </w:sdtContent>
      </w:sdt>
      <w:r w:rsidR="00351043" w:rsidRPr="00152486">
        <w:rPr>
          <w:rFonts w:ascii="AMU Monument Grotesk" w:hAnsi="AMU Monument Grotesk" w:cs="Arial"/>
          <w:sz w:val="18"/>
          <w:szCs w:val="20"/>
          <w:lang w:eastAsia="fr-FR"/>
        </w:rPr>
        <w:t xml:space="preserve"> 3</w:t>
      </w:r>
    </w:p>
    <w:p w14:paraId="1E215B58" w14:textId="33458F58" w:rsidR="0034427F" w:rsidRPr="00F33BFC" w:rsidRDefault="0034427F" w:rsidP="00F9009A">
      <w:pPr>
        <w:rPr>
          <w:rFonts w:ascii="AMU Monument Grotesk" w:hAnsi="AMU Monument Grotesk" w:cs="Arial"/>
          <w:sz w:val="20"/>
          <w:szCs w:val="20"/>
          <w:lang w:eastAsia="fr-FR"/>
        </w:rPr>
      </w:pPr>
    </w:p>
    <w:p w14:paraId="353F7491" w14:textId="75F89BFE" w:rsidR="0034427F" w:rsidRPr="00BB1E12" w:rsidRDefault="0034427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77" w:name="_Toc199163536"/>
      <w:bookmarkStart w:id="78" w:name="_Toc208479963"/>
      <w:bookmarkStart w:id="79" w:name="_Hlk193732146"/>
      <w:r w:rsidRPr="00171712">
        <w:rPr>
          <w:rFonts w:ascii="AMU Monument Grotesk" w:hAnsi="AMU Monument Grotesk" w:cs="Arial"/>
          <w:b/>
          <w:bCs/>
          <w:iCs/>
          <w:sz w:val="22"/>
          <w:szCs w:val="20"/>
          <w:lang w:eastAsia="fr-FR"/>
        </w:rPr>
        <w:t>5.</w:t>
      </w:r>
      <w:r w:rsidR="008D33B6">
        <w:rPr>
          <w:rFonts w:ascii="AMU Monument Grotesk" w:hAnsi="AMU Monument Grotesk" w:cs="Arial"/>
          <w:b/>
          <w:bCs/>
          <w:iCs/>
          <w:sz w:val="22"/>
          <w:szCs w:val="20"/>
          <w:lang w:eastAsia="fr-FR"/>
        </w:rPr>
        <w:t>7</w:t>
      </w:r>
      <w:r w:rsidRPr="00171712">
        <w:rPr>
          <w:rFonts w:ascii="AMU Monument Grotesk" w:hAnsi="AMU Monument Grotesk" w:cs="Arial"/>
          <w:b/>
          <w:bCs/>
          <w:iCs/>
          <w:sz w:val="22"/>
          <w:szCs w:val="20"/>
          <w:lang w:eastAsia="fr-FR"/>
        </w:rPr>
        <w:t xml:space="preserve"> </w:t>
      </w:r>
      <w:r w:rsidR="008817BC">
        <w:rPr>
          <w:rFonts w:ascii="AMU Monument Grotesk" w:hAnsi="AMU Monument Grotesk" w:cs="Arial"/>
          <w:b/>
          <w:bCs/>
          <w:iCs/>
          <w:sz w:val="22"/>
          <w:szCs w:val="20"/>
          <w:lang w:eastAsia="fr-FR"/>
        </w:rPr>
        <w:t xml:space="preserve">Le </w:t>
      </w:r>
      <w:r w:rsidRPr="00171712">
        <w:rPr>
          <w:rFonts w:ascii="AMU Monument Grotesk" w:hAnsi="AMU Monument Grotesk" w:cs="Arial"/>
          <w:b/>
          <w:bCs/>
          <w:iCs/>
          <w:sz w:val="22"/>
          <w:szCs w:val="20"/>
          <w:lang w:eastAsia="fr-FR"/>
        </w:rPr>
        <w:t>Maitr</w:t>
      </w:r>
      <w:r w:rsidR="008817BC">
        <w:rPr>
          <w:rFonts w:ascii="AMU Monument Grotesk" w:hAnsi="AMU Monument Grotesk" w:cs="Arial"/>
          <w:b/>
          <w:bCs/>
          <w:iCs/>
          <w:sz w:val="22"/>
          <w:szCs w:val="20"/>
          <w:lang w:eastAsia="fr-FR"/>
        </w:rPr>
        <w:t>e</w:t>
      </w:r>
      <w:r w:rsidRPr="00171712">
        <w:rPr>
          <w:rFonts w:ascii="AMU Monument Grotesk" w:hAnsi="AMU Monument Grotesk" w:cs="Arial"/>
          <w:b/>
          <w:bCs/>
          <w:iCs/>
          <w:sz w:val="22"/>
          <w:szCs w:val="20"/>
          <w:lang w:eastAsia="fr-FR"/>
        </w:rPr>
        <w:t xml:space="preserve"> d’œuvre</w:t>
      </w:r>
      <w:bookmarkEnd w:id="77"/>
      <w:bookmarkEnd w:id="78"/>
      <w:r w:rsidRPr="00BB1E12">
        <w:rPr>
          <w:rFonts w:ascii="AMU Monument Grotesk" w:hAnsi="AMU Monument Grotesk" w:cs="Arial"/>
          <w:b/>
          <w:bCs/>
          <w:iCs/>
          <w:sz w:val="22"/>
          <w:szCs w:val="20"/>
          <w:lang w:eastAsia="fr-FR"/>
        </w:rPr>
        <w:t xml:space="preserve"> </w:t>
      </w:r>
    </w:p>
    <w:p w14:paraId="48699635" w14:textId="77777777" w:rsidR="008854AD" w:rsidRPr="00F33BFC" w:rsidRDefault="008854AD" w:rsidP="0034427F">
      <w:pPr>
        <w:jc w:val="both"/>
        <w:rPr>
          <w:rFonts w:ascii="AMU Monument Grotesk" w:hAnsi="AMU Monument Grotesk" w:cs="Arial"/>
          <w:sz w:val="20"/>
          <w:szCs w:val="20"/>
          <w:lang w:eastAsia="fr-FR"/>
        </w:rPr>
      </w:pPr>
    </w:p>
    <w:p w14:paraId="33A3EF96" w14:textId="48C1A87D" w:rsidR="0034427F" w:rsidRPr="00152486" w:rsidRDefault="0034427F" w:rsidP="0034427F">
      <w:pPr>
        <w:jc w:val="both"/>
        <w:rPr>
          <w:rFonts w:ascii="AMU Monument Grotesk" w:hAnsi="AMU Monument Grotesk" w:cs="Arial"/>
          <w:sz w:val="18"/>
          <w:szCs w:val="20"/>
          <w:lang w:eastAsia="fr-FR"/>
        </w:rPr>
      </w:pPr>
      <w:r w:rsidRPr="00152486">
        <w:rPr>
          <w:rFonts w:ascii="AMU Monument Grotesk" w:hAnsi="AMU Monument Grotesk" w:cs="Arial"/>
          <w:sz w:val="18"/>
          <w:szCs w:val="20"/>
          <w:lang w:eastAsia="fr-FR"/>
        </w:rPr>
        <w:t>Conformément à l’article 3.4.1 du CCAG-MOE, le maître d’œuvre désigne dès la notification du marché une ou plusieurs personnes physiques, habilitées à le représenter auprès du maître d’ouvrage, pour les besoins de l'exécution du marché.</w:t>
      </w:r>
    </w:p>
    <w:p w14:paraId="58C62E5C" w14:textId="77777777" w:rsidR="00B202C2" w:rsidRPr="00F33BFC" w:rsidRDefault="00B202C2" w:rsidP="00B202C2">
      <w:pPr>
        <w:autoSpaceDE w:val="0"/>
        <w:jc w:val="both"/>
        <w:rPr>
          <w:rFonts w:ascii="AMU Monument Grotesk" w:hAnsi="AMU Monument Grotesk" w:cs="Calibri"/>
          <w:sz w:val="20"/>
          <w:szCs w:val="20"/>
        </w:rPr>
      </w:pPr>
    </w:p>
    <w:p w14:paraId="43DE2632" w14:textId="71F56917" w:rsidR="00B202C2" w:rsidRPr="00152486" w:rsidRDefault="00B202C2" w:rsidP="00B202C2">
      <w:pPr>
        <w:tabs>
          <w:tab w:val="left" w:pos="3969"/>
        </w:tabs>
        <w:jc w:val="both"/>
        <w:rPr>
          <w:rFonts w:ascii="AMU Monument Grotesk" w:hAnsi="AMU Monument Grotesk"/>
          <w:sz w:val="18"/>
          <w:szCs w:val="20"/>
        </w:rPr>
      </w:pPr>
      <w:r w:rsidRPr="00152486">
        <w:rPr>
          <w:rFonts w:ascii="AMU Monument Grotesk" w:hAnsi="AMU Monument Grotesk" w:cs="Calibri"/>
          <w:sz w:val="18"/>
          <w:szCs w:val="20"/>
        </w:rPr>
        <w:t>Le</w:t>
      </w:r>
      <w:r w:rsidRPr="00152486">
        <w:rPr>
          <w:rFonts w:ascii="AMU Monument Grotesk" w:hAnsi="AMU Monument Grotesk" w:cs="Arial"/>
          <w:bCs/>
          <w:sz w:val="18"/>
          <w:szCs w:val="20"/>
        </w:rPr>
        <w:t xml:space="preserve"> titulaire a la responsabilité des </w:t>
      </w:r>
      <w:r w:rsidRPr="00152486">
        <w:rPr>
          <w:rFonts w:ascii="AMU Monument Grotesk" w:hAnsi="AMU Monument Grotesk" w:cs="Arial"/>
          <w:b/>
          <w:bCs/>
          <w:sz w:val="18"/>
          <w:szCs w:val="20"/>
        </w:rPr>
        <w:t>personnels</w:t>
      </w:r>
      <w:r w:rsidRPr="00152486">
        <w:rPr>
          <w:rFonts w:ascii="AMU Monument Grotesk" w:hAnsi="AMU Monument Grotesk" w:cs="Arial"/>
          <w:bCs/>
          <w:sz w:val="18"/>
          <w:szCs w:val="20"/>
        </w:rPr>
        <w:t xml:space="preserve"> et des </w:t>
      </w:r>
      <w:r w:rsidRPr="00152486">
        <w:rPr>
          <w:rFonts w:ascii="AMU Monument Grotesk" w:hAnsi="AMU Monument Grotesk" w:cs="Arial"/>
          <w:b/>
          <w:bCs/>
          <w:sz w:val="18"/>
          <w:szCs w:val="20"/>
        </w:rPr>
        <w:t>moyens</w:t>
      </w:r>
      <w:r w:rsidRPr="00152486">
        <w:rPr>
          <w:rFonts w:ascii="AMU Monument Grotesk" w:hAnsi="AMU Monument Grotesk" w:cs="Arial"/>
          <w:bCs/>
          <w:sz w:val="18"/>
          <w:szCs w:val="20"/>
        </w:rPr>
        <w:t xml:space="preserve"> à mettre en œuvre, pour la bonne réalisation des prestations du marché.</w:t>
      </w:r>
    </w:p>
    <w:p w14:paraId="1D54B3DF" w14:textId="558521F7" w:rsidR="00152486" w:rsidRDefault="00152486" w:rsidP="00B202C2">
      <w:pPr>
        <w:tabs>
          <w:tab w:val="left" w:pos="3969"/>
        </w:tabs>
        <w:jc w:val="both"/>
        <w:rPr>
          <w:rFonts w:ascii="AMU Monument Grotesk" w:hAnsi="AMU Monument Grotesk"/>
          <w:sz w:val="20"/>
          <w:szCs w:val="20"/>
        </w:rPr>
      </w:pPr>
    </w:p>
    <w:p w14:paraId="7261D428" w14:textId="013BA53B" w:rsidR="00152486" w:rsidRPr="00152486" w:rsidRDefault="00152486" w:rsidP="00152486">
      <w:pPr>
        <w:suppressAutoHyphens w:val="0"/>
        <w:jc w:val="both"/>
        <w:rPr>
          <w:rFonts w:ascii="AMU Monument Grotesk" w:eastAsia="Verdana" w:hAnsi="AMU Monument Grotesk" w:cs="Verdana"/>
          <w:sz w:val="18"/>
          <w:szCs w:val="18"/>
          <w:lang w:eastAsia="fr-FR"/>
        </w:rPr>
      </w:pPr>
      <w:r w:rsidRPr="00152486">
        <w:rPr>
          <w:rFonts w:ascii="AMU Monument Grotesk" w:eastAsia="Verdana" w:hAnsi="AMU Monument Grotesk" w:cs="Verdana"/>
          <w:sz w:val="18"/>
          <w:szCs w:val="18"/>
          <w:lang w:eastAsia="fr-FR"/>
        </w:rPr>
        <w:t xml:space="preserve">La maîtrise d’ouvrage entend bénéficier des compétences soumises au stade de l’offre. Ainsi, la maîtrise d’ouvrage sera extrêmement vigilante au respect des intervenants susmentionnés : elle pourra par ailleurs révoquer un intervenant non connu si le maître d’œuvre n’a pas prévenu en cas de changement (cf. article </w:t>
      </w:r>
      <w:r w:rsidR="0097007A">
        <w:rPr>
          <w:rFonts w:ascii="AMU Monument Grotesk" w:eastAsia="Verdana" w:hAnsi="AMU Monument Grotesk" w:cs="Verdana"/>
          <w:sz w:val="18"/>
          <w:szCs w:val="18"/>
          <w:lang w:eastAsia="fr-FR"/>
        </w:rPr>
        <w:t>6.5</w:t>
      </w:r>
      <w:r w:rsidRPr="00152486">
        <w:rPr>
          <w:rFonts w:ascii="AMU Monument Grotesk" w:eastAsia="Verdana" w:hAnsi="AMU Monument Grotesk" w:cs="Verdana"/>
          <w:sz w:val="18"/>
          <w:szCs w:val="18"/>
          <w:lang w:eastAsia="fr-FR"/>
        </w:rPr>
        <w:t xml:space="preserve"> ci-dessous).</w:t>
      </w:r>
    </w:p>
    <w:p w14:paraId="2E14E5AA" w14:textId="77777777" w:rsidR="00152486" w:rsidRPr="00152486" w:rsidRDefault="00152486" w:rsidP="00152486">
      <w:pPr>
        <w:tabs>
          <w:tab w:val="left" w:pos="3969"/>
        </w:tabs>
        <w:jc w:val="both"/>
        <w:rPr>
          <w:rFonts w:ascii="AMU Monument Grotesk" w:hAnsi="AMU Monument Grotesk" w:cs="Arial"/>
          <w:bCs/>
          <w:sz w:val="18"/>
          <w:szCs w:val="20"/>
        </w:rPr>
      </w:pPr>
    </w:p>
    <w:p w14:paraId="219071BB" w14:textId="38A45BAE" w:rsidR="00D51C1F" w:rsidRPr="00F33BFC" w:rsidRDefault="00D51C1F" w:rsidP="00351043">
      <w:pPr>
        <w:pStyle w:val="Titre1"/>
        <w:numPr>
          <w:ilvl w:val="0"/>
          <w:numId w:val="0"/>
        </w:numPr>
        <w:jc w:val="both"/>
        <w:rPr>
          <w:rFonts w:ascii="AMU Monument Grotesk" w:hAnsi="AMU Monument Grotesk"/>
          <w:sz w:val="24"/>
        </w:rPr>
      </w:pPr>
      <w:bookmarkStart w:id="80" w:name="_Toc199163537"/>
      <w:bookmarkStart w:id="81" w:name="_Toc208479964"/>
      <w:bookmarkEnd w:id="79"/>
      <w:r w:rsidRPr="00F33BFC">
        <w:rPr>
          <w:rFonts w:ascii="AMU Monument Grotesk" w:hAnsi="AMU Monument Grotesk"/>
          <w:sz w:val="24"/>
        </w:rPr>
        <w:t>ARTICLE 6 : ETENDUES DES PRESTATIONS</w:t>
      </w:r>
      <w:bookmarkEnd w:id="80"/>
      <w:bookmarkEnd w:id="81"/>
    </w:p>
    <w:p w14:paraId="3D67D71E" w14:textId="77777777" w:rsidR="00051CDF" w:rsidRPr="00F33BFC" w:rsidRDefault="00051CDF">
      <w:pPr>
        <w:jc w:val="both"/>
        <w:rPr>
          <w:rFonts w:ascii="AMU Monument Grotesk" w:hAnsi="AMU Monument Grotesk" w:cs="Arial"/>
          <w:b/>
          <w:sz w:val="20"/>
          <w:szCs w:val="20"/>
        </w:rPr>
      </w:pPr>
    </w:p>
    <w:p w14:paraId="53B47EFA" w14:textId="1BABEE56" w:rsidR="00F9009A" w:rsidRPr="00152486" w:rsidRDefault="00F9009A" w:rsidP="00F9009A">
      <w:pPr>
        <w:suppressAutoHyphens w:val="0"/>
        <w:jc w:val="both"/>
        <w:rPr>
          <w:rFonts w:ascii="AMU Monument Grotesk" w:hAnsi="AMU Monument Grotesk"/>
          <w:sz w:val="18"/>
          <w:szCs w:val="20"/>
          <w:lang w:eastAsia="fr-FR"/>
        </w:rPr>
      </w:pPr>
      <w:r w:rsidRPr="00152486">
        <w:rPr>
          <w:rFonts w:ascii="AMU Monument Grotesk" w:hAnsi="AMU Monument Grotesk" w:cs="Arial"/>
          <w:b/>
          <w:sz w:val="18"/>
          <w:szCs w:val="20"/>
          <w:lang w:eastAsia="fr-FR"/>
        </w:rPr>
        <w:t>Règlementation</w:t>
      </w:r>
      <w:r w:rsidRPr="00152486">
        <w:rPr>
          <w:rFonts w:ascii="AMU Monument Grotesk" w:hAnsi="AMU Monument Grotesk" w:cs="Arial"/>
          <w:sz w:val="18"/>
          <w:szCs w:val="20"/>
          <w:lang w:eastAsia="fr-FR"/>
        </w:rPr>
        <w:t xml:space="preserve"> : toutes les mesures seront prises par le titulaire du marché pour répondre à la règlementation et les normes en vigueur dans l’exécution des prestations qu’il est réputé lister pour l’exécution des travaux dont il aura la maîtrise d’œuvre. Le maître d’œuvre devra, au titre de son devoir de conseil, informer le plus en amont possible d’éventuels changements de normes liés à la construction et réhabilitation de bâtiments pouvant entrer en vigueur postérieurement à la notification du </w:t>
      </w:r>
      <w:r w:rsidRPr="00152486">
        <w:rPr>
          <w:rFonts w:ascii="AMU Monument Grotesk" w:hAnsi="AMU Monument Grotesk" w:cs="Verdana"/>
          <w:sz w:val="18"/>
          <w:szCs w:val="20"/>
          <w:lang w:eastAsia="fr-FR"/>
        </w:rPr>
        <w:t xml:space="preserve">marché </w:t>
      </w:r>
      <w:r w:rsidRPr="00152486">
        <w:rPr>
          <w:rFonts w:ascii="AMU Monument Grotesk" w:hAnsi="AMU Monument Grotesk" w:cs="Arial"/>
          <w:sz w:val="18"/>
          <w:szCs w:val="20"/>
          <w:lang w:eastAsia="fr-FR"/>
        </w:rPr>
        <w:t>de maîtrise d’œuvre et postérieurement au lancement de consultation des entreprises de travaux. En particulier, toute norme dont l’effet différé connu avant la mise en service des locaux</w:t>
      </w:r>
      <w:r w:rsidRPr="00997E4F">
        <w:rPr>
          <w:rFonts w:ascii="AMU Monument Grotesk" w:hAnsi="AMU Monument Grotesk" w:cs="Arial"/>
          <w:sz w:val="18"/>
          <w:szCs w:val="20"/>
          <w:lang w:eastAsia="fr-FR"/>
        </w:rPr>
        <w:t xml:space="preserve"> réhabilités </w:t>
      </w:r>
      <w:r w:rsidRPr="00152486">
        <w:rPr>
          <w:rFonts w:ascii="AMU Monument Grotesk" w:hAnsi="AMU Monument Grotesk" w:cs="Arial"/>
          <w:sz w:val="18"/>
          <w:szCs w:val="20"/>
          <w:lang w:eastAsia="fr-FR"/>
        </w:rPr>
        <w:t>devra par principe être anticipée, sauf accord contraire du maître d’ouvrage.</w:t>
      </w:r>
    </w:p>
    <w:p w14:paraId="703B00DD" w14:textId="77777777" w:rsidR="00F9009A" w:rsidRPr="00F33BFC" w:rsidRDefault="00F9009A">
      <w:pPr>
        <w:jc w:val="both"/>
        <w:rPr>
          <w:rFonts w:ascii="AMU Monument Grotesk" w:hAnsi="AMU Monument Grotesk" w:cs="Verdana"/>
          <w:color w:val="00B0F0"/>
          <w:sz w:val="20"/>
          <w:szCs w:val="20"/>
        </w:rPr>
      </w:pPr>
    </w:p>
    <w:p w14:paraId="229D24B5" w14:textId="6FE648DB"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82" w:name="_Toc199163538"/>
      <w:bookmarkStart w:id="83" w:name="_Toc208479965"/>
      <w:r w:rsidRPr="00152486">
        <w:rPr>
          <w:rFonts w:ascii="AMU Monument Grotesk" w:hAnsi="AMU Monument Grotesk" w:cs="Arial"/>
          <w:b/>
          <w:bCs/>
          <w:iCs/>
          <w:sz w:val="22"/>
          <w:szCs w:val="20"/>
          <w:lang w:eastAsia="fr-FR"/>
        </w:rPr>
        <w:t>6.1 Nature des prestations à réaliser et modalités d’exécution des prestations</w:t>
      </w:r>
      <w:bookmarkEnd w:id="82"/>
      <w:bookmarkEnd w:id="83"/>
      <w:r w:rsidRPr="00BB1E12">
        <w:rPr>
          <w:rFonts w:ascii="AMU Monument Grotesk" w:hAnsi="AMU Monument Grotesk" w:cs="Arial"/>
          <w:b/>
          <w:bCs/>
          <w:iCs/>
          <w:sz w:val="22"/>
          <w:szCs w:val="20"/>
          <w:lang w:eastAsia="fr-FR"/>
        </w:rPr>
        <w:t xml:space="preserve"> </w:t>
      </w:r>
    </w:p>
    <w:p w14:paraId="01960880" w14:textId="77777777" w:rsidR="00D51C1F" w:rsidRPr="00F33BFC" w:rsidRDefault="00D51C1F">
      <w:pPr>
        <w:rPr>
          <w:rFonts w:ascii="AMU Monument Grotesk" w:hAnsi="AMU Monument Grotesk" w:cs="Arial"/>
          <w:sz w:val="20"/>
          <w:szCs w:val="20"/>
        </w:rPr>
      </w:pPr>
    </w:p>
    <w:p w14:paraId="73D0DAAF" w14:textId="7619F856" w:rsidR="00F9009A" w:rsidRPr="001863E9" w:rsidRDefault="00F9009A" w:rsidP="00F9009A">
      <w:pPr>
        <w:jc w:val="both"/>
        <w:rPr>
          <w:rFonts w:ascii="AMU Monument Grotesk" w:hAnsi="AMU Monument Grotesk" w:cs="Arial"/>
          <w:sz w:val="18"/>
          <w:szCs w:val="18"/>
        </w:rPr>
      </w:pPr>
      <w:bookmarkStart w:id="84" w:name="_Hlk97279515"/>
      <w:r w:rsidRPr="001863E9">
        <w:rPr>
          <w:rFonts w:ascii="AMU Monument Grotesk" w:hAnsi="AMU Monument Grotesk" w:cs="Arial"/>
          <w:sz w:val="18"/>
          <w:szCs w:val="18"/>
        </w:rPr>
        <w:t>Les missions confiées</w:t>
      </w:r>
      <w:r w:rsidR="00142638" w:rsidRPr="001863E9">
        <w:rPr>
          <w:rFonts w:ascii="AMU Monument Grotesk" w:hAnsi="AMU Monument Grotesk" w:cs="Arial"/>
          <w:sz w:val="18"/>
          <w:szCs w:val="18"/>
        </w:rPr>
        <w:t xml:space="preserve"> dans le cadre du marché</w:t>
      </w:r>
      <w:r w:rsidRPr="001863E9">
        <w:rPr>
          <w:rFonts w:ascii="AMU Monument Grotesk" w:hAnsi="AMU Monument Grotesk" w:cs="Arial"/>
          <w:sz w:val="18"/>
          <w:szCs w:val="18"/>
        </w:rPr>
        <w:t xml:space="preserve"> sont :</w:t>
      </w:r>
    </w:p>
    <w:p w14:paraId="23CDDDF7" w14:textId="2BC91483" w:rsidR="00EB77D6" w:rsidRPr="001863E9" w:rsidRDefault="00EB77D6" w:rsidP="00EB77D6">
      <w:pPr>
        <w:jc w:val="both"/>
        <w:rPr>
          <w:rFonts w:ascii="AMU Monument Grotesk" w:hAnsi="AMU Monument Grotesk" w:cs="Arial"/>
          <w:sz w:val="18"/>
          <w:szCs w:val="18"/>
        </w:rPr>
      </w:pPr>
    </w:p>
    <w:p w14:paraId="17159FA9" w14:textId="0B5CE8CC" w:rsidR="00142638" w:rsidRPr="001863E9" w:rsidRDefault="00A708FE" w:rsidP="00DB2BC3">
      <w:pPr>
        <w:suppressAutoHyphens w:val="0"/>
        <w:rPr>
          <w:rFonts w:ascii="AMU Monument Grotesk" w:hAnsi="AMU Monument Grotesk" w:cs="Verdana"/>
          <w:bCs/>
          <w:sz w:val="18"/>
          <w:szCs w:val="18"/>
        </w:rPr>
      </w:pPr>
      <w:sdt>
        <w:sdtPr>
          <w:rPr>
            <w:rFonts w:ascii="AMU Monument Grotesk" w:eastAsia="Calibri" w:hAnsi="AMU Monument Grotesk"/>
            <w:sz w:val="18"/>
            <w:szCs w:val="18"/>
            <w:lang w:eastAsia="en-US"/>
          </w:rPr>
          <w:id w:val="311533285"/>
          <w14:checkbox>
            <w14:checked w14:val="1"/>
            <w14:checkedState w14:val="2612" w14:font="MS Gothic"/>
            <w14:uncheckedState w14:val="2610" w14:font="MS Gothic"/>
          </w14:checkbox>
        </w:sdtPr>
        <w:sdtContent>
          <w:r w:rsidR="00CB22E4">
            <w:rPr>
              <w:rFonts w:ascii="MS Gothic" w:eastAsia="MS Gothic" w:hAnsi="MS Gothic" w:hint="eastAsia"/>
              <w:sz w:val="18"/>
              <w:szCs w:val="18"/>
              <w:lang w:eastAsia="en-US"/>
            </w:rPr>
            <w:t>☒</w:t>
          </w:r>
        </w:sdtContent>
      </w:sdt>
      <w:r w:rsidR="000E74F0" w:rsidRPr="001863E9">
        <w:rPr>
          <w:rFonts w:ascii="AMU Monument Grotesk" w:eastAsia="Calibri" w:hAnsi="AMU Monument Grotesk"/>
          <w:b/>
          <w:sz w:val="18"/>
          <w:szCs w:val="18"/>
          <w:lang w:eastAsia="en-US"/>
        </w:rPr>
        <w:t xml:space="preserve"> </w:t>
      </w:r>
      <w:r w:rsidR="00142638" w:rsidRPr="001863E9">
        <w:rPr>
          <w:rFonts w:ascii="AMU Monument Grotesk" w:eastAsia="Calibri" w:hAnsi="AMU Monument Grotesk"/>
          <w:b/>
          <w:sz w:val="18"/>
          <w:szCs w:val="18"/>
          <w:lang w:eastAsia="en-US"/>
        </w:rPr>
        <w:t>Missions de base</w:t>
      </w:r>
      <w:r w:rsidR="00997E4F">
        <w:rPr>
          <w:rFonts w:ascii="AMU Monument Grotesk" w:eastAsia="Calibri" w:hAnsi="AMU Monument Grotesk"/>
          <w:b/>
          <w:sz w:val="18"/>
          <w:szCs w:val="18"/>
          <w:lang w:eastAsia="en-US"/>
        </w:rPr>
        <w:t xml:space="preserve"> </w:t>
      </w:r>
      <w:r w:rsidR="00142638" w:rsidRPr="001863E9">
        <w:rPr>
          <w:rFonts w:ascii="AMU Monument Grotesk" w:eastAsia="Calibri" w:hAnsi="AMU Monument Grotesk"/>
          <w:b/>
          <w:sz w:val="18"/>
          <w:szCs w:val="18"/>
          <w:lang w:eastAsia="en-US"/>
        </w:rPr>
        <w:t>:</w:t>
      </w:r>
      <w:r w:rsidR="00142638" w:rsidRPr="001863E9">
        <w:rPr>
          <w:rFonts w:ascii="AMU Monument Grotesk" w:hAnsi="AMU Monument Grotesk" w:cs="Verdana"/>
          <w:bCs/>
          <w:sz w:val="18"/>
          <w:szCs w:val="18"/>
        </w:rPr>
        <w:t xml:space="preserve"> </w:t>
      </w:r>
    </w:p>
    <w:p w14:paraId="5C24BFE1" w14:textId="08E1EFDC" w:rsidR="00EB77D6" w:rsidRPr="001863E9" w:rsidRDefault="00EB77D6" w:rsidP="00EB77D6">
      <w:pPr>
        <w:jc w:val="both"/>
        <w:rPr>
          <w:rFonts w:ascii="AMU Monument Grotesk" w:hAnsi="AMU Monument Grotesk" w:cs="Arial"/>
          <w:sz w:val="18"/>
          <w:szCs w:val="18"/>
        </w:rPr>
      </w:pPr>
    </w:p>
    <w:p w14:paraId="0787434A" w14:textId="256EF181" w:rsidR="00EB77D6" w:rsidRPr="001863E9" w:rsidRDefault="00EB77D6" w:rsidP="00EB77D6">
      <w:pPr>
        <w:jc w:val="both"/>
        <w:rPr>
          <w:rFonts w:ascii="AMU Monument Grotesk" w:hAnsi="AMU Monument Grotesk" w:cs="Arial"/>
          <w:sz w:val="18"/>
          <w:szCs w:val="18"/>
          <w:highlight w:val="yellow"/>
        </w:rPr>
      </w:pPr>
      <w:r w:rsidRPr="008E3F68">
        <w:rPr>
          <w:rFonts w:ascii="AMU Monument Grotesk" w:hAnsi="AMU Monument Grotesk" w:cs="Arial"/>
          <w:sz w:val="18"/>
          <w:szCs w:val="18"/>
        </w:rPr>
        <w:t xml:space="preserve">Pour les opérations de </w:t>
      </w:r>
      <w:r w:rsidR="008E3F68" w:rsidRPr="009B2652">
        <w:rPr>
          <w:rFonts w:ascii="AMU Monument Grotesk" w:hAnsi="AMU Monument Grotesk" w:cs="Arial"/>
          <w:sz w:val="18"/>
          <w:szCs w:val="18"/>
        </w:rPr>
        <w:t>réhabilitation de bâtiment</w:t>
      </w:r>
      <w:r w:rsidR="00997E4F" w:rsidRPr="009B2652">
        <w:rPr>
          <w:rFonts w:ascii="AMU Monument Grotesk" w:hAnsi="AMU Monument Grotesk" w:cs="Arial"/>
          <w:sz w:val="18"/>
          <w:szCs w:val="18"/>
        </w:rPr>
        <w:t>(s)</w:t>
      </w:r>
      <w:r w:rsidRPr="009B2652">
        <w:rPr>
          <w:rFonts w:ascii="AMU Monument Grotesk" w:hAnsi="AMU Monument Grotesk" w:cs="Arial"/>
          <w:sz w:val="18"/>
          <w:szCs w:val="18"/>
        </w:rPr>
        <w:t xml:space="preserve">, la </w:t>
      </w:r>
      <w:r w:rsidRPr="008E3F68">
        <w:rPr>
          <w:rFonts w:ascii="AMU Monument Grotesk" w:hAnsi="AMU Monument Grotesk" w:cs="Arial"/>
          <w:sz w:val="18"/>
          <w:szCs w:val="18"/>
        </w:rPr>
        <w:t xml:space="preserve">mission de base comporte </w:t>
      </w:r>
      <w:r w:rsidRPr="0099307D">
        <w:rPr>
          <w:rFonts w:ascii="AMU Monument Grotesk" w:hAnsi="AMU Monument Grotesk" w:cs="Arial"/>
          <w:sz w:val="18"/>
          <w:szCs w:val="18"/>
        </w:rPr>
        <w:t>:</w:t>
      </w:r>
    </w:p>
    <w:p w14:paraId="09B9D0CA" w14:textId="5B4850F8" w:rsidR="00142638" w:rsidRPr="008E3F68" w:rsidRDefault="00EB77D6" w:rsidP="0070045D">
      <w:pPr>
        <w:pStyle w:val="Paragraphedeliste"/>
        <w:numPr>
          <w:ilvl w:val="0"/>
          <w:numId w:val="47"/>
        </w:numPr>
        <w:jc w:val="both"/>
        <w:rPr>
          <w:rFonts w:ascii="AMU Monument Grotesk" w:hAnsi="AMU Monument Grotesk" w:cs="Arial"/>
          <w:sz w:val="18"/>
          <w:szCs w:val="18"/>
        </w:rPr>
      </w:pPr>
      <w:r w:rsidRPr="008E3F68">
        <w:rPr>
          <w:rFonts w:ascii="AMU Monument Grotesk" w:hAnsi="AMU Monument Grotesk" w:cs="Arial"/>
          <w:sz w:val="18"/>
          <w:szCs w:val="18"/>
        </w:rPr>
        <w:t xml:space="preserve">Les études d'avant-projet </w:t>
      </w:r>
      <w:r w:rsidR="00142638" w:rsidRPr="008E3F68">
        <w:rPr>
          <w:rFonts w:ascii="AMU Monument Grotesk" w:hAnsi="AMU Monument Grotesk" w:cs="Arial"/>
          <w:sz w:val="18"/>
          <w:szCs w:val="18"/>
        </w:rPr>
        <w:t xml:space="preserve">(AVP = APS + APD) </w:t>
      </w:r>
      <w:r w:rsidRPr="008E3F68">
        <w:rPr>
          <w:rFonts w:ascii="AMU Monument Grotesk" w:hAnsi="AMU Monument Grotesk" w:cs="Arial"/>
          <w:sz w:val="18"/>
          <w:szCs w:val="18"/>
        </w:rPr>
        <w:t>;</w:t>
      </w:r>
    </w:p>
    <w:p w14:paraId="2B52D11C" w14:textId="00572F96" w:rsidR="00142638" w:rsidRPr="008E3F68" w:rsidRDefault="00EB77D6" w:rsidP="0070045D">
      <w:pPr>
        <w:pStyle w:val="Paragraphedeliste"/>
        <w:numPr>
          <w:ilvl w:val="0"/>
          <w:numId w:val="47"/>
        </w:numPr>
        <w:jc w:val="both"/>
        <w:rPr>
          <w:rFonts w:ascii="AMU Monument Grotesk" w:hAnsi="AMU Monument Grotesk" w:cs="Arial"/>
          <w:sz w:val="18"/>
          <w:szCs w:val="18"/>
        </w:rPr>
      </w:pPr>
      <w:r w:rsidRPr="008E3F68">
        <w:rPr>
          <w:rFonts w:ascii="AMU Monument Grotesk" w:hAnsi="AMU Monument Grotesk" w:cs="Arial"/>
          <w:sz w:val="18"/>
          <w:szCs w:val="18"/>
        </w:rPr>
        <w:t xml:space="preserve">Les études de projet </w:t>
      </w:r>
      <w:r w:rsidR="00142638" w:rsidRPr="008E3F68">
        <w:rPr>
          <w:rFonts w:ascii="AMU Monument Grotesk" w:hAnsi="AMU Monument Grotesk" w:cs="Arial"/>
          <w:sz w:val="18"/>
          <w:szCs w:val="18"/>
        </w:rPr>
        <w:t xml:space="preserve">(PRO) </w:t>
      </w:r>
      <w:r w:rsidRPr="008E3F68">
        <w:rPr>
          <w:rFonts w:ascii="AMU Monument Grotesk" w:hAnsi="AMU Monument Grotesk" w:cs="Arial"/>
          <w:sz w:val="18"/>
          <w:szCs w:val="18"/>
        </w:rPr>
        <w:t>;</w:t>
      </w:r>
    </w:p>
    <w:p w14:paraId="5A31A100" w14:textId="0576A4A5" w:rsidR="00142638" w:rsidRPr="008E3F68" w:rsidRDefault="00EB77D6" w:rsidP="0070045D">
      <w:pPr>
        <w:pStyle w:val="Paragraphedeliste"/>
        <w:numPr>
          <w:ilvl w:val="0"/>
          <w:numId w:val="47"/>
        </w:numPr>
        <w:jc w:val="both"/>
        <w:rPr>
          <w:rFonts w:ascii="AMU Monument Grotesk" w:hAnsi="AMU Monument Grotesk" w:cs="Arial"/>
          <w:sz w:val="18"/>
          <w:szCs w:val="18"/>
        </w:rPr>
      </w:pPr>
      <w:r w:rsidRPr="008E3F68">
        <w:rPr>
          <w:rFonts w:ascii="AMU Monument Grotesk" w:hAnsi="AMU Monument Grotesk" w:cs="Arial"/>
          <w:sz w:val="18"/>
          <w:szCs w:val="18"/>
        </w:rPr>
        <w:t xml:space="preserve">L'assistance apportée au maître d'ouvrage pour la passation des marchés publics de travaux </w:t>
      </w:r>
      <w:r w:rsidR="00142638" w:rsidRPr="008E3F68">
        <w:rPr>
          <w:rFonts w:ascii="AMU Monument Grotesk" w:hAnsi="AMU Monument Grotesk" w:cs="Arial"/>
          <w:sz w:val="18"/>
          <w:szCs w:val="18"/>
        </w:rPr>
        <w:t>(A</w:t>
      </w:r>
      <w:r w:rsidR="00171712" w:rsidRPr="008E3F68">
        <w:rPr>
          <w:rFonts w:ascii="AMU Monument Grotesk" w:hAnsi="AMU Monument Grotesk" w:cs="Arial"/>
          <w:sz w:val="18"/>
          <w:szCs w:val="18"/>
        </w:rPr>
        <w:t>M</w:t>
      </w:r>
      <w:r w:rsidR="00142638" w:rsidRPr="008E3F68">
        <w:rPr>
          <w:rFonts w:ascii="AMU Monument Grotesk" w:hAnsi="AMU Monument Grotesk" w:cs="Arial"/>
          <w:sz w:val="18"/>
          <w:szCs w:val="18"/>
        </w:rPr>
        <w:t xml:space="preserve">T) </w:t>
      </w:r>
      <w:r w:rsidRPr="008E3F68">
        <w:rPr>
          <w:rFonts w:ascii="AMU Monument Grotesk" w:hAnsi="AMU Monument Grotesk" w:cs="Arial"/>
          <w:sz w:val="18"/>
          <w:szCs w:val="18"/>
        </w:rPr>
        <w:t>;</w:t>
      </w:r>
    </w:p>
    <w:p w14:paraId="7FB4E9C3" w14:textId="1C848BAB" w:rsidR="001576B2" w:rsidRPr="003138BD" w:rsidRDefault="0099307D" w:rsidP="0070045D">
      <w:pPr>
        <w:pStyle w:val="Paragraphedeliste"/>
        <w:numPr>
          <w:ilvl w:val="0"/>
          <w:numId w:val="47"/>
        </w:numPr>
        <w:jc w:val="both"/>
        <w:rPr>
          <w:rFonts w:ascii="AMU Monument Grotesk" w:hAnsi="AMU Monument Grotesk" w:cs="Arial"/>
          <w:sz w:val="18"/>
          <w:szCs w:val="18"/>
        </w:rPr>
      </w:pPr>
      <w:r w:rsidRPr="003138BD">
        <w:rPr>
          <w:rFonts w:ascii="AMU Monument Grotesk" w:hAnsi="AMU Monument Grotesk" w:cs="Arial"/>
          <w:sz w:val="18"/>
          <w:szCs w:val="18"/>
        </w:rPr>
        <w:t>Les</w:t>
      </w:r>
      <w:r w:rsidR="001576B2" w:rsidRPr="003138BD">
        <w:rPr>
          <w:rFonts w:ascii="AMU Monument Grotesk" w:hAnsi="AMU Monument Grotesk" w:cs="Arial"/>
          <w:sz w:val="18"/>
          <w:szCs w:val="18"/>
        </w:rPr>
        <w:t xml:space="preserve"> études d'exécution (SYNT-EXE).</w:t>
      </w:r>
    </w:p>
    <w:p w14:paraId="47400168" w14:textId="4E5381D4" w:rsidR="00142638" w:rsidRPr="008E3F68" w:rsidRDefault="00EB77D6" w:rsidP="0070045D">
      <w:pPr>
        <w:pStyle w:val="Paragraphedeliste"/>
        <w:numPr>
          <w:ilvl w:val="0"/>
          <w:numId w:val="47"/>
        </w:numPr>
        <w:jc w:val="both"/>
        <w:rPr>
          <w:rFonts w:ascii="AMU Monument Grotesk" w:hAnsi="AMU Monument Grotesk" w:cs="Arial"/>
          <w:sz w:val="18"/>
          <w:szCs w:val="18"/>
        </w:rPr>
      </w:pPr>
      <w:r w:rsidRPr="008E3F68">
        <w:rPr>
          <w:rFonts w:ascii="AMU Monument Grotesk" w:hAnsi="AMU Monument Grotesk" w:cs="Arial"/>
          <w:sz w:val="18"/>
          <w:szCs w:val="18"/>
        </w:rPr>
        <w:t xml:space="preserve">La direction de l'exécution des marchés publics de travaux </w:t>
      </w:r>
      <w:r w:rsidR="00142638" w:rsidRPr="008E3F68">
        <w:rPr>
          <w:rFonts w:ascii="AMU Monument Grotesk" w:hAnsi="AMU Monument Grotesk" w:cs="Arial"/>
          <w:sz w:val="18"/>
          <w:szCs w:val="18"/>
        </w:rPr>
        <w:t xml:space="preserve">(DET) </w:t>
      </w:r>
      <w:r w:rsidRPr="008E3F68">
        <w:rPr>
          <w:rFonts w:ascii="AMU Monument Grotesk" w:hAnsi="AMU Monument Grotesk" w:cs="Arial"/>
          <w:sz w:val="18"/>
          <w:szCs w:val="18"/>
        </w:rPr>
        <w:t>;</w:t>
      </w:r>
    </w:p>
    <w:p w14:paraId="2E6250A8" w14:textId="7F5D9981" w:rsidR="00F9009A" w:rsidRDefault="00EB77D6" w:rsidP="00997E4F">
      <w:pPr>
        <w:pStyle w:val="Paragraphedeliste"/>
        <w:numPr>
          <w:ilvl w:val="0"/>
          <w:numId w:val="47"/>
        </w:numPr>
        <w:jc w:val="both"/>
        <w:rPr>
          <w:rFonts w:ascii="AMU Monument Grotesk" w:hAnsi="AMU Monument Grotesk" w:cs="Arial"/>
          <w:sz w:val="18"/>
          <w:szCs w:val="18"/>
        </w:rPr>
      </w:pPr>
      <w:r w:rsidRPr="008E3F68">
        <w:rPr>
          <w:rFonts w:ascii="AMU Monument Grotesk" w:hAnsi="AMU Monument Grotesk" w:cs="Arial"/>
          <w:sz w:val="18"/>
          <w:szCs w:val="18"/>
        </w:rPr>
        <w:t xml:space="preserve">L'assistance apportée au maître d'ouvrage lors des opérations de réception et pendant la période de garantie de parfait achèvement </w:t>
      </w:r>
      <w:r w:rsidR="00142638" w:rsidRPr="008E3F68">
        <w:rPr>
          <w:rFonts w:ascii="AMU Monument Grotesk" w:hAnsi="AMU Monument Grotesk" w:cs="Arial"/>
          <w:sz w:val="18"/>
          <w:szCs w:val="18"/>
        </w:rPr>
        <w:t xml:space="preserve">(AOR-GPA) </w:t>
      </w:r>
      <w:r w:rsidRPr="008E3F68">
        <w:rPr>
          <w:rFonts w:ascii="AMU Monument Grotesk" w:hAnsi="AMU Monument Grotesk" w:cs="Arial"/>
          <w:sz w:val="18"/>
          <w:szCs w:val="18"/>
        </w:rPr>
        <w:t>;</w:t>
      </w:r>
      <w:bookmarkEnd w:id="84"/>
    </w:p>
    <w:p w14:paraId="44D6EFAF" w14:textId="77777777" w:rsidR="0099307D" w:rsidRPr="00997E4F" w:rsidRDefault="0099307D" w:rsidP="0099307D">
      <w:pPr>
        <w:pStyle w:val="Paragraphedeliste"/>
        <w:jc w:val="both"/>
        <w:rPr>
          <w:rFonts w:ascii="AMU Monument Grotesk" w:hAnsi="AMU Monument Grotesk" w:cs="Arial"/>
          <w:sz w:val="18"/>
          <w:szCs w:val="18"/>
        </w:rPr>
      </w:pPr>
    </w:p>
    <w:p w14:paraId="4951E6A7" w14:textId="039B0AEA" w:rsidR="00113FD7" w:rsidRPr="001863E9" w:rsidRDefault="00A708FE" w:rsidP="00DB2BC3">
      <w:pPr>
        <w:suppressAutoHyphens w:val="0"/>
        <w:rPr>
          <w:rFonts w:ascii="AMU Monument Grotesk" w:eastAsia="Calibri" w:hAnsi="AMU Monument Grotesk"/>
          <w:b/>
          <w:sz w:val="18"/>
          <w:szCs w:val="18"/>
          <w:lang w:eastAsia="en-US"/>
        </w:rPr>
      </w:pPr>
      <w:sdt>
        <w:sdtPr>
          <w:rPr>
            <w:rFonts w:ascii="AMU Monument Grotesk" w:eastAsia="Calibri" w:hAnsi="AMU Monument Grotesk"/>
            <w:sz w:val="18"/>
            <w:szCs w:val="18"/>
            <w:lang w:eastAsia="en-US"/>
          </w:rPr>
          <w:id w:val="-1062169186"/>
          <w14:checkbox>
            <w14:checked w14:val="1"/>
            <w14:checkedState w14:val="2612" w14:font="MS Gothic"/>
            <w14:uncheckedState w14:val="2610" w14:font="MS Gothic"/>
          </w14:checkbox>
        </w:sdtPr>
        <w:sdtContent>
          <w:r w:rsidR="00CB22E4">
            <w:rPr>
              <w:rFonts w:ascii="MS Gothic" w:eastAsia="MS Gothic" w:hAnsi="MS Gothic" w:hint="eastAsia"/>
              <w:sz w:val="18"/>
              <w:szCs w:val="18"/>
              <w:lang w:eastAsia="en-US"/>
            </w:rPr>
            <w:t>☒</w:t>
          </w:r>
        </w:sdtContent>
      </w:sdt>
      <w:r w:rsidR="00DB2BC3" w:rsidRPr="001863E9">
        <w:rPr>
          <w:rFonts w:ascii="AMU Monument Grotesk" w:eastAsia="Calibri" w:hAnsi="AMU Monument Grotesk"/>
          <w:b/>
          <w:sz w:val="18"/>
          <w:szCs w:val="18"/>
          <w:lang w:eastAsia="en-US"/>
        </w:rPr>
        <w:t xml:space="preserve"> </w:t>
      </w:r>
      <w:r w:rsidR="00113FD7" w:rsidRPr="001863E9">
        <w:rPr>
          <w:rFonts w:ascii="AMU Monument Grotesk" w:eastAsia="Calibri" w:hAnsi="AMU Monument Grotesk"/>
          <w:b/>
          <w:sz w:val="18"/>
          <w:szCs w:val="18"/>
          <w:lang w:eastAsia="en-US"/>
        </w:rPr>
        <w:t>Mission(s) complémentaire(s) :</w:t>
      </w:r>
    </w:p>
    <w:p w14:paraId="3A8B19A4" w14:textId="77777777" w:rsidR="00DB2BC3" w:rsidRPr="001863E9" w:rsidRDefault="00DB2BC3" w:rsidP="00DB2BC3">
      <w:pPr>
        <w:suppressAutoHyphens w:val="0"/>
        <w:jc w:val="both"/>
        <w:rPr>
          <w:rFonts w:ascii="Segoe UI Symbol" w:eastAsia="MS Gothic" w:hAnsi="Segoe UI Symbol" w:cs="Segoe UI Symbol"/>
          <w:bCs/>
          <w:sz w:val="18"/>
          <w:szCs w:val="18"/>
        </w:rPr>
      </w:pPr>
    </w:p>
    <w:p w14:paraId="75ED57D9" w14:textId="54B9C8B1" w:rsidR="00DB2BC3" w:rsidRPr="001863E9" w:rsidRDefault="00A708FE" w:rsidP="005723AB">
      <w:pPr>
        <w:suppressAutoHyphens w:val="0"/>
        <w:ind w:left="708"/>
        <w:jc w:val="both"/>
        <w:rPr>
          <w:rFonts w:ascii="AMU Monument Grotesk" w:hAnsi="AMU Monument Grotesk" w:cs="Verdana"/>
          <w:bCs/>
          <w:sz w:val="18"/>
          <w:szCs w:val="18"/>
        </w:rPr>
      </w:pPr>
      <w:sdt>
        <w:sdtPr>
          <w:rPr>
            <w:rFonts w:ascii="AMU Monument Grotesk" w:eastAsia="Calibri" w:hAnsi="AMU Monument Grotesk"/>
            <w:sz w:val="18"/>
            <w:szCs w:val="18"/>
            <w:lang w:eastAsia="en-US"/>
          </w:rPr>
          <w:id w:val="840518796"/>
          <w14:checkbox>
            <w14:checked w14:val="1"/>
            <w14:checkedState w14:val="2612" w14:font="MS Gothic"/>
            <w14:uncheckedState w14:val="2610" w14:font="MS Gothic"/>
          </w14:checkbox>
        </w:sdtPr>
        <w:sdtContent>
          <w:r w:rsidR="00CB22E4">
            <w:rPr>
              <w:rFonts w:ascii="MS Gothic" w:eastAsia="MS Gothic" w:hAnsi="MS Gothic" w:hint="eastAsia"/>
              <w:sz w:val="18"/>
              <w:szCs w:val="18"/>
              <w:lang w:eastAsia="en-US"/>
            </w:rPr>
            <w:t>☒</w:t>
          </w:r>
        </w:sdtContent>
      </w:sdt>
      <w:r w:rsidR="00DB2BC3" w:rsidRPr="001863E9">
        <w:rPr>
          <w:rFonts w:ascii="AMU Monument Grotesk" w:hAnsi="AMU Monument Grotesk" w:cs="Verdana"/>
          <w:bCs/>
          <w:sz w:val="18"/>
          <w:szCs w:val="18"/>
        </w:rPr>
        <w:t xml:space="preserve"> Etudes de diagnostic (</w:t>
      </w:r>
      <w:r w:rsidR="00113FD7" w:rsidRPr="001863E9">
        <w:rPr>
          <w:rFonts w:ascii="AMU Monument Grotesk" w:hAnsi="AMU Monument Grotesk" w:cs="Verdana"/>
          <w:bCs/>
          <w:sz w:val="18"/>
          <w:szCs w:val="18"/>
        </w:rPr>
        <w:t>DIAG</w:t>
      </w:r>
      <w:r w:rsidR="00DB2BC3" w:rsidRPr="001863E9">
        <w:rPr>
          <w:rFonts w:ascii="AMU Monument Grotesk" w:hAnsi="AMU Monument Grotesk" w:cs="Verdana"/>
          <w:bCs/>
          <w:sz w:val="18"/>
          <w:szCs w:val="18"/>
        </w:rPr>
        <w:t>)</w:t>
      </w:r>
    </w:p>
    <w:p w14:paraId="2AA7635A" w14:textId="37261EC0" w:rsidR="00B76D16" w:rsidRPr="001863E9" w:rsidRDefault="00A708FE" w:rsidP="005723AB">
      <w:pPr>
        <w:suppressAutoHyphens w:val="0"/>
        <w:ind w:left="708"/>
        <w:jc w:val="both"/>
        <w:rPr>
          <w:rFonts w:ascii="AMU Monument Grotesk" w:hAnsi="AMU Monument Grotesk" w:cs="Verdana"/>
          <w:bCs/>
          <w:sz w:val="18"/>
          <w:szCs w:val="18"/>
        </w:rPr>
      </w:pPr>
      <w:sdt>
        <w:sdtPr>
          <w:rPr>
            <w:rFonts w:ascii="AMU Monument Grotesk" w:hAnsi="AMU Monument Grotesk" w:cs="Verdana"/>
            <w:bCs/>
            <w:sz w:val="18"/>
            <w:szCs w:val="18"/>
          </w:rPr>
          <w:id w:val="1011718695"/>
          <w14:checkbox>
            <w14:checked w14:val="1"/>
            <w14:checkedState w14:val="2612" w14:font="MS Gothic"/>
            <w14:uncheckedState w14:val="2610" w14:font="MS Gothic"/>
          </w14:checkbox>
        </w:sdtPr>
        <w:sdtContent>
          <w:r w:rsidR="00CB22E4">
            <w:rPr>
              <w:rFonts w:ascii="MS Gothic" w:eastAsia="MS Gothic" w:hAnsi="MS Gothic" w:cs="Verdana" w:hint="eastAsia"/>
              <w:bCs/>
              <w:sz w:val="18"/>
              <w:szCs w:val="18"/>
            </w:rPr>
            <w:t>☒</w:t>
          </w:r>
        </w:sdtContent>
      </w:sdt>
      <w:r w:rsidR="00B76D16" w:rsidRPr="001863E9">
        <w:rPr>
          <w:rFonts w:ascii="AMU Monument Grotesk" w:hAnsi="AMU Monument Grotesk" w:cs="Verdana"/>
          <w:bCs/>
          <w:sz w:val="18"/>
          <w:szCs w:val="18"/>
        </w:rPr>
        <w:t xml:space="preserve"> Mission d'ordonnancement, coordination et pilotage du chantier (OPC)</w:t>
      </w:r>
    </w:p>
    <w:p w14:paraId="0E45409F" w14:textId="79E4440B" w:rsidR="00B76D16" w:rsidRPr="001863E9" w:rsidRDefault="00A708FE" w:rsidP="005723AB">
      <w:pPr>
        <w:suppressAutoHyphens w:val="0"/>
        <w:ind w:left="708"/>
        <w:rPr>
          <w:rFonts w:ascii="AMU Monument Grotesk" w:hAnsi="AMU Monument Grotesk" w:cs="Verdana"/>
          <w:bCs/>
          <w:sz w:val="18"/>
          <w:szCs w:val="18"/>
        </w:rPr>
      </w:pPr>
      <w:sdt>
        <w:sdtPr>
          <w:rPr>
            <w:rFonts w:ascii="AMU Monument Grotesk" w:hAnsi="AMU Monument Grotesk" w:cs="Verdana"/>
            <w:bCs/>
            <w:sz w:val="18"/>
            <w:szCs w:val="18"/>
          </w:rPr>
          <w:id w:val="-1111051524"/>
          <w14:checkbox>
            <w14:checked w14:val="1"/>
            <w14:checkedState w14:val="2612" w14:font="MS Gothic"/>
            <w14:uncheckedState w14:val="2610" w14:font="MS Gothic"/>
          </w14:checkbox>
        </w:sdtPr>
        <w:sdtContent>
          <w:r w:rsidR="00CB22E4">
            <w:rPr>
              <w:rFonts w:ascii="MS Gothic" w:eastAsia="MS Gothic" w:hAnsi="MS Gothic" w:cs="Verdana" w:hint="eastAsia"/>
              <w:bCs/>
              <w:sz w:val="18"/>
              <w:szCs w:val="18"/>
            </w:rPr>
            <w:t>☒</w:t>
          </w:r>
        </w:sdtContent>
      </w:sdt>
      <w:r w:rsidR="00B76D16" w:rsidRPr="001863E9">
        <w:rPr>
          <w:rFonts w:ascii="AMU Monument Grotesk" w:hAnsi="AMU Monument Grotesk" w:cs="Verdana"/>
          <w:bCs/>
          <w:sz w:val="18"/>
          <w:szCs w:val="18"/>
        </w:rPr>
        <w:t xml:space="preserve"> </w:t>
      </w:r>
      <w:r w:rsidR="005723AB" w:rsidRPr="001863E9">
        <w:rPr>
          <w:rFonts w:ascii="AMU Monument Grotesk" w:hAnsi="AMU Monument Grotesk" w:cs="Verdana"/>
          <w:bCs/>
          <w:sz w:val="18"/>
          <w:szCs w:val="18"/>
        </w:rPr>
        <w:t>Coordination des systèmes de sécurité incendie (CSSI)</w:t>
      </w:r>
    </w:p>
    <w:p w14:paraId="5BFC4C51" w14:textId="45F55D82" w:rsidR="00DB2BC3" w:rsidRPr="001863E9" w:rsidRDefault="00A708FE" w:rsidP="005723AB">
      <w:pPr>
        <w:suppressAutoHyphens w:val="0"/>
        <w:ind w:left="708"/>
        <w:jc w:val="both"/>
        <w:rPr>
          <w:rFonts w:ascii="AMU Monument Grotesk" w:hAnsi="AMU Monument Grotesk" w:cs="Verdana"/>
          <w:bCs/>
          <w:sz w:val="18"/>
          <w:szCs w:val="18"/>
        </w:rPr>
      </w:pPr>
      <w:sdt>
        <w:sdtPr>
          <w:rPr>
            <w:rFonts w:ascii="AMU Monument Grotesk" w:eastAsia="Calibri" w:hAnsi="AMU Monument Grotesk"/>
            <w:sz w:val="18"/>
            <w:szCs w:val="18"/>
            <w:lang w:eastAsia="en-US"/>
          </w:rPr>
          <w:id w:val="401420770"/>
          <w14:checkbox>
            <w14:checked w14:val="0"/>
            <w14:checkedState w14:val="2612" w14:font="MS Gothic"/>
            <w14:uncheckedState w14:val="2610" w14:font="MS Gothic"/>
          </w14:checkbox>
        </w:sdtPr>
        <w:sdtContent>
          <w:r w:rsidR="000E74F0">
            <w:rPr>
              <w:rFonts w:ascii="MS Gothic" w:eastAsia="MS Gothic" w:hAnsi="MS Gothic" w:hint="eastAsia"/>
              <w:sz w:val="18"/>
              <w:szCs w:val="18"/>
              <w:lang w:eastAsia="en-US"/>
            </w:rPr>
            <w:t>☐</w:t>
          </w:r>
        </w:sdtContent>
      </w:sdt>
      <w:r w:rsidR="00DB2BC3" w:rsidRPr="001863E9">
        <w:rPr>
          <w:rFonts w:ascii="AMU Monument Grotesk" w:eastAsia="Calibri" w:hAnsi="AMU Monument Grotesk"/>
          <w:sz w:val="18"/>
          <w:szCs w:val="18"/>
          <w:lang w:eastAsia="en-US"/>
        </w:rPr>
        <w:t xml:space="preserve"> Assistance au maître d'ouvrage pour mettre en œuvre la consultation et l'information des usagers ou du public</w:t>
      </w:r>
      <w:r w:rsidR="00A240D4" w:rsidRPr="001863E9">
        <w:rPr>
          <w:rFonts w:ascii="AMU Monument Grotesk" w:eastAsia="Calibri" w:hAnsi="AMU Monument Grotesk"/>
          <w:sz w:val="18"/>
          <w:szCs w:val="18"/>
          <w:lang w:eastAsia="en-US"/>
        </w:rPr>
        <w:t>.</w:t>
      </w:r>
      <w:r w:rsidR="00DB2BC3" w:rsidRPr="001863E9">
        <w:rPr>
          <w:rFonts w:ascii="AMU Monument Grotesk" w:eastAsia="Calibri" w:hAnsi="AMU Monument Grotesk"/>
          <w:sz w:val="18"/>
          <w:szCs w:val="18"/>
          <w:lang w:eastAsia="en-US"/>
        </w:rPr>
        <w:t xml:space="preserve"> </w:t>
      </w:r>
    </w:p>
    <w:p w14:paraId="034F1FB4" w14:textId="6B091FD1"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585731340"/>
          <w14:checkbox>
            <w14:checked w14:val="0"/>
            <w14:checkedState w14:val="2612" w14:font="MS Gothic"/>
            <w14:uncheckedState w14:val="2610" w14:font="MS Gothic"/>
          </w14:checkbox>
        </w:sdtPr>
        <w:sdtContent>
          <w:r w:rsidR="000E74F0">
            <w:rPr>
              <w:rFonts w:ascii="MS Gothic" w:eastAsia="MS Gothic" w:hAnsi="MS Gothic" w:hint="eastAsia"/>
              <w:sz w:val="18"/>
              <w:szCs w:val="18"/>
              <w:lang w:eastAsia="en-US"/>
            </w:rPr>
            <w:t>☐</w:t>
          </w:r>
        </w:sdtContent>
      </w:sdt>
      <w:r w:rsidR="00B76D16" w:rsidRPr="001863E9">
        <w:rPr>
          <w:rFonts w:ascii="AMU Monument Grotesk" w:eastAsia="Calibri" w:hAnsi="AMU Monument Grotesk"/>
          <w:sz w:val="18"/>
          <w:szCs w:val="18"/>
          <w:lang w:eastAsia="en-US"/>
        </w:rPr>
        <w:t xml:space="preserve"> C</w:t>
      </w:r>
      <w:r w:rsidR="00DB2BC3" w:rsidRPr="001863E9">
        <w:rPr>
          <w:rFonts w:ascii="AMU Monument Grotesk" w:eastAsia="Calibri" w:hAnsi="AMU Monument Grotesk"/>
          <w:sz w:val="18"/>
          <w:szCs w:val="18"/>
          <w:lang w:eastAsia="en-US"/>
        </w:rPr>
        <w:t>oordination ou la participation à la coordination des actions effectuées par les intervenants extérieurs à la maîtrise d'œuvre, lorsqu'elle est nécessaire en supplément de la mission d'ordonnancement, coordination et pilotage du chantier</w:t>
      </w:r>
      <w:r w:rsidR="00A240D4" w:rsidRPr="001863E9">
        <w:rPr>
          <w:rFonts w:ascii="AMU Monument Grotesk" w:eastAsia="Calibri" w:hAnsi="AMU Monument Grotesk"/>
          <w:sz w:val="18"/>
          <w:szCs w:val="18"/>
          <w:lang w:eastAsia="en-US"/>
        </w:rPr>
        <w:t>.</w:t>
      </w:r>
      <w:r w:rsidR="00DB2BC3" w:rsidRPr="001863E9">
        <w:rPr>
          <w:rFonts w:ascii="AMU Monument Grotesk" w:eastAsia="Calibri" w:hAnsi="AMU Monument Grotesk"/>
          <w:sz w:val="18"/>
          <w:szCs w:val="18"/>
          <w:lang w:eastAsia="en-US"/>
        </w:rPr>
        <w:t xml:space="preserve"> </w:t>
      </w:r>
    </w:p>
    <w:p w14:paraId="0D7FF50A" w14:textId="63624700"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1971580168"/>
          <w14:checkbox>
            <w14:checked w14:val="0"/>
            <w14:checkedState w14:val="2612" w14:font="MS Gothic"/>
            <w14:uncheckedState w14:val="2610" w14:font="MS Gothic"/>
          </w14:checkbox>
        </w:sdtPr>
        <w:sdtContent>
          <w:r w:rsidR="000E74F0">
            <w:rPr>
              <w:rFonts w:ascii="MS Gothic" w:eastAsia="MS Gothic" w:hAnsi="MS Gothic" w:hint="eastAsia"/>
              <w:sz w:val="18"/>
              <w:szCs w:val="18"/>
              <w:lang w:eastAsia="en-US"/>
            </w:rPr>
            <w:t>☐</w:t>
          </w:r>
        </w:sdtContent>
      </w:sdt>
      <w:r w:rsidR="00B76D16" w:rsidRPr="001863E9">
        <w:rPr>
          <w:rFonts w:ascii="AMU Monument Grotesk" w:eastAsia="Calibri" w:hAnsi="AMU Monument Grotesk"/>
          <w:sz w:val="18"/>
          <w:szCs w:val="18"/>
          <w:lang w:eastAsia="en-US"/>
        </w:rPr>
        <w:t xml:space="preserve"> E</w:t>
      </w:r>
      <w:r w:rsidR="00DB2BC3" w:rsidRPr="001863E9">
        <w:rPr>
          <w:rFonts w:ascii="AMU Monument Grotesk" w:eastAsia="Calibri" w:hAnsi="AMU Monument Grotesk"/>
          <w:sz w:val="18"/>
          <w:szCs w:val="18"/>
          <w:lang w:eastAsia="en-US"/>
        </w:rPr>
        <w:t>tablissement, pendant les études et/ou la période de préparation des travaux, en concertation avec le maître d'ouvrage et les différents intervenants concernés, du schéma directeur de la qualité</w:t>
      </w:r>
      <w:r w:rsidR="00A240D4" w:rsidRPr="001863E9">
        <w:rPr>
          <w:rFonts w:ascii="AMU Monument Grotesk" w:eastAsia="Calibri" w:hAnsi="AMU Monument Grotesk"/>
          <w:sz w:val="18"/>
          <w:szCs w:val="18"/>
          <w:lang w:eastAsia="en-US"/>
        </w:rPr>
        <w:t>.</w:t>
      </w:r>
    </w:p>
    <w:p w14:paraId="00E84067" w14:textId="4DF15F40"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474494101"/>
          <w14:checkbox>
            <w14:checked w14:val="0"/>
            <w14:checkedState w14:val="2612" w14:font="MS Gothic"/>
            <w14:uncheckedState w14:val="2610" w14:font="MS Gothic"/>
          </w14:checkbox>
        </w:sdtPr>
        <w:sdtContent>
          <w:r w:rsidR="00B76D16" w:rsidRPr="001863E9">
            <w:rPr>
              <w:rFonts w:ascii="MS Gothic" w:eastAsia="MS Gothic" w:hAnsi="MS Gothic" w:hint="eastAsia"/>
              <w:sz w:val="18"/>
              <w:szCs w:val="18"/>
              <w:lang w:eastAsia="en-US"/>
            </w:rPr>
            <w:t>☐</w:t>
          </w:r>
        </w:sdtContent>
      </w:sdt>
      <w:r w:rsidR="00B76D16" w:rsidRPr="001863E9">
        <w:rPr>
          <w:rFonts w:ascii="AMU Monument Grotesk" w:eastAsia="Calibri" w:hAnsi="AMU Monument Grotesk"/>
          <w:sz w:val="18"/>
          <w:szCs w:val="18"/>
          <w:lang w:eastAsia="en-US"/>
        </w:rPr>
        <w:t xml:space="preserve"> </w:t>
      </w:r>
      <w:bookmarkStart w:id="85" w:name="_Hlk198210580"/>
      <w:r w:rsidR="00B76D16" w:rsidRPr="001863E9">
        <w:rPr>
          <w:rFonts w:ascii="AMU Monument Grotesk" w:eastAsia="Calibri" w:hAnsi="AMU Monument Grotesk"/>
          <w:sz w:val="18"/>
          <w:szCs w:val="18"/>
          <w:lang w:eastAsia="en-US"/>
        </w:rPr>
        <w:t>S</w:t>
      </w:r>
      <w:r w:rsidR="00DB2BC3" w:rsidRPr="001863E9">
        <w:rPr>
          <w:rFonts w:ascii="AMU Monument Grotesk" w:eastAsia="Calibri" w:hAnsi="AMU Monument Grotesk"/>
          <w:sz w:val="18"/>
          <w:szCs w:val="18"/>
          <w:lang w:eastAsia="en-US"/>
        </w:rPr>
        <w:t>uivi particulier de la mise en œuvre de certains éléments d'ouvrages, nécessitant une présence permanente</w:t>
      </w:r>
      <w:bookmarkEnd w:id="85"/>
      <w:r w:rsidR="00A240D4" w:rsidRPr="001863E9">
        <w:rPr>
          <w:rFonts w:ascii="AMU Monument Grotesk" w:eastAsia="Calibri" w:hAnsi="AMU Monument Grotesk"/>
          <w:sz w:val="18"/>
          <w:szCs w:val="18"/>
          <w:lang w:eastAsia="en-US"/>
        </w:rPr>
        <w:t xml:space="preserve">, à savoir : </w:t>
      </w:r>
      <w:r w:rsidR="00A240D4" w:rsidRPr="003138BD">
        <w:rPr>
          <w:rFonts w:ascii="AMU Monument Grotesk" w:eastAsia="Calibri" w:hAnsi="AMU Monument Grotesk"/>
          <w:sz w:val="18"/>
          <w:szCs w:val="18"/>
          <w:lang w:eastAsia="en-US"/>
        </w:rPr>
        <w:t>……………</w:t>
      </w:r>
      <w:proofErr w:type="gramStart"/>
      <w:r w:rsidR="00A240D4" w:rsidRPr="003138BD">
        <w:rPr>
          <w:rFonts w:ascii="AMU Monument Grotesk" w:eastAsia="Calibri" w:hAnsi="AMU Monument Grotesk"/>
          <w:sz w:val="18"/>
          <w:szCs w:val="18"/>
          <w:lang w:eastAsia="en-US"/>
        </w:rPr>
        <w:t>…….</w:t>
      </w:r>
      <w:proofErr w:type="gramEnd"/>
      <w:r w:rsidR="00A240D4" w:rsidRPr="003138BD">
        <w:rPr>
          <w:rFonts w:ascii="AMU Monument Grotesk" w:eastAsia="Calibri" w:hAnsi="AMU Monument Grotesk"/>
          <w:sz w:val="18"/>
          <w:szCs w:val="18"/>
          <w:lang w:eastAsia="en-US"/>
        </w:rPr>
        <w:t>.</w:t>
      </w:r>
    </w:p>
    <w:p w14:paraId="68FB69A3" w14:textId="7525D797"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98339398"/>
          <w14:checkbox>
            <w14:checked w14:val="0"/>
            <w14:checkedState w14:val="2612" w14:font="MS Gothic"/>
            <w14:uncheckedState w14:val="2610" w14:font="MS Gothic"/>
          </w14:checkbox>
        </w:sdtPr>
        <w:sdtContent>
          <w:r w:rsidR="00B76D16" w:rsidRPr="001863E9">
            <w:rPr>
              <w:rFonts w:ascii="MS Gothic" w:eastAsia="MS Gothic" w:hAnsi="MS Gothic" w:hint="eastAsia"/>
              <w:sz w:val="18"/>
              <w:szCs w:val="18"/>
              <w:lang w:eastAsia="en-US"/>
            </w:rPr>
            <w:t>☐</w:t>
          </w:r>
        </w:sdtContent>
      </w:sdt>
      <w:r w:rsidR="00B76D16" w:rsidRPr="001863E9">
        <w:rPr>
          <w:rFonts w:ascii="AMU Monument Grotesk" w:eastAsia="Calibri" w:hAnsi="AMU Monument Grotesk"/>
          <w:sz w:val="18"/>
          <w:szCs w:val="18"/>
          <w:lang w:eastAsia="en-US"/>
        </w:rPr>
        <w:t xml:space="preserve"> D</w:t>
      </w:r>
      <w:r w:rsidR="00DB2BC3" w:rsidRPr="001863E9">
        <w:rPr>
          <w:rFonts w:ascii="AMU Monument Grotesk" w:eastAsia="Calibri" w:hAnsi="AMU Monument Grotesk"/>
          <w:sz w:val="18"/>
          <w:szCs w:val="18"/>
          <w:lang w:eastAsia="en-US"/>
        </w:rPr>
        <w:t>étermination des coûts d'exploitation et de maintenance, la justification des choix architecturaux et techniques par l'analyse du coût global de l'ouvrage en proposant éventuellement la mise en place d'un système de gestion</w:t>
      </w:r>
      <w:r w:rsidR="00A240D4" w:rsidRPr="001863E9">
        <w:rPr>
          <w:rFonts w:ascii="AMU Monument Grotesk" w:eastAsia="Calibri" w:hAnsi="AMU Monument Grotesk"/>
          <w:sz w:val="18"/>
          <w:szCs w:val="18"/>
          <w:lang w:eastAsia="en-US"/>
        </w:rPr>
        <w:t>.</w:t>
      </w:r>
    </w:p>
    <w:p w14:paraId="1010713A" w14:textId="0F1F8ED1"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1541509498"/>
          <w14:checkbox>
            <w14:checked w14:val="1"/>
            <w14:checkedState w14:val="2612" w14:font="MS Gothic"/>
            <w14:uncheckedState w14:val="2610" w14:font="MS Gothic"/>
          </w14:checkbox>
        </w:sdtPr>
        <w:sdtContent>
          <w:r w:rsidR="00CB22E4">
            <w:rPr>
              <w:rFonts w:ascii="MS Gothic" w:eastAsia="MS Gothic" w:hAnsi="MS Gothic" w:hint="eastAsia"/>
              <w:sz w:val="18"/>
              <w:szCs w:val="18"/>
              <w:lang w:eastAsia="en-US"/>
            </w:rPr>
            <w:t>☒</w:t>
          </w:r>
        </w:sdtContent>
      </w:sdt>
      <w:r w:rsidR="00B76D16" w:rsidRPr="001863E9">
        <w:rPr>
          <w:rFonts w:ascii="AMU Monument Grotesk" w:eastAsia="Calibri" w:hAnsi="AMU Monument Grotesk"/>
          <w:sz w:val="18"/>
          <w:szCs w:val="18"/>
          <w:lang w:eastAsia="en-US"/>
        </w:rPr>
        <w:t xml:space="preserve"> D</w:t>
      </w:r>
      <w:r w:rsidR="00DB2BC3" w:rsidRPr="001863E9">
        <w:rPr>
          <w:rFonts w:ascii="AMU Monument Grotesk" w:eastAsia="Calibri" w:hAnsi="AMU Monument Grotesk"/>
          <w:sz w:val="18"/>
          <w:szCs w:val="18"/>
          <w:lang w:eastAsia="en-US"/>
        </w:rPr>
        <w:t>éfinition et le choix des équipements mobiliers</w:t>
      </w:r>
      <w:r w:rsidR="00A240D4" w:rsidRPr="001863E9">
        <w:rPr>
          <w:rFonts w:ascii="AMU Monument Grotesk" w:eastAsia="Calibri" w:hAnsi="AMU Monument Grotesk"/>
          <w:sz w:val="18"/>
          <w:szCs w:val="18"/>
          <w:lang w:eastAsia="en-US"/>
        </w:rPr>
        <w:t>.</w:t>
      </w:r>
      <w:r w:rsidR="00DB2BC3" w:rsidRPr="001863E9">
        <w:rPr>
          <w:rFonts w:ascii="AMU Monument Grotesk" w:eastAsia="Calibri" w:hAnsi="AMU Monument Grotesk"/>
          <w:sz w:val="18"/>
          <w:szCs w:val="18"/>
          <w:lang w:eastAsia="en-US"/>
        </w:rPr>
        <w:t xml:space="preserve"> </w:t>
      </w:r>
    </w:p>
    <w:p w14:paraId="61D4894C" w14:textId="6DDD426A"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1217207034"/>
          <w14:checkbox>
            <w14:checked w14:val="0"/>
            <w14:checkedState w14:val="2612" w14:font="MS Gothic"/>
            <w14:uncheckedState w14:val="2610" w14:font="MS Gothic"/>
          </w14:checkbox>
        </w:sdtPr>
        <w:sdtContent>
          <w:r w:rsidR="00F33649">
            <w:rPr>
              <w:rFonts w:ascii="MS Gothic" w:eastAsia="MS Gothic" w:hAnsi="MS Gothic" w:hint="eastAsia"/>
              <w:sz w:val="18"/>
              <w:szCs w:val="18"/>
              <w:lang w:eastAsia="en-US"/>
            </w:rPr>
            <w:t>☐</w:t>
          </w:r>
        </w:sdtContent>
      </w:sdt>
      <w:r w:rsidR="00B76D16" w:rsidRPr="001863E9">
        <w:rPr>
          <w:rFonts w:ascii="AMU Monument Grotesk" w:eastAsia="Calibri" w:hAnsi="AMU Monument Grotesk"/>
          <w:sz w:val="18"/>
          <w:szCs w:val="18"/>
          <w:lang w:eastAsia="en-US"/>
        </w:rPr>
        <w:t xml:space="preserve"> T</w:t>
      </w:r>
      <w:r w:rsidR="00DB2BC3" w:rsidRPr="001863E9">
        <w:rPr>
          <w:rFonts w:ascii="AMU Monument Grotesk" w:eastAsia="Calibri" w:hAnsi="AMU Monument Grotesk"/>
          <w:sz w:val="18"/>
          <w:szCs w:val="18"/>
          <w:lang w:eastAsia="en-US"/>
        </w:rPr>
        <w:t>raitement de la signalétique</w:t>
      </w:r>
      <w:r w:rsidR="00A240D4" w:rsidRPr="001863E9">
        <w:rPr>
          <w:rFonts w:ascii="AMU Monument Grotesk" w:eastAsia="Calibri" w:hAnsi="AMU Monument Grotesk"/>
          <w:sz w:val="18"/>
          <w:szCs w:val="18"/>
          <w:lang w:eastAsia="en-US"/>
        </w:rPr>
        <w:t>.</w:t>
      </w:r>
      <w:r w:rsidR="00DB2BC3" w:rsidRPr="001863E9">
        <w:rPr>
          <w:rFonts w:ascii="AMU Monument Grotesk" w:eastAsia="Calibri" w:hAnsi="AMU Monument Grotesk"/>
          <w:sz w:val="18"/>
          <w:szCs w:val="18"/>
          <w:lang w:eastAsia="en-US"/>
        </w:rPr>
        <w:t xml:space="preserve"> </w:t>
      </w:r>
    </w:p>
    <w:p w14:paraId="31A41089" w14:textId="4291C0AA"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943152864"/>
          <w14:checkbox>
            <w14:checked w14:val="0"/>
            <w14:checkedState w14:val="2612" w14:font="MS Gothic"/>
            <w14:uncheckedState w14:val="2610" w14:font="MS Gothic"/>
          </w14:checkbox>
        </w:sdtPr>
        <w:sdtContent>
          <w:r w:rsidR="00A240D4" w:rsidRPr="001863E9">
            <w:rPr>
              <w:rFonts w:ascii="MS Gothic" w:eastAsia="MS Gothic" w:hAnsi="MS Gothic" w:hint="eastAsia"/>
              <w:sz w:val="18"/>
              <w:szCs w:val="18"/>
              <w:lang w:eastAsia="en-US"/>
            </w:rPr>
            <w:t>☐</w:t>
          </w:r>
        </w:sdtContent>
      </w:sdt>
      <w:r w:rsidR="00A240D4" w:rsidRPr="001863E9">
        <w:rPr>
          <w:rFonts w:ascii="AMU Monument Grotesk" w:eastAsia="Calibri" w:hAnsi="AMU Monument Grotesk"/>
          <w:sz w:val="18"/>
          <w:szCs w:val="18"/>
          <w:lang w:eastAsia="en-US"/>
        </w:rPr>
        <w:t xml:space="preserve"> </w:t>
      </w:r>
      <w:r w:rsidR="00B76D16" w:rsidRPr="001863E9">
        <w:rPr>
          <w:rFonts w:ascii="AMU Monument Grotesk" w:eastAsia="Calibri" w:hAnsi="AMU Monument Grotesk"/>
          <w:sz w:val="18"/>
          <w:szCs w:val="18"/>
          <w:lang w:eastAsia="en-US"/>
        </w:rPr>
        <w:t>A</w:t>
      </w:r>
      <w:r w:rsidR="00DB2BC3" w:rsidRPr="001863E9">
        <w:rPr>
          <w:rFonts w:ascii="AMU Monument Grotesk" w:eastAsia="Calibri" w:hAnsi="AMU Monument Grotesk"/>
          <w:sz w:val="18"/>
          <w:szCs w:val="18"/>
          <w:lang w:eastAsia="en-US"/>
        </w:rPr>
        <w:t>ssistance au maître d'ouvrage pour l'insertion des arts plastiques dans l'opération</w:t>
      </w:r>
      <w:r w:rsidR="00A240D4" w:rsidRPr="001863E9">
        <w:rPr>
          <w:rFonts w:ascii="AMU Monument Grotesk" w:eastAsia="Calibri" w:hAnsi="AMU Monument Grotesk"/>
          <w:sz w:val="18"/>
          <w:szCs w:val="18"/>
          <w:lang w:eastAsia="en-US"/>
        </w:rPr>
        <w:t>.</w:t>
      </w:r>
    </w:p>
    <w:p w14:paraId="7E1B2F22" w14:textId="45BA3B77" w:rsidR="00DB2BC3"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776339731"/>
          <w14:checkbox>
            <w14:checked w14:val="0"/>
            <w14:checkedState w14:val="2612" w14:font="MS Gothic"/>
            <w14:uncheckedState w14:val="2610" w14:font="MS Gothic"/>
          </w14:checkbox>
        </w:sdtPr>
        <w:sdtContent>
          <w:r w:rsidR="00A240D4" w:rsidRPr="001863E9">
            <w:rPr>
              <w:rFonts w:ascii="MS Gothic" w:eastAsia="MS Gothic" w:hAnsi="MS Gothic" w:hint="eastAsia"/>
              <w:sz w:val="18"/>
              <w:szCs w:val="18"/>
              <w:lang w:eastAsia="en-US"/>
            </w:rPr>
            <w:t>☐</w:t>
          </w:r>
        </w:sdtContent>
      </w:sdt>
      <w:r w:rsidR="00A240D4" w:rsidRPr="001863E9">
        <w:rPr>
          <w:rFonts w:ascii="AMU Monument Grotesk" w:eastAsia="Calibri" w:hAnsi="AMU Monument Grotesk"/>
          <w:sz w:val="18"/>
          <w:szCs w:val="18"/>
          <w:lang w:eastAsia="en-US"/>
        </w:rPr>
        <w:t xml:space="preserve"> A</w:t>
      </w:r>
      <w:r w:rsidR="00DB2BC3" w:rsidRPr="001863E9">
        <w:rPr>
          <w:rFonts w:ascii="AMU Monument Grotesk" w:eastAsia="Calibri" w:hAnsi="AMU Monument Grotesk"/>
          <w:sz w:val="18"/>
          <w:szCs w:val="18"/>
          <w:lang w:eastAsia="en-US"/>
        </w:rPr>
        <w:t>ssistance au maître d'ouvrage dans la définition et la mise en œuvre de projets particuliers de paysage</w:t>
      </w:r>
      <w:r w:rsidR="00A240D4" w:rsidRPr="001863E9">
        <w:rPr>
          <w:rFonts w:ascii="AMU Monument Grotesk" w:eastAsia="Calibri" w:hAnsi="AMU Monument Grotesk"/>
          <w:sz w:val="18"/>
          <w:szCs w:val="18"/>
          <w:lang w:eastAsia="en-US"/>
        </w:rPr>
        <w:t>.</w:t>
      </w:r>
    </w:p>
    <w:p w14:paraId="35304059" w14:textId="14880F16" w:rsidR="00113FD7" w:rsidRPr="001863E9" w:rsidRDefault="00A708FE" w:rsidP="005723AB">
      <w:pPr>
        <w:suppressAutoHyphens w:val="0"/>
        <w:ind w:left="708"/>
        <w:rPr>
          <w:rFonts w:ascii="AMU Monument Grotesk" w:eastAsia="Calibri" w:hAnsi="AMU Monument Grotesk"/>
          <w:sz w:val="18"/>
          <w:szCs w:val="18"/>
          <w:lang w:eastAsia="en-US"/>
        </w:rPr>
      </w:pPr>
      <w:sdt>
        <w:sdtPr>
          <w:rPr>
            <w:rFonts w:ascii="AMU Monument Grotesk" w:eastAsia="Calibri" w:hAnsi="AMU Monument Grotesk"/>
            <w:sz w:val="18"/>
            <w:szCs w:val="18"/>
            <w:lang w:eastAsia="en-US"/>
          </w:rPr>
          <w:id w:val="1323162399"/>
          <w14:checkbox>
            <w14:checked w14:val="0"/>
            <w14:checkedState w14:val="2612" w14:font="MS Gothic"/>
            <w14:uncheckedState w14:val="2610" w14:font="MS Gothic"/>
          </w14:checkbox>
        </w:sdtPr>
        <w:sdtContent>
          <w:r w:rsidR="00A240D4" w:rsidRPr="001863E9">
            <w:rPr>
              <w:rFonts w:ascii="MS Gothic" w:eastAsia="MS Gothic" w:hAnsi="MS Gothic" w:hint="eastAsia"/>
              <w:sz w:val="18"/>
              <w:szCs w:val="18"/>
              <w:lang w:eastAsia="en-US"/>
            </w:rPr>
            <w:t>☐</w:t>
          </w:r>
        </w:sdtContent>
      </w:sdt>
      <w:r w:rsidR="00A240D4" w:rsidRPr="001863E9">
        <w:rPr>
          <w:rFonts w:ascii="AMU Monument Grotesk" w:eastAsia="Calibri" w:hAnsi="AMU Monument Grotesk"/>
          <w:sz w:val="18"/>
          <w:szCs w:val="18"/>
          <w:lang w:eastAsia="en-US"/>
        </w:rPr>
        <w:t xml:space="preserve"> A</w:t>
      </w:r>
      <w:r w:rsidR="00DB2BC3" w:rsidRPr="001863E9">
        <w:rPr>
          <w:rFonts w:ascii="AMU Monument Grotesk" w:eastAsia="Calibri" w:hAnsi="AMU Monument Grotesk"/>
          <w:sz w:val="18"/>
          <w:szCs w:val="18"/>
          <w:lang w:eastAsia="en-US"/>
        </w:rPr>
        <w:t>ssistance au maître d'ouvrage par des missions d'expertise en cas de litige avec des tiers</w:t>
      </w:r>
      <w:r w:rsidR="00A240D4" w:rsidRPr="001863E9">
        <w:rPr>
          <w:rFonts w:ascii="AMU Monument Grotesk" w:eastAsia="Calibri" w:hAnsi="AMU Monument Grotesk"/>
          <w:sz w:val="18"/>
          <w:szCs w:val="18"/>
          <w:lang w:eastAsia="en-US"/>
        </w:rPr>
        <w:t>.</w:t>
      </w:r>
    </w:p>
    <w:p w14:paraId="230F37D8" w14:textId="77777777" w:rsidR="00A240D4" w:rsidRPr="001863E9" w:rsidRDefault="00A240D4" w:rsidP="00F9009A">
      <w:pPr>
        <w:rPr>
          <w:rFonts w:ascii="AMU Monument Grotesk" w:hAnsi="AMU Monument Grotesk" w:cs="Verdana"/>
          <w:bCs/>
          <w:sz w:val="18"/>
          <w:szCs w:val="18"/>
          <w:lang w:eastAsia="fr-FR"/>
        </w:rPr>
      </w:pPr>
    </w:p>
    <w:p w14:paraId="7DC9E1F5" w14:textId="3F9DC805" w:rsidR="00F9009A" w:rsidRPr="001863E9" w:rsidRDefault="00F9009A" w:rsidP="00F9009A">
      <w:pPr>
        <w:rPr>
          <w:rFonts w:ascii="AMU Monument Grotesk" w:hAnsi="AMU Monument Grotesk" w:cs="Arial"/>
          <w:sz w:val="18"/>
          <w:szCs w:val="18"/>
        </w:rPr>
      </w:pPr>
      <w:r w:rsidRPr="001863E9">
        <w:rPr>
          <w:rFonts w:ascii="AMU Monument Grotesk" w:hAnsi="AMU Monument Grotesk" w:cs="Verdana"/>
          <w:bCs/>
          <w:sz w:val="18"/>
          <w:szCs w:val="18"/>
          <w:lang w:eastAsia="fr-FR"/>
        </w:rPr>
        <w:t>Le détail des missions confiées est décrit dans le CCTP.</w:t>
      </w:r>
    </w:p>
    <w:p w14:paraId="44EE61D9" w14:textId="77777777" w:rsidR="00F9009A" w:rsidRPr="00F33BFC" w:rsidRDefault="00F9009A">
      <w:pPr>
        <w:rPr>
          <w:rFonts w:ascii="AMU Monument Grotesk" w:hAnsi="AMU Monument Grotesk" w:cs="Arial"/>
          <w:sz w:val="20"/>
          <w:szCs w:val="20"/>
        </w:rPr>
      </w:pPr>
    </w:p>
    <w:p w14:paraId="6010DA1B" w14:textId="77777777" w:rsidR="001863E9" w:rsidRDefault="0055440C" w:rsidP="001863E9">
      <w:pPr>
        <w:keepNext/>
        <w:suppressAutoHyphens w:val="0"/>
        <w:spacing w:before="240" w:after="60"/>
        <w:ind w:left="360"/>
        <w:jc w:val="both"/>
        <w:outlineLvl w:val="1"/>
        <w:rPr>
          <w:rFonts w:ascii="AMU Monument Grotesk" w:hAnsi="AMU Monument Grotesk" w:cs="Arial"/>
          <w:b/>
          <w:bCs/>
          <w:iCs/>
          <w:sz w:val="22"/>
          <w:szCs w:val="20"/>
          <w:lang w:eastAsia="fr-FR"/>
        </w:rPr>
      </w:pPr>
      <w:bookmarkStart w:id="86" w:name="_Toc199163539"/>
      <w:bookmarkStart w:id="87" w:name="_Toc208479966"/>
      <w:r w:rsidRPr="00BB1E12">
        <w:rPr>
          <w:rFonts w:ascii="AMU Monument Grotesk" w:hAnsi="AMU Monument Grotesk" w:cs="Arial"/>
          <w:b/>
          <w:bCs/>
          <w:iCs/>
          <w:sz w:val="22"/>
          <w:szCs w:val="20"/>
          <w:lang w:eastAsia="fr-FR"/>
        </w:rPr>
        <w:t>6.2 Livrables attendu</w:t>
      </w:r>
      <w:r w:rsidR="00D51C1F" w:rsidRPr="00BB1E12">
        <w:rPr>
          <w:rFonts w:ascii="AMU Monument Grotesk" w:hAnsi="AMU Monument Grotesk" w:cs="Arial"/>
          <w:b/>
          <w:bCs/>
          <w:iCs/>
          <w:sz w:val="22"/>
          <w:szCs w:val="20"/>
          <w:lang w:eastAsia="fr-FR"/>
        </w:rPr>
        <w:t>s et délais d’exécution</w:t>
      </w:r>
      <w:bookmarkEnd w:id="86"/>
      <w:bookmarkEnd w:id="87"/>
      <w:r w:rsidR="00D51C1F" w:rsidRPr="00BB1E12">
        <w:rPr>
          <w:rFonts w:ascii="AMU Monument Grotesk" w:hAnsi="AMU Monument Grotesk" w:cs="Arial"/>
          <w:b/>
          <w:bCs/>
          <w:iCs/>
          <w:sz w:val="22"/>
          <w:szCs w:val="20"/>
          <w:lang w:eastAsia="fr-FR"/>
        </w:rPr>
        <w:t xml:space="preserve">  </w:t>
      </w:r>
    </w:p>
    <w:p w14:paraId="71D1FABC" w14:textId="285F035D" w:rsidR="00D51C1F" w:rsidRPr="00687E3C" w:rsidRDefault="00D51C1F" w:rsidP="00687E3C">
      <w:pPr>
        <w:jc w:val="both"/>
        <w:rPr>
          <w:rFonts w:ascii="AMU Monument Grotesk" w:hAnsi="AMU Monument Grotesk" w:cs="Arial"/>
          <w:b/>
          <w:bCs/>
          <w:i/>
          <w:iCs/>
          <w:sz w:val="18"/>
          <w:lang w:eastAsia="fr-FR"/>
        </w:rPr>
      </w:pPr>
      <w:r w:rsidRPr="00687E3C">
        <w:rPr>
          <w:rFonts w:ascii="AMU Monument Grotesk" w:hAnsi="AMU Monument Grotesk"/>
          <w:i/>
          <w:sz w:val="18"/>
        </w:rPr>
        <w:t xml:space="preserve">NB : conformément à </w:t>
      </w:r>
      <w:r w:rsidRPr="00687E3C">
        <w:rPr>
          <w:rFonts w:ascii="AMU Monument Grotesk" w:hAnsi="AMU Monument Grotesk"/>
          <w:b/>
          <w:i/>
          <w:sz w:val="18"/>
        </w:rPr>
        <w:t>l’article 3.2.2 du CCAG</w:t>
      </w:r>
      <w:r w:rsidR="00F9009A" w:rsidRPr="00687E3C">
        <w:rPr>
          <w:rFonts w:ascii="AMU Monument Grotesk" w:hAnsi="AMU Monument Grotesk"/>
          <w:b/>
          <w:i/>
          <w:sz w:val="18"/>
        </w:rPr>
        <w:t>-MOE</w:t>
      </w:r>
      <w:r w:rsidRPr="00687E3C">
        <w:rPr>
          <w:rFonts w:ascii="AMU Monument Grotesk" w:hAnsi="AMU Monument Grotesk"/>
          <w:i/>
          <w:sz w:val="18"/>
        </w:rPr>
        <w:t xml:space="preserve"> tout délai fixé </w:t>
      </w:r>
      <w:r w:rsidRPr="00687E3C">
        <w:rPr>
          <w:rFonts w:ascii="AMU Monument Grotesk" w:hAnsi="AMU Monument Grotesk"/>
          <w:b/>
          <w:i/>
          <w:sz w:val="18"/>
        </w:rPr>
        <w:t>en jour</w:t>
      </w:r>
      <w:r w:rsidRPr="00687E3C">
        <w:rPr>
          <w:rFonts w:ascii="AMU Monument Grotesk" w:hAnsi="AMU Monument Grotesk"/>
          <w:i/>
          <w:sz w:val="18"/>
        </w:rPr>
        <w:t xml:space="preserve"> s’entend </w:t>
      </w:r>
      <w:r w:rsidRPr="00687E3C">
        <w:rPr>
          <w:rFonts w:ascii="AMU Monument Grotesk" w:hAnsi="AMU Monument Grotesk"/>
          <w:b/>
          <w:i/>
          <w:sz w:val="18"/>
        </w:rPr>
        <w:t xml:space="preserve">en jours calendaires </w:t>
      </w:r>
      <w:r w:rsidRPr="00687E3C">
        <w:rPr>
          <w:rFonts w:ascii="AMU Monument Grotesk" w:hAnsi="AMU Monument Grotesk"/>
          <w:i/>
          <w:sz w:val="18"/>
          <w:u w:val="single"/>
        </w:rPr>
        <w:t>sauf en cas de dispositions contraires</w:t>
      </w:r>
      <w:r w:rsidRPr="00687E3C">
        <w:rPr>
          <w:rFonts w:ascii="AMU Monument Grotesk" w:hAnsi="AMU Monument Grotesk"/>
          <w:i/>
          <w:sz w:val="18"/>
        </w:rPr>
        <w:t xml:space="preserve"> explicitement mentionnées dans les pièces contractuelles du présent marché. </w:t>
      </w:r>
    </w:p>
    <w:p w14:paraId="1F8D03F9" w14:textId="77777777" w:rsidR="00D51C1F" w:rsidRPr="001863E9" w:rsidRDefault="00D51C1F">
      <w:pPr>
        <w:jc w:val="both"/>
        <w:rPr>
          <w:rFonts w:ascii="AMU Monument Grotesk" w:hAnsi="AMU Monument Grotesk" w:cs="Arial"/>
          <w:i/>
          <w:sz w:val="18"/>
          <w:szCs w:val="20"/>
          <w:highlight w:val="cyan"/>
        </w:rPr>
      </w:pPr>
    </w:p>
    <w:p w14:paraId="190DCC0E" w14:textId="77777777" w:rsidR="0040170C" w:rsidRPr="001863E9" w:rsidRDefault="0040170C" w:rsidP="0040170C">
      <w:pPr>
        <w:suppressAutoHyphens w:val="0"/>
        <w:autoSpaceDE w:val="0"/>
        <w:autoSpaceDN w:val="0"/>
        <w:adjustRightInd w:val="0"/>
        <w:jc w:val="both"/>
        <w:rPr>
          <w:rFonts w:ascii="AMU Monument Grotesk" w:hAnsi="AMU Monument Grotesk" w:cs="Arial Narrow"/>
          <w:color w:val="000000"/>
          <w:sz w:val="18"/>
          <w:szCs w:val="20"/>
          <w:lang w:eastAsia="fr-FR"/>
        </w:rPr>
      </w:pPr>
      <w:r w:rsidRPr="001863E9">
        <w:rPr>
          <w:rFonts w:ascii="AMU Monument Grotesk" w:hAnsi="AMU Monument Grotesk" w:cs="Arial Narrow"/>
          <w:color w:val="000000"/>
          <w:sz w:val="18"/>
          <w:szCs w:val="20"/>
          <w:lang w:eastAsia="fr-FR"/>
        </w:rPr>
        <w:t>Le maître d’œuvre remet dans les délais l’ensemble des pièces nécessaires pour la validation des études correspondantes à chaque élément de mission.</w:t>
      </w:r>
    </w:p>
    <w:p w14:paraId="4159EF9B" w14:textId="77777777" w:rsidR="0040170C" w:rsidRPr="001863E9" w:rsidRDefault="0040170C" w:rsidP="0040170C">
      <w:pPr>
        <w:suppressAutoHyphens w:val="0"/>
        <w:autoSpaceDE w:val="0"/>
        <w:autoSpaceDN w:val="0"/>
        <w:adjustRightInd w:val="0"/>
        <w:jc w:val="both"/>
        <w:rPr>
          <w:rFonts w:ascii="AMU Monument Grotesk" w:hAnsi="AMU Monument Grotesk" w:cs="Arial Narrow"/>
          <w:color w:val="000000"/>
          <w:sz w:val="18"/>
          <w:szCs w:val="20"/>
          <w:lang w:eastAsia="fr-FR"/>
        </w:rPr>
      </w:pPr>
    </w:p>
    <w:p w14:paraId="3249E1D4" w14:textId="66B596B4" w:rsidR="0040170C" w:rsidRPr="001863E9" w:rsidRDefault="0040170C" w:rsidP="0040170C">
      <w:pPr>
        <w:suppressAutoHyphens w:val="0"/>
        <w:autoSpaceDE w:val="0"/>
        <w:autoSpaceDN w:val="0"/>
        <w:adjustRightInd w:val="0"/>
        <w:jc w:val="both"/>
        <w:rPr>
          <w:rFonts w:ascii="AMU Monument Grotesk" w:hAnsi="AMU Monument Grotesk" w:cs="Arial Narrow"/>
          <w:color w:val="000000"/>
          <w:sz w:val="18"/>
          <w:szCs w:val="20"/>
          <w:lang w:eastAsia="fr-FR"/>
        </w:rPr>
      </w:pPr>
      <w:r w:rsidRPr="001863E9">
        <w:rPr>
          <w:rFonts w:ascii="AMU Monument Grotesk" w:hAnsi="AMU Monument Grotesk" w:cs="Arial Narrow"/>
          <w:color w:val="000000"/>
          <w:sz w:val="18"/>
          <w:szCs w:val="20"/>
          <w:lang w:eastAsia="fr-FR"/>
        </w:rPr>
        <w:t>La remise de version intermédiaire ou provisoire est envisageable mais elle sert de base de travail et n’a pas pour effet de prolonger le délai d’exécution imparti dans le tableau ci-dessous. Des échanges entre les parties donnent lieu à recadrage et complément d’études dans les délais impartis.</w:t>
      </w:r>
    </w:p>
    <w:p w14:paraId="705C30F1" w14:textId="77777777" w:rsidR="0040170C" w:rsidRPr="001863E9" w:rsidRDefault="0040170C" w:rsidP="0040170C">
      <w:pPr>
        <w:suppressAutoHyphens w:val="0"/>
        <w:autoSpaceDE w:val="0"/>
        <w:autoSpaceDN w:val="0"/>
        <w:adjustRightInd w:val="0"/>
        <w:jc w:val="both"/>
        <w:rPr>
          <w:rFonts w:ascii="AMU Monument Grotesk" w:hAnsi="AMU Monument Grotesk" w:cs="Arial Narrow"/>
          <w:color w:val="000000"/>
          <w:sz w:val="18"/>
          <w:szCs w:val="20"/>
          <w:lang w:eastAsia="fr-FR"/>
        </w:rPr>
      </w:pPr>
    </w:p>
    <w:p w14:paraId="1BCE939A" w14:textId="77777777" w:rsidR="0040170C" w:rsidRPr="001863E9" w:rsidRDefault="0040170C" w:rsidP="0040170C">
      <w:pPr>
        <w:suppressAutoHyphens w:val="0"/>
        <w:autoSpaceDE w:val="0"/>
        <w:autoSpaceDN w:val="0"/>
        <w:adjustRightInd w:val="0"/>
        <w:jc w:val="both"/>
        <w:rPr>
          <w:rFonts w:ascii="AMU Monument Grotesk" w:hAnsi="AMU Monument Grotesk" w:cs="Arial Narrow"/>
          <w:color w:val="000000"/>
          <w:sz w:val="18"/>
          <w:szCs w:val="20"/>
          <w:lang w:eastAsia="fr-FR"/>
        </w:rPr>
      </w:pPr>
      <w:r w:rsidRPr="001863E9">
        <w:rPr>
          <w:rFonts w:ascii="AMU Monument Grotesk" w:hAnsi="AMU Monument Grotesk" w:cs="Arial Narrow"/>
          <w:color w:val="000000"/>
          <w:sz w:val="18"/>
          <w:szCs w:val="20"/>
          <w:lang w:eastAsia="fr-FR"/>
        </w:rPr>
        <w:t xml:space="preserve">La version définitive des documents d’études est remise par le maître d’œuvre au maître de l’ouvrage pour vérification et notification d’une décision </w:t>
      </w:r>
      <w:r w:rsidRPr="001863E9">
        <w:rPr>
          <w:rFonts w:ascii="AMU Monument Grotesk" w:hAnsi="AMU Monument Grotesk" w:cs="Arial Narrow"/>
          <w:sz w:val="18"/>
          <w:szCs w:val="20"/>
          <w:lang w:eastAsia="fr-FR"/>
        </w:rPr>
        <w:t>expresse d’admission.</w:t>
      </w:r>
    </w:p>
    <w:p w14:paraId="5F012CC5" w14:textId="77777777" w:rsidR="0040170C" w:rsidRPr="001863E9" w:rsidRDefault="0040170C" w:rsidP="0040170C">
      <w:pPr>
        <w:suppressAutoHyphens w:val="0"/>
        <w:autoSpaceDE w:val="0"/>
        <w:autoSpaceDN w:val="0"/>
        <w:adjustRightInd w:val="0"/>
        <w:jc w:val="both"/>
        <w:rPr>
          <w:rFonts w:ascii="AMU Monument Grotesk" w:hAnsi="AMU Monument Grotesk" w:cs="Arial Narrow"/>
          <w:color w:val="000000"/>
          <w:sz w:val="18"/>
          <w:szCs w:val="20"/>
          <w:lang w:eastAsia="fr-FR"/>
        </w:rPr>
      </w:pPr>
    </w:p>
    <w:p w14:paraId="4B1F79C0" w14:textId="77777777" w:rsidR="0040170C" w:rsidRPr="001863E9" w:rsidRDefault="0040170C" w:rsidP="0040170C">
      <w:pPr>
        <w:suppressAutoHyphens w:val="0"/>
        <w:spacing w:after="160" w:line="259" w:lineRule="auto"/>
        <w:jc w:val="both"/>
        <w:rPr>
          <w:rFonts w:ascii="AMU Monument Grotesk" w:eastAsia="Calibri" w:hAnsi="AMU Monument Grotesk" w:cs="Arial Narrow"/>
          <w:bCs/>
          <w:color w:val="000000"/>
          <w:sz w:val="18"/>
          <w:szCs w:val="20"/>
          <w:lang w:eastAsia="en-US"/>
        </w:rPr>
      </w:pPr>
      <w:r w:rsidRPr="001863E9">
        <w:rPr>
          <w:rFonts w:ascii="AMU Monument Grotesk" w:eastAsia="Calibri" w:hAnsi="AMU Monument Grotesk" w:cs="Arial Narrow"/>
          <w:bCs/>
          <w:color w:val="000000"/>
          <w:sz w:val="18"/>
          <w:szCs w:val="20"/>
          <w:lang w:eastAsia="en-US"/>
        </w:rPr>
        <w:t>Le non-respect de ces délais entraîne l’application de pénalités de retard.</w:t>
      </w:r>
    </w:p>
    <w:p w14:paraId="4F05130D" w14:textId="7AFC4ACA" w:rsidR="00D51C1F" w:rsidRDefault="00D51C1F">
      <w:pPr>
        <w:tabs>
          <w:tab w:val="left" w:pos="426"/>
        </w:tabs>
        <w:jc w:val="both"/>
        <w:rPr>
          <w:rFonts w:ascii="AMU Monument Grotesk" w:eastAsia="Calibri" w:hAnsi="AMU Monument Grotesk" w:cs="Arial Narrow"/>
          <w:bCs/>
          <w:color w:val="000000"/>
          <w:sz w:val="18"/>
          <w:szCs w:val="20"/>
          <w:lang w:eastAsia="en-US"/>
        </w:rPr>
      </w:pPr>
      <w:r w:rsidRPr="001863E9">
        <w:rPr>
          <w:rFonts w:ascii="AMU Monument Grotesk" w:eastAsia="Calibri" w:hAnsi="AMU Monument Grotesk" w:cs="Arial Narrow"/>
          <w:bCs/>
          <w:color w:val="000000"/>
          <w:sz w:val="18"/>
          <w:szCs w:val="20"/>
          <w:lang w:eastAsia="en-US"/>
        </w:rPr>
        <w:t xml:space="preserve">Les </w:t>
      </w:r>
      <w:r w:rsidR="00ED59A2" w:rsidRPr="001863E9">
        <w:rPr>
          <w:rFonts w:ascii="AMU Monument Grotesk" w:eastAsia="Calibri" w:hAnsi="AMU Monument Grotesk" w:cs="Arial Narrow"/>
          <w:bCs/>
          <w:color w:val="000000"/>
          <w:sz w:val="18"/>
          <w:szCs w:val="20"/>
          <w:lang w:eastAsia="en-US"/>
        </w:rPr>
        <w:t>l</w:t>
      </w:r>
      <w:r w:rsidRPr="001863E9">
        <w:rPr>
          <w:rFonts w:ascii="AMU Monument Grotesk" w:eastAsia="Calibri" w:hAnsi="AMU Monument Grotesk" w:cs="Arial Narrow"/>
          <w:bCs/>
          <w:color w:val="000000"/>
          <w:sz w:val="18"/>
          <w:szCs w:val="20"/>
          <w:lang w:eastAsia="en-US"/>
        </w:rPr>
        <w:t>ivrable</w:t>
      </w:r>
      <w:r w:rsidR="00500EA2" w:rsidRPr="001863E9">
        <w:rPr>
          <w:rFonts w:ascii="AMU Monument Grotesk" w:eastAsia="Calibri" w:hAnsi="AMU Monument Grotesk" w:cs="Arial Narrow"/>
          <w:bCs/>
          <w:color w:val="000000"/>
          <w:sz w:val="18"/>
          <w:szCs w:val="20"/>
          <w:lang w:eastAsia="en-US"/>
        </w:rPr>
        <w:t xml:space="preserve">s </w:t>
      </w:r>
      <w:r w:rsidRPr="001863E9">
        <w:rPr>
          <w:rFonts w:ascii="AMU Monument Grotesk" w:eastAsia="Calibri" w:hAnsi="AMU Monument Grotesk" w:cs="Arial Narrow"/>
          <w:bCs/>
          <w:color w:val="000000"/>
          <w:sz w:val="18"/>
          <w:szCs w:val="20"/>
          <w:lang w:eastAsia="en-US"/>
        </w:rPr>
        <w:t xml:space="preserve">et délais d’exécution </w:t>
      </w:r>
      <w:r w:rsidR="00500EA2" w:rsidRPr="001863E9">
        <w:rPr>
          <w:rFonts w:ascii="AMU Monument Grotesk" w:eastAsia="Calibri" w:hAnsi="AMU Monument Grotesk" w:cs="Arial Narrow"/>
          <w:bCs/>
          <w:color w:val="000000"/>
          <w:sz w:val="18"/>
          <w:szCs w:val="20"/>
          <w:lang w:eastAsia="en-US"/>
        </w:rPr>
        <w:t>sont indiqués dans le tableau ci-dessous :</w:t>
      </w:r>
    </w:p>
    <w:p w14:paraId="3BCE1454" w14:textId="6BEEB88C" w:rsidR="00BE66B6" w:rsidRDefault="00BE66B6">
      <w:pPr>
        <w:tabs>
          <w:tab w:val="left" w:pos="426"/>
        </w:tabs>
        <w:jc w:val="both"/>
        <w:rPr>
          <w:rFonts w:ascii="AMU Monument Grotesk" w:eastAsia="Calibri" w:hAnsi="AMU Monument Grotesk" w:cs="Arial Narrow"/>
          <w:bCs/>
          <w:color w:val="000000"/>
          <w:sz w:val="18"/>
          <w:szCs w:val="20"/>
          <w:lang w:eastAsia="en-US"/>
        </w:rPr>
      </w:pPr>
    </w:p>
    <w:p w14:paraId="402AD17D" w14:textId="45B3815A" w:rsidR="00BE66B6" w:rsidRDefault="00BE66B6">
      <w:pPr>
        <w:tabs>
          <w:tab w:val="left" w:pos="426"/>
        </w:tabs>
        <w:jc w:val="both"/>
        <w:rPr>
          <w:rFonts w:ascii="AMU Monument Grotesk" w:eastAsia="Calibri" w:hAnsi="AMU Monument Grotesk" w:cs="Arial Narrow"/>
          <w:bCs/>
          <w:color w:val="000000"/>
          <w:sz w:val="18"/>
          <w:szCs w:val="20"/>
          <w:lang w:eastAsia="en-US"/>
        </w:rPr>
      </w:pPr>
    </w:p>
    <w:tbl>
      <w:tblPr>
        <w:tblW w:w="10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0"/>
        <w:gridCol w:w="1543"/>
        <w:gridCol w:w="5192"/>
      </w:tblGrid>
      <w:tr w:rsidR="00BE66B6" w:rsidRPr="00BB438C" w14:paraId="056DA6E0" w14:textId="77777777" w:rsidTr="004B4D39">
        <w:trPr>
          <w:cantSplit/>
          <w:trHeight w:val="520"/>
          <w:jc w:val="center"/>
        </w:trPr>
        <w:tc>
          <w:tcPr>
            <w:tcW w:w="3840" w:type="dxa"/>
            <w:shd w:val="clear" w:color="FF00FF" w:fill="D9D9D9"/>
            <w:vAlign w:val="center"/>
          </w:tcPr>
          <w:p w14:paraId="622A797E" w14:textId="77777777" w:rsidR="00BE66B6" w:rsidRPr="00BB438C" w:rsidRDefault="00BE66B6" w:rsidP="00BE66B6">
            <w:pPr>
              <w:suppressAutoHyphens w:val="0"/>
              <w:jc w:val="center"/>
              <w:rPr>
                <w:rFonts w:ascii="AMU Monument Grotesk" w:eastAsia="Times New Roman" w:hAnsi="AMU Monument Grotesk" w:cs="Arial"/>
                <w:b/>
                <w:sz w:val="18"/>
                <w:szCs w:val="16"/>
                <w:lang w:eastAsia="fr-FR"/>
              </w:rPr>
            </w:pPr>
            <w:r w:rsidRPr="00BB438C">
              <w:rPr>
                <w:rFonts w:ascii="AMU Monument Grotesk" w:eastAsia="Times New Roman" w:hAnsi="AMU Monument Grotesk" w:cs="Arial"/>
                <w:b/>
                <w:sz w:val="18"/>
                <w:szCs w:val="16"/>
                <w:lang w:eastAsia="fr-FR"/>
              </w:rPr>
              <w:t>PRESTATIONS</w:t>
            </w:r>
          </w:p>
        </w:tc>
        <w:tc>
          <w:tcPr>
            <w:tcW w:w="1543" w:type="dxa"/>
            <w:shd w:val="clear" w:color="FF00FF" w:fill="D9D9D9"/>
            <w:vAlign w:val="center"/>
          </w:tcPr>
          <w:p w14:paraId="611E2893" w14:textId="319075AF" w:rsidR="00BE66B6" w:rsidRPr="00BB438C" w:rsidRDefault="00BE66B6" w:rsidP="00BB438C">
            <w:pPr>
              <w:suppressAutoHyphens w:val="0"/>
              <w:jc w:val="center"/>
              <w:rPr>
                <w:rFonts w:ascii="AMU Monument Grotesk" w:eastAsia="Times New Roman" w:hAnsi="AMU Monument Grotesk" w:cs="Arial"/>
                <w:b/>
                <w:sz w:val="18"/>
                <w:szCs w:val="16"/>
                <w:lang w:eastAsia="fr-FR"/>
              </w:rPr>
            </w:pPr>
            <w:r w:rsidRPr="00BB438C">
              <w:rPr>
                <w:rFonts w:ascii="AMU Monument Grotesk" w:eastAsia="Times New Roman" w:hAnsi="AMU Monument Grotesk" w:cs="Arial"/>
                <w:b/>
                <w:sz w:val="18"/>
                <w:szCs w:val="16"/>
                <w:lang w:eastAsia="fr-FR"/>
              </w:rPr>
              <w:t>DELAI</w:t>
            </w:r>
          </w:p>
        </w:tc>
        <w:tc>
          <w:tcPr>
            <w:tcW w:w="5192" w:type="dxa"/>
            <w:shd w:val="clear" w:color="FF00FF" w:fill="D9D9D9"/>
            <w:vAlign w:val="center"/>
          </w:tcPr>
          <w:p w14:paraId="5D078B08" w14:textId="77777777" w:rsidR="00BE66B6" w:rsidRPr="00BB438C" w:rsidRDefault="00BE66B6" w:rsidP="00BE66B6">
            <w:pPr>
              <w:suppressAutoHyphens w:val="0"/>
              <w:jc w:val="center"/>
              <w:rPr>
                <w:rFonts w:ascii="AMU Monument Grotesk" w:eastAsia="Times New Roman" w:hAnsi="AMU Monument Grotesk" w:cs="Arial"/>
                <w:b/>
                <w:sz w:val="18"/>
                <w:szCs w:val="16"/>
                <w:lang w:eastAsia="fr-FR"/>
              </w:rPr>
            </w:pPr>
            <w:r w:rsidRPr="00BB438C">
              <w:rPr>
                <w:rFonts w:ascii="AMU Monument Grotesk" w:eastAsia="Times New Roman" w:hAnsi="AMU Monument Grotesk" w:cs="Arial"/>
                <w:b/>
                <w:sz w:val="18"/>
                <w:szCs w:val="16"/>
                <w:lang w:eastAsia="fr-FR"/>
              </w:rPr>
              <w:t>POINT DE DEPART DU DELAI</w:t>
            </w:r>
          </w:p>
        </w:tc>
      </w:tr>
      <w:tr w:rsidR="00BE66B6" w:rsidRPr="00BB438C" w14:paraId="40CDCA35" w14:textId="77777777" w:rsidTr="004B4D39">
        <w:trPr>
          <w:cantSplit/>
          <w:trHeight w:val="973"/>
          <w:jc w:val="center"/>
        </w:trPr>
        <w:tc>
          <w:tcPr>
            <w:tcW w:w="3840" w:type="dxa"/>
            <w:vAlign w:val="center"/>
          </w:tcPr>
          <w:p w14:paraId="5AA7813E" w14:textId="25B3EE95" w:rsidR="00BE66B6" w:rsidRPr="00BB438C" w:rsidRDefault="008E597B" w:rsidP="00BE66B6">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M1 </w:t>
            </w:r>
            <w:r w:rsidR="00A443A4" w:rsidRPr="00BB438C">
              <w:rPr>
                <w:rFonts w:ascii="AMU Monument Grotesk" w:eastAsia="Times New Roman" w:hAnsi="AMU Monument Grotesk" w:cs="Arial"/>
                <w:sz w:val="18"/>
                <w:szCs w:val="16"/>
                <w:lang w:eastAsia="fr-FR"/>
              </w:rPr>
              <w:t xml:space="preserve">- </w:t>
            </w:r>
            <w:r w:rsidR="00BE66B6" w:rsidRPr="00BB438C">
              <w:rPr>
                <w:rFonts w:ascii="AMU Monument Grotesk" w:eastAsia="Times New Roman" w:hAnsi="AMU Monument Grotesk" w:cs="Arial"/>
                <w:sz w:val="18"/>
                <w:szCs w:val="16"/>
                <w:lang w:eastAsia="fr-FR"/>
              </w:rPr>
              <w:t>Diagnostic état des lieux (DIAG)</w:t>
            </w:r>
          </w:p>
        </w:tc>
        <w:tc>
          <w:tcPr>
            <w:tcW w:w="1543" w:type="dxa"/>
            <w:vAlign w:val="center"/>
          </w:tcPr>
          <w:p w14:paraId="67160542" w14:textId="60B57CCB" w:rsidR="00BE66B6" w:rsidRPr="00C8498C" w:rsidRDefault="00BE66B6" w:rsidP="00BE66B6">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sz w:val="18"/>
                <w:szCs w:val="16"/>
                <w:lang w:eastAsia="fr-FR"/>
              </w:rPr>
              <w:t>3</w:t>
            </w:r>
            <w:r w:rsidR="00506E0C" w:rsidRPr="00C8498C">
              <w:rPr>
                <w:rFonts w:ascii="AMU Monument Grotesk" w:eastAsia="Times New Roman" w:hAnsi="AMU Monument Grotesk" w:cs="Arial"/>
                <w:b/>
                <w:sz w:val="18"/>
                <w:szCs w:val="16"/>
                <w:lang w:eastAsia="fr-FR"/>
              </w:rPr>
              <w:t xml:space="preserve"> </w:t>
            </w:r>
            <w:r w:rsidRPr="00C8498C">
              <w:rPr>
                <w:rFonts w:ascii="AMU Monument Grotesk" w:eastAsia="Times New Roman" w:hAnsi="AMU Monument Grotesk" w:cs="Arial"/>
                <w:sz w:val="18"/>
                <w:szCs w:val="16"/>
                <w:lang w:eastAsia="fr-FR"/>
              </w:rPr>
              <w:t>semaines</w:t>
            </w:r>
          </w:p>
        </w:tc>
        <w:tc>
          <w:tcPr>
            <w:tcW w:w="5192" w:type="dxa"/>
            <w:vAlign w:val="center"/>
          </w:tcPr>
          <w:p w14:paraId="52D497BB" w14:textId="307E7460" w:rsidR="00BE66B6" w:rsidRPr="00C8498C" w:rsidRDefault="00506E0C" w:rsidP="00BE66B6">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de la réception par le titulaire de l’ordre de service délivré par la maitrise d’ouvrage.</w:t>
            </w:r>
          </w:p>
        </w:tc>
      </w:tr>
      <w:tr w:rsidR="00BE66B6" w:rsidRPr="00BB438C" w14:paraId="6F9CC25B" w14:textId="77777777" w:rsidTr="004B4D39">
        <w:trPr>
          <w:cantSplit/>
          <w:trHeight w:val="520"/>
          <w:jc w:val="center"/>
        </w:trPr>
        <w:tc>
          <w:tcPr>
            <w:tcW w:w="3840" w:type="dxa"/>
            <w:vAlign w:val="center"/>
          </w:tcPr>
          <w:p w14:paraId="31D334F6" w14:textId="690C0B08" w:rsidR="00BE66B6" w:rsidRPr="00BB438C" w:rsidRDefault="00632F75" w:rsidP="00BE66B6">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M2</w:t>
            </w:r>
            <w:r w:rsidR="00A443A4" w:rsidRPr="00BB438C">
              <w:rPr>
                <w:rFonts w:ascii="AMU Monument Grotesk" w:eastAsia="Times New Roman" w:hAnsi="AMU Monument Grotesk" w:cs="Arial"/>
                <w:sz w:val="18"/>
                <w:szCs w:val="16"/>
                <w:lang w:eastAsia="fr-FR"/>
              </w:rPr>
              <w:t xml:space="preserve"> </w:t>
            </w:r>
            <w:r w:rsidRPr="00BB438C">
              <w:rPr>
                <w:rFonts w:ascii="AMU Monument Grotesk" w:eastAsia="Times New Roman" w:hAnsi="AMU Monument Grotesk" w:cs="Arial"/>
                <w:sz w:val="18"/>
                <w:szCs w:val="16"/>
                <w:lang w:eastAsia="fr-FR"/>
              </w:rPr>
              <w:t xml:space="preserve">- </w:t>
            </w:r>
            <w:r w:rsidR="00BE66B6" w:rsidRPr="00BB438C">
              <w:rPr>
                <w:rFonts w:ascii="AMU Monument Grotesk" w:eastAsia="Times New Roman" w:hAnsi="AMU Monument Grotesk" w:cs="Arial"/>
                <w:sz w:val="18"/>
                <w:szCs w:val="16"/>
                <w:lang w:eastAsia="fr-FR"/>
              </w:rPr>
              <w:t xml:space="preserve">Dossier Avant-Projet </w:t>
            </w:r>
            <w:r w:rsidR="00016C50" w:rsidRPr="00BB438C">
              <w:rPr>
                <w:rFonts w:ascii="AMU Monument Grotesk" w:eastAsia="Times New Roman" w:hAnsi="AMU Monument Grotesk" w:cs="Arial"/>
                <w:sz w:val="18"/>
                <w:szCs w:val="16"/>
                <w:lang w:eastAsia="fr-FR"/>
              </w:rPr>
              <w:t xml:space="preserve">Sommaire </w:t>
            </w:r>
            <w:r w:rsidR="00BE66B6" w:rsidRPr="00BB438C">
              <w:rPr>
                <w:rFonts w:ascii="AMU Monument Grotesk" w:eastAsia="Times New Roman" w:hAnsi="AMU Monument Grotesk" w:cs="Arial"/>
                <w:sz w:val="18"/>
                <w:szCs w:val="16"/>
                <w:lang w:eastAsia="fr-FR"/>
              </w:rPr>
              <w:t>(APS)</w:t>
            </w:r>
          </w:p>
        </w:tc>
        <w:tc>
          <w:tcPr>
            <w:tcW w:w="1543" w:type="dxa"/>
            <w:vAlign w:val="center"/>
          </w:tcPr>
          <w:p w14:paraId="0EA395D1" w14:textId="77777777" w:rsidR="00BE66B6" w:rsidRPr="00C8498C" w:rsidRDefault="00BE66B6" w:rsidP="00BE66B6">
            <w:pPr>
              <w:suppressAutoHyphens w:val="0"/>
              <w:jc w:val="center"/>
              <w:rPr>
                <w:rFonts w:ascii="AMU Monument Grotesk" w:eastAsia="Times New Roman" w:hAnsi="AMU Monument Grotesk" w:cs="Arial"/>
                <w:b/>
                <w:sz w:val="18"/>
                <w:szCs w:val="16"/>
                <w:lang w:eastAsia="fr-FR"/>
              </w:rPr>
            </w:pPr>
            <w:r w:rsidRPr="00C8498C">
              <w:rPr>
                <w:rFonts w:ascii="AMU Monument Grotesk" w:eastAsia="Times New Roman" w:hAnsi="AMU Monument Grotesk" w:cs="Arial"/>
                <w:b/>
                <w:sz w:val="18"/>
                <w:szCs w:val="16"/>
                <w:lang w:eastAsia="fr-FR"/>
              </w:rPr>
              <w:t>5</w:t>
            </w:r>
            <w:r w:rsidRPr="00C8498C">
              <w:rPr>
                <w:rFonts w:ascii="AMU Monument Grotesk" w:eastAsia="Times New Roman" w:hAnsi="AMU Monument Grotesk" w:cs="Arial"/>
                <w:sz w:val="18"/>
                <w:szCs w:val="16"/>
                <w:lang w:eastAsia="fr-FR"/>
              </w:rPr>
              <w:t xml:space="preserve"> semaines</w:t>
            </w:r>
          </w:p>
        </w:tc>
        <w:tc>
          <w:tcPr>
            <w:tcW w:w="5192" w:type="dxa"/>
            <w:vAlign w:val="center"/>
          </w:tcPr>
          <w:p w14:paraId="34B71B3D" w14:textId="20C9FF92" w:rsidR="00BE66B6" w:rsidRPr="00C8498C" w:rsidRDefault="00506E0C" w:rsidP="00BE66B6">
            <w:pPr>
              <w:suppressAutoHyphens w:val="0"/>
              <w:rPr>
                <w:rFonts w:ascii="AMU Monument Grotesk" w:eastAsia="Times New Roman" w:hAnsi="AMU Monument Grotesk" w:cs="Arial"/>
                <w:sz w:val="18"/>
                <w:szCs w:val="16"/>
                <w:lang w:eastAsia="fr-FR"/>
              </w:rPr>
            </w:pPr>
            <w:r w:rsidRPr="00C8498C">
              <w:rPr>
                <w:rFonts w:ascii="AMU Monument Grotesk" w:hAnsi="AMU Monument Grotesk" w:cs="Arial"/>
                <w:sz w:val="18"/>
                <w:szCs w:val="16"/>
                <w:lang w:eastAsia="fr-FR"/>
              </w:rPr>
              <w:t>A compter de la réception par le titulaire de l’ordre de service délivré par la maitrise d’ouvrage.</w:t>
            </w:r>
          </w:p>
        </w:tc>
      </w:tr>
      <w:tr w:rsidR="00BE66B6" w:rsidRPr="00BB438C" w14:paraId="489E152C" w14:textId="77777777" w:rsidTr="004B4D39">
        <w:trPr>
          <w:cantSplit/>
          <w:trHeight w:val="520"/>
          <w:jc w:val="center"/>
        </w:trPr>
        <w:tc>
          <w:tcPr>
            <w:tcW w:w="3840" w:type="dxa"/>
            <w:vAlign w:val="center"/>
          </w:tcPr>
          <w:p w14:paraId="6BD91D09" w14:textId="71F41FF3" w:rsidR="00BE66B6" w:rsidRPr="00BB438C" w:rsidRDefault="00632F75" w:rsidP="00BE66B6">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M3</w:t>
            </w:r>
            <w:r w:rsidR="00A443A4" w:rsidRPr="00BB438C">
              <w:rPr>
                <w:rFonts w:ascii="AMU Monument Grotesk" w:eastAsia="Times New Roman" w:hAnsi="AMU Monument Grotesk" w:cs="Arial"/>
                <w:sz w:val="18"/>
                <w:szCs w:val="16"/>
                <w:lang w:eastAsia="fr-FR"/>
              </w:rPr>
              <w:t xml:space="preserve"> </w:t>
            </w:r>
            <w:r w:rsidRPr="00BB438C">
              <w:rPr>
                <w:rFonts w:ascii="AMU Monument Grotesk" w:eastAsia="Times New Roman" w:hAnsi="AMU Monument Grotesk" w:cs="Arial"/>
                <w:sz w:val="18"/>
                <w:szCs w:val="16"/>
                <w:lang w:eastAsia="fr-FR"/>
              </w:rPr>
              <w:t>-</w:t>
            </w:r>
            <w:r w:rsidR="00A443A4" w:rsidRPr="00BB438C">
              <w:rPr>
                <w:rFonts w:ascii="AMU Monument Grotesk" w:eastAsia="Times New Roman" w:hAnsi="AMU Monument Grotesk" w:cs="Arial"/>
                <w:sz w:val="18"/>
                <w:szCs w:val="16"/>
                <w:lang w:eastAsia="fr-FR"/>
              </w:rPr>
              <w:t xml:space="preserve"> </w:t>
            </w:r>
            <w:r w:rsidR="00BE66B6" w:rsidRPr="00BB438C">
              <w:rPr>
                <w:rFonts w:ascii="AMU Monument Grotesk" w:eastAsia="Times New Roman" w:hAnsi="AMU Monument Grotesk" w:cs="Arial"/>
                <w:sz w:val="18"/>
                <w:szCs w:val="16"/>
                <w:lang w:eastAsia="fr-FR"/>
              </w:rPr>
              <w:t xml:space="preserve">Dossier Avant-Projet </w:t>
            </w:r>
            <w:r w:rsidR="00016C50" w:rsidRPr="00BB438C">
              <w:rPr>
                <w:rFonts w:ascii="AMU Monument Grotesk" w:eastAsia="Times New Roman" w:hAnsi="AMU Monument Grotesk" w:cs="Arial"/>
                <w:sz w:val="18"/>
                <w:szCs w:val="16"/>
                <w:lang w:eastAsia="fr-FR"/>
              </w:rPr>
              <w:t xml:space="preserve">Définitif </w:t>
            </w:r>
            <w:r w:rsidR="00BE66B6" w:rsidRPr="00BB438C">
              <w:rPr>
                <w:rFonts w:ascii="AMU Monument Grotesk" w:eastAsia="Times New Roman" w:hAnsi="AMU Monument Grotesk" w:cs="Arial"/>
                <w:sz w:val="18"/>
                <w:szCs w:val="16"/>
                <w:lang w:eastAsia="fr-FR"/>
              </w:rPr>
              <w:t>(APD)</w:t>
            </w:r>
          </w:p>
        </w:tc>
        <w:tc>
          <w:tcPr>
            <w:tcW w:w="1543" w:type="dxa"/>
            <w:vAlign w:val="center"/>
          </w:tcPr>
          <w:p w14:paraId="033BC567" w14:textId="77777777" w:rsidR="00BE66B6" w:rsidRPr="00C8498C" w:rsidDel="00AB2155" w:rsidRDefault="00BE66B6" w:rsidP="00BE66B6">
            <w:pPr>
              <w:suppressAutoHyphens w:val="0"/>
              <w:jc w:val="center"/>
              <w:rPr>
                <w:rFonts w:ascii="AMU Monument Grotesk" w:eastAsia="Times New Roman" w:hAnsi="AMU Monument Grotesk" w:cs="Arial"/>
                <w:b/>
                <w:sz w:val="18"/>
                <w:szCs w:val="16"/>
                <w:lang w:eastAsia="fr-FR"/>
              </w:rPr>
            </w:pPr>
            <w:r w:rsidRPr="00C8498C">
              <w:rPr>
                <w:rFonts w:ascii="AMU Monument Grotesk" w:eastAsia="Times New Roman" w:hAnsi="AMU Monument Grotesk" w:cs="Arial"/>
                <w:b/>
                <w:sz w:val="18"/>
                <w:szCs w:val="16"/>
                <w:lang w:eastAsia="fr-FR"/>
              </w:rPr>
              <w:t>5</w:t>
            </w:r>
            <w:r w:rsidRPr="00C8498C">
              <w:rPr>
                <w:rFonts w:ascii="AMU Monument Grotesk" w:eastAsia="Times New Roman" w:hAnsi="AMU Monument Grotesk" w:cs="Arial"/>
                <w:sz w:val="18"/>
                <w:szCs w:val="16"/>
                <w:lang w:eastAsia="fr-FR"/>
              </w:rPr>
              <w:t xml:space="preserve"> semaines</w:t>
            </w:r>
          </w:p>
        </w:tc>
        <w:tc>
          <w:tcPr>
            <w:tcW w:w="5192" w:type="dxa"/>
            <w:vAlign w:val="center"/>
          </w:tcPr>
          <w:p w14:paraId="2710BFE2" w14:textId="29479D26" w:rsidR="00BE66B6" w:rsidRPr="00C8498C" w:rsidRDefault="00506E0C" w:rsidP="00BE66B6">
            <w:pPr>
              <w:suppressAutoHyphens w:val="0"/>
              <w:rPr>
                <w:rFonts w:ascii="AMU Monument Grotesk" w:eastAsia="Times New Roman" w:hAnsi="AMU Monument Grotesk" w:cs="Arial"/>
                <w:sz w:val="18"/>
                <w:szCs w:val="16"/>
                <w:lang w:eastAsia="fr-FR"/>
              </w:rPr>
            </w:pPr>
            <w:r w:rsidRPr="00C8498C">
              <w:rPr>
                <w:rFonts w:ascii="AMU Monument Grotesk" w:hAnsi="AMU Monument Grotesk" w:cs="Arial"/>
                <w:sz w:val="18"/>
                <w:szCs w:val="16"/>
                <w:lang w:eastAsia="fr-FR"/>
              </w:rPr>
              <w:t>A compter de la réception par le titulaire de l’ordre de service délivré par la maitrise d’ouvrage.</w:t>
            </w:r>
          </w:p>
        </w:tc>
      </w:tr>
      <w:tr w:rsidR="00BE66B6" w:rsidRPr="00BB438C" w14:paraId="6B058B28" w14:textId="77777777" w:rsidTr="004B4D39">
        <w:trPr>
          <w:cantSplit/>
          <w:trHeight w:val="520"/>
          <w:jc w:val="center"/>
        </w:trPr>
        <w:tc>
          <w:tcPr>
            <w:tcW w:w="3840" w:type="dxa"/>
            <w:vAlign w:val="center"/>
          </w:tcPr>
          <w:p w14:paraId="739F222E" w14:textId="2FA9750A" w:rsidR="00BE66B6" w:rsidRPr="00BB438C" w:rsidRDefault="00632F75" w:rsidP="00BE66B6">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M4</w:t>
            </w:r>
            <w:r w:rsidR="00A443A4" w:rsidRPr="00BB438C">
              <w:rPr>
                <w:rFonts w:ascii="AMU Monument Grotesk" w:eastAsia="Times New Roman" w:hAnsi="AMU Monument Grotesk" w:cs="Arial"/>
                <w:sz w:val="18"/>
                <w:szCs w:val="16"/>
                <w:lang w:eastAsia="fr-FR"/>
              </w:rPr>
              <w:t xml:space="preserve"> </w:t>
            </w:r>
            <w:r w:rsidRPr="00BB438C">
              <w:rPr>
                <w:rFonts w:ascii="AMU Monument Grotesk" w:eastAsia="Times New Roman" w:hAnsi="AMU Monument Grotesk" w:cs="Arial"/>
                <w:sz w:val="18"/>
                <w:szCs w:val="16"/>
                <w:lang w:eastAsia="fr-FR"/>
              </w:rPr>
              <w:t>-</w:t>
            </w:r>
            <w:r w:rsidR="00A443A4" w:rsidRPr="00BB438C">
              <w:rPr>
                <w:rFonts w:ascii="AMU Monument Grotesk" w:eastAsia="Times New Roman" w:hAnsi="AMU Monument Grotesk" w:cs="Arial"/>
                <w:sz w:val="18"/>
                <w:szCs w:val="16"/>
                <w:lang w:eastAsia="fr-FR"/>
              </w:rPr>
              <w:t xml:space="preserve"> </w:t>
            </w:r>
            <w:r w:rsidR="00BE66B6" w:rsidRPr="00BB438C">
              <w:rPr>
                <w:rFonts w:ascii="AMU Monument Grotesk" w:eastAsia="Times New Roman" w:hAnsi="AMU Monument Grotesk" w:cs="Arial"/>
                <w:sz w:val="18"/>
                <w:szCs w:val="16"/>
                <w:lang w:eastAsia="fr-FR"/>
              </w:rPr>
              <w:t>Dossier de Demandes d’Autorisation Administrative</w:t>
            </w:r>
          </w:p>
        </w:tc>
        <w:tc>
          <w:tcPr>
            <w:tcW w:w="1543" w:type="dxa"/>
            <w:vAlign w:val="center"/>
          </w:tcPr>
          <w:p w14:paraId="3AEF3FD0" w14:textId="77777777" w:rsidR="00BE66B6" w:rsidRPr="00C8498C" w:rsidRDefault="00BE66B6" w:rsidP="00BE66B6">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sz w:val="18"/>
                <w:szCs w:val="16"/>
                <w:lang w:eastAsia="fr-FR"/>
              </w:rPr>
              <w:t xml:space="preserve">3 </w:t>
            </w:r>
            <w:r w:rsidRPr="00C8498C">
              <w:rPr>
                <w:rFonts w:ascii="AMU Monument Grotesk" w:eastAsia="Times New Roman" w:hAnsi="AMU Monument Grotesk" w:cs="Arial"/>
                <w:sz w:val="18"/>
                <w:szCs w:val="16"/>
                <w:lang w:eastAsia="fr-FR"/>
              </w:rPr>
              <w:t>semaines</w:t>
            </w:r>
          </w:p>
        </w:tc>
        <w:tc>
          <w:tcPr>
            <w:tcW w:w="5192" w:type="dxa"/>
            <w:vAlign w:val="center"/>
          </w:tcPr>
          <w:p w14:paraId="076FE735" w14:textId="1C3D0B67" w:rsidR="00BE66B6" w:rsidRPr="00C8498C" w:rsidRDefault="00506E0C" w:rsidP="00BE66B6">
            <w:pPr>
              <w:suppressAutoHyphens w:val="0"/>
              <w:rPr>
                <w:rFonts w:ascii="AMU Monument Grotesk" w:eastAsia="Times New Roman" w:hAnsi="AMU Monument Grotesk" w:cs="Arial"/>
                <w:sz w:val="18"/>
                <w:szCs w:val="16"/>
                <w:lang w:eastAsia="fr-FR"/>
              </w:rPr>
            </w:pPr>
            <w:r w:rsidRPr="00C8498C">
              <w:rPr>
                <w:rFonts w:ascii="AMU Monument Grotesk" w:hAnsi="AMU Monument Grotesk" w:cs="Arial"/>
                <w:sz w:val="18"/>
                <w:szCs w:val="16"/>
                <w:lang w:eastAsia="fr-FR"/>
              </w:rPr>
              <w:t>A compter de la réception par le titulaire de l’ordre de service délivré par la maitrise d’ouvrage.</w:t>
            </w:r>
          </w:p>
        </w:tc>
      </w:tr>
      <w:tr w:rsidR="00BE66B6" w:rsidRPr="00BB438C" w14:paraId="7385FBBF" w14:textId="77777777" w:rsidTr="004B4D39">
        <w:trPr>
          <w:cantSplit/>
          <w:trHeight w:val="520"/>
          <w:jc w:val="center"/>
        </w:trPr>
        <w:tc>
          <w:tcPr>
            <w:tcW w:w="3840" w:type="dxa"/>
            <w:vAlign w:val="center"/>
          </w:tcPr>
          <w:p w14:paraId="4EB8727E" w14:textId="1BFF4DA9" w:rsidR="00BE66B6" w:rsidRPr="00BB438C" w:rsidRDefault="00BE66B6" w:rsidP="00BE66B6">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M5 - Dossier PROJET, </w:t>
            </w:r>
            <w:r w:rsidR="00016C50" w:rsidRPr="00BB438C">
              <w:rPr>
                <w:rFonts w:ascii="AMU Monument Grotesk" w:eastAsia="Times New Roman" w:hAnsi="AMU Monument Grotesk" w:cs="Arial"/>
                <w:sz w:val="18"/>
                <w:szCs w:val="16"/>
                <w:lang w:eastAsia="fr-FR"/>
              </w:rPr>
              <w:t xml:space="preserve">y </w:t>
            </w:r>
            <w:r w:rsidRPr="00BB438C">
              <w:rPr>
                <w:rFonts w:ascii="AMU Monument Grotesk" w:eastAsia="Times New Roman" w:hAnsi="AMU Monument Grotesk" w:cs="Arial"/>
                <w:i/>
                <w:sz w:val="18"/>
                <w:szCs w:val="16"/>
                <w:lang w:eastAsia="fr-FR"/>
              </w:rPr>
              <w:t xml:space="preserve">compris cahier des charges fonctionnel du SSI </w:t>
            </w:r>
            <w:r w:rsidR="005A2EAA" w:rsidRPr="007F2159">
              <w:rPr>
                <w:rFonts w:ascii="AMU Monument Grotesk" w:eastAsia="Times New Roman" w:hAnsi="AMU Monument Grotesk" w:cs="Arial"/>
                <w:i/>
                <w:sz w:val="18"/>
                <w:szCs w:val="16"/>
                <w:lang w:eastAsia="fr-FR"/>
              </w:rPr>
              <w:t>(M12)</w:t>
            </w:r>
            <w:r w:rsidR="007F2159" w:rsidRPr="007F2159">
              <w:rPr>
                <w:rFonts w:ascii="AMU Monument Grotesk" w:eastAsia="Times New Roman" w:hAnsi="AMU Monument Grotesk" w:cs="Arial"/>
                <w:i/>
                <w:sz w:val="18"/>
                <w:szCs w:val="16"/>
                <w:lang w:eastAsia="fr-FR"/>
              </w:rPr>
              <w:t>, étude acoustique (M13)</w:t>
            </w:r>
            <w:r w:rsidR="005A2EAA" w:rsidRPr="007F2159">
              <w:rPr>
                <w:rFonts w:ascii="AMU Monument Grotesk" w:eastAsia="Times New Roman" w:hAnsi="AMU Monument Grotesk" w:cs="Arial"/>
                <w:i/>
                <w:sz w:val="18"/>
                <w:szCs w:val="16"/>
                <w:lang w:eastAsia="fr-FR"/>
              </w:rPr>
              <w:t xml:space="preserve"> </w:t>
            </w:r>
            <w:r w:rsidRPr="007F2159">
              <w:rPr>
                <w:rFonts w:ascii="AMU Monument Grotesk" w:eastAsia="Times New Roman" w:hAnsi="AMU Monument Grotesk" w:cs="Arial"/>
                <w:i/>
                <w:sz w:val="18"/>
                <w:szCs w:val="16"/>
                <w:lang w:eastAsia="fr-FR"/>
              </w:rPr>
              <w:t>et cahier des charges mobilier</w:t>
            </w:r>
            <w:r w:rsidR="00BB438C" w:rsidRPr="007F2159">
              <w:rPr>
                <w:rFonts w:ascii="AMU Monument Grotesk" w:eastAsia="Times New Roman" w:hAnsi="AMU Monument Grotesk" w:cs="Arial"/>
                <w:i/>
                <w:sz w:val="18"/>
                <w:szCs w:val="16"/>
                <w:lang w:eastAsia="fr-FR"/>
              </w:rPr>
              <w:t xml:space="preserve"> </w:t>
            </w:r>
            <w:r w:rsidR="005A2EAA" w:rsidRPr="007F2159">
              <w:rPr>
                <w:rFonts w:ascii="AMU Monument Grotesk" w:eastAsia="Times New Roman" w:hAnsi="AMU Monument Grotesk" w:cs="Arial"/>
                <w:i/>
                <w:sz w:val="18"/>
                <w:szCs w:val="16"/>
                <w:lang w:eastAsia="fr-FR"/>
              </w:rPr>
              <w:t>(M10)</w:t>
            </w:r>
          </w:p>
        </w:tc>
        <w:tc>
          <w:tcPr>
            <w:tcW w:w="1543" w:type="dxa"/>
            <w:vAlign w:val="center"/>
          </w:tcPr>
          <w:p w14:paraId="150D3A72" w14:textId="77777777" w:rsidR="00BE66B6" w:rsidRPr="00C8498C" w:rsidRDefault="00BE66B6" w:rsidP="00BE66B6">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sz w:val="18"/>
                <w:szCs w:val="16"/>
                <w:lang w:eastAsia="fr-FR"/>
              </w:rPr>
              <w:t xml:space="preserve">5 </w:t>
            </w:r>
            <w:r w:rsidRPr="00C8498C">
              <w:rPr>
                <w:rFonts w:ascii="AMU Monument Grotesk" w:eastAsia="Times New Roman" w:hAnsi="AMU Monument Grotesk" w:cs="Arial"/>
                <w:sz w:val="18"/>
                <w:szCs w:val="16"/>
                <w:lang w:eastAsia="fr-FR"/>
              </w:rPr>
              <w:t>semaines</w:t>
            </w:r>
          </w:p>
        </w:tc>
        <w:tc>
          <w:tcPr>
            <w:tcW w:w="5192" w:type="dxa"/>
            <w:vAlign w:val="center"/>
          </w:tcPr>
          <w:p w14:paraId="3787E5C1" w14:textId="17AD6FC2" w:rsidR="00BE66B6" w:rsidRPr="00C8498C" w:rsidRDefault="00506E0C" w:rsidP="00BE66B6">
            <w:pPr>
              <w:suppressAutoHyphens w:val="0"/>
              <w:rPr>
                <w:rFonts w:ascii="AMU Monument Grotesk" w:eastAsia="Times New Roman" w:hAnsi="AMU Monument Grotesk" w:cs="Arial"/>
                <w:sz w:val="18"/>
                <w:szCs w:val="16"/>
                <w:lang w:eastAsia="fr-FR"/>
              </w:rPr>
            </w:pPr>
            <w:r w:rsidRPr="00C8498C">
              <w:rPr>
                <w:rFonts w:ascii="AMU Monument Grotesk" w:hAnsi="AMU Monument Grotesk" w:cs="Arial"/>
                <w:sz w:val="18"/>
                <w:szCs w:val="16"/>
                <w:lang w:eastAsia="fr-FR"/>
              </w:rPr>
              <w:t>A compter de la réception par le titulaire de l’ordre de service délivré par la maitrise d’ouvrage.</w:t>
            </w:r>
          </w:p>
        </w:tc>
      </w:tr>
      <w:tr w:rsidR="00BE66B6" w:rsidRPr="00BB438C" w14:paraId="1454A32C" w14:textId="77777777" w:rsidTr="004B4D39">
        <w:trPr>
          <w:cantSplit/>
          <w:trHeight w:val="520"/>
          <w:jc w:val="center"/>
        </w:trPr>
        <w:tc>
          <w:tcPr>
            <w:tcW w:w="3840" w:type="dxa"/>
            <w:vAlign w:val="center"/>
          </w:tcPr>
          <w:p w14:paraId="7617B808" w14:textId="71739141" w:rsidR="00BE66B6" w:rsidRPr="00C8498C" w:rsidRDefault="00BE66B6" w:rsidP="00BE66B6">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M</w:t>
            </w:r>
            <w:r w:rsidR="00016C50" w:rsidRPr="00C8498C">
              <w:rPr>
                <w:rFonts w:ascii="AMU Monument Grotesk" w:eastAsia="Times New Roman" w:hAnsi="AMU Monument Grotesk" w:cs="Arial"/>
                <w:sz w:val="18"/>
                <w:szCs w:val="16"/>
                <w:lang w:eastAsia="fr-FR"/>
              </w:rPr>
              <w:t>6</w:t>
            </w:r>
            <w:r w:rsidRPr="00C8498C">
              <w:rPr>
                <w:rFonts w:ascii="AMU Monument Grotesk" w:eastAsia="Times New Roman" w:hAnsi="AMU Monument Grotesk" w:cs="Arial"/>
                <w:sz w:val="18"/>
                <w:szCs w:val="16"/>
                <w:lang w:eastAsia="fr-FR"/>
              </w:rPr>
              <w:t xml:space="preserve"> - Assistance </w:t>
            </w:r>
            <w:r w:rsidR="00016C50" w:rsidRPr="00C8498C">
              <w:rPr>
                <w:rFonts w:ascii="AMU Monument Grotesk" w:eastAsia="Times New Roman" w:hAnsi="AMU Monument Grotesk" w:cs="Arial"/>
                <w:sz w:val="18"/>
                <w:szCs w:val="16"/>
                <w:lang w:eastAsia="fr-FR"/>
              </w:rPr>
              <w:t>pour</w:t>
            </w:r>
            <w:r w:rsidRPr="00C8498C">
              <w:rPr>
                <w:rFonts w:ascii="AMU Monument Grotesk" w:eastAsia="Times New Roman" w:hAnsi="AMU Monument Grotesk" w:cs="Arial"/>
                <w:sz w:val="18"/>
                <w:szCs w:val="16"/>
                <w:lang w:eastAsia="fr-FR"/>
              </w:rPr>
              <w:t xml:space="preserve"> la passation des marchés de travaux (AMT)</w:t>
            </w:r>
            <w:r w:rsidR="00016C50" w:rsidRPr="00C8498C">
              <w:rPr>
                <w:rFonts w:ascii="AMU Monument Grotesk" w:eastAsia="Times New Roman" w:hAnsi="AMU Monument Grotesk" w:cs="Arial"/>
                <w:sz w:val="18"/>
                <w:szCs w:val="16"/>
                <w:lang w:eastAsia="fr-FR"/>
              </w:rPr>
              <w:t xml:space="preserve"> - </w:t>
            </w:r>
            <w:r w:rsidR="00016C50" w:rsidRPr="00C8498C">
              <w:rPr>
                <w:rFonts w:ascii="AMU Monument Grotesk" w:hAnsi="AMU Monument Grotesk" w:cs="Arial"/>
                <w:sz w:val="18"/>
                <w:szCs w:val="16"/>
                <w:lang w:eastAsia="fr-FR"/>
              </w:rPr>
              <w:t>Dossier D.C.E.</w:t>
            </w:r>
          </w:p>
        </w:tc>
        <w:tc>
          <w:tcPr>
            <w:tcW w:w="1543" w:type="dxa"/>
            <w:vAlign w:val="center"/>
          </w:tcPr>
          <w:p w14:paraId="06FC0F9C" w14:textId="77777777" w:rsidR="00BE66B6" w:rsidRPr="00C8498C" w:rsidRDefault="00BE66B6" w:rsidP="00BE66B6">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bCs/>
                <w:sz w:val="18"/>
                <w:szCs w:val="16"/>
                <w:lang w:eastAsia="fr-FR"/>
              </w:rPr>
              <w:t>2</w:t>
            </w:r>
            <w:r w:rsidRPr="00C8498C">
              <w:rPr>
                <w:rFonts w:ascii="AMU Monument Grotesk" w:eastAsia="Times New Roman" w:hAnsi="AMU Monument Grotesk" w:cs="Arial"/>
                <w:bCs/>
                <w:sz w:val="18"/>
                <w:szCs w:val="16"/>
                <w:lang w:eastAsia="fr-FR"/>
              </w:rPr>
              <w:t xml:space="preserve"> semaines</w:t>
            </w:r>
          </w:p>
        </w:tc>
        <w:tc>
          <w:tcPr>
            <w:tcW w:w="5192" w:type="dxa"/>
            <w:vAlign w:val="center"/>
          </w:tcPr>
          <w:p w14:paraId="0EEF7B2A" w14:textId="3FED33F2" w:rsidR="00BE66B6" w:rsidRPr="00C8498C" w:rsidRDefault="00016C50" w:rsidP="00BE66B6">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de l’admission de la mission PRO par le maître d’ouvrage.</w:t>
            </w:r>
          </w:p>
        </w:tc>
      </w:tr>
      <w:tr w:rsidR="00016C50" w:rsidRPr="00BB438C" w14:paraId="52768172" w14:textId="77777777" w:rsidTr="004B4D39">
        <w:trPr>
          <w:cantSplit/>
          <w:trHeight w:val="520"/>
          <w:jc w:val="center"/>
        </w:trPr>
        <w:tc>
          <w:tcPr>
            <w:tcW w:w="3840" w:type="dxa"/>
            <w:vAlign w:val="center"/>
          </w:tcPr>
          <w:p w14:paraId="75B30E58" w14:textId="7AF67DC4" w:rsidR="00016C50" w:rsidRPr="00C8498C" w:rsidRDefault="00016C50" w:rsidP="00016C50">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M6 - Assistance pour la passation des marchés de travaux (AMT) -</w:t>
            </w:r>
            <w:r w:rsidRPr="00C8498C">
              <w:rPr>
                <w:rFonts w:ascii="AMU Monument Grotesk" w:hAnsi="AMU Monument Grotesk"/>
                <w:sz w:val="18"/>
              </w:rPr>
              <w:t xml:space="preserve"> </w:t>
            </w:r>
            <w:r w:rsidRPr="00C8498C">
              <w:rPr>
                <w:rFonts w:ascii="AMU Monument Grotesk" w:eastAsia="Times New Roman" w:hAnsi="AMU Monument Grotesk" w:cs="Arial"/>
                <w:sz w:val="18"/>
                <w:szCs w:val="16"/>
                <w:lang w:eastAsia="fr-FR"/>
              </w:rPr>
              <w:t>Réponse aux questions des candidats aux marchés de travaux pendant la consultation</w:t>
            </w:r>
          </w:p>
        </w:tc>
        <w:tc>
          <w:tcPr>
            <w:tcW w:w="1543" w:type="dxa"/>
            <w:vAlign w:val="center"/>
          </w:tcPr>
          <w:p w14:paraId="713A2D71" w14:textId="52A0E3BC" w:rsidR="00016C50" w:rsidRPr="00C8498C" w:rsidRDefault="00016C50" w:rsidP="00016C50">
            <w:pPr>
              <w:suppressAutoHyphens w:val="0"/>
              <w:jc w:val="center"/>
              <w:rPr>
                <w:rFonts w:ascii="AMU Monument Grotesk" w:eastAsia="Times New Roman" w:hAnsi="AMU Monument Grotesk" w:cs="Arial"/>
                <w:b/>
                <w:bCs/>
                <w:sz w:val="18"/>
                <w:szCs w:val="16"/>
                <w:lang w:eastAsia="fr-FR"/>
              </w:rPr>
            </w:pPr>
            <w:r w:rsidRPr="00C8498C">
              <w:rPr>
                <w:rFonts w:ascii="AMU Monument Grotesk" w:hAnsi="AMU Monument Grotesk" w:cs="Arial"/>
                <w:b/>
                <w:bCs/>
                <w:sz w:val="18"/>
                <w:szCs w:val="16"/>
                <w:lang w:eastAsia="fr-FR"/>
              </w:rPr>
              <w:t>2</w:t>
            </w:r>
            <w:r w:rsidRPr="00C8498C">
              <w:rPr>
                <w:rFonts w:ascii="AMU Monument Grotesk" w:hAnsi="AMU Monument Grotesk" w:cs="Arial"/>
                <w:bCs/>
                <w:sz w:val="18"/>
                <w:szCs w:val="16"/>
                <w:lang w:eastAsia="fr-FR"/>
              </w:rPr>
              <w:t xml:space="preserve"> jours ouvrés</w:t>
            </w:r>
          </w:p>
        </w:tc>
        <w:tc>
          <w:tcPr>
            <w:tcW w:w="5192" w:type="dxa"/>
            <w:vAlign w:val="center"/>
          </w:tcPr>
          <w:p w14:paraId="5FEE4268" w14:textId="014D82FC" w:rsidR="00016C50" w:rsidRPr="00C8498C" w:rsidRDefault="00016C50" w:rsidP="00016C50">
            <w:pPr>
              <w:suppressAutoHyphens w:val="0"/>
              <w:rPr>
                <w:rFonts w:ascii="AMU Monument Grotesk" w:eastAsia="Times New Roman" w:hAnsi="AMU Monument Grotesk" w:cs="Arial"/>
                <w:sz w:val="18"/>
                <w:szCs w:val="16"/>
                <w:lang w:eastAsia="fr-FR"/>
              </w:rPr>
            </w:pPr>
            <w:r w:rsidRPr="00C8498C">
              <w:rPr>
                <w:rFonts w:ascii="AMU Monument Grotesk" w:hAnsi="AMU Monument Grotesk" w:cs="Arial"/>
                <w:sz w:val="18"/>
                <w:szCs w:val="16"/>
                <w:lang w:eastAsia="fr-FR"/>
              </w:rPr>
              <w:t>A compter de la réception par le titulaire de la/les questions des candidats transmis par la maitrise d’ouvrage.</w:t>
            </w:r>
          </w:p>
        </w:tc>
      </w:tr>
      <w:tr w:rsidR="00016C50" w:rsidRPr="00BB438C" w14:paraId="5A462A27" w14:textId="77777777" w:rsidTr="004B4D39">
        <w:trPr>
          <w:cantSplit/>
          <w:trHeight w:val="520"/>
          <w:jc w:val="center"/>
        </w:trPr>
        <w:tc>
          <w:tcPr>
            <w:tcW w:w="3840" w:type="dxa"/>
            <w:shd w:val="clear" w:color="auto" w:fill="auto"/>
            <w:vAlign w:val="center"/>
          </w:tcPr>
          <w:p w14:paraId="0E048935" w14:textId="028C1F7E" w:rsidR="00016C50" w:rsidRPr="00BB438C" w:rsidRDefault="00016C50" w:rsidP="00016C50">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M6 - Assistance pour la passation des marchés de travaux (AMT) - Rapport d’analyse des offres </w:t>
            </w:r>
          </w:p>
        </w:tc>
        <w:tc>
          <w:tcPr>
            <w:tcW w:w="1543" w:type="dxa"/>
            <w:shd w:val="clear" w:color="auto" w:fill="auto"/>
            <w:vAlign w:val="center"/>
          </w:tcPr>
          <w:p w14:paraId="5F106EE6" w14:textId="77777777" w:rsidR="00016C50" w:rsidRPr="00C8498C" w:rsidRDefault="00016C50" w:rsidP="00016C50">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bCs/>
                <w:sz w:val="18"/>
                <w:szCs w:val="16"/>
                <w:lang w:eastAsia="fr-FR"/>
              </w:rPr>
              <w:t>2</w:t>
            </w:r>
            <w:r w:rsidRPr="00C8498C">
              <w:rPr>
                <w:rFonts w:ascii="AMU Monument Grotesk" w:eastAsia="Times New Roman" w:hAnsi="AMU Monument Grotesk" w:cs="Arial"/>
                <w:sz w:val="18"/>
                <w:szCs w:val="16"/>
                <w:lang w:eastAsia="fr-FR"/>
              </w:rPr>
              <w:t xml:space="preserve"> semaines</w:t>
            </w:r>
          </w:p>
        </w:tc>
        <w:tc>
          <w:tcPr>
            <w:tcW w:w="5192" w:type="dxa"/>
            <w:shd w:val="clear" w:color="auto" w:fill="auto"/>
            <w:vAlign w:val="center"/>
          </w:tcPr>
          <w:p w14:paraId="147B53AF" w14:textId="17CA43C0" w:rsidR="00016C50" w:rsidRPr="00C8498C" w:rsidRDefault="00016C50" w:rsidP="00016C50">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de la réception par le titulaire des plis transmis par la maitrise d’ouvrage.</w:t>
            </w:r>
          </w:p>
        </w:tc>
      </w:tr>
      <w:tr w:rsidR="00016C50" w:rsidRPr="00BB438C" w14:paraId="6914162A" w14:textId="77777777" w:rsidTr="004B4D39">
        <w:trPr>
          <w:cantSplit/>
          <w:trHeight w:val="520"/>
          <w:jc w:val="center"/>
        </w:trPr>
        <w:tc>
          <w:tcPr>
            <w:tcW w:w="3840" w:type="dxa"/>
            <w:shd w:val="clear" w:color="auto" w:fill="auto"/>
            <w:vAlign w:val="center"/>
          </w:tcPr>
          <w:p w14:paraId="50CC023E" w14:textId="77777777" w:rsidR="00016C50" w:rsidRPr="00BB438C" w:rsidRDefault="00016C50" w:rsidP="00016C50">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Comptes rendus de réunion</w:t>
            </w:r>
          </w:p>
        </w:tc>
        <w:tc>
          <w:tcPr>
            <w:tcW w:w="1543" w:type="dxa"/>
            <w:shd w:val="clear" w:color="auto" w:fill="auto"/>
            <w:vAlign w:val="center"/>
          </w:tcPr>
          <w:p w14:paraId="3D7EE9D4" w14:textId="77777777" w:rsidR="00016C50" w:rsidRPr="00C8498C" w:rsidRDefault="00016C50" w:rsidP="00016C50">
            <w:pPr>
              <w:suppressAutoHyphens w:val="0"/>
              <w:jc w:val="center"/>
              <w:rPr>
                <w:rFonts w:ascii="AMU Monument Grotesk" w:eastAsia="Times New Roman" w:hAnsi="AMU Monument Grotesk" w:cs="Arial"/>
                <w:bCs/>
                <w:sz w:val="18"/>
                <w:szCs w:val="16"/>
                <w:lang w:eastAsia="fr-FR"/>
              </w:rPr>
            </w:pPr>
            <w:r w:rsidRPr="00C8498C">
              <w:rPr>
                <w:rFonts w:ascii="AMU Monument Grotesk" w:eastAsia="Times New Roman" w:hAnsi="AMU Monument Grotesk" w:cs="Arial"/>
                <w:b/>
                <w:bCs/>
                <w:sz w:val="18"/>
                <w:szCs w:val="16"/>
                <w:lang w:eastAsia="fr-FR"/>
              </w:rPr>
              <w:t>3</w:t>
            </w:r>
            <w:r w:rsidRPr="00C8498C">
              <w:rPr>
                <w:rFonts w:ascii="AMU Monument Grotesk" w:eastAsia="Times New Roman" w:hAnsi="AMU Monument Grotesk" w:cs="Arial"/>
                <w:bCs/>
                <w:sz w:val="18"/>
                <w:szCs w:val="16"/>
                <w:lang w:eastAsia="fr-FR"/>
              </w:rPr>
              <w:t xml:space="preserve"> jours</w:t>
            </w:r>
          </w:p>
        </w:tc>
        <w:tc>
          <w:tcPr>
            <w:tcW w:w="5192" w:type="dxa"/>
            <w:shd w:val="clear" w:color="auto" w:fill="auto"/>
            <w:vAlign w:val="center"/>
          </w:tcPr>
          <w:p w14:paraId="48DD33AC" w14:textId="77777777" w:rsidR="00016C50" w:rsidRPr="00C8498C" w:rsidRDefault="00016C50" w:rsidP="00016C50">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l’issue de la réunion concernée.</w:t>
            </w:r>
          </w:p>
        </w:tc>
      </w:tr>
      <w:tr w:rsidR="00016C50" w:rsidRPr="00BB438C" w14:paraId="714DAA2B" w14:textId="77777777" w:rsidTr="004B4D39">
        <w:trPr>
          <w:cantSplit/>
          <w:trHeight w:val="520"/>
          <w:jc w:val="center"/>
        </w:trPr>
        <w:tc>
          <w:tcPr>
            <w:tcW w:w="3840" w:type="dxa"/>
            <w:shd w:val="clear" w:color="auto" w:fill="auto"/>
            <w:vAlign w:val="center"/>
          </w:tcPr>
          <w:p w14:paraId="49B72B5A" w14:textId="225EB058" w:rsidR="00016C50" w:rsidRPr="00BB438C" w:rsidRDefault="00016C50" w:rsidP="00016C50">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M7 – Visa des documents d’exécution et de synthèse (VISA-SYNT)</w:t>
            </w:r>
          </w:p>
        </w:tc>
        <w:tc>
          <w:tcPr>
            <w:tcW w:w="1543" w:type="dxa"/>
            <w:shd w:val="clear" w:color="auto" w:fill="auto"/>
            <w:vAlign w:val="center"/>
          </w:tcPr>
          <w:p w14:paraId="1306EEDE" w14:textId="50013647" w:rsidR="00016C50" w:rsidRPr="00C8498C" w:rsidRDefault="00016C50" w:rsidP="00016C50">
            <w:pPr>
              <w:suppressAutoHyphens w:val="0"/>
              <w:jc w:val="center"/>
              <w:rPr>
                <w:rFonts w:ascii="AMU Monument Grotesk" w:eastAsia="Times New Roman" w:hAnsi="AMU Monument Grotesk" w:cs="Arial"/>
                <w:b/>
                <w:bCs/>
                <w:sz w:val="18"/>
                <w:szCs w:val="16"/>
                <w:lang w:eastAsia="fr-FR"/>
              </w:rPr>
            </w:pPr>
            <w:r w:rsidRPr="00C8498C">
              <w:rPr>
                <w:rFonts w:ascii="AMU Monument Grotesk" w:eastAsia="Times New Roman" w:hAnsi="AMU Monument Grotesk" w:cs="Arial"/>
                <w:b/>
                <w:bCs/>
                <w:sz w:val="18"/>
                <w:szCs w:val="16"/>
                <w:lang w:eastAsia="fr-FR"/>
              </w:rPr>
              <w:t xml:space="preserve">5 </w:t>
            </w:r>
            <w:r w:rsidRPr="00C8498C">
              <w:rPr>
                <w:rFonts w:ascii="AMU Monument Grotesk" w:eastAsia="Times New Roman" w:hAnsi="AMU Monument Grotesk" w:cs="Arial"/>
                <w:bCs/>
                <w:sz w:val="18"/>
                <w:szCs w:val="16"/>
                <w:lang w:eastAsia="fr-FR"/>
              </w:rPr>
              <w:t>jours</w:t>
            </w:r>
          </w:p>
        </w:tc>
        <w:tc>
          <w:tcPr>
            <w:tcW w:w="5192" w:type="dxa"/>
            <w:shd w:val="clear" w:color="auto" w:fill="auto"/>
            <w:vAlign w:val="center"/>
          </w:tcPr>
          <w:p w14:paraId="0C0685F4" w14:textId="6BA2F086" w:rsidR="00016C50" w:rsidRPr="00C8498C" w:rsidRDefault="00BB438C" w:rsidP="00016C50">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de la réception par le titulaire du document remis par l’entreprise de travaux concernée.</w:t>
            </w:r>
          </w:p>
        </w:tc>
      </w:tr>
      <w:tr w:rsidR="00016C50" w:rsidRPr="00BB438C" w14:paraId="739A26F5" w14:textId="77777777" w:rsidTr="004B4D39">
        <w:trPr>
          <w:cantSplit/>
          <w:trHeight w:val="520"/>
          <w:jc w:val="center"/>
        </w:trPr>
        <w:tc>
          <w:tcPr>
            <w:tcW w:w="3840" w:type="dxa"/>
            <w:shd w:val="clear" w:color="auto" w:fill="auto"/>
            <w:vAlign w:val="center"/>
          </w:tcPr>
          <w:p w14:paraId="42A32A71" w14:textId="334528EA" w:rsidR="00016C50" w:rsidRPr="00BB438C" w:rsidRDefault="00016C50" w:rsidP="00016C50">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M8 - </w:t>
            </w:r>
            <w:r w:rsidRPr="00BB438C">
              <w:rPr>
                <w:rFonts w:ascii="AMU Monument Grotesk" w:eastAsia="Times New Roman" w:hAnsi="AMU Monument Grotesk" w:cs="Arial"/>
                <w:color w:val="000000"/>
                <w:sz w:val="18"/>
                <w:szCs w:val="18"/>
                <w:lang w:eastAsia="fr-FR"/>
              </w:rPr>
              <w:t>Direction de l'exécution des travaux (DET) :</w:t>
            </w:r>
            <w:r w:rsidRPr="00BB438C">
              <w:rPr>
                <w:rFonts w:ascii="AMU Monument Grotesk" w:eastAsia="Times New Roman" w:hAnsi="AMU Monument Grotesk" w:cs="Arial"/>
                <w:color w:val="000000"/>
                <w:sz w:val="18"/>
                <w:szCs w:val="18"/>
                <w:lang w:eastAsia="fr-FR"/>
              </w:rPr>
              <w:tab/>
            </w:r>
            <w:r w:rsidRPr="00BB438C">
              <w:rPr>
                <w:rFonts w:ascii="AMU Monument Grotesk" w:eastAsia="Times New Roman" w:hAnsi="AMU Monument Grotesk" w:cs="Arial"/>
                <w:sz w:val="18"/>
                <w:szCs w:val="16"/>
                <w:lang w:eastAsia="fr-FR"/>
              </w:rPr>
              <w:t xml:space="preserve">Remise des états mensuels d’acomptes travaux </w:t>
            </w:r>
          </w:p>
        </w:tc>
        <w:tc>
          <w:tcPr>
            <w:tcW w:w="1543" w:type="dxa"/>
            <w:shd w:val="clear" w:color="auto" w:fill="auto"/>
            <w:vAlign w:val="center"/>
          </w:tcPr>
          <w:p w14:paraId="089FFB15" w14:textId="77777777" w:rsidR="00016C50" w:rsidRPr="00C8498C" w:rsidRDefault="00016C50" w:rsidP="00016C50">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bCs/>
                <w:sz w:val="18"/>
                <w:szCs w:val="16"/>
                <w:lang w:eastAsia="fr-FR"/>
              </w:rPr>
              <w:t>1</w:t>
            </w:r>
            <w:r w:rsidRPr="00C8498C">
              <w:rPr>
                <w:rFonts w:ascii="AMU Monument Grotesk" w:eastAsia="Times New Roman" w:hAnsi="AMU Monument Grotesk" w:cs="Arial"/>
                <w:bCs/>
                <w:sz w:val="18"/>
                <w:szCs w:val="16"/>
                <w:lang w:eastAsia="fr-FR"/>
              </w:rPr>
              <w:t xml:space="preserve"> semaine</w:t>
            </w:r>
          </w:p>
        </w:tc>
        <w:tc>
          <w:tcPr>
            <w:tcW w:w="5192" w:type="dxa"/>
            <w:shd w:val="clear" w:color="auto" w:fill="auto"/>
            <w:vAlign w:val="center"/>
          </w:tcPr>
          <w:p w14:paraId="7C7019C9" w14:textId="3720983E" w:rsidR="00016C50" w:rsidRPr="00C8498C" w:rsidRDefault="00BB438C" w:rsidP="00016C50">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de la réception par le titulaire du projet de décompte mensuel (situation) de l’entreprise de travaux concernée.</w:t>
            </w:r>
          </w:p>
        </w:tc>
      </w:tr>
      <w:tr w:rsidR="00AF119C" w:rsidRPr="00BB438C" w14:paraId="2D12DE08" w14:textId="77777777" w:rsidTr="004B4D39">
        <w:trPr>
          <w:cantSplit/>
          <w:trHeight w:val="520"/>
          <w:jc w:val="center"/>
        </w:trPr>
        <w:tc>
          <w:tcPr>
            <w:tcW w:w="3840" w:type="dxa"/>
            <w:shd w:val="clear" w:color="auto" w:fill="auto"/>
            <w:vAlign w:val="center"/>
          </w:tcPr>
          <w:p w14:paraId="6B4D4B1F" w14:textId="73698AAA" w:rsidR="00AF119C" w:rsidRPr="00BB438C" w:rsidRDefault="00AF119C" w:rsidP="00AF119C">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M8 - Remise des décomptes généraux de travaux </w:t>
            </w:r>
          </w:p>
        </w:tc>
        <w:tc>
          <w:tcPr>
            <w:tcW w:w="1543" w:type="dxa"/>
            <w:shd w:val="clear" w:color="auto" w:fill="auto"/>
            <w:vAlign w:val="center"/>
          </w:tcPr>
          <w:p w14:paraId="0F47DA34" w14:textId="6554D9C2" w:rsidR="00AF119C" w:rsidRPr="00C8498C" w:rsidRDefault="00AF119C" w:rsidP="00AF119C">
            <w:pPr>
              <w:suppressAutoHyphens w:val="0"/>
              <w:jc w:val="center"/>
              <w:rPr>
                <w:rFonts w:ascii="AMU Monument Grotesk" w:eastAsia="Times New Roman" w:hAnsi="AMU Monument Grotesk" w:cs="Arial"/>
                <w:b/>
                <w:bCs/>
                <w:sz w:val="18"/>
                <w:szCs w:val="16"/>
                <w:lang w:eastAsia="fr-FR"/>
              </w:rPr>
            </w:pPr>
            <w:r w:rsidRPr="00C8498C">
              <w:rPr>
                <w:rFonts w:ascii="AMU Monument Grotesk" w:eastAsia="Times New Roman" w:hAnsi="AMU Monument Grotesk" w:cs="Arial"/>
                <w:b/>
                <w:bCs/>
                <w:sz w:val="18"/>
                <w:szCs w:val="16"/>
                <w:lang w:eastAsia="fr-FR"/>
              </w:rPr>
              <w:t>2</w:t>
            </w:r>
            <w:r w:rsidRPr="00C8498C">
              <w:rPr>
                <w:rFonts w:ascii="AMU Monument Grotesk" w:eastAsia="Times New Roman" w:hAnsi="AMU Monument Grotesk" w:cs="Arial"/>
                <w:bCs/>
                <w:sz w:val="18"/>
                <w:szCs w:val="16"/>
                <w:lang w:eastAsia="fr-FR"/>
              </w:rPr>
              <w:t xml:space="preserve"> semaines</w:t>
            </w:r>
          </w:p>
        </w:tc>
        <w:tc>
          <w:tcPr>
            <w:tcW w:w="5192" w:type="dxa"/>
            <w:shd w:val="clear" w:color="auto" w:fill="auto"/>
            <w:vAlign w:val="center"/>
          </w:tcPr>
          <w:p w14:paraId="528AACC5" w14:textId="72BDB763" w:rsidR="00AF119C" w:rsidRPr="00C8498C" w:rsidRDefault="00BB438C" w:rsidP="00AF119C">
            <w:pPr>
              <w:suppressAutoHyphens w:val="0"/>
              <w:rPr>
                <w:rFonts w:ascii="AMU Monument Grotesk" w:eastAsia="Times New Roman" w:hAnsi="AMU Monument Grotesk" w:cs="Arial"/>
                <w:sz w:val="18"/>
                <w:szCs w:val="16"/>
                <w:lang w:eastAsia="fr-FR"/>
              </w:rPr>
            </w:pPr>
            <w:r w:rsidRPr="00C8498C">
              <w:rPr>
                <w:rFonts w:ascii="AMU Monument Grotesk" w:hAnsi="AMU Monument Grotesk" w:cs="Arial"/>
                <w:sz w:val="18"/>
                <w:szCs w:val="16"/>
                <w:lang w:eastAsia="fr-FR"/>
              </w:rPr>
              <w:t>A compter de la réception par le titulaire du projet de décompte final de l’entreprise de travaux concernée.</w:t>
            </w:r>
          </w:p>
        </w:tc>
      </w:tr>
      <w:tr w:rsidR="00AF119C" w:rsidRPr="00BB438C" w14:paraId="5BE61D79" w14:textId="77777777" w:rsidTr="004B4D39">
        <w:trPr>
          <w:cantSplit/>
          <w:trHeight w:val="520"/>
          <w:jc w:val="center"/>
        </w:trPr>
        <w:tc>
          <w:tcPr>
            <w:tcW w:w="3840" w:type="dxa"/>
            <w:vAlign w:val="center"/>
          </w:tcPr>
          <w:p w14:paraId="06DDCE4B" w14:textId="71DCA8C6" w:rsidR="00AF119C" w:rsidRPr="00BB438C" w:rsidRDefault="00AF119C" w:rsidP="00AF119C">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M8 - Rapport détaillant l’avis du MOE suite à l’instruction des mémoires en réclamation </w:t>
            </w:r>
          </w:p>
        </w:tc>
        <w:tc>
          <w:tcPr>
            <w:tcW w:w="1543" w:type="dxa"/>
            <w:vAlign w:val="center"/>
          </w:tcPr>
          <w:p w14:paraId="063FCBF8" w14:textId="1BDF5FF7" w:rsidR="00AF119C" w:rsidRPr="00C8498C" w:rsidRDefault="00AF119C" w:rsidP="00AF119C">
            <w:pPr>
              <w:suppressAutoHyphens w:val="0"/>
              <w:jc w:val="center"/>
              <w:rPr>
                <w:rFonts w:ascii="AMU Monument Grotesk" w:eastAsia="Times New Roman" w:hAnsi="AMU Monument Grotesk" w:cs="Arial"/>
                <w:b/>
                <w:bCs/>
                <w:sz w:val="18"/>
                <w:szCs w:val="16"/>
                <w:lang w:eastAsia="fr-FR"/>
              </w:rPr>
            </w:pPr>
            <w:r w:rsidRPr="00C8498C">
              <w:rPr>
                <w:rFonts w:ascii="AMU Monument Grotesk" w:eastAsia="Times New Roman" w:hAnsi="AMU Monument Grotesk" w:cs="Arial"/>
                <w:b/>
                <w:bCs/>
                <w:sz w:val="18"/>
                <w:szCs w:val="16"/>
                <w:lang w:eastAsia="fr-FR"/>
              </w:rPr>
              <w:t xml:space="preserve">2 </w:t>
            </w:r>
            <w:r w:rsidRPr="00C8498C">
              <w:rPr>
                <w:rFonts w:ascii="AMU Monument Grotesk" w:eastAsia="Times New Roman" w:hAnsi="AMU Monument Grotesk" w:cs="Arial"/>
                <w:bCs/>
                <w:sz w:val="18"/>
                <w:szCs w:val="16"/>
                <w:lang w:eastAsia="fr-FR"/>
              </w:rPr>
              <w:t>semaines</w:t>
            </w:r>
          </w:p>
        </w:tc>
        <w:tc>
          <w:tcPr>
            <w:tcW w:w="5192" w:type="dxa"/>
            <w:vAlign w:val="center"/>
          </w:tcPr>
          <w:p w14:paraId="5880AFD3" w14:textId="70B858CE" w:rsidR="00AF119C" w:rsidRPr="00C8498C" w:rsidRDefault="00BB438C" w:rsidP="00AF119C">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bCs/>
                <w:sz w:val="18"/>
                <w:szCs w:val="16"/>
                <w:lang w:eastAsia="fr-FR"/>
              </w:rPr>
              <w:t>A compter de la réception par le titulaire du mémoire en réclamation de l’entreprise de travaux concernée.</w:t>
            </w:r>
          </w:p>
        </w:tc>
      </w:tr>
      <w:tr w:rsidR="00AF119C" w:rsidRPr="00BB438C" w14:paraId="0956502B" w14:textId="77777777" w:rsidTr="004B4D39">
        <w:trPr>
          <w:cantSplit/>
          <w:trHeight w:val="520"/>
          <w:jc w:val="center"/>
        </w:trPr>
        <w:tc>
          <w:tcPr>
            <w:tcW w:w="3840" w:type="dxa"/>
            <w:shd w:val="clear" w:color="auto" w:fill="auto"/>
            <w:vAlign w:val="center"/>
          </w:tcPr>
          <w:p w14:paraId="7BD5776B" w14:textId="37D2F671" w:rsidR="00AF119C" w:rsidRPr="00BB438C" w:rsidRDefault="00AF119C" w:rsidP="00AF119C">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 xml:space="preserve">M9 - Assistance aux opérations de réception (AOR) : Remise des éléments de réception </w:t>
            </w:r>
          </w:p>
          <w:p w14:paraId="47532BCC" w14:textId="77777777" w:rsidR="00AF119C" w:rsidRPr="00BB438C" w:rsidRDefault="00AF119C" w:rsidP="00AF119C">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(PV OPR et proposition de réception)</w:t>
            </w:r>
          </w:p>
        </w:tc>
        <w:tc>
          <w:tcPr>
            <w:tcW w:w="1543" w:type="dxa"/>
            <w:shd w:val="clear" w:color="auto" w:fill="auto"/>
            <w:vAlign w:val="center"/>
          </w:tcPr>
          <w:p w14:paraId="5CC4088D" w14:textId="77777777" w:rsidR="00AF119C" w:rsidRPr="00C8498C" w:rsidRDefault="00AF119C" w:rsidP="00AF119C">
            <w:pPr>
              <w:suppressAutoHyphens w:val="0"/>
              <w:jc w:val="center"/>
              <w:rPr>
                <w:rFonts w:ascii="AMU Monument Grotesk" w:eastAsia="Times New Roman" w:hAnsi="AMU Monument Grotesk" w:cs="Arial"/>
                <w:sz w:val="18"/>
                <w:szCs w:val="16"/>
                <w:lang w:eastAsia="fr-FR"/>
              </w:rPr>
            </w:pPr>
            <w:r w:rsidRPr="00C8498C">
              <w:rPr>
                <w:rFonts w:ascii="AMU Monument Grotesk" w:eastAsia="Times New Roman" w:hAnsi="AMU Monument Grotesk" w:cs="Arial"/>
                <w:b/>
                <w:bCs/>
                <w:sz w:val="18"/>
                <w:szCs w:val="16"/>
                <w:lang w:eastAsia="fr-FR"/>
              </w:rPr>
              <w:t>1</w:t>
            </w:r>
            <w:r w:rsidRPr="00C8498C">
              <w:rPr>
                <w:rFonts w:ascii="AMU Monument Grotesk" w:eastAsia="Times New Roman" w:hAnsi="AMU Monument Grotesk" w:cs="Arial"/>
                <w:bCs/>
                <w:sz w:val="18"/>
                <w:szCs w:val="16"/>
                <w:lang w:eastAsia="fr-FR"/>
              </w:rPr>
              <w:t xml:space="preserve"> semaine</w:t>
            </w:r>
          </w:p>
        </w:tc>
        <w:tc>
          <w:tcPr>
            <w:tcW w:w="5192" w:type="dxa"/>
            <w:shd w:val="clear" w:color="auto" w:fill="auto"/>
            <w:vAlign w:val="center"/>
          </w:tcPr>
          <w:p w14:paraId="6788E216" w14:textId="2D37CFD1" w:rsidR="00AF119C" w:rsidRPr="00C8498C" w:rsidRDefault="00BB438C" w:rsidP="00AF119C">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de la date de la dernière séance d’OPR pour le marché concerné.</w:t>
            </w:r>
          </w:p>
        </w:tc>
      </w:tr>
      <w:tr w:rsidR="00AF119C" w:rsidRPr="00BB438C" w14:paraId="75848508" w14:textId="77777777" w:rsidTr="004B4D39">
        <w:trPr>
          <w:cantSplit/>
          <w:trHeight w:val="520"/>
          <w:jc w:val="center"/>
        </w:trPr>
        <w:tc>
          <w:tcPr>
            <w:tcW w:w="3840" w:type="dxa"/>
            <w:vAlign w:val="center"/>
          </w:tcPr>
          <w:p w14:paraId="4F4E43DB" w14:textId="02C8A9F3" w:rsidR="00AF119C" w:rsidRPr="00BB438C" w:rsidRDefault="00AF119C" w:rsidP="00AF119C">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lastRenderedPageBreak/>
              <w:t>M9 - Assistance aux opérations de réception (AOR) : Dossier D.O.E. et « dossier chantier »</w:t>
            </w:r>
          </w:p>
        </w:tc>
        <w:tc>
          <w:tcPr>
            <w:tcW w:w="1543" w:type="dxa"/>
            <w:vAlign w:val="center"/>
          </w:tcPr>
          <w:p w14:paraId="088E1848" w14:textId="06F2545B" w:rsidR="00AF119C" w:rsidRPr="00BB438C" w:rsidRDefault="00AF119C" w:rsidP="00AF119C">
            <w:pPr>
              <w:suppressAutoHyphens w:val="0"/>
              <w:jc w:val="center"/>
              <w:rPr>
                <w:rFonts w:ascii="AMU Monument Grotesk" w:eastAsia="Times New Roman" w:hAnsi="AMU Monument Grotesk" w:cs="Arial"/>
                <w:b/>
                <w:bCs/>
                <w:sz w:val="18"/>
                <w:szCs w:val="16"/>
                <w:lang w:eastAsia="fr-FR"/>
              </w:rPr>
            </w:pPr>
            <w:r w:rsidRPr="00BB438C">
              <w:rPr>
                <w:rFonts w:ascii="AMU Monument Grotesk" w:eastAsia="Times New Roman" w:hAnsi="AMU Monument Grotesk" w:cs="Arial"/>
                <w:b/>
                <w:bCs/>
                <w:sz w:val="18"/>
                <w:szCs w:val="16"/>
                <w:lang w:eastAsia="fr-FR"/>
              </w:rPr>
              <w:t>4</w:t>
            </w:r>
            <w:r w:rsidRPr="00BB438C">
              <w:rPr>
                <w:rFonts w:ascii="AMU Monument Grotesk" w:eastAsia="Times New Roman" w:hAnsi="AMU Monument Grotesk" w:cs="Arial"/>
                <w:sz w:val="18"/>
                <w:szCs w:val="16"/>
                <w:lang w:eastAsia="fr-FR"/>
              </w:rPr>
              <w:t xml:space="preserve"> semaines</w:t>
            </w:r>
          </w:p>
        </w:tc>
        <w:tc>
          <w:tcPr>
            <w:tcW w:w="5192" w:type="dxa"/>
            <w:vAlign w:val="center"/>
          </w:tcPr>
          <w:p w14:paraId="4E462EF6" w14:textId="69D57FEC" w:rsidR="00AF119C" w:rsidRPr="00C8498C" w:rsidRDefault="00BB438C" w:rsidP="00AF119C">
            <w:pPr>
              <w:suppressAutoHyphens w:val="0"/>
              <w:rPr>
                <w:rFonts w:ascii="AMU Monument Grotesk" w:eastAsia="Times New Roman" w:hAnsi="AMU Monument Grotesk" w:cs="Arial"/>
                <w:sz w:val="18"/>
                <w:szCs w:val="16"/>
                <w:lang w:eastAsia="fr-FR"/>
              </w:rPr>
            </w:pPr>
            <w:r w:rsidRPr="00C8498C">
              <w:rPr>
                <w:rFonts w:ascii="AMU Monument Grotesk" w:eastAsia="Times New Roman" w:hAnsi="AMU Monument Grotesk" w:cs="Arial"/>
                <w:sz w:val="18"/>
                <w:szCs w:val="16"/>
                <w:lang w:eastAsia="fr-FR"/>
              </w:rPr>
              <w:t>A compter du dernier jour des opérations préalables à la réception.</w:t>
            </w:r>
          </w:p>
        </w:tc>
      </w:tr>
      <w:tr w:rsidR="004B4D39" w:rsidRPr="00BB438C" w14:paraId="3805FE26" w14:textId="77777777" w:rsidTr="004B4D39">
        <w:trPr>
          <w:cantSplit/>
          <w:trHeight w:val="520"/>
          <w:jc w:val="center"/>
        </w:trPr>
        <w:tc>
          <w:tcPr>
            <w:tcW w:w="3840" w:type="dxa"/>
            <w:vAlign w:val="center"/>
          </w:tcPr>
          <w:p w14:paraId="3EB3582E" w14:textId="568AA013" w:rsidR="004B4D39" w:rsidRPr="00BB438C" w:rsidRDefault="004B4D39" w:rsidP="004B4D39">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M10 – Mission Mobilier</w:t>
            </w:r>
          </w:p>
        </w:tc>
        <w:tc>
          <w:tcPr>
            <w:tcW w:w="1543" w:type="dxa"/>
            <w:vAlign w:val="center"/>
          </w:tcPr>
          <w:p w14:paraId="014A9F8D" w14:textId="6FB9118B" w:rsidR="004B4D39" w:rsidRPr="00BB438C" w:rsidRDefault="004B4D39" w:rsidP="004B4D39">
            <w:pPr>
              <w:suppressAutoHyphens w:val="0"/>
              <w:jc w:val="center"/>
              <w:rPr>
                <w:rFonts w:ascii="AMU Monument Grotesk" w:eastAsia="Times New Roman" w:hAnsi="AMU Monument Grotesk" w:cs="Arial"/>
                <w:b/>
                <w:bCs/>
                <w:sz w:val="18"/>
                <w:szCs w:val="16"/>
                <w:lang w:eastAsia="fr-FR"/>
              </w:rPr>
            </w:pPr>
            <w:r>
              <w:rPr>
                <w:rFonts w:ascii="AMU Monument Grotesk" w:eastAsia="Times New Roman" w:hAnsi="AMU Monument Grotesk" w:cs="Arial"/>
                <w:b/>
                <w:bCs/>
                <w:sz w:val="18"/>
                <w:szCs w:val="16"/>
                <w:lang w:eastAsia="fr-FR"/>
              </w:rPr>
              <w:t xml:space="preserve">5 </w:t>
            </w:r>
            <w:r w:rsidRPr="00C8498C">
              <w:rPr>
                <w:rFonts w:ascii="AMU Monument Grotesk" w:eastAsia="Times New Roman" w:hAnsi="AMU Monument Grotesk" w:cs="Arial"/>
                <w:bCs/>
                <w:sz w:val="18"/>
                <w:szCs w:val="16"/>
                <w:lang w:eastAsia="fr-FR"/>
              </w:rPr>
              <w:t>semaines</w:t>
            </w:r>
          </w:p>
        </w:tc>
        <w:tc>
          <w:tcPr>
            <w:tcW w:w="5192" w:type="dxa"/>
            <w:vAlign w:val="center"/>
          </w:tcPr>
          <w:p w14:paraId="26D79899" w14:textId="6EC68DE6" w:rsidR="004B4D39" w:rsidRPr="004B4D39" w:rsidRDefault="004B4D39" w:rsidP="004B4D39">
            <w:pPr>
              <w:suppressAutoHyphens w:val="0"/>
              <w:rPr>
                <w:rFonts w:ascii="AMU Monument Grotesk" w:eastAsia="Times New Roman" w:hAnsi="AMU Monument Grotesk" w:cs="Arial"/>
                <w:sz w:val="16"/>
                <w:szCs w:val="16"/>
                <w:lang w:eastAsia="fr-FR"/>
              </w:rPr>
            </w:pPr>
            <w:r w:rsidRPr="004B4D39">
              <w:rPr>
                <w:rFonts w:ascii="AMU Monument Grotesk" w:eastAsia="Times New Roman" w:hAnsi="AMU Monument Grotesk" w:cs="Arial"/>
                <w:sz w:val="16"/>
                <w:szCs w:val="16"/>
                <w:lang w:eastAsia="fr-FR"/>
              </w:rPr>
              <w:t>A compter du lancement de la Mission PROJET (M5) soit réception par le titulaire de l’ordre de service délivré par la maîtrise d’ouvrage.</w:t>
            </w:r>
          </w:p>
        </w:tc>
      </w:tr>
      <w:tr w:rsidR="004B4D39" w:rsidRPr="00BB438C" w14:paraId="4E50312E" w14:textId="77777777" w:rsidTr="004B4D39">
        <w:trPr>
          <w:cantSplit/>
          <w:trHeight w:val="520"/>
          <w:jc w:val="center"/>
        </w:trPr>
        <w:tc>
          <w:tcPr>
            <w:tcW w:w="3840" w:type="dxa"/>
            <w:shd w:val="clear" w:color="auto" w:fill="auto"/>
            <w:vAlign w:val="center"/>
          </w:tcPr>
          <w:p w14:paraId="77F072CC" w14:textId="67C8C292" w:rsidR="004B4D39" w:rsidRPr="00BB438C" w:rsidRDefault="004B4D39" w:rsidP="004B4D39">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M11 - Ordonnancement, pilotage, coordination (OPC)</w:t>
            </w:r>
          </w:p>
        </w:tc>
        <w:tc>
          <w:tcPr>
            <w:tcW w:w="6735" w:type="dxa"/>
            <w:gridSpan w:val="2"/>
            <w:shd w:val="clear" w:color="auto" w:fill="auto"/>
            <w:vAlign w:val="center"/>
          </w:tcPr>
          <w:p w14:paraId="2E8F6631" w14:textId="26487404" w:rsidR="004B4D39" w:rsidRPr="00BB438C" w:rsidRDefault="004B4D39" w:rsidP="004B4D39">
            <w:pPr>
              <w:suppressAutoHyphens w:val="0"/>
              <w:rPr>
                <w:rFonts w:ascii="AMU Monument Grotesk" w:eastAsia="Times New Roman" w:hAnsi="AMU Monument Grotesk" w:cs="Arial"/>
                <w:sz w:val="18"/>
                <w:szCs w:val="16"/>
                <w:lang w:eastAsia="fr-FR"/>
              </w:rPr>
            </w:pPr>
            <w:r w:rsidRPr="00BB438C">
              <w:rPr>
                <w:rFonts w:ascii="AMU Monument Grotesk" w:eastAsia="Times New Roman" w:hAnsi="AMU Monument Grotesk" w:cs="Arial"/>
                <w:sz w:val="18"/>
                <w:szCs w:val="16"/>
                <w:lang w:eastAsia="fr-FR"/>
              </w:rPr>
              <w:t>Selon les délais indiqués dans l’article 13 du CCTP.</w:t>
            </w:r>
          </w:p>
        </w:tc>
      </w:tr>
      <w:tr w:rsidR="004B4D39" w:rsidRPr="00BB438C" w14:paraId="7F0036FE" w14:textId="77777777" w:rsidTr="004B4D39">
        <w:trPr>
          <w:cantSplit/>
          <w:trHeight w:val="520"/>
          <w:jc w:val="center"/>
        </w:trPr>
        <w:tc>
          <w:tcPr>
            <w:tcW w:w="3840" w:type="dxa"/>
            <w:shd w:val="clear" w:color="auto" w:fill="auto"/>
            <w:vAlign w:val="center"/>
          </w:tcPr>
          <w:p w14:paraId="61481554" w14:textId="4C99B889" w:rsidR="004B4D39" w:rsidRPr="00E634B6" w:rsidRDefault="004B4D39" w:rsidP="004B4D39">
            <w:pPr>
              <w:suppressAutoHyphens w:val="0"/>
              <w:rPr>
                <w:rFonts w:ascii="AMU Monument Grotesk" w:eastAsia="Times New Roman" w:hAnsi="AMU Monument Grotesk" w:cs="Arial"/>
                <w:sz w:val="18"/>
                <w:szCs w:val="16"/>
                <w:lang w:eastAsia="fr-FR"/>
              </w:rPr>
            </w:pPr>
            <w:r w:rsidRPr="00E634B6">
              <w:rPr>
                <w:rFonts w:ascii="AMU Monument Grotesk" w:eastAsia="Times New Roman" w:hAnsi="AMU Monument Grotesk" w:cs="Arial"/>
                <w:sz w:val="18"/>
                <w:szCs w:val="16"/>
                <w:lang w:eastAsia="fr-FR"/>
              </w:rPr>
              <w:t>M12-Coordination SSI (scénario SSI)</w:t>
            </w:r>
          </w:p>
        </w:tc>
        <w:tc>
          <w:tcPr>
            <w:tcW w:w="1543" w:type="dxa"/>
            <w:shd w:val="clear" w:color="auto" w:fill="auto"/>
            <w:vAlign w:val="center"/>
          </w:tcPr>
          <w:p w14:paraId="42EC9ED8" w14:textId="0BF723BD" w:rsidR="004B4D39" w:rsidRPr="00BB438C" w:rsidRDefault="004B4D39" w:rsidP="00C8498C">
            <w:pPr>
              <w:suppressAutoHyphens w:val="0"/>
              <w:jc w:val="center"/>
              <w:rPr>
                <w:rFonts w:ascii="AMU Monument Grotesk" w:eastAsia="Times New Roman" w:hAnsi="AMU Monument Grotesk" w:cs="Arial"/>
                <w:sz w:val="18"/>
                <w:szCs w:val="16"/>
                <w:lang w:eastAsia="fr-FR"/>
              </w:rPr>
            </w:pPr>
            <w:r>
              <w:rPr>
                <w:rFonts w:ascii="AMU Monument Grotesk" w:eastAsia="Times New Roman" w:hAnsi="AMU Monument Grotesk" w:cs="Arial"/>
                <w:b/>
                <w:bCs/>
                <w:sz w:val="18"/>
                <w:szCs w:val="16"/>
                <w:lang w:eastAsia="fr-FR"/>
              </w:rPr>
              <w:t xml:space="preserve">5 </w:t>
            </w:r>
            <w:r w:rsidRPr="00C8498C">
              <w:rPr>
                <w:rFonts w:ascii="AMU Monument Grotesk" w:eastAsia="Times New Roman" w:hAnsi="AMU Monument Grotesk" w:cs="Arial"/>
                <w:bCs/>
                <w:sz w:val="18"/>
                <w:szCs w:val="16"/>
                <w:lang w:eastAsia="fr-FR"/>
              </w:rPr>
              <w:t>semaines</w:t>
            </w:r>
          </w:p>
        </w:tc>
        <w:tc>
          <w:tcPr>
            <w:tcW w:w="5192" w:type="dxa"/>
            <w:shd w:val="clear" w:color="auto" w:fill="auto"/>
            <w:vAlign w:val="center"/>
          </w:tcPr>
          <w:p w14:paraId="25671793" w14:textId="2322C7ED" w:rsidR="004B4D39" w:rsidRPr="00BB438C" w:rsidRDefault="004B4D39" w:rsidP="004B4D39">
            <w:pPr>
              <w:suppressAutoHyphens w:val="0"/>
              <w:rPr>
                <w:rFonts w:ascii="AMU Monument Grotesk" w:eastAsia="Times New Roman" w:hAnsi="AMU Monument Grotesk" w:cs="Arial"/>
                <w:sz w:val="18"/>
                <w:szCs w:val="16"/>
                <w:lang w:eastAsia="fr-FR"/>
              </w:rPr>
            </w:pPr>
            <w:r w:rsidRPr="004B4D39">
              <w:rPr>
                <w:rFonts w:ascii="AMU Monument Grotesk" w:eastAsia="Times New Roman" w:hAnsi="AMU Monument Grotesk" w:cs="Arial"/>
                <w:sz w:val="16"/>
                <w:szCs w:val="16"/>
                <w:lang w:eastAsia="fr-FR"/>
              </w:rPr>
              <w:t>A compter du lancement de la Mission PROJET (M5) soit réception par le titulaire de l’ordre de service délivré par la maîtrise d’ouvrage</w:t>
            </w:r>
            <w:r>
              <w:rPr>
                <w:rFonts w:ascii="AMU Monument Grotesk" w:eastAsia="Times New Roman" w:hAnsi="AMU Monument Grotesk" w:cs="Arial"/>
                <w:sz w:val="18"/>
                <w:szCs w:val="16"/>
                <w:lang w:eastAsia="fr-FR"/>
              </w:rPr>
              <w:t>.</w:t>
            </w:r>
          </w:p>
        </w:tc>
      </w:tr>
      <w:tr w:rsidR="00E634B6" w:rsidRPr="00BB438C" w14:paraId="36AE7834" w14:textId="77777777" w:rsidTr="004B4D39">
        <w:trPr>
          <w:cantSplit/>
          <w:trHeight w:val="520"/>
          <w:jc w:val="center"/>
        </w:trPr>
        <w:tc>
          <w:tcPr>
            <w:tcW w:w="3840" w:type="dxa"/>
            <w:shd w:val="clear" w:color="auto" w:fill="auto"/>
            <w:vAlign w:val="center"/>
          </w:tcPr>
          <w:p w14:paraId="014BB0D6" w14:textId="709410B8" w:rsidR="00E634B6" w:rsidRPr="00E634B6" w:rsidRDefault="00E634B6" w:rsidP="00E634B6">
            <w:pPr>
              <w:suppressAutoHyphens w:val="0"/>
              <w:rPr>
                <w:rFonts w:ascii="AMU Monument Grotesk" w:eastAsia="Times New Roman" w:hAnsi="AMU Monument Grotesk" w:cs="Arial"/>
                <w:sz w:val="18"/>
                <w:szCs w:val="16"/>
                <w:lang w:eastAsia="fr-FR"/>
              </w:rPr>
            </w:pPr>
            <w:r w:rsidRPr="00E634B6">
              <w:rPr>
                <w:rFonts w:ascii="AMU Monument Grotesk" w:eastAsia="Times New Roman" w:hAnsi="AMU Monument Grotesk" w:cs="Arial"/>
                <w:sz w:val="18"/>
                <w:szCs w:val="16"/>
                <w:lang w:eastAsia="fr-FR"/>
              </w:rPr>
              <w:t>M12-Dossier d’identité SSI</w:t>
            </w:r>
          </w:p>
        </w:tc>
        <w:tc>
          <w:tcPr>
            <w:tcW w:w="1543" w:type="dxa"/>
            <w:shd w:val="clear" w:color="auto" w:fill="auto"/>
            <w:vAlign w:val="center"/>
          </w:tcPr>
          <w:p w14:paraId="4FCBA2C9" w14:textId="7B52600C" w:rsidR="00E634B6" w:rsidRDefault="00E634B6" w:rsidP="00E634B6">
            <w:pPr>
              <w:suppressAutoHyphens w:val="0"/>
              <w:jc w:val="center"/>
              <w:rPr>
                <w:rFonts w:ascii="AMU Monument Grotesk" w:eastAsia="Times New Roman" w:hAnsi="AMU Monument Grotesk" w:cs="Arial"/>
                <w:b/>
                <w:bCs/>
                <w:sz w:val="18"/>
                <w:szCs w:val="16"/>
                <w:lang w:eastAsia="fr-FR"/>
              </w:rPr>
            </w:pPr>
            <w:r>
              <w:rPr>
                <w:rFonts w:ascii="AMU Monument Grotesk" w:eastAsia="Times New Roman" w:hAnsi="AMU Monument Grotesk" w:cs="Arial"/>
                <w:b/>
                <w:bCs/>
                <w:sz w:val="18"/>
                <w:szCs w:val="16"/>
                <w:lang w:eastAsia="fr-FR"/>
              </w:rPr>
              <w:t>3</w:t>
            </w:r>
            <w:r w:rsidRPr="00BB438C">
              <w:rPr>
                <w:rFonts w:ascii="AMU Monument Grotesk" w:eastAsia="Times New Roman" w:hAnsi="AMU Monument Grotesk" w:cs="Arial"/>
                <w:sz w:val="18"/>
                <w:szCs w:val="16"/>
                <w:lang w:eastAsia="fr-FR"/>
              </w:rPr>
              <w:t xml:space="preserve"> semaines</w:t>
            </w:r>
          </w:p>
        </w:tc>
        <w:tc>
          <w:tcPr>
            <w:tcW w:w="5192" w:type="dxa"/>
            <w:shd w:val="clear" w:color="auto" w:fill="auto"/>
            <w:vAlign w:val="center"/>
          </w:tcPr>
          <w:p w14:paraId="5230D6D5" w14:textId="223B9A48" w:rsidR="00E634B6" w:rsidRPr="004B4D39" w:rsidRDefault="00E634B6" w:rsidP="00E634B6">
            <w:pPr>
              <w:suppressAutoHyphens w:val="0"/>
              <w:rPr>
                <w:rFonts w:ascii="AMU Monument Grotesk" w:eastAsia="Times New Roman" w:hAnsi="AMU Monument Grotesk" w:cs="Arial"/>
                <w:sz w:val="16"/>
                <w:szCs w:val="16"/>
                <w:lang w:eastAsia="fr-FR"/>
              </w:rPr>
            </w:pPr>
            <w:r w:rsidRPr="00C8498C">
              <w:rPr>
                <w:rFonts w:ascii="AMU Monument Grotesk" w:eastAsia="Times New Roman" w:hAnsi="AMU Monument Grotesk" w:cs="Arial"/>
                <w:sz w:val="18"/>
                <w:szCs w:val="16"/>
                <w:lang w:eastAsia="fr-FR"/>
              </w:rPr>
              <w:t>A compter du dernier jour des opérations préalables à la réception.</w:t>
            </w:r>
          </w:p>
        </w:tc>
      </w:tr>
      <w:tr w:rsidR="004B4D39" w:rsidRPr="00BB438C" w14:paraId="7CA322AD" w14:textId="77777777" w:rsidTr="004B4D39">
        <w:trPr>
          <w:cantSplit/>
          <w:trHeight w:val="520"/>
          <w:jc w:val="center"/>
        </w:trPr>
        <w:tc>
          <w:tcPr>
            <w:tcW w:w="3840" w:type="dxa"/>
            <w:shd w:val="clear" w:color="auto" w:fill="auto"/>
            <w:vAlign w:val="center"/>
          </w:tcPr>
          <w:p w14:paraId="3D62B99E" w14:textId="3E879C2B" w:rsidR="004B4D39" w:rsidRPr="00BB438C" w:rsidRDefault="004B4D39" w:rsidP="004B4D39">
            <w:pPr>
              <w:suppressAutoHyphens w:val="0"/>
              <w:rPr>
                <w:rFonts w:ascii="AMU Monument Grotesk" w:eastAsia="Times New Roman" w:hAnsi="AMU Monument Grotesk" w:cs="Arial"/>
                <w:sz w:val="18"/>
                <w:szCs w:val="16"/>
                <w:lang w:eastAsia="fr-FR"/>
              </w:rPr>
            </w:pPr>
            <w:r w:rsidRPr="004B4D39">
              <w:rPr>
                <w:rFonts w:ascii="AMU Monument Grotesk" w:hAnsi="AMU Monument Grotesk" w:cs="Arial"/>
                <w:sz w:val="18"/>
                <w:szCs w:val="16"/>
                <w:lang w:eastAsia="fr-FR"/>
              </w:rPr>
              <w:t>M13-Mission Acoustique</w:t>
            </w:r>
          </w:p>
        </w:tc>
        <w:tc>
          <w:tcPr>
            <w:tcW w:w="1543" w:type="dxa"/>
            <w:shd w:val="clear" w:color="auto" w:fill="auto"/>
            <w:vAlign w:val="center"/>
          </w:tcPr>
          <w:p w14:paraId="3DFE9406" w14:textId="21B169AA" w:rsidR="004B4D39" w:rsidRDefault="004B4D39" w:rsidP="00C8498C">
            <w:pPr>
              <w:suppressAutoHyphens w:val="0"/>
              <w:jc w:val="center"/>
              <w:rPr>
                <w:rFonts w:ascii="AMU Monument Grotesk" w:eastAsia="Times New Roman" w:hAnsi="AMU Monument Grotesk" w:cs="Arial"/>
                <w:sz w:val="18"/>
                <w:szCs w:val="16"/>
                <w:lang w:eastAsia="fr-FR"/>
              </w:rPr>
            </w:pPr>
            <w:r>
              <w:rPr>
                <w:rFonts w:ascii="AMU Monument Grotesk" w:eastAsia="Times New Roman" w:hAnsi="AMU Monument Grotesk" w:cs="Arial"/>
                <w:b/>
                <w:bCs/>
                <w:sz w:val="18"/>
                <w:szCs w:val="16"/>
                <w:lang w:eastAsia="fr-FR"/>
              </w:rPr>
              <w:t xml:space="preserve">5 </w:t>
            </w:r>
            <w:r w:rsidRPr="00C8498C">
              <w:rPr>
                <w:rFonts w:ascii="AMU Monument Grotesk" w:eastAsia="Times New Roman" w:hAnsi="AMU Monument Grotesk" w:cs="Arial"/>
                <w:bCs/>
                <w:sz w:val="18"/>
                <w:szCs w:val="16"/>
                <w:lang w:eastAsia="fr-FR"/>
              </w:rPr>
              <w:t>semaines</w:t>
            </w:r>
          </w:p>
        </w:tc>
        <w:tc>
          <w:tcPr>
            <w:tcW w:w="5192" w:type="dxa"/>
            <w:shd w:val="clear" w:color="auto" w:fill="auto"/>
            <w:vAlign w:val="center"/>
          </w:tcPr>
          <w:p w14:paraId="0F77A935" w14:textId="2E2F5263" w:rsidR="004B4D39" w:rsidRDefault="004B4D39" w:rsidP="004B4D39">
            <w:pPr>
              <w:suppressAutoHyphens w:val="0"/>
              <w:rPr>
                <w:rFonts w:ascii="AMU Monument Grotesk" w:eastAsia="Times New Roman" w:hAnsi="AMU Monument Grotesk" w:cs="Arial"/>
                <w:sz w:val="18"/>
                <w:szCs w:val="16"/>
                <w:lang w:eastAsia="fr-FR"/>
              </w:rPr>
            </w:pPr>
            <w:r w:rsidRPr="004B4D39">
              <w:rPr>
                <w:rFonts w:ascii="AMU Monument Grotesk" w:eastAsia="Times New Roman" w:hAnsi="AMU Monument Grotesk" w:cs="Arial"/>
                <w:sz w:val="16"/>
                <w:szCs w:val="16"/>
                <w:lang w:eastAsia="fr-FR"/>
              </w:rPr>
              <w:t>A compter du lancement de la Mission PROJET (M5) soit réception par le titulaire de l’ordre de service délivré par la maîtrise d’ouvrage</w:t>
            </w:r>
            <w:r>
              <w:rPr>
                <w:rFonts w:ascii="AMU Monument Grotesk" w:eastAsia="Times New Roman" w:hAnsi="AMU Monument Grotesk" w:cs="Arial"/>
                <w:sz w:val="18"/>
                <w:szCs w:val="16"/>
                <w:lang w:eastAsia="fr-FR"/>
              </w:rPr>
              <w:t>.</w:t>
            </w:r>
          </w:p>
        </w:tc>
      </w:tr>
    </w:tbl>
    <w:p w14:paraId="1276247A" w14:textId="59621A6F" w:rsidR="00BE66B6" w:rsidRDefault="00BE66B6">
      <w:pPr>
        <w:tabs>
          <w:tab w:val="left" w:pos="426"/>
        </w:tabs>
        <w:jc w:val="both"/>
        <w:rPr>
          <w:rFonts w:ascii="AMU Monument Grotesk" w:eastAsia="Calibri" w:hAnsi="AMU Monument Grotesk" w:cs="Arial Narrow"/>
          <w:bCs/>
          <w:color w:val="000000"/>
          <w:sz w:val="18"/>
          <w:szCs w:val="20"/>
          <w:lang w:eastAsia="en-US"/>
        </w:rPr>
      </w:pPr>
    </w:p>
    <w:p w14:paraId="239D046B" w14:textId="06D4B124" w:rsidR="00BE66B6" w:rsidRDefault="00BE66B6">
      <w:pPr>
        <w:tabs>
          <w:tab w:val="left" w:pos="426"/>
        </w:tabs>
        <w:jc w:val="both"/>
        <w:rPr>
          <w:rFonts w:ascii="AMU Monument Grotesk" w:eastAsia="Calibri" w:hAnsi="AMU Monument Grotesk" w:cs="Arial Narrow"/>
          <w:bCs/>
          <w:color w:val="000000"/>
          <w:sz w:val="18"/>
          <w:szCs w:val="20"/>
          <w:lang w:eastAsia="en-US"/>
        </w:rPr>
      </w:pPr>
    </w:p>
    <w:p w14:paraId="6B95D7F5" w14:textId="5682AF86" w:rsidR="001863E9" w:rsidRDefault="004876A4">
      <w:pPr>
        <w:tabs>
          <w:tab w:val="left" w:pos="426"/>
        </w:tabs>
        <w:jc w:val="both"/>
        <w:rPr>
          <w:rFonts w:ascii="AMU Monument Grotesk" w:eastAsia="Calibri" w:hAnsi="AMU Monument Grotesk" w:cs="Arial Narrow"/>
          <w:bCs/>
          <w:color w:val="000000"/>
          <w:sz w:val="18"/>
          <w:szCs w:val="20"/>
          <w:lang w:eastAsia="en-US"/>
        </w:rPr>
      </w:pPr>
      <w:r>
        <w:rPr>
          <w:rFonts w:ascii="AMU Monument Grotesk" w:eastAsia="Calibri" w:hAnsi="AMU Monument Grotesk" w:cs="Arial Narrow"/>
          <w:bCs/>
          <w:color w:val="000000"/>
          <w:sz w:val="18"/>
          <w:szCs w:val="20"/>
          <w:lang w:eastAsia="en-US"/>
        </w:rPr>
        <w:t>Le terme réception s’entend au sens du CCAG-MOE article 21.</w:t>
      </w:r>
    </w:p>
    <w:p w14:paraId="6E948E7B" w14:textId="4CF618C4" w:rsidR="004876A4" w:rsidRDefault="004876A4">
      <w:pPr>
        <w:tabs>
          <w:tab w:val="left" w:pos="426"/>
        </w:tabs>
        <w:jc w:val="both"/>
        <w:rPr>
          <w:rFonts w:ascii="AMU Monument Grotesk" w:eastAsia="Calibri" w:hAnsi="AMU Monument Grotesk" w:cs="Arial Narrow"/>
          <w:bCs/>
          <w:color w:val="000000"/>
          <w:sz w:val="18"/>
          <w:szCs w:val="20"/>
          <w:lang w:eastAsia="en-US"/>
        </w:rPr>
      </w:pPr>
    </w:p>
    <w:p w14:paraId="42F72259" w14:textId="778B0539" w:rsidR="008A0CE9" w:rsidRPr="00A1553F" w:rsidRDefault="008A0CE9" w:rsidP="008A0CE9">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 xml:space="preserve">Les autres délais imposés dans tous les cas sont mentionnés au CCTP. </w:t>
      </w:r>
    </w:p>
    <w:p w14:paraId="78A4DCD0" w14:textId="77777777" w:rsidR="00CD1F72" w:rsidRPr="00F33BFC" w:rsidRDefault="00CD1F72" w:rsidP="00CD1F72">
      <w:pPr>
        <w:rPr>
          <w:rFonts w:ascii="AMU Monument Grotesk" w:hAnsi="AMU Monument Grotesk"/>
          <w:sz w:val="20"/>
          <w:szCs w:val="20"/>
        </w:rPr>
      </w:pPr>
    </w:p>
    <w:p w14:paraId="21D0F3A3" w14:textId="393FF523" w:rsidR="00F9009A" w:rsidRPr="00687E3C" w:rsidRDefault="00F9009A" w:rsidP="00F9009A">
      <w:pPr>
        <w:suppressAutoHyphens w:val="0"/>
        <w:jc w:val="both"/>
        <w:rPr>
          <w:rFonts w:ascii="AMU Monument Grotesk" w:hAnsi="AMU Monument Grotesk" w:cs="Arial"/>
          <w:sz w:val="18"/>
          <w:szCs w:val="18"/>
          <w:lang w:eastAsia="fr-FR"/>
        </w:rPr>
      </w:pPr>
      <w:bookmarkStart w:id="88" w:name="_Toc374325321"/>
      <w:bookmarkStart w:id="89" w:name="_Toc374413893"/>
      <w:bookmarkStart w:id="90" w:name="_Toc374413949"/>
      <w:bookmarkStart w:id="91" w:name="_Toc375977243"/>
      <w:bookmarkStart w:id="92" w:name="_Toc422191584"/>
      <w:bookmarkStart w:id="93" w:name="_Toc423148678"/>
      <w:bookmarkStart w:id="94" w:name="_Toc423340701"/>
      <w:bookmarkStart w:id="95" w:name="_Toc463768569"/>
      <w:bookmarkStart w:id="96" w:name="_Toc463831931"/>
      <w:bookmarkStart w:id="97" w:name="_Toc474120924"/>
      <w:bookmarkStart w:id="98" w:name="_Toc475503203"/>
      <w:bookmarkStart w:id="99" w:name="_Toc477231881"/>
      <w:r w:rsidRPr="00687E3C">
        <w:rPr>
          <w:rFonts w:ascii="AMU Monument Grotesk" w:hAnsi="AMU Monument Grotesk" w:cs="Arial"/>
          <w:sz w:val="18"/>
          <w:szCs w:val="18"/>
          <w:lang w:eastAsia="fr-FR"/>
        </w:rPr>
        <w:t>Les documents dus par le Maître d’œuvre dans le cadre de sa mission, sont remis en une seule fois, au Maître de l’ouvrage en ses bureaux, dans les conditions suivantes :</w:t>
      </w:r>
      <w:bookmarkEnd w:id="88"/>
      <w:bookmarkEnd w:id="89"/>
      <w:bookmarkEnd w:id="90"/>
      <w:bookmarkEnd w:id="91"/>
      <w:bookmarkEnd w:id="92"/>
      <w:bookmarkEnd w:id="93"/>
      <w:bookmarkEnd w:id="94"/>
      <w:bookmarkEnd w:id="95"/>
      <w:bookmarkEnd w:id="96"/>
      <w:bookmarkEnd w:id="97"/>
      <w:bookmarkEnd w:id="98"/>
      <w:bookmarkEnd w:id="99"/>
    </w:p>
    <w:p w14:paraId="681F6657" w14:textId="77777777" w:rsidR="00F9009A" w:rsidRPr="00687E3C" w:rsidRDefault="00F9009A" w:rsidP="00F9009A">
      <w:pPr>
        <w:suppressAutoHyphens w:val="0"/>
        <w:jc w:val="both"/>
        <w:rPr>
          <w:rFonts w:ascii="AMU Monument Grotesk" w:hAnsi="AMU Monument Grotesk" w:cs="Arial"/>
          <w:sz w:val="18"/>
          <w:szCs w:val="18"/>
          <w:lang w:eastAsia="fr-FR"/>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8"/>
      </w:tblGrid>
      <w:tr w:rsidR="00F9009A" w:rsidRPr="00687E3C" w14:paraId="1EA655A0" w14:textId="77777777" w:rsidTr="00AA66F3">
        <w:trPr>
          <w:trHeight w:val="1134"/>
          <w:jc w:val="center"/>
        </w:trPr>
        <w:tc>
          <w:tcPr>
            <w:tcW w:w="9638" w:type="dxa"/>
            <w:tcBorders>
              <w:bottom w:val="nil"/>
            </w:tcBorders>
            <w:vAlign w:val="center"/>
          </w:tcPr>
          <w:p w14:paraId="572631D0" w14:textId="300D8FC3" w:rsidR="00F9009A" w:rsidRPr="00AE5774" w:rsidRDefault="00F9009A" w:rsidP="00AE5774">
            <w:pPr>
              <w:rPr>
                <w:rFonts w:ascii="AMU Monument Grotesk" w:hAnsi="AMU Monument Grotesk"/>
                <w:b/>
                <w:sz w:val="18"/>
                <w:lang w:eastAsia="fr-FR"/>
              </w:rPr>
            </w:pPr>
            <w:bookmarkStart w:id="100" w:name="_Toc184365613"/>
            <w:bookmarkStart w:id="101" w:name="_Toc199163540"/>
            <w:r w:rsidRPr="00AE5774">
              <w:rPr>
                <w:rFonts w:ascii="AMU Monument Grotesk" w:hAnsi="AMU Monument Grotesk"/>
                <w:b/>
                <w:color w:val="000000"/>
                <w:sz w:val="18"/>
                <w:lang w:eastAsia="fr-FR"/>
              </w:rPr>
              <w:t>Dossiers DIAG</w:t>
            </w:r>
            <w:r w:rsidR="0024698A" w:rsidRPr="00AE5774">
              <w:rPr>
                <w:rFonts w:ascii="AMU Monument Grotesk" w:hAnsi="AMU Monument Grotesk"/>
                <w:b/>
                <w:color w:val="000000"/>
                <w:sz w:val="18"/>
                <w:lang w:eastAsia="fr-FR"/>
              </w:rPr>
              <w:t>,</w:t>
            </w:r>
            <w:r w:rsidRPr="00AE5774">
              <w:rPr>
                <w:rFonts w:ascii="AMU Monument Grotesk" w:hAnsi="AMU Monument Grotesk"/>
                <w:b/>
                <w:color w:val="000000"/>
                <w:sz w:val="18"/>
                <w:lang w:eastAsia="fr-FR"/>
              </w:rPr>
              <w:t xml:space="preserve"> AVP (APS/APD), et PRO</w:t>
            </w:r>
            <w:bookmarkEnd w:id="100"/>
            <w:r w:rsidRPr="00AE5774">
              <w:rPr>
                <w:rFonts w:ascii="AMU Monument Grotesk" w:hAnsi="AMU Monument Grotesk"/>
                <w:b/>
                <w:color w:val="000000"/>
                <w:sz w:val="18"/>
                <w:lang w:eastAsia="fr-FR"/>
              </w:rPr>
              <w:t xml:space="preserve"> </w:t>
            </w:r>
            <w:r w:rsidR="0024698A" w:rsidRPr="00AE5774">
              <w:rPr>
                <w:rFonts w:ascii="AMU Monument Grotesk" w:hAnsi="AMU Monument Grotesk"/>
                <w:b/>
                <w:sz w:val="18"/>
                <w:lang w:eastAsia="fr-FR"/>
              </w:rPr>
              <w:t>(y compris missions SSI et OPC phase conception) :</w:t>
            </w:r>
            <w:bookmarkEnd w:id="101"/>
          </w:p>
          <w:p w14:paraId="4A2D0C82" w14:textId="5BF0DD6D" w:rsidR="008A0CE9" w:rsidRPr="00AE5774" w:rsidRDefault="009A7E83" w:rsidP="00AE5774">
            <w:pPr>
              <w:rPr>
                <w:rFonts w:ascii="AMU Monument Grotesk" w:hAnsi="AMU Monument Grotesk"/>
                <w:sz w:val="18"/>
                <w:lang w:eastAsia="fr-FR"/>
              </w:rPr>
            </w:pPr>
            <w:r w:rsidRPr="00AE5774">
              <w:rPr>
                <w:rFonts w:ascii="AMU Monument Grotesk" w:hAnsi="AMU Monument Grotesk"/>
                <w:sz w:val="18"/>
                <w:lang w:eastAsia="fr-FR"/>
              </w:rPr>
              <w:t>2</w:t>
            </w:r>
            <w:r w:rsidR="00F9009A" w:rsidRPr="00AE5774">
              <w:rPr>
                <w:rFonts w:ascii="AMU Monument Grotesk" w:hAnsi="AMU Monument Grotesk"/>
                <w:sz w:val="18"/>
                <w:lang w:eastAsia="fr-FR"/>
              </w:rPr>
              <w:t xml:space="preserve"> dossier</w:t>
            </w:r>
            <w:r w:rsidRPr="00AE5774">
              <w:rPr>
                <w:rFonts w:ascii="AMU Monument Grotesk" w:hAnsi="AMU Monument Grotesk"/>
                <w:sz w:val="18"/>
                <w:lang w:eastAsia="fr-FR"/>
              </w:rPr>
              <w:t>s</w:t>
            </w:r>
            <w:r w:rsidR="00F9009A" w:rsidRPr="00AE5774">
              <w:rPr>
                <w:rFonts w:ascii="AMU Monument Grotesk" w:hAnsi="AMU Monument Grotesk"/>
                <w:sz w:val="18"/>
                <w:lang w:eastAsia="fr-FR"/>
              </w:rPr>
              <w:t xml:space="preserve"> comprenant l’ensemble des pièces écrites et des plans format A0 ou A1 (pliés au format A4)</w:t>
            </w:r>
            <w:r w:rsidR="008A0CE9" w:rsidRPr="00AE5774">
              <w:rPr>
                <w:rFonts w:ascii="AMU Monument Grotesk" w:hAnsi="AMU Monument Grotesk"/>
                <w:sz w:val="18"/>
                <w:lang w:eastAsia="fr-FR"/>
              </w:rPr>
              <w:t>.</w:t>
            </w:r>
            <w:r w:rsidR="00F9009A" w:rsidRPr="00AE5774">
              <w:rPr>
                <w:rFonts w:ascii="AMU Monument Grotesk" w:hAnsi="AMU Monument Grotesk"/>
                <w:sz w:val="18"/>
                <w:lang w:eastAsia="fr-FR"/>
              </w:rPr>
              <w:t xml:space="preserve"> </w:t>
            </w:r>
            <w:r w:rsidR="0035045B" w:rsidRPr="00AE5774">
              <w:rPr>
                <w:rFonts w:ascii="AMU Monument Grotesk" w:hAnsi="AMU Monument Grotesk"/>
                <w:sz w:val="18"/>
                <w:lang w:eastAsia="fr-FR"/>
              </w:rPr>
              <w:t>Sous</w:t>
            </w:r>
            <w:r w:rsidR="00F9009A" w:rsidRPr="00AE5774">
              <w:rPr>
                <w:rFonts w:ascii="AMU Monument Grotesk" w:hAnsi="AMU Monument Grotesk"/>
                <w:sz w:val="18"/>
                <w:lang w:eastAsia="fr-FR"/>
              </w:rPr>
              <w:t xml:space="preserve"> chemises cartonnées à sangles avec identification du projet en couverture + liste des documents.</w:t>
            </w:r>
          </w:p>
          <w:p w14:paraId="7CB4667D" w14:textId="473C2D2E" w:rsidR="008A0CE9" w:rsidRPr="00AE5774" w:rsidRDefault="008A0CE9" w:rsidP="00AE5774">
            <w:pPr>
              <w:rPr>
                <w:rFonts w:ascii="AMU Monument Grotesk" w:hAnsi="AMU Monument Grotesk"/>
                <w:sz w:val="18"/>
                <w:lang w:eastAsia="fr-FR"/>
              </w:rPr>
            </w:pPr>
            <w:r w:rsidRPr="00AE5774">
              <w:rPr>
                <w:rFonts w:ascii="AMU Monument Grotesk" w:hAnsi="AMU Monument Grotesk"/>
                <w:sz w:val="18"/>
                <w:lang w:eastAsia="fr-FR"/>
              </w:rPr>
              <w:t>1 dossier en version numérique au format PDF.</w:t>
            </w:r>
          </w:p>
          <w:p w14:paraId="26B23BA1" w14:textId="6A9E202A" w:rsidR="00F9009A" w:rsidRPr="00AE5774" w:rsidRDefault="0024698A" w:rsidP="00AE5774">
            <w:pPr>
              <w:rPr>
                <w:rFonts w:ascii="AMU Monument Grotesk" w:hAnsi="AMU Monument Grotesk"/>
                <w:color w:val="000000"/>
                <w:sz w:val="18"/>
                <w:lang w:eastAsia="fr-FR"/>
              </w:rPr>
            </w:pPr>
            <w:r w:rsidRPr="00AE5774">
              <w:rPr>
                <w:rFonts w:ascii="AMU Monument Grotesk" w:hAnsi="AMU Monument Grotesk"/>
                <w:sz w:val="18"/>
                <w:lang w:eastAsia="fr-FR"/>
              </w:rPr>
              <w:t>1</w:t>
            </w:r>
            <w:r w:rsidR="00F9009A" w:rsidRPr="00AE5774">
              <w:rPr>
                <w:rFonts w:ascii="AMU Monument Grotesk" w:hAnsi="AMU Monument Grotesk"/>
                <w:sz w:val="18"/>
                <w:lang w:eastAsia="fr-FR"/>
              </w:rPr>
              <w:t xml:space="preserve"> jeu complet de plans, éventuellement réduits, au format A3</w:t>
            </w:r>
            <w:r w:rsidR="008A0CE9" w:rsidRPr="00AE5774">
              <w:rPr>
                <w:rFonts w:ascii="AMU Monument Grotesk" w:hAnsi="AMU Monument Grotesk"/>
                <w:sz w:val="18"/>
                <w:lang w:eastAsia="fr-FR"/>
              </w:rPr>
              <w:t>.</w:t>
            </w:r>
            <w:r w:rsidR="00F9009A" w:rsidRPr="00AE5774">
              <w:rPr>
                <w:rFonts w:ascii="AMU Monument Grotesk" w:hAnsi="AMU Monument Grotesk"/>
                <w:sz w:val="18"/>
                <w:lang w:eastAsia="fr-FR"/>
              </w:rPr>
              <w:t xml:space="preserve"> </w:t>
            </w:r>
          </w:p>
        </w:tc>
      </w:tr>
      <w:tr w:rsidR="00F9009A" w:rsidRPr="00687E3C" w14:paraId="7FD995F8" w14:textId="77777777" w:rsidTr="00AA66F3">
        <w:trPr>
          <w:trHeight w:val="567"/>
          <w:jc w:val="center"/>
        </w:trPr>
        <w:tc>
          <w:tcPr>
            <w:tcW w:w="9638" w:type="dxa"/>
            <w:tcBorders>
              <w:bottom w:val="nil"/>
            </w:tcBorders>
            <w:vAlign w:val="center"/>
          </w:tcPr>
          <w:p w14:paraId="6E2F8F33" w14:textId="5BAD75E7" w:rsidR="00F9009A" w:rsidRPr="00AE5774" w:rsidRDefault="00F9009A" w:rsidP="00AE5774">
            <w:pPr>
              <w:rPr>
                <w:rFonts w:ascii="AMU Monument Grotesk" w:hAnsi="AMU Monument Grotesk"/>
                <w:b/>
                <w:color w:val="000000"/>
                <w:sz w:val="18"/>
                <w:lang w:eastAsia="fr-FR"/>
              </w:rPr>
            </w:pPr>
            <w:bookmarkStart w:id="102" w:name="_Toc184365614"/>
            <w:bookmarkStart w:id="103" w:name="_Toc199163541"/>
            <w:r w:rsidRPr="00AE5774">
              <w:rPr>
                <w:rFonts w:ascii="AMU Monument Grotesk" w:hAnsi="AMU Monument Grotesk"/>
                <w:b/>
                <w:color w:val="000000"/>
                <w:sz w:val="18"/>
                <w:lang w:eastAsia="fr-FR"/>
              </w:rPr>
              <w:t>Dossier de demandes d’autorisation administratives :</w:t>
            </w:r>
            <w:bookmarkEnd w:id="102"/>
            <w:bookmarkEnd w:id="103"/>
            <w:r w:rsidRPr="00AE5774">
              <w:rPr>
                <w:rFonts w:ascii="AMU Monument Grotesk" w:hAnsi="AMU Monument Grotesk"/>
                <w:b/>
                <w:color w:val="000000"/>
                <w:sz w:val="18"/>
                <w:lang w:eastAsia="fr-FR"/>
              </w:rPr>
              <w:t xml:space="preserve"> </w:t>
            </w:r>
          </w:p>
          <w:p w14:paraId="31957A95" w14:textId="6DC93F69" w:rsidR="00F9009A" w:rsidRPr="00AE5774" w:rsidRDefault="00F9009A" w:rsidP="00AE5774">
            <w:pPr>
              <w:rPr>
                <w:rFonts w:ascii="AMU Monument Grotesk" w:hAnsi="AMU Monument Grotesk"/>
                <w:color w:val="000000"/>
                <w:sz w:val="18"/>
                <w:lang w:eastAsia="fr-FR"/>
              </w:rPr>
            </w:pPr>
            <w:bookmarkStart w:id="104" w:name="_Toc184365615"/>
            <w:bookmarkStart w:id="105" w:name="_Toc199163542"/>
            <w:r w:rsidRPr="00AE5774">
              <w:rPr>
                <w:rFonts w:ascii="AMU Monument Grotesk" w:hAnsi="AMU Monument Grotesk"/>
                <w:color w:val="000000"/>
                <w:sz w:val="18"/>
                <w:lang w:eastAsia="fr-FR"/>
              </w:rPr>
              <w:t xml:space="preserve">Nombre d’exemplaires demandés par </w:t>
            </w:r>
            <w:r w:rsidR="007D37E5" w:rsidRPr="00AE5774">
              <w:rPr>
                <w:rFonts w:ascii="AMU Monument Grotesk" w:hAnsi="AMU Monument Grotesk"/>
                <w:sz w:val="18"/>
                <w:lang w:eastAsia="fr-FR"/>
              </w:rPr>
              <w:t>le maitre d’ouvrage</w:t>
            </w:r>
            <w:r w:rsidRPr="00AE5774">
              <w:rPr>
                <w:rFonts w:ascii="AMU Monument Grotesk" w:hAnsi="AMU Monument Grotesk"/>
                <w:sz w:val="18"/>
                <w:lang w:eastAsia="fr-FR"/>
              </w:rPr>
              <w:t xml:space="preserve">. Nombre </w:t>
            </w:r>
            <w:r w:rsidRPr="00AE5774">
              <w:rPr>
                <w:rFonts w:ascii="AMU Monument Grotesk" w:hAnsi="AMU Monument Grotesk"/>
                <w:color w:val="000000"/>
                <w:sz w:val="18"/>
                <w:lang w:eastAsia="fr-FR"/>
              </w:rPr>
              <w:t xml:space="preserve">estimé à </w:t>
            </w:r>
            <w:r w:rsidR="008A0CE9" w:rsidRPr="00AE5774">
              <w:rPr>
                <w:rFonts w:ascii="AMU Monument Grotesk" w:hAnsi="AMU Monument Grotesk"/>
                <w:sz w:val="18"/>
                <w:lang w:eastAsia="fr-FR"/>
              </w:rPr>
              <w:t>8</w:t>
            </w:r>
            <w:r w:rsidRPr="00AE5774">
              <w:rPr>
                <w:rFonts w:ascii="AMU Monument Grotesk" w:hAnsi="AMU Monument Grotesk"/>
                <w:sz w:val="18"/>
                <w:lang w:eastAsia="fr-FR"/>
              </w:rPr>
              <w:t xml:space="preserve"> dossiers.</w:t>
            </w:r>
            <w:bookmarkEnd w:id="104"/>
            <w:bookmarkEnd w:id="105"/>
          </w:p>
          <w:p w14:paraId="4E8C8510" w14:textId="4F44DF05" w:rsidR="00F9009A" w:rsidRPr="00AE5774" w:rsidRDefault="00F9009A" w:rsidP="00AE5774">
            <w:pPr>
              <w:rPr>
                <w:rFonts w:ascii="AMU Monument Grotesk" w:hAnsi="AMU Monument Grotesk"/>
                <w:sz w:val="18"/>
                <w:lang w:eastAsia="fr-FR"/>
              </w:rPr>
            </w:pPr>
            <w:r w:rsidRPr="00AE5774">
              <w:rPr>
                <w:rFonts w:ascii="AMU Monument Grotesk" w:hAnsi="AMU Monument Grotesk"/>
                <w:color w:val="000000"/>
                <w:sz w:val="18"/>
                <w:lang w:eastAsia="fr-FR"/>
              </w:rPr>
              <w:t>1 exemplaire au format informatique</w:t>
            </w:r>
            <w:r w:rsidR="008A0CE9" w:rsidRPr="00AE5774">
              <w:rPr>
                <w:rFonts w:ascii="AMU Monument Grotesk" w:hAnsi="AMU Monument Grotesk"/>
                <w:color w:val="000000"/>
                <w:sz w:val="18"/>
                <w:lang w:eastAsia="fr-FR"/>
              </w:rPr>
              <w:t>.</w:t>
            </w:r>
          </w:p>
        </w:tc>
      </w:tr>
      <w:tr w:rsidR="00F9009A" w:rsidRPr="00687E3C" w14:paraId="51BEFAE4" w14:textId="77777777" w:rsidTr="00AA66F3">
        <w:trPr>
          <w:trHeight w:val="1532"/>
          <w:jc w:val="center"/>
        </w:trPr>
        <w:tc>
          <w:tcPr>
            <w:tcW w:w="9638" w:type="dxa"/>
            <w:tcBorders>
              <w:bottom w:val="nil"/>
            </w:tcBorders>
            <w:vAlign w:val="center"/>
          </w:tcPr>
          <w:p w14:paraId="1C92C94F" w14:textId="69679D93" w:rsidR="00F9009A" w:rsidRPr="00AE5774" w:rsidRDefault="00F9009A" w:rsidP="00AE5774">
            <w:pPr>
              <w:rPr>
                <w:rFonts w:ascii="AMU Monument Grotesk" w:hAnsi="AMU Monument Grotesk"/>
                <w:b/>
                <w:sz w:val="18"/>
                <w:lang w:eastAsia="fr-FR"/>
              </w:rPr>
            </w:pPr>
            <w:bookmarkStart w:id="106" w:name="_Toc184365616"/>
            <w:bookmarkStart w:id="107" w:name="_Toc199163543"/>
            <w:r w:rsidRPr="00AE5774">
              <w:rPr>
                <w:rFonts w:ascii="AMU Monument Grotesk" w:hAnsi="AMU Monument Grotesk"/>
                <w:b/>
                <w:sz w:val="18"/>
                <w:lang w:eastAsia="fr-FR"/>
              </w:rPr>
              <w:t>Dossier DCE</w:t>
            </w:r>
            <w:bookmarkEnd w:id="106"/>
            <w:r w:rsidR="0024698A" w:rsidRPr="00AE5774">
              <w:rPr>
                <w:rFonts w:ascii="AMU Monument Grotesk" w:hAnsi="AMU Monument Grotesk"/>
                <w:b/>
                <w:sz w:val="18"/>
                <w:lang w:eastAsia="fr-FR"/>
              </w:rPr>
              <w:t> :</w:t>
            </w:r>
            <w:bookmarkEnd w:id="107"/>
          </w:p>
          <w:p w14:paraId="2F79B4A4" w14:textId="77777777" w:rsidR="008A0CE9" w:rsidRPr="00AE5774" w:rsidRDefault="008A0CE9" w:rsidP="00AE5774">
            <w:pPr>
              <w:rPr>
                <w:rFonts w:ascii="AMU Monument Grotesk" w:hAnsi="AMU Monument Grotesk"/>
                <w:sz w:val="18"/>
                <w:lang w:eastAsia="fr-FR"/>
              </w:rPr>
            </w:pPr>
            <w:bookmarkStart w:id="108" w:name="_Toc184365617"/>
            <w:bookmarkStart w:id="109" w:name="_Toc199163544"/>
            <w:r w:rsidRPr="00AE5774">
              <w:rPr>
                <w:rFonts w:ascii="AMU Monument Grotesk" w:hAnsi="AMU Monument Grotesk"/>
                <w:sz w:val="18"/>
                <w:lang w:eastAsia="fr-FR"/>
              </w:rPr>
              <w:t>3</w:t>
            </w:r>
            <w:r w:rsidR="00F9009A" w:rsidRPr="00AE5774">
              <w:rPr>
                <w:rFonts w:ascii="AMU Monument Grotesk" w:hAnsi="AMU Monument Grotesk"/>
                <w:sz w:val="18"/>
                <w:lang w:eastAsia="fr-FR"/>
              </w:rPr>
              <w:t xml:space="preserve"> dossiers comprenant l’ensemble des pièces écrites et des plans format A0 ou A1 (pliés au format A4) sous chemises cartonnées à sangles avec identification du projet en couverture + liste des documents.</w:t>
            </w:r>
            <w:bookmarkEnd w:id="108"/>
            <w:bookmarkEnd w:id="109"/>
          </w:p>
          <w:p w14:paraId="7440AD4E" w14:textId="706F8B17" w:rsidR="008A0CE9" w:rsidRPr="00AE5774" w:rsidRDefault="008A0CE9" w:rsidP="00AE5774">
            <w:pPr>
              <w:rPr>
                <w:rFonts w:ascii="AMU Monument Grotesk" w:hAnsi="AMU Monument Grotesk"/>
                <w:sz w:val="18"/>
                <w:lang w:eastAsia="fr-FR"/>
              </w:rPr>
            </w:pPr>
            <w:bookmarkStart w:id="110" w:name="_Toc199163545"/>
            <w:r w:rsidRPr="00AE5774">
              <w:rPr>
                <w:rFonts w:ascii="AMU Monument Grotesk" w:hAnsi="AMU Monument Grotesk"/>
                <w:sz w:val="18"/>
                <w:lang w:eastAsia="fr-FR"/>
              </w:rPr>
              <w:t>1 exemplaire reproductible (non relié, non agrafé) des pièces écrites.</w:t>
            </w:r>
            <w:bookmarkEnd w:id="110"/>
          </w:p>
          <w:p w14:paraId="13137504" w14:textId="0237DB29" w:rsidR="008A0CE9" w:rsidRPr="00AE5774" w:rsidRDefault="008A0CE9" w:rsidP="00AE5774">
            <w:pPr>
              <w:rPr>
                <w:rFonts w:ascii="AMU Monument Grotesk" w:hAnsi="AMU Monument Grotesk"/>
                <w:sz w:val="18"/>
                <w:lang w:eastAsia="fr-FR"/>
              </w:rPr>
            </w:pPr>
            <w:bookmarkStart w:id="111" w:name="_Toc199163546"/>
            <w:r w:rsidRPr="00AE5774">
              <w:rPr>
                <w:rFonts w:ascii="AMU Monument Grotesk" w:hAnsi="AMU Monument Grotesk"/>
                <w:sz w:val="18"/>
                <w:lang w:eastAsia="fr-FR"/>
              </w:rPr>
              <w:t>1 jeu de plans réduits sur format A3.</w:t>
            </w:r>
            <w:bookmarkEnd w:id="111"/>
          </w:p>
          <w:p w14:paraId="502C622B" w14:textId="198B1BD9" w:rsidR="00F9009A" w:rsidRPr="00AE5774" w:rsidRDefault="008A0CE9" w:rsidP="00AE5774">
            <w:pPr>
              <w:rPr>
                <w:rFonts w:ascii="AMU Monument Grotesk" w:hAnsi="AMU Monument Grotesk"/>
                <w:sz w:val="18"/>
                <w:lang w:eastAsia="fr-FR"/>
              </w:rPr>
            </w:pPr>
            <w:bookmarkStart w:id="112" w:name="_Toc199163547"/>
            <w:r w:rsidRPr="00AE5774">
              <w:rPr>
                <w:rFonts w:ascii="AMU Monument Grotesk" w:hAnsi="AMU Monument Grotesk"/>
                <w:sz w:val="18"/>
                <w:lang w:eastAsia="fr-FR"/>
              </w:rPr>
              <w:t>2 clés USB contenant tous les plans et documents graphiques au format DXF et pouvant être utilisée avec le logiciel AUTOCAD 2000 et le logiciel ARCHICAD.</w:t>
            </w:r>
            <w:bookmarkEnd w:id="112"/>
          </w:p>
        </w:tc>
      </w:tr>
      <w:tr w:rsidR="00F9009A" w:rsidRPr="00687E3C" w14:paraId="69AF80E5" w14:textId="77777777" w:rsidTr="00AA66F3">
        <w:trPr>
          <w:trHeight w:val="680"/>
          <w:jc w:val="center"/>
        </w:trPr>
        <w:tc>
          <w:tcPr>
            <w:tcW w:w="9638" w:type="dxa"/>
            <w:vAlign w:val="center"/>
          </w:tcPr>
          <w:p w14:paraId="26ABCC8E" w14:textId="55BBD614" w:rsidR="00F9009A" w:rsidRPr="00AE5774" w:rsidRDefault="00F9009A" w:rsidP="00AE5774">
            <w:pPr>
              <w:rPr>
                <w:rFonts w:ascii="AMU Monument Grotesk" w:hAnsi="AMU Monument Grotesk"/>
                <w:b/>
                <w:sz w:val="18"/>
                <w:lang w:eastAsia="fr-FR"/>
              </w:rPr>
            </w:pPr>
            <w:bookmarkStart w:id="113" w:name="_Toc184365618"/>
            <w:r w:rsidRPr="00AE5774">
              <w:rPr>
                <w:rFonts w:ascii="AMU Monument Grotesk" w:hAnsi="AMU Monument Grotesk"/>
                <w:b/>
                <w:sz w:val="18"/>
                <w:lang w:eastAsia="fr-FR"/>
              </w:rPr>
              <w:t xml:space="preserve">Rapport analyse </w:t>
            </w:r>
            <w:r w:rsidR="0024698A" w:rsidRPr="00AE5774">
              <w:rPr>
                <w:rFonts w:ascii="AMU Monument Grotesk" w:hAnsi="AMU Monument Grotesk"/>
                <w:b/>
                <w:sz w:val="18"/>
                <w:lang w:eastAsia="fr-FR"/>
              </w:rPr>
              <w:t xml:space="preserve">des candidatures et/ou </w:t>
            </w:r>
            <w:r w:rsidRPr="00AE5774">
              <w:rPr>
                <w:rFonts w:ascii="AMU Monument Grotesk" w:hAnsi="AMU Monument Grotesk"/>
                <w:b/>
                <w:sz w:val="18"/>
                <w:lang w:eastAsia="fr-FR"/>
              </w:rPr>
              <w:t>des offres :</w:t>
            </w:r>
            <w:bookmarkEnd w:id="113"/>
          </w:p>
          <w:p w14:paraId="27D32141" w14:textId="0D4419B4" w:rsidR="00F9009A" w:rsidRPr="00AE5774" w:rsidRDefault="00F9009A" w:rsidP="00AE5774">
            <w:pPr>
              <w:rPr>
                <w:rFonts w:ascii="AMU Monument Grotesk" w:hAnsi="AMU Monument Grotesk"/>
                <w:sz w:val="18"/>
                <w:lang w:eastAsia="fr-FR"/>
              </w:rPr>
            </w:pPr>
            <w:r w:rsidRPr="00AE5774">
              <w:rPr>
                <w:rFonts w:ascii="AMU Monument Grotesk" w:hAnsi="AMU Monument Grotesk"/>
                <w:sz w:val="18"/>
                <w:lang w:eastAsia="fr-FR"/>
              </w:rPr>
              <w:t xml:space="preserve">1 </w:t>
            </w:r>
            <w:r w:rsidR="008A0CE9" w:rsidRPr="00AE5774">
              <w:rPr>
                <w:rFonts w:ascii="AMU Monument Grotesk" w:hAnsi="AMU Monument Grotesk"/>
                <w:sz w:val="18"/>
                <w:lang w:eastAsia="fr-FR"/>
              </w:rPr>
              <w:t>version numérique au format Excel</w:t>
            </w:r>
            <w:r w:rsidRPr="00AE5774">
              <w:rPr>
                <w:rFonts w:ascii="AMU Monument Grotesk" w:hAnsi="AMU Monument Grotesk"/>
                <w:sz w:val="18"/>
                <w:lang w:eastAsia="fr-FR"/>
              </w:rPr>
              <w:t xml:space="preserve"> (selon modèle fourni par </w:t>
            </w:r>
            <w:r w:rsidR="0024698A" w:rsidRPr="00AE5774">
              <w:rPr>
                <w:rFonts w:ascii="AMU Monument Grotesk" w:hAnsi="AMU Monument Grotesk"/>
                <w:sz w:val="18"/>
                <w:lang w:eastAsia="fr-FR"/>
              </w:rPr>
              <w:t>le maitre d’ouvrage</w:t>
            </w:r>
            <w:r w:rsidRPr="00AE5774">
              <w:rPr>
                <w:rFonts w:ascii="AMU Monument Grotesk" w:hAnsi="AMU Monument Grotesk"/>
                <w:sz w:val="18"/>
                <w:lang w:eastAsia="fr-FR"/>
              </w:rPr>
              <w:t>)</w:t>
            </w:r>
          </w:p>
        </w:tc>
      </w:tr>
      <w:tr w:rsidR="00F9009A" w:rsidRPr="00687E3C" w14:paraId="20F8D533" w14:textId="77777777" w:rsidTr="0024698A">
        <w:trPr>
          <w:trHeight w:val="1417"/>
          <w:jc w:val="center"/>
        </w:trPr>
        <w:tc>
          <w:tcPr>
            <w:tcW w:w="9638" w:type="dxa"/>
            <w:vAlign w:val="center"/>
          </w:tcPr>
          <w:p w14:paraId="0CF0B992" w14:textId="267548B5" w:rsidR="00F9009A" w:rsidRPr="00AE5774" w:rsidRDefault="00F9009A" w:rsidP="00AE5774">
            <w:pPr>
              <w:rPr>
                <w:rFonts w:ascii="AMU Monument Grotesk" w:hAnsi="AMU Monument Grotesk"/>
                <w:b/>
                <w:sz w:val="18"/>
                <w:lang w:eastAsia="fr-FR"/>
              </w:rPr>
            </w:pPr>
            <w:bookmarkStart w:id="114" w:name="_Toc184365619"/>
            <w:r w:rsidRPr="00AE5774">
              <w:rPr>
                <w:rFonts w:ascii="AMU Monument Grotesk" w:hAnsi="AMU Monument Grotesk"/>
                <w:b/>
                <w:sz w:val="18"/>
                <w:lang w:eastAsia="fr-FR"/>
              </w:rPr>
              <w:t>Dossier DOE</w:t>
            </w:r>
            <w:bookmarkEnd w:id="114"/>
            <w:r w:rsidR="0024698A" w:rsidRPr="00AE5774">
              <w:rPr>
                <w:rFonts w:ascii="AMU Monument Grotesk" w:hAnsi="AMU Monument Grotesk"/>
                <w:b/>
                <w:sz w:val="18"/>
                <w:lang w:eastAsia="fr-FR"/>
              </w:rPr>
              <w:t> :</w:t>
            </w:r>
          </w:p>
          <w:p w14:paraId="08E47D3A" w14:textId="09690316" w:rsidR="008A0CE9" w:rsidRPr="00AE5774" w:rsidRDefault="00F9009A" w:rsidP="00AE5774">
            <w:pPr>
              <w:rPr>
                <w:rFonts w:ascii="AMU Monument Grotesk" w:hAnsi="AMU Monument Grotesk"/>
                <w:sz w:val="18"/>
                <w:lang w:eastAsia="fr-FR"/>
              </w:rPr>
            </w:pPr>
            <w:bookmarkStart w:id="115" w:name="_Toc184365620"/>
            <w:bookmarkStart w:id="116" w:name="_Toc199163550"/>
            <w:r w:rsidRPr="00AE5774">
              <w:rPr>
                <w:rFonts w:ascii="AMU Monument Grotesk" w:hAnsi="AMU Monument Grotesk"/>
                <w:sz w:val="18"/>
                <w:lang w:eastAsia="fr-FR"/>
              </w:rPr>
              <w:t xml:space="preserve">2 dossiers constitués suivant </w:t>
            </w:r>
            <w:r w:rsidR="007D37E5" w:rsidRPr="00AE5774">
              <w:rPr>
                <w:rFonts w:ascii="AMU Monument Grotesk" w:hAnsi="AMU Monument Grotesk"/>
                <w:sz w:val="18"/>
                <w:lang w:eastAsia="fr-FR"/>
              </w:rPr>
              <w:t>les dispositions du</w:t>
            </w:r>
            <w:r w:rsidRPr="00AE5774">
              <w:rPr>
                <w:rFonts w:ascii="AMU Monument Grotesk" w:hAnsi="AMU Monument Grotesk"/>
                <w:sz w:val="18"/>
                <w:lang w:eastAsia="fr-FR"/>
              </w:rPr>
              <w:t xml:space="preserve"> CCTP</w:t>
            </w:r>
            <w:bookmarkEnd w:id="115"/>
            <w:r w:rsidR="008A0CE9" w:rsidRPr="00AE5774">
              <w:rPr>
                <w:rFonts w:ascii="AMU Monument Grotesk" w:hAnsi="AMU Monument Grotesk"/>
                <w:sz w:val="18"/>
                <w:lang w:eastAsia="fr-FR"/>
              </w:rPr>
              <w:t>.</w:t>
            </w:r>
            <w:bookmarkEnd w:id="116"/>
          </w:p>
          <w:p w14:paraId="306123EE" w14:textId="0D3D6F53" w:rsidR="008A0CE9" w:rsidRPr="00AE5774" w:rsidRDefault="008A0CE9" w:rsidP="00AE5774">
            <w:pPr>
              <w:rPr>
                <w:rFonts w:ascii="AMU Monument Grotesk" w:hAnsi="AMU Monument Grotesk"/>
                <w:sz w:val="18"/>
                <w:lang w:eastAsia="fr-FR"/>
              </w:rPr>
            </w:pPr>
            <w:bookmarkStart w:id="117" w:name="_Toc199163551"/>
            <w:r w:rsidRPr="00AE5774">
              <w:rPr>
                <w:rFonts w:ascii="AMU Monument Grotesk" w:hAnsi="AMU Monument Grotesk"/>
                <w:color w:val="000000"/>
                <w:sz w:val="18"/>
                <w:lang w:eastAsia="fr-FR"/>
              </w:rPr>
              <w:t>1 dossier en version numérique permettant d’obtenir les plans DOE dits « architecte » au format DWG.</w:t>
            </w:r>
            <w:bookmarkEnd w:id="117"/>
          </w:p>
          <w:p w14:paraId="73EB9A17" w14:textId="77777777" w:rsidR="00F9009A" w:rsidRPr="00AE5774" w:rsidRDefault="00F9009A" w:rsidP="00AE5774">
            <w:pPr>
              <w:rPr>
                <w:rFonts w:ascii="AMU Monument Grotesk" w:hAnsi="AMU Monument Grotesk"/>
                <w:sz w:val="18"/>
                <w:lang w:eastAsia="fr-FR"/>
              </w:rPr>
            </w:pPr>
          </w:p>
          <w:p w14:paraId="3AB2EAE0" w14:textId="3D3C1F37" w:rsidR="00F9009A" w:rsidRPr="00AE5774" w:rsidRDefault="00687E3C" w:rsidP="00AE5774">
            <w:pPr>
              <w:rPr>
                <w:rFonts w:ascii="AMU Monument Grotesk" w:hAnsi="AMU Monument Grotesk"/>
                <w:sz w:val="18"/>
                <w:lang w:eastAsia="fr-FR"/>
              </w:rPr>
            </w:pPr>
            <w:r w:rsidRPr="00AE5774">
              <w:rPr>
                <w:rFonts w:ascii="AMU Monument Grotesk" w:hAnsi="AMU Monument Grotesk"/>
                <w:sz w:val="18"/>
                <w:lang w:eastAsia="fr-FR"/>
              </w:rPr>
              <w:t>Il est stipulé que les documents fournis après exécution doivent comporter, dans le cas d’emploi de matériel étranger, une traduction française et la liste des dépositaires et concessionnaires en France.</w:t>
            </w:r>
          </w:p>
          <w:p w14:paraId="46865952" w14:textId="77777777" w:rsidR="00687E3C" w:rsidRPr="00AE5774" w:rsidRDefault="00687E3C" w:rsidP="00AE5774">
            <w:pPr>
              <w:rPr>
                <w:rFonts w:ascii="AMU Monument Grotesk" w:hAnsi="AMU Monument Grotesk"/>
                <w:sz w:val="18"/>
                <w:lang w:eastAsia="fr-FR"/>
              </w:rPr>
            </w:pPr>
          </w:p>
          <w:p w14:paraId="7CE965F1" w14:textId="77777777" w:rsidR="00F9009A" w:rsidRPr="00AE5774" w:rsidRDefault="00F9009A" w:rsidP="00AE5774">
            <w:pPr>
              <w:rPr>
                <w:rFonts w:ascii="AMU Monument Grotesk" w:hAnsi="AMU Monument Grotesk"/>
                <w:sz w:val="18"/>
                <w:lang w:eastAsia="fr-FR"/>
              </w:rPr>
            </w:pPr>
            <w:r w:rsidRPr="00AE5774">
              <w:rPr>
                <w:rFonts w:ascii="AMU Monument Grotesk" w:hAnsi="AMU Monument Grotesk"/>
                <w:sz w:val="18"/>
                <w:lang w:eastAsia="fr-FR"/>
              </w:rPr>
              <w:t>Les DOE devront être conformes à la charte ABYLA de l’Université.</w:t>
            </w:r>
          </w:p>
        </w:tc>
      </w:tr>
      <w:tr w:rsidR="0024698A" w:rsidRPr="00687E3C" w14:paraId="174EF24A" w14:textId="77777777" w:rsidTr="00687E3C">
        <w:trPr>
          <w:trHeight w:val="992"/>
          <w:jc w:val="center"/>
        </w:trPr>
        <w:tc>
          <w:tcPr>
            <w:tcW w:w="9638" w:type="dxa"/>
            <w:tcBorders>
              <w:bottom w:val="single" w:sz="4" w:space="0" w:color="auto"/>
            </w:tcBorders>
            <w:vAlign w:val="center"/>
          </w:tcPr>
          <w:p w14:paraId="634162A9" w14:textId="77777777" w:rsidR="0024698A" w:rsidRPr="00AE5774" w:rsidRDefault="0024698A" w:rsidP="00AE5774">
            <w:pPr>
              <w:rPr>
                <w:rFonts w:ascii="AMU Monument Grotesk" w:hAnsi="AMU Monument Grotesk"/>
                <w:b/>
                <w:sz w:val="18"/>
                <w:lang w:eastAsia="fr-FR"/>
              </w:rPr>
            </w:pPr>
            <w:bookmarkStart w:id="118" w:name="_Toc199163552"/>
            <w:r w:rsidRPr="00AE5774">
              <w:rPr>
                <w:rFonts w:ascii="AMU Monument Grotesk" w:hAnsi="AMU Monument Grotesk"/>
                <w:b/>
                <w:sz w:val="18"/>
                <w:lang w:eastAsia="fr-FR"/>
              </w:rPr>
              <w:t>Dossier SSI :</w:t>
            </w:r>
            <w:bookmarkEnd w:id="118"/>
            <w:r w:rsidRPr="00AE5774">
              <w:rPr>
                <w:rFonts w:ascii="AMU Monument Grotesk" w:hAnsi="AMU Monument Grotesk"/>
                <w:b/>
                <w:sz w:val="18"/>
                <w:lang w:eastAsia="fr-FR"/>
              </w:rPr>
              <w:t xml:space="preserve"> </w:t>
            </w:r>
          </w:p>
          <w:p w14:paraId="6F44A8B0" w14:textId="411F8C97" w:rsidR="000E533F" w:rsidRPr="00AE5774" w:rsidRDefault="000E533F" w:rsidP="00AE5774">
            <w:pPr>
              <w:rPr>
                <w:rFonts w:ascii="AMU Monument Grotesk" w:hAnsi="AMU Monument Grotesk"/>
                <w:sz w:val="18"/>
                <w:lang w:eastAsia="fr-FR"/>
              </w:rPr>
            </w:pPr>
            <w:bookmarkStart w:id="119" w:name="_Toc199163553"/>
            <w:r w:rsidRPr="00AE5774">
              <w:rPr>
                <w:rFonts w:ascii="AMU Monument Grotesk" w:hAnsi="AMU Monument Grotesk"/>
                <w:sz w:val="18"/>
                <w:lang w:eastAsia="fr-FR"/>
              </w:rPr>
              <w:t>2 dossiers constitués suivant les dispositions du CCTP</w:t>
            </w:r>
            <w:r w:rsidR="00687E3C" w:rsidRPr="00AE5774">
              <w:rPr>
                <w:rFonts w:ascii="AMU Monument Grotesk" w:hAnsi="AMU Monument Grotesk"/>
                <w:sz w:val="18"/>
                <w:lang w:eastAsia="fr-FR"/>
              </w:rPr>
              <w:t>.</w:t>
            </w:r>
            <w:bookmarkEnd w:id="119"/>
          </w:p>
          <w:p w14:paraId="626D547C" w14:textId="36913FAD" w:rsidR="007D37E5" w:rsidRPr="00AE5774" w:rsidRDefault="000E533F" w:rsidP="00AE5774">
            <w:pPr>
              <w:rPr>
                <w:rFonts w:ascii="AMU Monument Grotesk" w:hAnsi="AMU Monument Grotesk"/>
                <w:sz w:val="18"/>
                <w:lang w:eastAsia="fr-FR"/>
              </w:rPr>
            </w:pPr>
            <w:r w:rsidRPr="00AE5774">
              <w:rPr>
                <w:rFonts w:ascii="AMU Monument Grotesk" w:hAnsi="AMU Monument Grotesk"/>
                <w:sz w:val="18"/>
                <w:lang w:eastAsia="fr-FR"/>
              </w:rPr>
              <w:t xml:space="preserve">2 </w:t>
            </w:r>
            <w:r w:rsidR="00687E3C" w:rsidRPr="00AE5774">
              <w:rPr>
                <w:rFonts w:ascii="AMU Monument Grotesk" w:hAnsi="AMU Monument Grotesk"/>
                <w:sz w:val="18"/>
                <w:lang w:eastAsia="fr-FR"/>
              </w:rPr>
              <w:t>dossiers en version numérique</w:t>
            </w:r>
            <w:r w:rsidRPr="00AE5774">
              <w:rPr>
                <w:rFonts w:ascii="AMU Monument Grotesk" w:hAnsi="AMU Monument Grotesk"/>
                <w:sz w:val="18"/>
                <w:lang w:eastAsia="fr-FR"/>
              </w:rPr>
              <w:t xml:space="preserve"> permettant d’obtenir les plans SSI dits « architecte » au format DXF et pouvant être utilisée avec le logiciel AUTOCAD 2000 et le logiciel ARCHICAD.</w:t>
            </w:r>
          </w:p>
        </w:tc>
      </w:tr>
    </w:tbl>
    <w:p w14:paraId="0517C8BE" w14:textId="3F784D86" w:rsidR="00F9009A" w:rsidRPr="00687E3C" w:rsidRDefault="00F9009A" w:rsidP="00CD1F72">
      <w:pPr>
        <w:rPr>
          <w:rFonts w:ascii="AMU Monument Grotesk" w:hAnsi="AMU Monument Grotesk"/>
          <w:sz w:val="18"/>
          <w:szCs w:val="18"/>
        </w:rPr>
      </w:pPr>
    </w:p>
    <w:p w14:paraId="727C4DB4" w14:textId="77777777" w:rsidR="008A0CE9" w:rsidRPr="00687E3C" w:rsidRDefault="008A0CE9" w:rsidP="008A0CE9">
      <w:pPr>
        <w:suppressAutoHyphens w:val="0"/>
        <w:jc w:val="both"/>
        <w:rPr>
          <w:rFonts w:ascii="AMU Monument Grotesk" w:hAnsi="AMU Monument Grotesk" w:cs="Arial"/>
          <w:sz w:val="18"/>
          <w:szCs w:val="18"/>
          <w:lang w:eastAsia="fr-FR"/>
        </w:rPr>
      </w:pPr>
      <w:r w:rsidRPr="00687E3C">
        <w:rPr>
          <w:rFonts w:ascii="AMU Monument Grotesk" w:hAnsi="AMU Monument Grotesk" w:cs="Arial"/>
          <w:b/>
          <w:sz w:val="18"/>
          <w:szCs w:val="18"/>
          <w:lang w:eastAsia="fr-FR"/>
        </w:rPr>
        <w:t xml:space="preserve">Rappel : </w:t>
      </w:r>
      <w:r w:rsidRPr="00687E3C">
        <w:rPr>
          <w:rFonts w:ascii="AMU Monument Grotesk" w:hAnsi="AMU Monument Grotesk" w:cs="Arial"/>
          <w:sz w:val="18"/>
          <w:szCs w:val="18"/>
          <w:lang w:eastAsia="fr-FR"/>
        </w:rPr>
        <w:t>la vérification</w:t>
      </w:r>
      <w:r w:rsidRPr="00687E3C">
        <w:rPr>
          <w:rFonts w:ascii="AMU Monument Grotesk" w:hAnsi="AMU Monument Grotesk" w:cs="Arial"/>
          <w:b/>
          <w:sz w:val="18"/>
          <w:szCs w:val="18"/>
          <w:lang w:eastAsia="fr-FR"/>
        </w:rPr>
        <w:t xml:space="preserve"> </w:t>
      </w:r>
      <w:r w:rsidRPr="00687E3C">
        <w:rPr>
          <w:rFonts w:ascii="AMU Monument Grotesk" w:hAnsi="AMU Monument Grotesk" w:cs="Arial"/>
          <w:sz w:val="18"/>
          <w:szCs w:val="18"/>
          <w:lang w:eastAsia="fr-FR"/>
        </w:rPr>
        <w:t>des prestations se fera conformément à l’article 8 du CCAP.</w:t>
      </w:r>
    </w:p>
    <w:p w14:paraId="6B189A0A" w14:textId="77777777" w:rsidR="00BE66B6" w:rsidRPr="00687E3C" w:rsidRDefault="00BE66B6" w:rsidP="00CD1F72">
      <w:pPr>
        <w:rPr>
          <w:rFonts w:ascii="AMU Monument Grotesk" w:hAnsi="AMU Monument Grotesk"/>
          <w:sz w:val="18"/>
          <w:szCs w:val="18"/>
        </w:rPr>
      </w:pPr>
    </w:p>
    <w:p w14:paraId="5B8C68B2" w14:textId="45C7A60D"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20" w:name="_Toc208479967"/>
      <w:r w:rsidRPr="00BB1E12">
        <w:rPr>
          <w:rFonts w:ascii="AMU Monument Grotesk" w:hAnsi="AMU Monument Grotesk" w:cs="Arial"/>
          <w:b/>
          <w:bCs/>
          <w:iCs/>
          <w:sz w:val="22"/>
          <w:szCs w:val="20"/>
          <w:lang w:eastAsia="fr-FR"/>
        </w:rPr>
        <w:t>6.3 Variante(s) / PSE :</w:t>
      </w:r>
      <w:bookmarkEnd w:id="120"/>
      <w:r w:rsidRPr="00BB1E12">
        <w:rPr>
          <w:rFonts w:ascii="AMU Monument Grotesk" w:hAnsi="AMU Monument Grotesk" w:cs="Arial"/>
          <w:b/>
          <w:bCs/>
          <w:iCs/>
          <w:sz w:val="22"/>
          <w:szCs w:val="20"/>
          <w:lang w:eastAsia="fr-FR"/>
        </w:rPr>
        <w:t xml:space="preserve"> </w:t>
      </w:r>
    </w:p>
    <w:p w14:paraId="34996B47" w14:textId="77777777" w:rsidR="00D51C1F" w:rsidRPr="00F33BFC" w:rsidRDefault="00D51C1F">
      <w:pPr>
        <w:jc w:val="both"/>
        <w:rPr>
          <w:rFonts w:ascii="AMU Monument Grotesk" w:hAnsi="AMU Monument Grotesk" w:cs="Arial"/>
          <w:b/>
          <w:sz w:val="20"/>
          <w:szCs w:val="20"/>
        </w:rPr>
      </w:pPr>
    </w:p>
    <w:p w14:paraId="7CB54ADF" w14:textId="77777777" w:rsidR="00D51C1F" w:rsidRPr="00F33BFC" w:rsidRDefault="00D51C1F" w:rsidP="005B3DDA">
      <w:pPr>
        <w:numPr>
          <w:ilvl w:val="0"/>
          <w:numId w:val="6"/>
        </w:numPr>
        <w:jc w:val="both"/>
        <w:rPr>
          <w:rFonts w:ascii="AMU Monument Grotesk" w:hAnsi="AMU Monument Grotesk"/>
          <w:sz w:val="20"/>
          <w:szCs w:val="20"/>
        </w:rPr>
      </w:pPr>
      <w:r w:rsidRPr="00F33BFC">
        <w:rPr>
          <w:rFonts w:ascii="AMU Monument Grotesk" w:hAnsi="AMU Monument Grotesk" w:cs="Arial"/>
          <w:b/>
          <w:sz w:val="20"/>
          <w:szCs w:val="20"/>
          <w:u w:val="single"/>
        </w:rPr>
        <w:t>VARIANTES</w:t>
      </w:r>
      <w:r w:rsidR="00636BCE" w:rsidRPr="00F33BFC">
        <w:rPr>
          <w:rFonts w:ascii="AMU Monument Grotesk" w:hAnsi="AMU Monument Grotesk" w:cs="Arial"/>
          <w:b/>
          <w:sz w:val="20"/>
          <w:szCs w:val="20"/>
          <w:u w:val="single"/>
        </w:rPr>
        <w:t xml:space="preserve"> </w:t>
      </w:r>
      <w:r w:rsidRPr="00F33BFC">
        <w:rPr>
          <w:rFonts w:ascii="AMU Monument Grotesk" w:hAnsi="AMU Monument Grotesk" w:cs="Arial"/>
          <w:b/>
          <w:sz w:val="20"/>
          <w:szCs w:val="20"/>
        </w:rPr>
        <w:t>:</w:t>
      </w:r>
      <w:r w:rsidRPr="00F33BFC">
        <w:rPr>
          <w:rFonts w:ascii="AMU Monument Grotesk" w:hAnsi="AMU Monument Grotesk" w:cs="Arial"/>
          <w:color w:val="00B0F0"/>
          <w:sz w:val="20"/>
          <w:szCs w:val="20"/>
        </w:rPr>
        <w:t xml:space="preserve">  </w:t>
      </w:r>
    </w:p>
    <w:p w14:paraId="5206432C" w14:textId="77777777" w:rsidR="00D51C1F" w:rsidRPr="00F33BFC" w:rsidRDefault="00D51C1F">
      <w:pPr>
        <w:jc w:val="both"/>
        <w:rPr>
          <w:rFonts w:ascii="AMU Monument Grotesk" w:hAnsi="AMU Monument Grotesk" w:cs="Verdana"/>
          <w:color w:val="00B0F0"/>
          <w:sz w:val="20"/>
          <w:szCs w:val="20"/>
        </w:rPr>
      </w:pPr>
    </w:p>
    <w:p w14:paraId="554BDA0E" w14:textId="0F5B25DB" w:rsidR="00D51C1F" w:rsidRDefault="00A708FE">
      <w:pPr>
        <w:jc w:val="both"/>
        <w:rPr>
          <w:rFonts w:ascii="AMU Monument Grotesk" w:hAnsi="AMU Monument Grotesk" w:cs="Arial"/>
          <w:bCs/>
          <w:sz w:val="18"/>
          <w:szCs w:val="20"/>
        </w:rPr>
      </w:pPr>
      <w:sdt>
        <w:sdtPr>
          <w:rPr>
            <w:rFonts w:ascii="AMU Monument Grotesk" w:hAnsi="AMU Monument Grotesk" w:cs="Arial"/>
            <w:bCs/>
            <w:sz w:val="18"/>
            <w:szCs w:val="20"/>
          </w:rPr>
          <w:id w:val="-620771124"/>
          <w14:checkbox>
            <w14:checked w14:val="1"/>
            <w14:checkedState w14:val="2612" w14:font="MS Gothic"/>
            <w14:uncheckedState w14:val="2610" w14:font="MS Gothic"/>
          </w14:checkbox>
        </w:sdtPr>
        <w:sdtContent>
          <w:r w:rsidR="00D72995">
            <w:rPr>
              <w:rFonts w:ascii="MS Gothic" w:eastAsia="MS Gothic" w:hAnsi="MS Gothic" w:cs="Arial" w:hint="eastAsia"/>
              <w:bCs/>
              <w:sz w:val="18"/>
              <w:szCs w:val="20"/>
            </w:rPr>
            <w:t>☒</w:t>
          </w:r>
        </w:sdtContent>
      </w:sdt>
      <w:r w:rsidR="00687E3C" w:rsidRPr="00687E3C">
        <w:rPr>
          <w:rFonts w:ascii="AMU Monument Grotesk" w:hAnsi="AMU Monument Grotesk" w:cs="Arial"/>
          <w:bCs/>
          <w:sz w:val="18"/>
          <w:szCs w:val="20"/>
        </w:rPr>
        <w:t xml:space="preserve">   </w:t>
      </w:r>
      <w:r w:rsidR="00D51C1F" w:rsidRPr="00687E3C">
        <w:rPr>
          <w:rFonts w:ascii="AMU Monument Grotesk" w:hAnsi="AMU Monument Grotesk" w:cs="Arial"/>
          <w:bCs/>
          <w:sz w:val="18"/>
          <w:szCs w:val="20"/>
        </w:rPr>
        <w:t xml:space="preserve">NON  </w:t>
      </w:r>
    </w:p>
    <w:p w14:paraId="36C7EA59" w14:textId="2E761D1E" w:rsidR="007E699A" w:rsidRDefault="007E699A">
      <w:pPr>
        <w:jc w:val="both"/>
        <w:rPr>
          <w:rFonts w:ascii="AMU Monument Grotesk" w:hAnsi="AMU Monument Grotesk"/>
          <w:sz w:val="18"/>
          <w:szCs w:val="20"/>
        </w:rPr>
      </w:pPr>
    </w:p>
    <w:p w14:paraId="0447D800" w14:textId="77777777" w:rsidR="007E699A" w:rsidRPr="00687E3C" w:rsidRDefault="007E699A">
      <w:pPr>
        <w:jc w:val="both"/>
        <w:rPr>
          <w:rFonts w:ascii="AMU Monument Grotesk" w:hAnsi="AMU Monument Grotesk"/>
          <w:sz w:val="18"/>
          <w:szCs w:val="20"/>
        </w:rPr>
      </w:pPr>
    </w:p>
    <w:p w14:paraId="7BE8A741" w14:textId="77777777" w:rsidR="00D51C1F" w:rsidRPr="00F33BFC" w:rsidRDefault="00D51C1F">
      <w:pPr>
        <w:jc w:val="both"/>
        <w:rPr>
          <w:rFonts w:ascii="AMU Monument Grotesk" w:hAnsi="AMU Monument Grotesk" w:cs="Verdana"/>
          <w:b/>
          <w:bCs/>
          <w:sz w:val="20"/>
          <w:szCs w:val="20"/>
          <w:highlight w:val="yellow"/>
          <w:u w:val="single"/>
        </w:rPr>
      </w:pPr>
    </w:p>
    <w:p w14:paraId="2765503E" w14:textId="77777777" w:rsidR="00D51C1F" w:rsidRPr="00F33BFC" w:rsidRDefault="00D51C1F" w:rsidP="005B3DDA">
      <w:pPr>
        <w:numPr>
          <w:ilvl w:val="0"/>
          <w:numId w:val="6"/>
        </w:numPr>
        <w:jc w:val="both"/>
        <w:rPr>
          <w:rFonts w:ascii="AMU Monument Grotesk" w:hAnsi="AMU Monument Grotesk" w:cs="Verdana"/>
          <w:b/>
          <w:sz w:val="20"/>
          <w:szCs w:val="20"/>
        </w:rPr>
      </w:pPr>
      <w:r w:rsidRPr="00F33BFC">
        <w:rPr>
          <w:rFonts w:ascii="AMU Monument Grotesk" w:hAnsi="AMU Monument Grotesk" w:cs="Verdana"/>
          <w:b/>
          <w:sz w:val="20"/>
          <w:szCs w:val="20"/>
          <w:u w:val="single"/>
        </w:rPr>
        <w:lastRenderedPageBreak/>
        <w:t>PRESTATION(S) SUPPLÉMENTAIRE(S) ÉVENTUELLE(S) - (PSE)</w:t>
      </w:r>
      <w:r w:rsidRPr="00F33BFC">
        <w:rPr>
          <w:rFonts w:ascii="AMU Monument Grotesk" w:hAnsi="AMU Monument Grotesk" w:cs="Verdana"/>
          <w:b/>
          <w:sz w:val="20"/>
          <w:szCs w:val="20"/>
        </w:rPr>
        <w:t xml:space="preserve"> :</w:t>
      </w:r>
    </w:p>
    <w:p w14:paraId="74C41617" w14:textId="77777777" w:rsidR="00D51C1F" w:rsidRPr="00F33BFC" w:rsidRDefault="00D51C1F">
      <w:pPr>
        <w:rPr>
          <w:rFonts w:ascii="AMU Monument Grotesk" w:hAnsi="AMU Monument Grotesk" w:cs="Verdana"/>
          <w:b/>
          <w:sz w:val="20"/>
          <w:szCs w:val="20"/>
        </w:rPr>
      </w:pPr>
    </w:p>
    <w:p w14:paraId="39CE3737" w14:textId="7200923A" w:rsidR="00D51C1F" w:rsidRPr="00687E3C" w:rsidRDefault="00A708FE">
      <w:pPr>
        <w:rPr>
          <w:rFonts w:ascii="AMU Monument Grotesk" w:hAnsi="AMU Monument Grotesk"/>
          <w:sz w:val="18"/>
          <w:szCs w:val="20"/>
        </w:rPr>
      </w:pPr>
      <w:sdt>
        <w:sdtPr>
          <w:rPr>
            <w:rFonts w:ascii="AMU Monument Grotesk" w:hAnsi="AMU Monument Grotesk"/>
            <w:sz w:val="18"/>
            <w:szCs w:val="20"/>
          </w:rPr>
          <w:id w:val="-695929591"/>
          <w14:checkbox>
            <w14:checked w14:val="1"/>
            <w14:checkedState w14:val="2612" w14:font="MS Gothic"/>
            <w14:uncheckedState w14:val="2610" w14:font="MS Gothic"/>
          </w14:checkbox>
        </w:sdtPr>
        <w:sdtContent>
          <w:r w:rsidR="00D72995">
            <w:rPr>
              <w:rFonts w:ascii="MS Gothic" w:eastAsia="MS Gothic" w:hAnsi="MS Gothic" w:hint="eastAsia"/>
              <w:sz w:val="18"/>
              <w:szCs w:val="20"/>
            </w:rPr>
            <w:t>☒</w:t>
          </w:r>
        </w:sdtContent>
      </w:sdt>
      <w:r w:rsidR="00F46694" w:rsidRPr="00687E3C">
        <w:rPr>
          <w:rFonts w:ascii="AMU Monument Grotesk" w:hAnsi="AMU Monument Grotesk" w:cs="Verdana"/>
          <w:b/>
          <w:sz w:val="18"/>
          <w:szCs w:val="20"/>
        </w:rPr>
        <w:t xml:space="preserve"> </w:t>
      </w:r>
      <w:r w:rsidR="00D51C1F" w:rsidRPr="00687E3C">
        <w:rPr>
          <w:rFonts w:ascii="AMU Monument Grotesk" w:hAnsi="AMU Monument Grotesk" w:cs="Verdana"/>
          <w:sz w:val="18"/>
          <w:szCs w:val="20"/>
        </w:rPr>
        <w:t xml:space="preserve"> </w:t>
      </w:r>
      <w:r w:rsidR="00D51C1F" w:rsidRPr="00687E3C">
        <w:rPr>
          <w:rFonts w:ascii="AMU Monument Grotesk" w:hAnsi="AMU Monument Grotesk" w:cs="Arial"/>
          <w:bCs/>
          <w:sz w:val="18"/>
          <w:szCs w:val="20"/>
        </w:rPr>
        <w:t>NON</w:t>
      </w:r>
    </w:p>
    <w:p w14:paraId="71EA51AB" w14:textId="3A724D10" w:rsidR="00D51C1F" w:rsidRPr="00BB1E12" w:rsidRDefault="0024428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21" w:name="_Hlk157353090"/>
      <w:bookmarkStart w:id="122" w:name="_Toc208479968"/>
      <w:r w:rsidRPr="00BB1E12">
        <w:rPr>
          <w:rFonts w:ascii="AMU Monument Grotesk" w:hAnsi="AMU Monument Grotesk" w:cs="Arial"/>
          <w:b/>
          <w:bCs/>
          <w:iCs/>
          <w:sz w:val="22"/>
          <w:szCs w:val="20"/>
          <w:lang w:eastAsia="fr-FR"/>
        </w:rPr>
        <w:t xml:space="preserve">6.4 Prestations similaires [marché passé sans </w:t>
      </w:r>
      <w:bookmarkEnd w:id="121"/>
      <w:r w:rsidRPr="00BB1E12">
        <w:rPr>
          <w:rFonts w:ascii="AMU Monument Grotesk" w:hAnsi="AMU Monument Grotesk" w:cs="Arial"/>
          <w:b/>
          <w:bCs/>
          <w:iCs/>
          <w:sz w:val="22"/>
          <w:szCs w:val="20"/>
          <w:lang w:eastAsia="fr-FR"/>
        </w:rPr>
        <w:t>publicité ni mise en concurrence préalables]</w:t>
      </w:r>
      <w:bookmarkEnd w:id="122"/>
      <w:r w:rsidRPr="00BB1E12">
        <w:rPr>
          <w:rFonts w:ascii="AMU Monument Grotesk" w:hAnsi="AMU Monument Grotesk" w:cs="Arial"/>
          <w:b/>
          <w:bCs/>
          <w:iCs/>
          <w:sz w:val="22"/>
          <w:szCs w:val="20"/>
          <w:lang w:eastAsia="fr-FR"/>
        </w:rPr>
        <w:t xml:space="preserve">  </w:t>
      </w:r>
    </w:p>
    <w:p w14:paraId="454BFF29" w14:textId="77777777" w:rsidR="0024428F" w:rsidRPr="00687E3C" w:rsidRDefault="0024428F">
      <w:pPr>
        <w:rPr>
          <w:rFonts w:ascii="AMU Monument Grotesk" w:hAnsi="AMU Monument Grotesk"/>
          <w:sz w:val="18"/>
          <w:szCs w:val="20"/>
        </w:rPr>
      </w:pPr>
    </w:p>
    <w:p w14:paraId="0F88B36B" w14:textId="6FBE875D" w:rsidR="00D51C1F" w:rsidRPr="00687E3C" w:rsidRDefault="00A708FE">
      <w:pPr>
        <w:widowControl w:val="0"/>
        <w:autoSpaceDE w:val="0"/>
        <w:jc w:val="both"/>
        <w:rPr>
          <w:rFonts w:ascii="AMU Monument Grotesk" w:hAnsi="AMU Monument Grotesk"/>
          <w:sz w:val="18"/>
          <w:szCs w:val="20"/>
        </w:rPr>
      </w:pPr>
      <w:sdt>
        <w:sdtPr>
          <w:rPr>
            <w:rFonts w:ascii="AMU Monument Grotesk" w:hAnsi="AMU Monument Grotesk"/>
            <w:sz w:val="18"/>
            <w:szCs w:val="20"/>
          </w:rPr>
          <w:id w:val="1923137752"/>
          <w14:checkbox>
            <w14:checked w14:val="0"/>
            <w14:checkedState w14:val="2612" w14:font="MS Gothic"/>
            <w14:uncheckedState w14:val="2610" w14:font="MS Gothic"/>
          </w14:checkbox>
        </w:sdtPr>
        <w:sdtContent>
          <w:r w:rsidR="00687E3C" w:rsidRPr="00687E3C">
            <w:rPr>
              <w:rFonts w:ascii="MS Gothic" w:eastAsia="MS Gothic" w:hAnsi="MS Gothic" w:hint="eastAsia"/>
              <w:sz w:val="18"/>
              <w:szCs w:val="20"/>
            </w:rPr>
            <w:t>☐</w:t>
          </w:r>
        </w:sdtContent>
      </w:sdt>
      <w:r w:rsidR="00F46694" w:rsidRPr="00687E3C">
        <w:rPr>
          <w:rFonts w:ascii="AMU Monument Grotesk" w:hAnsi="AMU Monument Grotesk" w:cs="Verdana"/>
          <w:b/>
          <w:sz w:val="18"/>
          <w:szCs w:val="20"/>
        </w:rPr>
        <w:t xml:space="preserve"> </w:t>
      </w:r>
      <w:r w:rsidR="00D51C1F" w:rsidRPr="00687E3C">
        <w:rPr>
          <w:rFonts w:ascii="AMU Monument Grotesk" w:eastAsia="Calibri" w:hAnsi="AMU Monument Grotesk" w:cs="Verdana"/>
          <w:sz w:val="18"/>
          <w:szCs w:val="20"/>
          <w:lang w:eastAsia="en-US"/>
        </w:rPr>
        <w:t xml:space="preserve"> </w:t>
      </w:r>
      <w:r w:rsidR="00D51C1F" w:rsidRPr="00687E3C">
        <w:rPr>
          <w:rFonts w:ascii="AMU Monument Grotesk" w:hAnsi="AMU Monument Grotesk" w:cs="Arial"/>
          <w:bCs/>
          <w:sz w:val="18"/>
          <w:szCs w:val="20"/>
        </w:rPr>
        <w:t>NON</w:t>
      </w:r>
    </w:p>
    <w:p w14:paraId="0A57DC74" w14:textId="1793E53C" w:rsidR="00763EF7" w:rsidRPr="00687E3C" w:rsidRDefault="00A708FE" w:rsidP="00636BCE">
      <w:pPr>
        <w:jc w:val="both"/>
        <w:rPr>
          <w:rFonts w:ascii="AMU Monument Grotesk" w:hAnsi="AMU Monument Grotesk"/>
          <w:sz w:val="18"/>
          <w:szCs w:val="20"/>
        </w:rPr>
      </w:pPr>
      <w:sdt>
        <w:sdtPr>
          <w:rPr>
            <w:rFonts w:ascii="AMU Monument Grotesk" w:hAnsi="AMU Monument Grotesk"/>
            <w:sz w:val="18"/>
            <w:szCs w:val="20"/>
          </w:rPr>
          <w:id w:val="-433902670"/>
          <w14:checkbox>
            <w14:checked w14:val="1"/>
            <w14:checkedState w14:val="2612" w14:font="MS Gothic"/>
            <w14:uncheckedState w14:val="2610" w14:font="MS Gothic"/>
          </w14:checkbox>
        </w:sdtPr>
        <w:sdtContent>
          <w:r w:rsidR="00D72995">
            <w:rPr>
              <w:rFonts w:ascii="MS Gothic" w:eastAsia="MS Gothic" w:hAnsi="MS Gothic" w:hint="eastAsia"/>
              <w:sz w:val="18"/>
              <w:szCs w:val="20"/>
            </w:rPr>
            <w:t>☒</w:t>
          </w:r>
        </w:sdtContent>
      </w:sdt>
      <w:r w:rsidR="00F46694" w:rsidRPr="00687E3C">
        <w:rPr>
          <w:rFonts w:ascii="AMU Monument Grotesk" w:hAnsi="AMU Monument Grotesk" w:cs="Verdana"/>
          <w:b/>
          <w:sz w:val="18"/>
          <w:szCs w:val="20"/>
        </w:rPr>
        <w:t xml:space="preserve"> </w:t>
      </w:r>
      <w:r w:rsidR="00687E3C" w:rsidRPr="00687E3C">
        <w:rPr>
          <w:rFonts w:ascii="AMU Monument Grotesk" w:hAnsi="AMU Monument Grotesk" w:cs="Verdana"/>
          <w:b/>
          <w:sz w:val="18"/>
          <w:szCs w:val="20"/>
        </w:rPr>
        <w:t xml:space="preserve"> </w:t>
      </w:r>
      <w:r w:rsidR="00D51C1F" w:rsidRPr="00687E3C">
        <w:rPr>
          <w:rFonts w:ascii="AMU Monument Grotesk" w:eastAsia="Calibri" w:hAnsi="AMU Monument Grotesk" w:cs="Verdana"/>
          <w:sz w:val="18"/>
          <w:szCs w:val="20"/>
          <w:lang w:eastAsia="en-US"/>
        </w:rPr>
        <w:t xml:space="preserve">OUI. </w:t>
      </w:r>
      <w:r w:rsidR="00D51C1F" w:rsidRPr="00687E3C">
        <w:rPr>
          <w:rFonts w:ascii="AMU Monument Grotesk" w:hAnsi="AMU Monument Grotesk" w:cs="Arial"/>
          <w:bCs/>
          <w:sz w:val="18"/>
          <w:szCs w:val="20"/>
        </w:rPr>
        <w:t xml:space="preserve">Conformément à </w:t>
      </w:r>
      <w:r w:rsidR="00D51C1F" w:rsidRPr="00687E3C">
        <w:rPr>
          <w:rFonts w:ascii="AMU Monument Grotesk" w:eastAsia="Batang" w:hAnsi="AMU Monument Grotesk" w:cs="Verdana"/>
          <w:sz w:val="18"/>
          <w:szCs w:val="20"/>
        </w:rPr>
        <w:t>l’article R2122-7 du Code de la Commande Publique</w:t>
      </w:r>
      <w:r w:rsidR="00D51C1F" w:rsidRPr="00687E3C">
        <w:rPr>
          <w:rFonts w:ascii="AMU Monument Grotesk" w:hAnsi="AMU Monument Grotesk" w:cs="Arial"/>
          <w:bCs/>
          <w:sz w:val="18"/>
          <w:szCs w:val="20"/>
        </w:rPr>
        <w:t>, d</w:t>
      </w:r>
      <w:r w:rsidR="00D51C1F" w:rsidRPr="00687E3C">
        <w:rPr>
          <w:rFonts w:ascii="AMU Monument Grotesk" w:hAnsi="AMU Monument Grotesk" w:cs="Arial"/>
          <w:sz w:val="18"/>
          <w:szCs w:val="20"/>
        </w:rPr>
        <w:t xml:space="preserve">es marchés de </w:t>
      </w:r>
      <w:r w:rsidR="00D51C1F" w:rsidRPr="00687E3C">
        <w:rPr>
          <w:rFonts w:ascii="AMU Monument Grotesk" w:hAnsi="AMU Monument Grotesk" w:cs="Arial"/>
          <w:b/>
          <w:sz w:val="18"/>
          <w:szCs w:val="20"/>
        </w:rPr>
        <w:t xml:space="preserve">services </w:t>
      </w:r>
      <w:r w:rsidR="00D51C1F" w:rsidRPr="00687E3C">
        <w:rPr>
          <w:rFonts w:ascii="AMU Monument Grotesk" w:hAnsi="AMU Monument Grotesk" w:cs="Arial"/>
          <w:sz w:val="18"/>
          <w:szCs w:val="20"/>
        </w:rPr>
        <w:t>ayant pour objet la réalisation de prestations similaires à celles qui ont été confiées au titre du marché initial pourront être passés auprès du titulaire du marché concerné.</w:t>
      </w:r>
    </w:p>
    <w:p w14:paraId="00204493" w14:textId="77777777" w:rsidR="00D51C1F" w:rsidRPr="00F33BFC" w:rsidRDefault="00D51C1F">
      <w:pPr>
        <w:jc w:val="both"/>
        <w:rPr>
          <w:rFonts w:ascii="AMU Monument Grotesk" w:hAnsi="AMU Monument Grotesk" w:cs="Arial"/>
          <w:b/>
          <w:bCs/>
          <w:sz w:val="20"/>
          <w:szCs w:val="20"/>
        </w:rPr>
      </w:pPr>
    </w:p>
    <w:p w14:paraId="5AC3B0D9" w14:textId="77777777" w:rsidR="0097007A" w:rsidRPr="00021EE5" w:rsidRDefault="0097007A" w:rsidP="0097007A">
      <w:pPr>
        <w:keepNext/>
        <w:suppressAutoHyphens w:val="0"/>
        <w:spacing w:before="240" w:after="60"/>
        <w:ind w:left="360"/>
        <w:jc w:val="both"/>
        <w:outlineLvl w:val="1"/>
        <w:rPr>
          <w:rFonts w:ascii="AMU Monument Grotesk" w:hAnsi="AMU Monument Grotesk" w:cs="Arial"/>
          <w:b/>
          <w:bCs/>
          <w:iCs/>
          <w:sz w:val="22"/>
          <w:szCs w:val="20"/>
          <w:lang w:eastAsia="fr-FR"/>
        </w:rPr>
      </w:pPr>
      <w:bookmarkStart w:id="123" w:name="_Toc208479969"/>
      <w:r>
        <w:rPr>
          <w:rFonts w:ascii="AMU Monument Grotesk" w:hAnsi="AMU Monument Grotesk" w:cs="Arial"/>
          <w:b/>
          <w:bCs/>
          <w:iCs/>
          <w:sz w:val="22"/>
          <w:szCs w:val="20"/>
          <w:lang w:eastAsia="fr-FR"/>
        </w:rPr>
        <w:t xml:space="preserve">6.5 </w:t>
      </w:r>
      <w:r w:rsidRPr="00021EE5">
        <w:rPr>
          <w:rFonts w:ascii="AMU Monument Grotesk" w:hAnsi="AMU Monument Grotesk" w:cs="Arial"/>
          <w:b/>
          <w:bCs/>
          <w:iCs/>
          <w:sz w:val="22"/>
          <w:szCs w:val="20"/>
          <w:lang w:eastAsia="fr-FR"/>
        </w:rPr>
        <w:t>Conduite d</w:t>
      </w:r>
      <w:r>
        <w:rPr>
          <w:rFonts w:ascii="AMU Monument Grotesk" w:hAnsi="AMU Monument Grotesk" w:cs="Arial"/>
          <w:b/>
          <w:bCs/>
          <w:iCs/>
          <w:sz w:val="22"/>
          <w:szCs w:val="20"/>
          <w:lang w:eastAsia="fr-FR"/>
        </w:rPr>
        <w:t>u projet</w:t>
      </w:r>
      <w:bookmarkEnd w:id="123"/>
    </w:p>
    <w:p w14:paraId="20646C0C" w14:textId="77777777" w:rsidR="0097007A" w:rsidRDefault="0097007A" w:rsidP="0097007A">
      <w:pPr>
        <w:rPr>
          <w:lang w:eastAsia="fr-FR"/>
        </w:rPr>
      </w:pPr>
    </w:p>
    <w:p w14:paraId="4791BB76" w14:textId="77777777" w:rsidR="0097007A" w:rsidRPr="00CB759D" w:rsidRDefault="0097007A" w:rsidP="0097007A">
      <w:pPr>
        <w:widowControl w:val="0"/>
        <w:autoSpaceDE w:val="0"/>
        <w:jc w:val="both"/>
        <w:rPr>
          <w:rFonts w:ascii="AMU Monument Grotesk" w:hAnsi="AMU Monument Grotesk" w:cs="Arial"/>
          <w:sz w:val="18"/>
          <w:szCs w:val="18"/>
        </w:rPr>
      </w:pPr>
      <w:r w:rsidRPr="00CB759D">
        <w:rPr>
          <w:rFonts w:ascii="AMU Monument Grotesk" w:hAnsi="AMU Monument Grotesk" w:cs="Arial"/>
          <w:sz w:val="18"/>
          <w:szCs w:val="18"/>
        </w:rPr>
        <w:t xml:space="preserve">Le pouvoir adjudicateur met à la disposition du titulaire les informations en sa possession nécessaires pour mener à bien les prestations demandées. Le titulaire organise, en outre, les entretiens, échanges et/ou demandes d’information nécessaires pour mener à bien les prestations qui lui sont confiées. </w:t>
      </w:r>
    </w:p>
    <w:p w14:paraId="3CD17310" w14:textId="77777777" w:rsidR="0097007A" w:rsidRPr="00CB759D" w:rsidRDefault="0097007A" w:rsidP="0097007A">
      <w:pPr>
        <w:jc w:val="both"/>
        <w:rPr>
          <w:rFonts w:ascii="AMU Monument Grotesk" w:hAnsi="AMU Monument Grotesk" w:cs="Arial"/>
          <w:sz w:val="18"/>
          <w:szCs w:val="18"/>
        </w:rPr>
      </w:pPr>
    </w:p>
    <w:p w14:paraId="4A37F472" w14:textId="77777777" w:rsidR="0097007A" w:rsidRPr="00CB759D" w:rsidRDefault="0097007A" w:rsidP="0097007A">
      <w:pPr>
        <w:jc w:val="both"/>
        <w:rPr>
          <w:rFonts w:ascii="AMU Monument Grotesk" w:hAnsi="AMU Monument Grotesk"/>
          <w:sz w:val="18"/>
        </w:rPr>
      </w:pPr>
      <w:r w:rsidRPr="00CB759D">
        <w:rPr>
          <w:rFonts w:ascii="AMU Monument Grotesk" w:hAnsi="AMU Monument Grotesk" w:cs="Arial"/>
          <w:sz w:val="18"/>
          <w:szCs w:val="18"/>
        </w:rPr>
        <w:t>Toutes les demandes d'information entre le titulaire et le pouvoir adjudicateur, question et réponse, ou tout autre communication dans le cadre du marché, se font par écrit, principalement sous forme d'un message électronique ou via l’outil de dématérialisation du profil acheteur « PLACE ».</w:t>
      </w:r>
    </w:p>
    <w:p w14:paraId="5FA985C4" w14:textId="77777777" w:rsidR="0097007A" w:rsidRPr="00CB759D" w:rsidRDefault="0097007A" w:rsidP="0097007A">
      <w:pPr>
        <w:jc w:val="both"/>
        <w:rPr>
          <w:rFonts w:ascii="AMU Monument Grotesk" w:hAnsi="AMU Monument Grotesk" w:cs="Arial"/>
          <w:sz w:val="18"/>
          <w:szCs w:val="18"/>
        </w:rPr>
      </w:pPr>
    </w:p>
    <w:p w14:paraId="057D8D91" w14:textId="77777777" w:rsidR="0097007A" w:rsidRPr="00CB759D" w:rsidRDefault="0097007A" w:rsidP="0097007A">
      <w:pPr>
        <w:pStyle w:val="Paragraphedeliste"/>
        <w:numPr>
          <w:ilvl w:val="0"/>
          <w:numId w:val="65"/>
        </w:numPr>
        <w:jc w:val="both"/>
        <w:rPr>
          <w:rFonts w:ascii="AMU Monument Grotesk" w:hAnsi="AMU Monument Grotesk" w:cs="Arial"/>
          <w:b/>
          <w:sz w:val="18"/>
          <w:szCs w:val="18"/>
          <w:u w:val="single"/>
        </w:rPr>
      </w:pPr>
      <w:r w:rsidRPr="00CB759D">
        <w:rPr>
          <w:rFonts w:ascii="AMU Monument Grotesk" w:hAnsi="AMU Monument Grotesk" w:cs="Arial"/>
          <w:b/>
          <w:sz w:val="18"/>
          <w:szCs w:val="18"/>
          <w:u w:val="single"/>
        </w:rPr>
        <w:t xml:space="preserve">Forme des notifications et informations </w:t>
      </w:r>
    </w:p>
    <w:p w14:paraId="3CACB397" w14:textId="77777777" w:rsidR="0097007A" w:rsidRPr="00CB759D" w:rsidRDefault="0097007A" w:rsidP="0097007A">
      <w:pPr>
        <w:jc w:val="both"/>
        <w:rPr>
          <w:rFonts w:ascii="AMU Monument Grotesk" w:hAnsi="AMU Monument Grotesk"/>
          <w:sz w:val="18"/>
        </w:rPr>
      </w:pPr>
    </w:p>
    <w:p w14:paraId="48727F5F" w14:textId="77777777" w:rsidR="0097007A" w:rsidRPr="00CB759D" w:rsidRDefault="0097007A" w:rsidP="0097007A">
      <w:pPr>
        <w:jc w:val="both"/>
        <w:rPr>
          <w:rFonts w:ascii="AMU Monument Grotesk" w:hAnsi="AMU Monument Grotesk"/>
          <w:sz w:val="18"/>
        </w:rPr>
      </w:pPr>
      <w:r w:rsidRPr="00CB759D">
        <w:rPr>
          <w:rFonts w:ascii="AMU Monument Grotesk" w:hAnsi="AMU Monument Grotesk" w:cs="Arial"/>
          <w:b/>
          <w:sz w:val="18"/>
          <w:szCs w:val="18"/>
        </w:rPr>
        <w:t>La notification</w:t>
      </w:r>
      <w:r w:rsidRPr="00CB759D">
        <w:rPr>
          <w:rFonts w:ascii="AMU Monument Grotesk" w:hAnsi="AMU Monument Grotesk" w:cs="Arial"/>
          <w:sz w:val="18"/>
          <w:szCs w:val="18"/>
        </w:rPr>
        <w:t xml:space="preserve"> des décisions, observations, ou informations </w:t>
      </w:r>
      <w:r w:rsidRPr="00CB759D">
        <w:rPr>
          <w:rFonts w:ascii="AMU Monument Grotesk" w:hAnsi="AMU Monument Grotesk" w:cs="Arial"/>
          <w:b/>
          <w:sz w:val="18"/>
          <w:szCs w:val="18"/>
        </w:rPr>
        <w:t>qui font courir un délai</w:t>
      </w:r>
      <w:r w:rsidRPr="00CB759D">
        <w:rPr>
          <w:rFonts w:ascii="AMU Monument Grotesk" w:hAnsi="AMU Monument Grotesk" w:cs="Arial"/>
          <w:sz w:val="18"/>
          <w:szCs w:val="18"/>
        </w:rPr>
        <w:t xml:space="preserve"> est faite par tout moyen </w:t>
      </w:r>
      <w:r w:rsidRPr="00CB759D">
        <w:rPr>
          <w:rFonts w:ascii="AMU Monument Grotesk" w:hAnsi="AMU Monument Grotesk" w:cs="Arial"/>
          <w:b/>
          <w:sz w:val="18"/>
          <w:szCs w:val="18"/>
        </w:rPr>
        <w:t>matériel ou dématérialisé</w:t>
      </w:r>
      <w:r w:rsidRPr="00CB759D">
        <w:rPr>
          <w:rFonts w:ascii="AMU Monument Grotesk" w:hAnsi="AMU Monument Grotesk" w:cs="Arial"/>
          <w:sz w:val="18"/>
          <w:szCs w:val="18"/>
        </w:rPr>
        <w:t xml:space="preserve"> permettant de déterminer de façon certaine </w:t>
      </w:r>
      <w:r w:rsidRPr="00CB759D">
        <w:rPr>
          <w:rFonts w:ascii="AMU Monument Grotesk" w:hAnsi="AMU Monument Grotesk" w:cs="Arial"/>
          <w:b/>
          <w:sz w:val="18"/>
          <w:szCs w:val="18"/>
        </w:rPr>
        <w:t>la date</w:t>
      </w:r>
      <w:r w:rsidRPr="00CB759D">
        <w:rPr>
          <w:rFonts w:ascii="AMU Monument Grotesk" w:hAnsi="AMU Monument Grotesk" w:cs="Arial"/>
          <w:sz w:val="18"/>
          <w:szCs w:val="18"/>
        </w:rPr>
        <w:t xml:space="preserve"> et, le cas échéant, l'heure de sa réception. Cette notification peut être faite par le biais du profil d'acheteur ou à l'adresse postale ou électronique des parties.</w:t>
      </w:r>
    </w:p>
    <w:p w14:paraId="6B8D3F58" w14:textId="77777777" w:rsidR="0097007A" w:rsidRPr="00CB759D" w:rsidRDefault="0097007A" w:rsidP="0097007A">
      <w:pPr>
        <w:jc w:val="both"/>
        <w:rPr>
          <w:rFonts w:ascii="AMU Monument Grotesk" w:hAnsi="AMU Monument Grotesk"/>
          <w:sz w:val="18"/>
        </w:rPr>
      </w:pPr>
      <w:r w:rsidRPr="00CB759D">
        <w:rPr>
          <w:rFonts w:ascii="AMU Monument Grotesk" w:hAnsi="AMU Monument Grotesk" w:cs="Arial"/>
          <w:sz w:val="18"/>
          <w:szCs w:val="18"/>
        </w:rPr>
        <w:t>La date et, le cas échéant, l'heure de réception mentionnées sur un récépissé sont considérées comme celles de la notification.</w:t>
      </w:r>
    </w:p>
    <w:p w14:paraId="24C3F906" w14:textId="77777777" w:rsidR="0097007A" w:rsidRPr="00CB759D" w:rsidRDefault="0097007A" w:rsidP="0097007A">
      <w:pPr>
        <w:jc w:val="both"/>
        <w:rPr>
          <w:rFonts w:ascii="AMU Monument Grotesk" w:hAnsi="AMU Monument Grotesk" w:cs="Arial"/>
          <w:sz w:val="18"/>
          <w:szCs w:val="18"/>
          <w:highlight w:val="cyan"/>
        </w:rPr>
      </w:pPr>
    </w:p>
    <w:p w14:paraId="0D351DF2" w14:textId="77777777" w:rsidR="0097007A" w:rsidRPr="00CB759D" w:rsidRDefault="0097007A" w:rsidP="0097007A">
      <w:pPr>
        <w:jc w:val="both"/>
        <w:rPr>
          <w:rFonts w:ascii="AMU Monument Grotesk" w:hAnsi="AMU Monument Grotesk"/>
          <w:sz w:val="18"/>
        </w:rPr>
      </w:pPr>
      <w:r w:rsidRPr="00CB759D">
        <w:rPr>
          <w:rFonts w:ascii="AMU Monument Grotesk" w:eastAsia="Batang" w:hAnsi="AMU Monument Grotesk" w:cs="Arial"/>
          <w:b/>
          <w:sz w:val="18"/>
          <w:szCs w:val="18"/>
        </w:rPr>
        <w:t xml:space="preserve">Par dérogation à l’article 3.1.2 du CCAG : </w:t>
      </w:r>
    </w:p>
    <w:p w14:paraId="49CA7A52" w14:textId="77777777" w:rsidR="0097007A" w:rsidRPr="00CB759D" w:rsidRDefault="0097007A" w:rsidP="0097007A">
      <w:pPr>
        <w:jc w:val="both"/>
        <w:rPr>
          <w:rFonts w:ascii="AMU Monument Grotesk" w:hAnsi="AMU Monument Grotesk"/>
          <w:sz w:val="18"/>
        </w:rPr>
      </w:pPr>
      <w:r w:rsidRPr="00CB759D">
        <w:rPr>
          <w:rFonts w:ascii="AMU Monument Grotesk" w:hAnsi="AMU Monument Grotesk" w:cs="Arial"/>
          <w:sz w:val="18"/>
          <w:szCs w:val="18"/>
        </w:rPr>
        <w:t xml:space="preserve">Lorsque la notification est effectuée par le </w:t>
      </w:r>
      <w:r w:rsidRPr="00CB759D">
        <w:rPr>
          <w:rFonts w:ascii="AMU Monument Grotesk" w:hAnsi="AMU Monument Grotesk" w:cs="Arial"/>
          <w:sz w:val="18"/>
          <w:szCs w:val="18"/>
          <w:u w:val="single"/>
        </w:rPr>
        <w:t>biais du profil d'acheteur</w:t>
      </w:r>
      <w:r w:rsidRPr="00CB759D">
        <w:rPr>
          <w:rFonts w:ascii="AMU Monument Grotesk" w:hAnsi="AMU Monument Grotesk" w:cs="Arial"/>
          <w:sz w:val="18"/>
          <w:szCs w:val="18"/>
        </w:rPr>
        <w:t xml:space="preserve">, les parties sont réputées avoir reçu cette notification </w:t>
      </w:r>
      <w:r w:rsidRPr="00CB759D">
        <w:rPr>
          <w:rFonts w:ascii="AMU Monument Grotesk" w:hAnsi="AMU Monument Grotesk" w:cs="Arial"/>
          <w:b/>
          <w:sz w:val="18"/>
          <w:szCs w:val="18"/>
        </w:rPr>
        <w:t>à la date de la première consultation</w:t>
      </w:r>
      <w:r w:rsidRPr="00CB759D">
        <w:rPr>
          <w:rFonts w:ascii="AMU Monument Grotesk" w:hAnsi="AMU Monument Grotesk" w:cs="Arial"/>
          <w:sz w:val="18"/>
          <w:szCs w:val="18"/>
        </w:rPr>
        <w:t xml:space="preserve"> du document qui leur a ainsi été adressé, certifiée par l'accusé de réception délivré par l'application informatique, </w:t>
      </w:r>
      <w:r w:rsidRPr="00CB759D">
        <w:rPr>
          <w:rFonts w:ascii="AMU Monument Grotesk" w:hAnsi="AMU Monument Grotesk" w:cs="Arial"/>
          <w:b/>
          <w:sz w:val="18"/>
          <w:szCs w:val="18"/>
        </w:rPr>
        <w:t>ou, à défaut de consultation dans un délai de 4 jours à compter de la date de mise à disposition du document sur le profil d'acheteur, à l'issue de ce délai.</w:t>
      </w:r>
    </w:p>
    <w:p w14:paraId="77C37879" w14:textId="77777777" w:rsidR="0097007A" w:rsidRPr="00CB759D" w:rsidRDefault="0097007A" w:rsidP="0097007A">
      <w:pPr>
        <w:jc w:val="both"/>
        <w:rPr>
          <w:rFonts w:ascii="AMU Monument Grotesk" w:hAnsi="AMU Monument Grotesk"/>
          <w:sz w:val="18"/>
        </w:rPr>
      </w:pPr>
      <w:r w:rsidRPr="00CB759D">
        <w:rPr>
          <w:rFonts w:ascii="AMU Monument Grotesk" w:hAnsi="AMU Monument Grotesk" w:cs="Arial"/>
          <w:sz w:val="18"/>
          <w:szCs w:val="18"/>
        </w:rPr>
        <w:t xml:space="preserve">Lorsque la notification est effectuée </w:t>
      </w:r>
      <w:r w:rsidRPr="00CB759D">
        <w:rPr>
          <w:rFonts w:ascii="AMU Monument Grotesk" w:hAnsi="AMU Monument Grotesk" w:cs="Arial"/>
          <w:sz w:val="18"/>
          <w:szCs w:val="18"/>
          <w:u w:val="single"/>
        </w:rPr>
        <w:t>par courrier électronique</w:t>
      </w:r>
      <w:r w:rsidRPr="00CB759D">
        <w:rPr>
          <w:rFonts w:ascii="AMU Monument Grotesk" w:hAnsi="AMU Monument Grotesk" w:cs="Arial"/>
          <w:sz w:val="18"/>
          <w:szCs w:val="18"/>
        </w:rPr>
        <w:t xml:space="preserve">, les parties sont réputées avoir reçu cette notification </w:t>
      </w:r>
      <w:r w:rsidRPr="00CB759D">
        <w:rPr>
          <w:rFonts w:ascii="AMU Monument Grotesk" w:hAnsi="AMU Monument Grotesk" w:cs="Arial"/>
          <w:b/>
          <w:sz w:val="18"/>
          <w:szCs w:val="18"/>
        </w:rPr>
        <w:t>à la date de la première consultation</w:t>
      </w:r>
      <w:r w:rsidRPr="00CB759D">
        <w:rPr>
          <w:rFonts w:ascii="AMU Monument Grotesk" w:hAnsi="AMU Monument Grotesk" w:cs="Arial"/>
          <w:sz w:val="18"/>
          <w:szCs w:val="18"/>
        </w:rPr>
        <w:t xml:space="preserve"> du document qui leur a ainsi été adressé (accusé de réception), </w:t>
      </w:r>
      <w:r w:rsidRPr="00CB759D">
        <w:rPr>
          <w:rFonts w:ascii="AMU Monument Grotesk" w:hAnsi="AMU Monument Grotesk" w:cs="Arial"/>
          <w:b/>
          <w:sz w:val="18"/>
          <w:szCs w:val="18"/>
        </w:rPr>
        <w:t>ou, à défaut de consultation dans un délai de 4 jours à compter de la date d’envoi, à l'issue de ce délai.</w:t>
      </w:r>
    </w:p>
    <w:p w14:paraId="20F1AE3F" w14:textId="12216950" w:rsidR="0097007A" w:rsidRPr="00CB759D" w:rsidRDefault="0097007A" w:rsidP="0097007A">
      <w:pPr>
        <w:spacing w:before="60" w:after="60"/>
        <w:jc w:val="both"/>
        <w:rPr>
          <w:rFonts w:ascii="AMU Monument Grotesk" w:eastAsia="Batang" w:hAnsi="AMU Monument Grotesk" w:cs="Arial"/>
          <w:sz w:val="18"/>
          <w:szCs w:val="18"/>
          <w:u w:val="single"/>
        </w:rPr>
      </w:pPr>
      <w:r w:rsidRPr="00CB759D">
        <w:rPr>
          <w:rFonts w:ascii="AMU Monument Grotesk" w:eastAsia="Batang" w:hAnsi="AMU Monument Grotesk" w:cs="Arial"/>
          <w:sz w:val="18"/>
          <w:szCs w:val="18"/>
          <w:u w:val="single"/>
        </w:rPr>
        <w:t>Le</w:t>
      </w:r>
      <w:r w:rsidR="0035045B">
        <w:rPr>
          <w:rFonts w:ascii="AMU Monument Grotesk" w:eastAsia="Batang" w:hAnsi="AMU Monument Grotesk" w:cs="Arial"/>
          <w:sz w:val="18"/>
          <w:szCs w:val="18"/>
          <w:u w:val="single"/>
        </w:rPr>
        <w:t xml:space="preserve"> </w:t>
      </w:r>
      <w:r w:rsidRPr="00CB759D">
        <w:rPr>
          <w:rFonts w:ascii="AMU Monument Grotesk" w:eastAsia="Batang" w:hAnsi="AMU Monument Grotesk" w:cs="Arial"/>
          <w:sz w:val="18"/>
          <w:szCs w:val="18"/>
          <w:u w:val="single"/>
        </w:rPr>
        <w:t>(ou les) adresse(s) électronique(s) des parties sont mentionnées dans l’AE.</w:t>
      </w:r>
    </w:p>
    <w:p w14:paraId="72B67D20" w14:textId="77777777" w:rsidR="0097007A" w:rsidRPr="00CB759D" w:rsidRDefault="0097007A" w:rsidP="0097007A">
      <w:pPr>
        <w:jc w:val="both"/>
        <w:rPr>
          <w:rFonts w:ascii="AMU Monument Grotesk" w:eastAsia="Batang" w:hAnsi="AMU Monument Grotesk" w:cs="Arial"/>
          <w:sz w:val="18"/>
          <w:szCs w:val="18"/>
          <w:highlight w:val="cyan"/>
        </w:rPr>
      </w:pPr>
    </w:p>
    <w:p w14:paraId="5DEB3773" w14:textId="77777777" w:rsidR="0097007A" w:rsidRPr="00CB759D" w:rsidRDefault="0097007A" w:rsidP="0097007A">
      <w:pPr>
        <w:jc w:val="both"/>
        <w:rPr>
          <w:rFonts w:ascii="AMU Monument Grotesk" w:eastAsia="Batang" w:hAnsi="AMU Monument Grotesk" w:cs="Arial"/>
          <w:sz w:val="18"/>
          <w:szCs w:val="18"/>
          <w:highlight w:val="cyan"/>
        </w:rPr>
      </w:pPr>
    </w:p>
    <w:p w14:paraId="23BB1650" w14:textId="77777777" w:rsidR="0097007A" w:rsidRPr="00CB759D" w:rsidRDefault="0097007A" w:rsidP="0097007A">
      <w:pPr>
        <w:pStyle w:val="Paragraphedeliste"/>
        <w:numPr>
          <w:ilvl w:val="0"/>
          <w:numId w:val="65"/>
        </w:numPr>
        <w:jc w:val="both"/>
        <w:rPr>
          <w:rFonts w:ascii="AMU Monument Grotesk" w:hAnsi="AMU Monument Grotesk" w:cs="Arial"/>
          <w:b/>
          <w:sz w:val="18"/>
          <w:szCs w:val="18"/>
          <w:u w:val="single"/>
        </w:rPr>
      </w:pPr>
      <w:r w:rsidRPr="00CB759D">
        <w:rPr>
          <w:rFonts w:ascii="AMU Monument Grotesk" w:eastAsia="Verdana" w:hAnsi="AMU Monument Grotesk" w:cs="Verdana"/>
          <w:sz w:val="18"/>
          <w:szCs w:val="18"/>
        </w:rPr>
        <w:t xml:space="preserve">    </w:t>
      </w:r>
      <w:r w:rsidRPr="00CB759D">
        <w:rPr>
          <w:rFonts w:ascii="AMU Monument Grotesk" w:hAnsi="AMU Monument Grotesk" w:cs="Calibri"/>
          <w:b/>
          <w:sz w:val="18"/>
          <w:szCs w:val="18"/>
          <w:u w:val="single"/>
        </w:rPr>
        <w:t xml:space="preserve">Modalités de conduite du projet </w:t>
      </w:r>
    </w:p>
    <w:p w14:paraId="5B53C53D" w14:textId="77777777" w:rsidR="0097007A" w:rsidRPr="00CB759D" w:rsidRDefault="0097007A" w:rsidP="0097007A">
      <w:pPr>
        <w:pStyle w:val="Paragraphedeliste"/>
        <w:jc w:val="both"/>
        <w:rPr>
          <w:rFonts w:ascii="AMU Monument Grotesk" w:hAnsi="AMU Monument Grotesk" w:cs="Arial"/>
          <w:b/>
          <w:sz w:val="18"/>
          <w:szCs w:val="18"/>
        </w:rPr>
      </w:pPr>
    </w:p>
    <w:p w14:paraId="37C2AE9F" w14:textId="77777777" w:rsidR="0097007A" w:rsidRPr="00CB759D" w:rsidRDefault="0097007A" w:rsidP="0097007A">
      <w:pPr>
        <w:jc w:val="both"/>
        <w:rPr>
          <w:rFonts w:ascii="AMU Monument Grotesk" w:hAnsi="AMU Monument Grotesk"/>
          <w:sz w:val="18"/>
          <w:u w:val="single"/>
        </w:rPr>
      </w:pPr>
      <w:r w:rsidRPr="00CB759D">
        <w:rPr>
          <w:rFonts w:ascii="AMU Monument Grotesk" w:hAnsi="AMU Monument Grotesk" w:cs="Arial"/>
          <w:sz w:val="18"/>
          <w:szCs w:val="18"/>
          <w:u w:val="single"/>
        </w:rPr>
        <w:t xml:space="preserve">Le(les) personne(s) physique(s), habilitée(s) à représenter </w:t>
      </w:r>
      <w:r w:rsidRPr="00CB759D">
        <w:rPr>
          <w:rFonts w:ascii="AMU Monument Grotesk" w:eastAsia="Batang" w:hAnsi="AMU Monument Grotesk" w:cs="Arial"/>
          <w:sz w:val="18"/>
          <w:szCs w:val="18"/>
          <w:u w:val="single"/>
        </w:rPr>
        <w:t>les parties</w:t>
      </w:r>
      <w:r w:rsidRPr="00CB759D">
        <w:rPr>
          <w:rFonts w:ascii="AMU Monument Grotesk" w:hAnsi="AMU Monument Grotesk" w:cs="Arial"/>
          <w:sz w:val="18"/>
          <w:szCs w:val="18"/>
          <w:u w:val="single"/>
        </w:rPr>
        <w:t xml:space="preserve">, pour les besoins de l'exécution du marché </w:t>
      </w:r>
      <w:r w:rsidRPr="00CB759D">
        <w:rPr>
          <w:rFonts w:ascii="AMU Monument Grotesk" w:eastAsia="Batang" w:hAnsi="AMU Monument Grotesk" w:cs="Arial"/>
          <w:sz w:val="18"/>
          <w:szCs w:val="18"/>
          <w:u w:val="single"/>
        </w:rPr>
        <w:t xml:space="preserve">sont mentionnées dans l’AE. </w:t>
      </w:r>
    </w:p>
    <w:p w14:paraId="42B1CE19" w14:textId="77777777" w:rsidR="0097007A" w:rsidRPr="00CB759D" w:rsidRDefault="0097007A" w:rsidP="0097007A">
      <w:pPr>
        <w:jc w:val="both"/>
        <w:rPr>
          <w:rFonts w:ascii="AMU Monument Grotesk" w:hAnsi="AMU Monument Grotesk"/>
          <w:sz w:val="18"/>
          <w:szCs w:val="18"/>
        </w:rPr>
      </w:pPr>
      <w:r w:rsidRPr="00CB759D">
        <w:rPr>
          <w:rFonts w:ascii="AMU Monument Grotesk" w:hAnsi="AMU Monument Grotesk" w:cs="Arial"/>
          <w:i/>
          <w:sz w:val="18"/>
          <w:szCs w:val="18"/>
        </w:rPr>
        <w:t xml:space="preserve">Nota : Ce ou ces représentants sont réputés disposer </w:t>
      </w:r>
      <w:r w:rsidRPr="00CB759D">
        <w:rPr>
          <w:rFonts w:ascii="AMU Monument Grotesk" w:hAnsi="AMU Monument Grotesk" w:cs="Arial"/>
          <w:b/>
          <w:i/>
          <w:sz w:val="18"/>
          <w:szCs w:val="18"/>
        </w:rPr>
        <w:t>des pouvoirs suffisants</w:t>
      </w:r>
      <w:r w:rsidRPr="00CB759D">
        <w:rPr>
          <w:rFonts w:ascii="AMU Monument Grotesk" w:hAnsi="AMU Monument Grotesk" w:cs="Arial"/>
          <w:i/>
          <w:sz w:val="18"/>
          <w:szCs w:val="18"/>
        </w:rPr>
        <w:t xml:space="preserve"> pour prendre, dès notification de leur nom dans les délais requis ou impartis par le marché, </w:t>
      </w:r>
      <w:r w:rsidRPr="00CB759D">
        <w:rPr>
          <w:rFonts w:ascii="AMU Monument Grotesk" w:hAnsi="AMU Monument Grotesk" w:cs="Arial"/>
          <w:b/>
          <w:i/>
          <w:sz w:val="18"/>
          <w:szCs w:val="18"/>
        </w:rPr>
        <w:t>les décisions nécessaires engageant la partie concernée.</w:t>
      </w:r>
    </w:p>
    <w:p w14:paraId="3A3C61BC" w14:textId="77777777" w:rsidR="0097007A" w:rsidRPr="00CB759D" w:rsidRDefault="0097007A" w:rsidP="0097007A">
      <w:pPr>
        <w:jc w:val="both"/>
        <w:rPr>
          <w:rFonts w:ascii="AMU Monument Grotesk" w:hAnsi="AMU Monument Grotesk" w:cs="Arial"/>
          <w:b/>
          <w:i/>
          <w:sz w:val="18"/>
          <w:szCs w:val="18"/>
        </w:rPr>
      </w:pPr>
    </w:p>
    <w:p w14:paraId="397E3C2B" w14:textId="77777777" w:rsidR="0097007A" w:rsidRPr="00CB759D" w:rsidRDefault="0097007A" w:rsidP="0097007A">
      <w:pPr>
        <w:pStyle w:val="Paragraphedeliste"/>
        <w:numPr>
          <w:ilvl w:val="0"/>
          <w:numId w:val="65"/>
        </w:numPr>
        <w:autoSpaceDE w:val="0"/>
        <w:jc w:val="both"/>
        <w:rPr>
          <w:rFonts w:ascii="AMU Monument Grotesk" w:hAnsi="AMU Monument Grotesk"/>
          <w:sz w:val="18"/>
          <w:u w:val="single"/>
        </w:rPr>
      </w:pPr>
      <w:r w:rsidRPr="00CB759D">
        <w:rPr>
          <w:rFonts w:ascii="AMU Monument Grotesk" w:hAnsi="AMU Monument Grotesk" w:cs="Calibri"/>
          <w:b/>
          <w:sz w:val="18"/>
          <w:szCs w:val="18"/>
          <w:u w:val="single"/>
        </w:rPr>
        <w:t>Réunion </w:t>
      </w:r>
    </w:p>
    <w:p w14:paraId="3AD7136A" w14:textId="77777777" w:rsidR="0097007A" w:rsidRPr="00CB759D" w:rsidRDefault="0097007A" w:rsidP="0097007A">
      <w:pPr>
        <w:pStyle w:val="Commentaire1"/>
        <w:jc w:val="both"/>
        <w:rPr>
          <w:rFonts w:ascii="AMU Monument Grotesk" w:hAnsi="AMU Monument Grotesk" w:cs="Calibri"/>
          <w:sz w:val="18"/>
        </w:rPr>
      </w:pPr>
    </w:p>
    <w:p w14:paraId="6810A285" w14:textId="77777777" w:rsidR="0097007A" w:rsidRPr="00CB759D" w:rsidRDefault="0097007A" w:rsidP="0097007A">
      <w:pPr>
        <w:pStyle w:val="Commentaire1"/>
        <w:jc w:val="both"/>
        <w:rPr>
          <w:rFonts w:ascii="AMU Monument Grotesk" w:hAnsi="AMU Monument Grotesk" w:cs="Calibri"/>
          <w:sz w:val="18"/>
        </w:rPr>
      </w:pPr>
      <w:r w:rsidRPr="00CB759D">
        <w:rPr>
          <w:rFonts w:ascii="AMU Monument Grotesk" w:hAnsi="AMU Monument Grotesk" w:cs="Calibri"/>
          <w:sz w:val="18"/>
        </w:rPr>
        <w:t xml:space="preserve">Le maître d'ouvrage impose des réunions de coordination et de suivi des études qui se tiennent en un lieu défini par le maître d'ouvrage en présence du représentant désigné du titulaire pour assurer les responsabilités et prendre les décisions découlant de l'exécution du présent contrat. Ce représentant peut être assisté d'un suppléant en cas d'absence. </w:t>
      </w:r>
    </w:p>
    <w:p w14:paraId="6137C06D" w14:textId="77777777" w:rsidR="0097007A" w:rsidRPr="00CB759D" w:rsidRDefault="0097007A" w:rsidP="0097007A">
      <w:pPr>
        <w:pStyle w:val="Commentaire1"/>
        <w:jc w:val="both"/>
        <w:rPr>
          <w:rFonts w:ascii="AMU Monument Grotesk" w:hAnsi="AMU Monument Grotesk" w:cs="Calibri"/>
          <w:sz w:val="18"/>
        </w:rPr>
      </w:pPr>
    </w:p>
    <w:p w14:paraId="32DDF5F5" w14:textId="77777777" w:rsidR="0097007A" w:rsidRPr="00CB759D" w:rsidRDefault="0097007A" w:rsidP="0097007A">
      <w:pPr>
        <w:jc w:val="both"/>
        <w:rPr>
          <w:rFonts w:ascii="AMU Monument Grotesk" w:hAnsi="AMU Monument Grotesk" w:cs="Calibri"/>
          <w:sz w:val="18"/>
          <w:szCs w:val="18"/>
        </w:rPr>
      </w:pPr>
      <w:r w:rsidRPr="00CB759D">
        <w:rPr>
          <w:rFonts w:ascii="AMU Monument Grotesk" w:hAnsi="AMU Monument Grotesk" w:cs="Calibri"/>
          <w:sz w:val="18"/>
          <w:szCs w:val="18"/>
        </w:rPr>
        <w:t>Les réunions suivantes se feront nécessairement en présentiel :</w:t>
      </w:r>
    </w:p>
    <w:p w14:paraId="0831821D" w14:textId="77777777" w:rsidR="0097007A" w:rsidRPr="00BE66B6" w:rsidRDefault="0097007A" w:rsidP="0097007A">
      <w:pPr>
        <w:numPr>
          <w:ilvl w:val="0"/>
          <w:numId w:val="57"/>
        </w:numPr>
        <w:suppressAutoHyphens w:val="0"/>
        <w:ind w:left="567"/>
        <w:jc w:val="both"/>
        <w:rPr>
          <w:rFonts w:ascii="AMU Monument Grotesk" w:hAnsi="AMU Monument Grotesk" w:cs="Calibri"/>
          <w:sz w:val="18"/>
          <w:szCs w:val="18"/>
        </w:rPr>
      </w:pPr>
      <w:r w:rsidRPr="00CB759D">
        <w:rPr>
          <w:rFonts w:ascii="AMU Monument Grotesk" w:hAnsi="AMU Monument Grotesk" w:cs="Calibri"/>
          <w:sz w:val="18"/>
          <w:szCs w:val="18"/>
        </w:rPr>
        <w:t xml:space="preserve">Réunion de début et de fin des missions </w:t>
      </w:r>
      <w:r w:rsidRPr="00BE66B6">
        <w:rPr>
          <w:rFonts w:ascii="AMU Monument Grotesk" w:hAnsi="AMU Monument Grotesk" w:cs="Calibri"/>
          <w:sz w:val="18"/>
          <w:szCs w:val="18"/>
        </w:rPr>
        <w:t>DIAG, AVP, PRO et DCE.</w:t>
      </w:r>
    </w:p>
    <w:p w14:paraId="6E59384C" w14:textId="77777777" w:rsidR="0097007A" w:rsidRPr="00CB759D" w:rsidRDefault="0097007A" w:rsidP="0097007A">
      <w:pPr>
        <w:numPr>
          <w:ilvl w:val="0"/>
          <w:numId w:val="57"/>
        </w:numPr>
        <w:suppressAutoHyphens w:val="0"/>
        <w:ind w:left="567"/>
        <w:jc w:val="both"/>
        <w:rPr>
          <w:rFonts w:ascii="AMU Monument Grotesk" w:hAnsi="AMU Monument Grotesk" w:cs="Calibri"/>
          <w:sz w:val="18"/>
          <w:szCs w:val="18"/>
        </w:rPr>
      </w:pPr>
      <w:r w:rsidRPr="00CB759D">
        <w:rPr>
          <w:rFonts w:ascii="AMU Monument Grotesk" w:hAnsi="AMU Monument Grotesk" w:cs="Calibri"/>
          <w:sz w:val="18"/>
          <w:szCs w:val="18"/>
        </w:rPr>
        <w:t>Réunion de chantier hebdomadaire</w:t>
      </w:r>
    </w:p>
    <w:p w14:paraId="6FD1AA6D" w14:textId="77777777" w:rsidR="0097007A" w:rsidRPr="00CB759D" w:rsidRDefault="0097007A" w:rsidP="0097007A">
      <w:pPr>
        <w:jc w:val="both"/>
        <w:rPr>
          <w:rFonts w:ascii="AMU Monument Grotesk" w:hAnsi="AMU Monument Grotesk" w:cs="Calibri"/>
          <w:sz w:val="18"/>
          <w:szCs w:val="18"/>
        </w:rPr>
      </w:pPr>
      <w:r w:rsidRPr="00CB759D">
        <w:rPr>
          <w:rFonts w:ascii="AMU Monument Grotesk" w:hAnsi="AMU Monument Grotesk" w:cs="Calibri"/>
          <w:sz w:val="18"/>
          <w:szCs w:val="18"/>
        </w:rPr>
        <w:t>Les autres réunions pourront se tenir en distanciel, en cas d’accord du représentant du maître d’ouvrage</w:t>
      </w:r>
    </w:p>
    <w:p w14:paraId="59840A50" w14:textId="77777777" w:rsidR="0097007A" w:rsidRPr="00CB759D" w:rsidRDefault="0097007A" w:rsidP="0097007A">
      <w:pPr>
        <w:pStyle w:val="Commentaire1"/>
        <w:jc w:val="both"/>
        <w:rPr>
          <w:rFonts w:ascii="AMU Monument Grotesk" w:hAnsi="AMU Monument Grotesk" w:cs="Calibri"/>
          <w:sz w:val="18"/>
        </w:rPr>
      </w:pPr>
    </w:p>
    <w:p w14:paraId="398C7C80" w14:textId="77777777" w:rsidR="0097007A" w:rsidRPr="00CB759D" w:rsidRDefault="0097007A" w:rsidP="0097007A">
      <w:pPr>
        <w:pStyle w:val="Commentaire1"/>
        <w:jc w:val="both"/>
        <w:rPr>
          <w:rFonts w:ascii="AMU Monument Grotesk" w:hAnsi="AMU Monument Grotesk" w:cs="Calibri"/>
          <w:sz w:val="18"/>
        </w:rPr>
      </w:pPr>
      <w:r w:rsidRPr="00CB759D">
        <w:rPr>
          <w:rFonts w:ascii="AMU Monument Grotesk" w:hAnsi="AMU Monument Grotesk" w:cs="Calibri"/>
          <w:sz w:val="18"/>
        </w:rPr>
        <w:t xml:space="preserve">Le titulaire dresse le compte-rendu de chaque réunion. </w:t>
      </w:r>
    </w:p>
    <w:p w14:paraId="5D910161" w14:textId="77777777" w:rsidR="0097007A" w:rsidRPr="00CB759D" w:rsidRDefault="0097007A" w:rsidP="0097007A">
      <w:pPr>
        <w:pStyle w:val="Commentaire1"/>
        <w:jc w:val="both"/>
        <w:rPr>
          <w:rFonts w:ascii="AMU Monument Grotesk" w:hAnsi="AMU Monument Grotesk" w:cs="Calibri"/>
          <w:sz w:val="18"/>
        </w:rPr>
      </w:pPr>
    </w:p>
    <w:p w14:paraId="20D4DDF6" w14:textId="10D98799" w:rsidR="00F437F9" w:rsidRPr="00A708FE" w:rsidRDefault="0097007A" w:rsidP="0097007A">
      <w:pPr>
        <w:suppressAutoHyphens w:val="0"/>
        <w:jc w:val="both"/>
        <w:rPr>
          <w:rFonts w:ascii="AMU Monument Grotesk" w:hAnsi="AMU Monument Grotesk" w:cs="Calibri"/>
          <w:sz w:val="18"/>
          <w:szCs w:val="20"/>
        </w:rPr>
      </w:pPr>
      <w:r w:rsidRPr="00CB759D">
        <w:rPr>
          <w:rFonts w:ascii="AMU Monument Grotesk" w:hAnsi="AMU Monument Grotesk" w:cs="Calibri"/>
          <w:sz w:val="18"/>
          <w:szCs w:val="20"/>
        </w:rPr>
        <w:t xml:space="preserve">Ce compte-rendu relate notamment les sujets abordés, les observations éventuelles et les décisions prises lors de ces réunions. Le titulaire s'oblige à tenir compte des observations du maître d'ouvrage et des décisions portées dans ce compte-rendu. En l'absence de remarques écrites du maître d'ouvrage sur celui-ci, dans </w:t>
      </w:r>
      <w:r w:rsidRPr="009A7E83">
        <w:rPr>
          <w:rFonts w:ascii="AMU Monument Grotesk" w:hAnsi="AMU Monument Grotesk" w:cs="Calibri"/>
          <w:b/>
          <w:color w:val="000000" w:themeColor="text1"/>
          <w:sz w:val="18"/>
          <w:szCs w:val="20"/>
        </w:rPr>
        <w:t>un délai de quinze (15) jours</w:t>
      </w:r>
      <w:r w:rsidRPr="009A7E83">
        <w:rPr>
          <w:rFonts w:ascii="AMU Monument Grotesk" w:hAnsi="AMU Monument Grotesk" w:cs="Calibri"/>
          <w:color w:val="000000" w:themeColor="text1"/>
          <w:sz w:val="18"/>
          <w:szCs w:val="20"/>
        </w:rPr>
        <w:t xml:space="preserve"> </w:t>
      </w:r>
      <w:r w:rsidRPr="009A7E83">
        <w:rPr>
          <w:rFonts w:ascii="AMU Monument Grotesk" w:hAnsi="AMU Monument Grotesk" w:cs="Calibri"/>
          <w:sz w:val="18"/>
          <w:szCs w:val="20"/>
        </w:rPr>
        <w:t>à comp</w:t>
      </w:r>
      <w:r w:rsidRPr="00CB759D">
        <w:rPr>
          <w:rFonts w:ascii="AMU Monument Grotesk" w:hAnsi="AMU Monument Grotesk" w:cs="Calibri"/>
          <w:sz w:val="18"/>
          <w:szCs w:val="20"/>
        </w:rPr>
        <w:t>ter de la notification dudit compte-rendu, les décisions qui y sont formulées sont réputées acquises et acceptées par les parties.</w:t>
      </w:r>
    </w:p>
    <w:p w14:paraId="4D1419D8" w14:textId="77777777" w:rsidR="0097007A" w:rsidRPr="00CB759D" w:rsidRDefault="0097007A" w:rsidP="0097007A">
      <w:pPr>
        <w:pStyle w:val="Commentaire1"/>
        <w:jc w:val="both"/>
        <w:rPr>
          <w:rFonts w:ascii="AMU Monument Grotesk" w:hAnsi="AMU Monument Grotesk" w:cs="Arial"/>
          <w:color w:val="00B0F0"/>
          <w:sz w:val="18"/>
          <w:szCs w:val="18"/>
          <w:u w:val="single"/>
        </w:rPr>
      </w:pPr>
    </w:p>
    <w:p w14:paraId="17305601" w14:textId="77777777" w:rsidR="0097007A" w:rsidRPr="00CB759D" w:rsidRDefault="0097007A" w:rsidP="0097007A">
      <w:pPr>
        <w:pStyle w:val="Commentaire1"/>
        <w:numPr>
          <w:ilvl w:val="0"/>
          <w:numId w:val="65"/>
        </w:numPr>
        <w:jc w:val="both"/>
        <w:rPr>
          <w:rFonts w:ascii="AMU Monument Grotesk" w:hAnsi="AMU Monument Grotesk" w:cs="Calibri"/>
          <w:b/>
          <w:sz w:val="18"/>
          <w:szCs w:val="18"/>
          <w:u w:val="single"/>
        </w:rPr>
      </w:pPr>
      <w:r w:rsidRPr="00CB759D">
        <w:rPr>
          <w:rFonts w:ascii="AMU Monument Grotesk" w:hAnsi="AMU Monument Grotesk" w:cs="Calibri"/>
          <w:b/>
          <w:sz w:val="18"/>
          <w:szCs w:val="18"/>
          <w:u w:val="single"/>
        </w:rPr>
        <w:t>Equipe mise en place par le titulaire </w:t>
      </w:r>
    </w:p>
    <w:p w14:paraId="3460125F" w14:textId="77777777" w:rsidR="0097007A" w:rsidRPr="00CB759D" w:rsidRDefault="0097007A" w:rsidP="0097007A">
      <w:pPr>
        <w:pStyle w:val="Commentaire1"/>
        <w:jc w:val="both"/>
        <w:rPr>
          <w:rFonts w:ascii="AMU Monument Grotesk" w:hAnsi="AMU Monument Grotesk"/>
          <w:sz w:val="18"/>
        </w:rPr>
      </w:pPr>
      <w:r w:rsidRPr="00CB759D">
        <w:rPr>
          <w:rFonts w:ascii="AMU Monument Grotesk" w:hAnsi="AMU Monument Grotesk" w:cs="Calibri"/>
          <w:b/>
          <w:sz w:val="18"/>
          <w:szCs w:val="18"/>
        </w:rPr>
        <w:t xml:space="preserve"> </w:t>
      </w:r>
    </w:p>
    <w:p w14:paraId="7135CDA9" w14:textId="77777777" w:rsidR="0097007A" w:rsidRPr="00CB759D" w:rsidRDefault="0097007A" w:rsidP="0097007A">
      <w:pPr>
        <w:tabs>
          <w:tab w:val="left" w:pos="3969"/>
        </w:tabs>
        <w:jc w:val="both"/>
        <w:rPr>
          <w:rFonts w:ascii="AMU Monument Grotesk" w:hAnsi="AMU Monument Grotesk" w:cs="Arial"/>
          <w:bCs/>
          <w:sz w:val="18"/>
          <w:szCs w:val="8"/>
          <w:highlight w:val="yellow"/>
        </w:rPr>
      </w:pPr>
    </w:p>
    <w:p w14:paraId="381FCC00" w14:textId="13329FB2" w:rsidR="0097007A" w:rsidRPr="00CB759D" w:rsidRDefault="00D72995" w:rsidP="0097007A">
      <w:pPr>
        <w:tabs>
          <w:tab w:val="left" w:pos="3969"/>
        </w:tabs>
        <w:jc w:val="both"/>
        <w:rPr>
          <w:rFonts w:ascii="AMU Monument Grotesk" w:hAnsi="AMU Monument Grotesk"/>
          <w:sz w:val="18"/>
        </w:rPr>
      </w:pPr>
      <w:r w:rsidRPr="00D72995">
        <w:rPr>
          <w:rFonts w:ascii="AMU Monument Grotesk" w:hAnsi="AMU Monument Grotesk" w:cs="Arial"/>
          <w:bCs/>
          <w:sz w:val="18"/>
          <w:szCs w:val="18"/>
        </w:rPr>
        <w:t>L</w:t>
      </w:r>
      <w:r w:rsidR="0097007A" w:rsidRPr="00D72995">
        <w:rPr>
          <w:rFonts w:ascii="AMU Monument Grotesk" w:hAnsi="AMU Monument Grotesk" w:cs="Arial"/>
          <w:bCs/>
          <w:sz w:val="18"/>
          <w:szCs w:val="18"/>
        </w:rPr>
        <w:t>e</w:t>
      </w:r>
      <w:r w:rsidR="0097007A" w:rsidRPr="00CB759D">
        <w:rPr>
          <w:rFonts w:ascii="AMU Monument Grotesk" w:hAnsi="AMU Monument Grotesk" w:cs="Arial"/>
          <w:bCs/>
          <w:sz w:val="18"/>
          <w:szCs w:val="18"/>
        </w:rPr>
        <w:t xml:space="preserve"> titulaire a la responsabilité des </w:t>
      </w:r>
      <w:r w:rsidR="0097007A" w:rsidRPr="00CB759D">
        <w:rPr>
          <w:rFonts w:ascii="AMU Monument Grotesk" w:hAnsi="AMU Monument Grotesk" w:cs="Arial"/>
          <w:b/>
          <w:bCs/>
          <w:sz w:val="18"/>
          <w:szCs w:val="18"/>
        </w:rPr>
        <w:t>personnels</w:t>
      </w:r>
      <w:r w:rsidR="0097007A" w:rsidRPr="00CB759D">
        <w:rPr>
          <w:rFonts w:ascii="AMU Monument Grotesk" w:hAnsi="AMU Monument Grotesk" w:cs="Arial"/>
          <w:bCs/>
          <w:sz w:val="18"/>
          <w:szCs w:val="18"/>
        </w:rPr>
        <w:t xml:space="preserve"> et des </w:t>
      </w:r>
      <w:r w:rsidR="0097007A" w:rsidRPr="00CB759D">
        <w:rPr>
          <w:rFonts w:ascii="AMU Monument Grotesk" w:hAnsi="AMU Monument Grotesk" w:cs="Arial"/>
          <w:b/>
          <w:bCs/>
          <w:sz w:val="18"/>
          <w:szCs w:val="18"/>
        </w:rPr>
        <w:t>moyens</w:t>
      </w:r>
      <w:r w:rsidR="0097007A" w:rsidRPr="00CB759D">
        <w:rPr>
          <w:rFonts w:ascii="AMU Monument Grotesk" w:hAnsi="AMU Monument Grotesk" w:cs="Arial"/>
          <w:bCs/>
          <w:sz w:val="18"/>
          <w:szCs w:val="18"/>
        </w:rPr>
        <w:t xml:space="preserve"> à mettre en œuvre, pour la bonne réalisation des prestations du marché.</w:t>
      </w:r>
    </w:p>
    <w:p w14:paraId="36E1DC5D" w14:textId="77777777" w:rsidR="0097007A" w:rsidRPr="00CB759D" w:rsidRDefault="0097007A" w:rsidP="0097007A">
      <w:pPr>
        <w:tabs>
          <w:tab w:val="left" w:pos="3969"/>
        </w:tabs>
        <w:jc w:val="both"/>
        <w:rPr>
          <w:rFonts w:ascii="AMU Monument Grotesk" w:hAnsi="AMU Monument Grotesk" w:cs="Arial"/>
          <w:bCs/>
          <w:color w:val="00B0F0"/>
          <w:sz w:val="18"/>
          <w:szCs w:val="18"/>
        </w:rPr>
      </w:pPr>
    </w:p>
    <w:p w14:paraId="11CFB6C0" w14:textId="229CA16F" w:rsidR="0097007A" w:rsidRPr="00CB759D" w:rsidRDefault="0097007A" w:rsidP="0097007A">
      <w:pPr>
        <w:tabs>
          <w:tab w:val="left" w:pos="3969"/>
        </w:tabs>
        <w:jc w:val="both"/>
        <w:rPr>
          <w:rFonts w:ascii="AMU Monument Grotesk" w:hAnsi="AMU Monument Grotesk"/>
          <w:sz w:val="18"/>
        </w:rPr>
      </w:pPr>
      <w:r w:rsidRPr="00CB759D">
        <w:rPr>
          <w:rFonts w:ascii="AMU Monument Grotesk" w:hAnsi="AMU Monument Grotesk" w:cs="Arial"/>
          <w:sz w:val="18"/>
          <w:szCs w:val="18"/>
        </w:rPr>
        <w:t xml:space="preserve">Le titulaire s’engage à mettre en place </w:t>
      </w:r>
      <w:r w:rsidRPr="00CB759D">
        <w:rPr>
          <w:rFonts w:ascii="AMU Monument Grotesk" w:hAnsi="AMU Monument Grotesk" w:cs="Arial"/>
          <w:b/>
          <w:sz w:val="18"/>
          <w:szCs w:val="18"/>
        </w:rPr>
        <w:t>une équipe de personnes compétentes</w:t>
      </w:r>
      <w:r w:rsidRPr="00CB759D">
        <w:rPr>
          <w:rFonts w:ascii="AMU Monument Grotesk" w:hAnsi="AMU Monument Grotesk" w:cs="Arial"/>
          <w:sz w:val="18"/>
          <w:szCs w:val="18"/>
        </w:rPr>
        <w:t xml:space="preserve"> (</w:t>
      </w:r>
      <w:r w:rsidRPr="00CB759D">
        <w:rPr>
          <w:rFonts w:ascii="AMU Monument Grotesk" w:hAnsi="AMU Monument Grotesk" w:cs="Arial"/>
          <w:b/>
          <w:sz w:val="18"/>
          <w:szCs w:val="18"/>
        </w:rPr>
        <w:t xml:space="preserve">intervenants et </w:t>
      </w:r>
      <w:r w:rsidRPr="0015003B">
        <w:rPr>
          <w:rFonts w:ascii="AMU Monument Grotesk" w:hAnsi="AMU Monument Grotesk" w:cs="Arial"/>
          <w:b/>
          <w:sz w:val="18"/>
          <w:szCs w:val="18"/>
        </w:rPr>
        <w:t xml:space="preserve">interlocuteur </w:t>
      </w:r>
      <w:r w:rsidR="0015003B" w:rsidRPr="0015003B">
        <w:rPr>
          <w:rFonts w:ascii="AMU Monument Grotesk" w:hAnsi="AMU Monument Grotesk" w:cs="Arial"/>
          <w:b/>
          <w:sz w:val="18"/>
          <w:szCs w:val="18"/>
        </w:rPr>
        <w:t>privilégié</w:t>
      </w:r>
      <w:r w:rsidRPr="0015003B">
        <w:rPr>
          <w:rFonts w:ascii="AMU Monument Grotesk" w:hAnsi="AMU Monument Grotesk" w:cs="Arial"/>
          <w:sz w:val="18"/>
          <w:szCs w:val="18"/>
        </w:rPr>
        <w:t>)</w:t>
      </w:r>
      <w:r w:rsidRPr="00CB759D">
        <w:rPr>
          <w:rFonts w:ascii="AMU Monument Grotesk" w:hAnsi="AMU Monument Grotesk" w:cs="Arial"/>
          <w:sz w:val="18"/>
          <w:szCs w:val="18"/>
        </w:rPr>
        <w:t xml:space="preserve"> dont il s'efforce d'assurer la pérennité pendant toute la durée du marché. </w:t>
      </w:r>
    </w:p>
    <w:p w14:paraId="68A2AADB" w14:textId="77777777" w:rsidR="0097007A" w:rsidRPr="00CB759D" w:rsidRDefault="0097007A" w:rsidP="0097007A">
      <w:pPr>
        <w:tabs>
          <w:tab w:val="left" w:pos="3969"/>
        </w:tabs>
        <w:jc w:val="both"/>
        <w:rPr>
          <w:rFonts w:ascii="AMU Monument Grotesk" w:hAnsi="AMU Monument Grotesk"/>
          <w:sz w:val="18"/>
        </w:rPr>
      </w:pPr>
      <w:r w:rsidRPr="00CB759D">
        <w:rPr>
          <w:rFonts w:ascii="AMU Monument Grotesk" w:hAnsi="AMU Monument Grotesk" w:cs="Arial"/>
          <w:sz w:val="18"/>
          <w:szCs w:val="18"/>
        </w:rPr>
        <w:t>Il lui appartient de maintenir, pendant toute la durée du marché et sans interruption, un niveau constant de compétence de son équipe, de qualité des prestations, conformément aux niveaux de qualité prévus dans les documents contractuels régissant le présent marché.</w:t>
      </w:r>
    </w:p>
    <w:p w14:paraId="43817BDC" w14:textId="77777777" w:rsidR="0097007A" w:rsidRPr="00CB759D" w:rsidRDefault="0097007A" w:rsidP="0097007A">
      <w:pPr>
        <w:tabs>
          <w:tab w:val="left" w:pos="3969"/>
        </w:tabs>
        <w:jc w:val="both"/>
        <w:rPr>
          <w:rFonts w:ascii="AMU Monument Grotesk" w:hAnsi="AMU Monument Grotesk" w:cs="Arial"/>
          <w:bCs/>
          <w:color w:val="00B0F0"/>
          <w:sz w:val="18"/>
          <w:szCs w:val="18"/>
        </w:rPr>
      </w:pPr>
    </w:p>
    <w:p w14:paraId="1042DFAA" w14:textId="6338F237" w:rsidR="00BE66B6" w:rsidRDefault="0097007A" w:rsidP="0097007A">
      <w:pPr>
        <w:tabs>
          <w:tab w:val="left" w:pos="3969"/>
        </w:tabs>
        <w:jc w:val="both"/>
        <w:rPr>
          <w:rFonts w:ascii="AMU Monument Grotesk" w:eastAsia="Batang" w:hAnsi="AMU Monument Grotesk" w:cs="Arial"/>
          <w:sz w:val="18"/>
          <w:szCs w:val="18"/>
        </w:rPr>
      </w:pPr>
      <w:r w:rsidRPr="0015003B">
        <w:rPr>
          <w:rFonts w:ascii="AMU Monument Grotesk" w:hAnsi="AMU Monument Grotesk" w:cs="Arial"/>
          <w:bCs/>
          <w:sz w:val="18"/>
          <w:szCs w:val="18"/>
        </w:rPr>
        <w:t>L’</w:t>
      </w:r>
      <w:r w:rsidRPr="0015003B">
        <w:rPr>
          <w:rFonts w:ascii="AMU Monument Grotesk" w:hAnsi="AMU Monument Grotesk" w:cs="Arial"/>
          <w:b/>
          <w:bCs/>
          <w:sz w:val="18"/>
          <w:szCs w:val="18"/>
          <w:u w:val="single"/>
        </w:rPr>
        <w:t xml:space="preserve">interlocuteur </w:t>
      </w:r>
      <w:r w:rsidR="0015003B" w:rsidRPr="0015003B">
        <w:rPr>
          <w:rFonts w:ascii="AMU Monument Grotesk" w:hAnsi="AMU Monument Grotesk" w:cs="Arial"/>
          <w:b/>
          <w:bCs/>
          <w:sz w:val="18"/>
          <w:szCs w:val="18"/>
          <w:u w:val="single"/>
        </w:rPr>
        <w:t>privilégié</w:t>
      </w:r>
      <w:r w:rsidRPr="00CB759D">
        <w:rPr>
          <w:rFonts w:ascii="AMU Monument Grotesk" w:eastAsia="Batang" w:hAnsi="AMU Monument Grotesk" w:cs="Arial"/>
          <w:sz w:val="18"/>
          <w:szCs w:val="18"/>
        </w:rPr>
        <w:t xml:space="preserve"> </w:t>
      </w:r>
      <w:r w:rsidR="00BE66B6">
        <w:rPr>
          <w:rFonts w:ascii="AMU Monument Grotesk" w:eastAsia="Batang" w:hAnsi="AMU Monument Grotesk" w:cs="Arial"/>
          <w:sz w:val="18"/>
          <w:szCs w:val="18"/>
        </w:rPr>
        <w:t>devra être désigné explicitement</w:t>
      </w:r>
      <w:r w:rsidR="00BE66B6" w:rsidRPr="00F437F9">
        <w:rPr>
          <w:rFonts w:ascii="AMU Monument Grotesk" w:eastAsia="Batang" w:hAnsi="AMU Monument Grotesk" w:cs="Arial"/>
          <w:color w:val="FF0000"/>
          <w:sz w:val="18"/>
          <w:szCs w:val="18"/>
        </w:rPr>
        <w:t xml:space="preserve"> </w:t>
      </w:r>
      <w:r w:rsidR="00BE66B6">
        <w:rPr>
          <w:rFonts w:ascii="AMU Monument Grotesk" w:eastAsia="Batang" w:hAnsi="AMU Monument Grotesk" w:cs="Arial"/>
          <w:sz w:val="18"/>
          <w:szCs w:val="18"/>
        </w:rPr>
        <w:t>dans l’offre du candidat.</w:t>
      </w:r>
    </w:p>
    <w:p w14:paraId="59797AC4" w14:textId="5A155FFA" w:rsidR="0097007A" w:rsidRDefault="0097007A" w:rsidP="0097007A">
      <w:pPr>
        <w:tabs>
          <w:tab w:val="left" w:pos="3969"/>
        </w:tabs>
        <w:jc w:val="both"/>
        <w:rPr>
          <w:rFonts w:ascii="AMU Monument Grotesk" w:hAnsi="AMU Monument Grotesk" w:cs="Arial"/>
          <w:sz w:val="18"/>
          <w:szCs w:val="18"/>
        </w:rPr>
      </w:pPr>
      <w:proofErr w:type="gramStart"/>
      <w:r w:rsidRPr="00CB759D">
        <w:rPr>
          <w:rFonts w:ascii="AMU Monument Grotesk" w:eastAsia="Batang" w:hAnsi="AMU Monument Grotesk" w:cs="Arial"/>
          <w:sz w:val="18"/>
          <w:szCs w:val="18"/>
        </w:rPr>
        <w:t>a</w:t>
      </w:r>
      <w:proofErr w:type="gramEnd"/>
      <w:r w:rsidRPr="00CB759D">
        <w:rPr>
          <w:rFonts w:ascii="AMU Monument Grotesk" w:eastAsia="Batang" w:hAnsi="AMU Monument Grotesk" w:cs="Arial"/>
          <w:sz w:val="18"/>
          <w:szCs w:val="18"/>
        </w:rPr>
        <w:t xml:space="preserve"> pour mission </w:t>
      </w:r>
      <w:r w:rsidRPr="00CB759D">
        <w:rPr>
          <w:rFonts w:ascii="AMU Monument Grotesk" w:eastAsia="Batang" w:hAnsi="AMU Monument Grotesk" w:cs="Arial"/>
          <w:b/>
          <w:sz w:val="18"/>
          <w:szCs w:val="18"/>
        </w:rPr>
        <w:t>de suivre le marché et de veiller à la bonne exécution des prestations effectuées dans le cadre du présent marché</w:t>
      </w:r>
      <w:r w:rsidRPr="00CB759D">
        <w:rPr>
          <w:rFonts w:ascii="AMU Monument Grotesk" w:eastAsia="Batang" w:hAnsi="AMU Monument Grotesk" w:cs="Arial"/>
          <w:sz w:val="18"/>
          <w:szCs w:val="18"/>
        </w:rPr>
        <w:t xml:space="preserve">. </w:t>
      </w:r>
      <w:r w:rsidRPr="00CB759D">
        <w:rPr>
          <w:rFonts w:ascii="AMU Monument Grotesk" w:hAnsi="AMU Monument Grotesk" w:cs="Arial"/>
          <w:bCs/>
          <w:kern w:val="2"/>
          <w:sz w:val="18"/>
          <w:szCs w:val="18"/>
        </w:rPr>
        <w:t xml:space="preserve">Dans ce cadre, il apporte toute diligence à la résolution des dysfonctionnements des prestations. </w:t>
      </w:r>
      <w:r w:rsidRPr="00CB759D">
        <w:rPr>
          <w:rFonts w:ascii="AMU Monument Grotesk" w:hAnsi="AMU Monument Grotesk" w:cs="Arial"/>
          <w:sz w:val="18"/>
          <w:szCs w:val="18"/>
        </w:rPr>
        <w:t>Il rend compte régulièrement et/ou à la demande d’AMU de la nécessaire coordination des prestations que seront amenées à mettre en œuvre les différents intervenants du titulaire.</w:t>
      </w:r>
    </w:p>
    <w:p w14:paraId="010FE246" w14:textId="705B9E88" w:rsidR="00BE4532" w:rsidRPr="00CB759D" w:rsidRDefault="00BE4532" w:rsidP="0097007A">
      <w:pPr>
        <w:tabs>
          <w:tab w:val="left" w:pos="3969"/>
        </w:tabs>
        <w:jc w:val="both"/>
        <w:rPr>
          <w:rFonts w:ascii="AMU Monument Grotesk" w:hAnsi="AMU Monument Grotesk"/>
          <w:sz w:val="18"/>
        </w:rPr>
      </w:pPr>
      <w:r w:rsidRPr="00BE4532">
        <w:rPr>
          <w:rFonts w:ascii="AMU Monument Grotesk" w:hAnsi="AMU Monument Grotesk"/>
          <w:sz w:val="18"/>
        </w:rPr>
        <w:t>Cet interlocuteur est nommé au plus tard lors de la réunion de lancement du marché</w:t>
      </w:r>
      <w:r>
        <w:rPr>
          <w:rFonts w:ascii="AMU Monument Grotesk" w:hAnsi="AMU Monument Grotesk"/>
          <w:sz w:val="18"/>
        </w:rPr>
        <w:t>.</w:t>
      </w:r>
    </w:p>
    <w:p w14:paraId="34C685BA" w14:textId="77777777" w:rsidR="0097007A" w:rsidRPr="00BE4532" w:rsidRDefault="0097007A" w:rsidP="0097007A">
      <w:pPr>
        <w:tabs>
          <w:tab w:val="left" w:pos="3969"/>
        </w:tabs>
        <w:jc w:val="both"/>
        <w:rPr>
          <w:rFonts w:ascii="AMU Monument Grotesk" w:hAnsi="AMU Monument Grotesk"/>
          <w:sz w:val="18"/>
        </w:rPr>
      </w:pPr>
      <w:r w:rsidRPr="00CB759D">
        <w:rPr>
          <w:rFonts w:ascii="AMU Monument Grotesk" w:hAnsi="AMU Monument Grotesk" w:cs="Arial"/>
          <w:kern w:val="2"/>
          <w:sz w:val="18"/>
          <w:szCs w:val="18"/>
        </w:rPr>
        <w:t>Le titulaire indique à AMU la procédure à suivre en cas d’absence de celui-ci</w:t>
      </w:r>
      <w:r w:rsidRPr="00BE4532">
        <w:rPr>
          <w:rFonts w:ascii="AMU Monument Grotesk" w:hAnsi="AMU Monument Grotesk" w:cs="Arial"/>
          <w:kern w:val="2"/>
          <w:sz w:val="18"/>
          <w:szCs w:val="18"/>
        </w:rPr>
        <w:t xml:space="preserve">. Si cette absence est supérieure à une semaine, le titulaire doit désigner un remplaçant. </w:t>
      </w:r>
    </w:p>
    <w:p w14:paraId="3F050730" w14:textId="77777777" w:rsidR="0097007A" w:rsidRPr="00BE4532" w:rsidRDefault="0097007A" w:rsidP="0097007A">
      <w:pPr>
        <w:tabs>
          <w:tab w:val="left" w:pos="3969"/>
        </w:tabs>
        <w:jc w:val="both"/>
        <w:rPr>
          <w:rFonts w:ascii="AMU Monument Grotesk" w:hAnsi="AMU Monument Grotesk" w:cs="Arial"/>
          <w:bCs/>
          <w:sz w:val="18"/>
          <w:szCs w:val="18"/>
        </w:rPr>
      </w:pPr>
    </w:p>
    <w:p w14:paraId="3EF19561" w14:textId="77777777" w:rsidR="0097007A" w:rsidRPr="00CB759D" w:rsidRDefault="0097007A" w:rsidP="0097007A">
      <w:pPr>
        <w:pStyle w:val="Paragraphedeliste"/>
        <w:numPr>
          <w:ilvl w:val="0"/>
          <w:numId w:val="65"/>
        </w:numPr>
        <w:tabs>
          <w:tab w:val="left" w:pos="3969"/>
        </w:tabs>
        <w:jc w:val="both"/>
        <w:rPr>
          <w:rFonts w:ascii="AMU Monument Grotesk" w:hAnsi="AMU Monument Grotesk"/>
          <w:sz w:val="18"/>
        </w:rPr>
      </w:pPr>
      <w:r w:rsidRPr="00CB759D">
        <w:rPr>
          <w:rFonts w:ascii="AMU Monument Grotesk" w:hAnsi="AMU Monument Grotesk" w:cs="Arial"/>
          <w:b/>
          <w:bCs/>
          <w:sz w:val="18"/>
          <w:szCs w:val="18"/>
          <w:u w:val="single"/>
        </w:rPr>
        <w:t>Changement d’intervenant</w:t>
      </w:r>
    </w:p>
    <w:p w14:paraId="54FC7504" w14:textId="77777777" w:rsidR="0097007A" w:rsidRPr="00CB759D" w:rsidRDefault="0097007A" w:rsidP="0097007A">
      <w:pPr>
        <w:tabs>
          <w:tab w:val="left" w:pos="3969"/>
        </w:tabs>
        <w:jc w:val="both"/>
        <w:rPr>
          <w:rFonts w:ascii="AMU Monument Grotesk" w:eastAsia="Batang" w:hAnsi="AMU Monument Grotesk" w:cs="Arial"/>
          <w:bCs/>
          <w:color w:val="00B0F0"/>
          <w:sz w:val="18"/>
          <w:szCs w:val="16"/>
          <w:highlight w:val="lightGray"/>
        </w:rPr>
      </w:pPr>
    </w:p>
    <w:p w14:paraId="7421FEEE" w14:textId="77777777" w:rsidR="0097007A" w:rsidRPr="00CB759D" w:rsidRDefault="0097007A" w:rsidP="0097007A">
      <w:pPr>
        <w:tabs>
          <w:tab w:val="left" w:pos="3969"/>
        </w:tabs>
        <w:jc w:val="both"/>
        <w:rPr>
          <w:rFonts w:ascii="AMU Monument Grotesk" w:hAnsi="AMU Monument Grotesk"/>
          <w:sz w:val="18"/>
        </w:rPr>
      </w:pPr>
      <w:r w:rsidRPr="00CB759D">
        <w:rPr>
          <w:rFonts w:ascii="AMU Monument Grotesk" w:hAnsi="AMU Monument Grotesk" w:cs="Arial"/>
          <w:b/>
          <w:bCs/>
          <w:sz w:val="18"/>
          <w:szCs w:val="18"/>
        </w:rPr>
        <w:t xml:space="preserve">Par dérogation à l’article </w:t>
      </w:r>
      <w:r w:rsidRPr="00D72995">
        <w:rPr>
          <w:rFonts w:ascii="AMU Monument Grotesk" w:hAnsi="AMU Monument Grotesk" w:cs="Arial"/>
          <w:b/>
          <w:bCs/>
          <w:sz w:val="18"/>
          <w:szCs w:val="18"/>
        </w:rPr>
        <w:t xml:space="preserve">3.4.3 </w:t>
      </w:r>
      <w:r w:rsidRPr="00CB759D">
        <w:rPr>
          <w:rFonts w:ascii="AMU Monument Grotesk" w:hAnsi="AMU Monument Grotesk" w:cs="Arial"/>
          <w:b/>
          <w:bCs/>
          <w:sz w:val="18"/>
          <w:szCs w:val="18"/>
        </w:rPr>
        <w:t xml:space="preserve">du CCAG les dispositions suivantes s’appliquent : </w:t>
      </w:r>
    </w:p>
    <w:p w14:paraId="573DE08D" w14:textId="77777777" w:rsidR="0097007A" w:rsidRPr="00CB759D" w:rsidRDefault="0097007A" w:rsidP="0097007A">
      <w:pPr>
        <w:tabs>
          <w:tab w:val="left" w:pos="3969"/>
        </w:tabs>
        <w:jc w:val="both"/>
        <w:rPr>
          <w:rFonts w:ascii="AMU Monument Grotesk" w:hAnsi="AMU Monument Grotesk" w:cs="Arial"/>
          <w:b/>
          <w:bCs/>
          <w:color w:val="00B0F0"/>
          <w:sz w:val="18"/>
          <w:szCs w:val="8"/>
        </w:rPr>
      </w:pPr>
    </w:p>
    <w:p w14:paraId="7BDC773B" w14:textId="77777777" w:rsidR="0097007A" w:rsidRPr="00CB759D" w:rsidRDefault="0097007A" w:rsidP="0097007A">
      <w:pPr>
        <w:autoSpaceDE w:val="0"/>
        <w:jc w:val="both"/>
        <w:rPr>
          <w:rFonts w:ascii="AMU Monument Grotesk" w:hAnsi="AMU Monument Grotesk"/>
          <w:sz w:val="18"/>
        </w:rPr>
      </w:pPr>
      <w:r w:rsidRPr="00CB759D">
        <w:rPr>
          <w:rFonts w:ascii="AMU Monument Grotesk" w:eastAsia="Batang" w:hAnsi="AMU Monument Grotesk" w:cs="Arial"/>
          <w:sz w:val="18"/>
          <w:szCs w:val="18"/>
          <w:u w:val="single"/>
        </w:rPr>
        <w:t>Une personne de niveau équivalent ou supérieur peut être désignée en remplacement d’un des membres de l’équipe du titulaire, dans l'un des cas suivants :</w:t>
      </w:r>
    </w:p>
    <w:p w14:paraId="53D715DB" w14:textId="77777777" w:rsidR="0097007A" w:rsidRPr="00CB759D" w:rsidRDefault="0097007A" w:rsidP="0097007A">
      <w:pPr>
        <w:autoSpaceDE w:val="0"/>
        <w:jc w:val="both"/>
        <w:rPr>
          <w:rFonts w:ascii="AMU Monument Grotesk" w:hAnsi="AMU Monument Grotesk"/>
          <w:sz w:val="18"/>
        </w:rPr>
      </w:pPr>
      <w:r w:rsidRPr="00CB759D">
        <w:rPr>
          <w:rFonts w:ascii="AMU Monument Grotesk" w:eastAsia="Batang" w:hAnsi="AMU Monument Grotesk" w:cs="Arial"/>
          <w:sz w:val="18"/>
          <w:szCs w:val="18"/>
        </w:rPr>
        <w:t xml:space="preserve">- 1/sur demande </w:t>
      </w:r>
      <w:r w:rsidRPr="00CB759D">
        <w:rPr>
          <w:rFonts w:ascii="AMU Monument Grotesk" w:eastAsia="Batang" w:hAnsi="AMU Monument Grotesk" w:cs="Arial"/>
          <w:b/>
          <w:sz w:val="18"/>
          <w:szCs w:val="18"/>
        </w:rPr>
        <w:t>du titulaire</w:t>
      </w:r>
      <w:r w:rsidRPr="00CB759D">
        <w:rPr>
          <w:rFonts w:ascii="AMU Monument Grotesk" w:eastAsia="Batang" w:hAnsi="AMU Monument Grotesk" w:cs="Arial"/>
          <w:sz w:val="18"/>
          <w:szCs w:val="18"/>
        </w:rPr>
        <w:t xml:space="preserve"> après accord de l'administration ;</w:t>
      </w:r>
    </w:p>
    <w:p w14:paraId="7D6E6379" w14:textId="77777777" w:rsidR="0097007A" w:rsidRPr="00CB759D" w:rsidRDefault="0097007A" w:rsidP="0097007A">
      <w:pPr>
        <w:tabs>
          <w:tab w:val="left" w:pos="3969"/>
        </w:tabs>
        <w:jc w:val="both"/>
        <w:rPr>
          <w:rFonts w:ascii="AMU Monument Grotesk" w:hAnsi="AMU Monument Grotesk"/>
          <w:sz w:val="18"/>
        </w:rPr>
      </w:pPr>
      <w:r w:rsidRPr="00CB759D">
        <w:rPr>
          <w:rFonts w:ascii="AMU Monument Grotesk" w:eastAsia="Batang" w:hAnsi="AMU Monument Grotesk" w:cs="Arial"/>
          <w:sz w:val="18"/>
          <w:szCs w:val="18"/>
        </w:rPr>
        <w:t xml:space="preserve">-2/sur demande expresse </w:t>
      </w:r>
      <w:r w:rsidRPr="00CB759D">
        <w:rPr>
          <w:rFonts w:ascii="AMU Monument Grotesk" w:eastAsia="Batang" w:hAnsi="AMU Monument Grotesk" w:cs="Arial"/>
          <w:b/>
          <w:sz w:val="18"/>
          <w:szCs w:val="18"/>
        </w:rPr>
        <w:t>de l'administration</w:t>
      </w:r>
      <w:r w:rsidRPr="00CB759D">
        <w:rPr>
          <w:rFonts w:ascii="AMU Monument Grotesk" w:eastAsia="Batang" w:hAnsi="AMU Monument Grotesk" w:cs="Arial"/>
          <w:sz w:val="18"/>
          <w:szCs w:val="18"/>
        </w:rPr>
        <w:t>.</w:t>
      </w:r>
    </w:p>
    <w:p w14:paraId="0EEB0EE6" w14:textId="77777777" w:rsidR="0097007A" w:rsidRPr="00CB759D" w:rsidRDefault="0097007A" w:rsidP="0097007A">
      <w:pPr>
        <w:tabs>
          <w:tab w:val="left" w:pos="3969"/>
        </w:tabs>
        <w:jc w:val="both"/>
        <w:rPr>
          <w:rFonts w:ascii="AMU Monument Grotesk" w:eastAsia="Batang" w:hAnsi="AMU Monument Grotesk" w:cs="Arial"/>
          <w:b/>
          <w:bCs/>
          <w:sz w:val="18"/>
          <w:szCs w:val="18"/>
        </w:rPr>
      </w:pPr>
    </w:p>
    <w:p w14:paraId="6AA73D6E" w14:textId="77777777" w:rsidR="0097007A" w:rsidRPr="00CB759D" w:rsidRDefault="0097007A" w:rsidP="0097007A">
      <w:pPr>
        <w:tabs>
          <w:tab w:val="left" w:pos="3969"/>
        </w:tabs>
        <w:jc w:val="both"/>
        <w:rPr>
          <w:rFonts w:ascii="AMU Monument Grotesk" w:hAnsi="AMU Monument Grotesk"/>
          <w:sz w:val="18"/>
        </w:rPr>
      </w:pPr>
      <w:r w:rsidRPr="00CB759D">
        <w:rPr>
          <w:rFonts w:ascii="AMU Monument Grotesk" w:hAnsi="AMU Monument Grotesk" w:cs="Arial"/>
          <w:b/>
          <w:bCs/>
          <w:sz w:val="18"/>
          <w:szCs w:val="18"/>
        </w:rPr>
        <w:t xml:space="preserve">1/Changement d’intervenant à l’initiative du titulaire : </w:t>
      </w:r>
    </w:p>
    <w:p w14:paraId="2CECA7CA" w14:textId="13344007" w:rsidR="0097007A" w:rsidRPr="00E31ED1" w:rsidRDefault="0097007A" w:rsidP="0097007A">
      <w:pPr>
        <w:pStyle w:val="Commentaire1"/>
        <w:jc w:val="both"/>
        <w:rPr>
          <w:rFonts w:ascii="AMU Monument Grotesk" w:hAnsi="AMU Monument Grotesk"/>
          <w:sz w:val="18"/>
        </w:rPr>
      </w:pPr>
      <w:r w:rsidRPr="00CB759D">
        <w:rPr>
          <w:rFonts w:ascii="AMU Monument Grotesk" w:eastAsia="Batang" w:hAnsi="AMU Monument Grotesk" w:cs="Arial"/>
          <w:sz w:val="18"/>
          <w:szCs w:val="18"/>
        </w:rPr>
        <w:t xml:space="preserve">En cas de changement </w:t>
      </w:r>
      <w:r w:rsidRPr="0015003B">
        <w:rPr>
          <w:rFonts w:ascii="AMU Monument Grotesk" w:eastAsia="Batang" w:hAnsi="AMU Monument Grotesk" w:cs="Arial"/>
          <w:sz w:val="18"/>
          <w:szCs w:val="18"/>
        </w:rPr>
        <w:t xml:space="preserve">de l’interlocuteur </w:t>
      </w:r>
      <w:r w:rsidR="0015003B" w:rsidRPr="0015003B">
        <w:rPr>
          <w:rFonts w:ascii="AMU Monument Grotesk" w:eastAsia="Batang" w:hAnsi="AMU Monument Grotesk" w:cs="Arial"/>
          <w:sz w:val="18"/>
          <w:szCs w:val="18"/>
        </w:rPr>
        <w:t>privilégié</w:t>
      </w:r>
      <w:r w:rsidRPr="0015003B">
        <w:rPr>
          <w:rFonts w:ascii="AMU Monument Grotesk" w:hAnsi="AMU Monument Grotesk" w:cs="Arial"/>
          <w:bCs/>
          <w:sz w:val="18"/>
          <w:szCs w:val="18"/>
        </w:rPr>
        <w:t>,</w:t>
      </w:r>
      <w:r w:rsidRPr="0015003B">
        <w:rPr>
          <w:rFonts w:ascii="AMU Monument Grotesk" w:eastAsia="Batang" w:hAnsi="AMU Monument Grotesk" w:cs="Arial"/>
          <w:sz w:val="18"/>
          <w:szCs w:val="18"/>
        </w:rPr>
        <w:t xml:space="preserve"> d’un membre de l’équipe ou de modification d’organisation, le titulaire doit en aviser le pouvoir adjudicateur au </w:t>
      </w:r>
      <w:r w:rsidRPr="00E31ED1">
        <w:rPr>
          <w:rFonts w:ascii="AMU Monument Grotesk" w:eastAsia="Batang" w:hAnsi="AMU Monument Grotesk" w:cs="Arial"/>
          <w:sz w:val="18"/>
          <w:szCs w:val="18"/>
        </w:rPr>
        <w:t xml:space="preserve">moins </w:t>
      </w:r>
      <w:r w:rsidRPr="00E31ED1">
        <w:rPr>
          <w:rFonts w:ascii="AMU Monument Grotesk" w:hAnsi="AMU Monument Grotesk" w:cs="Verdana"/>
          <w:b/>
          <w:sz w:val="18"/>
          <w:szCs w:val="18"/>
        </w:rPr>
        <w:t>5 jours ouvrés</w:t>
      </w:r>
      <w:r w:rsidRPr="00E31ED1">
        <w:rPr>
          <w:rFonts w:ascii="AMU Monument Grotesk" w:hAnsi="AMU Monument Grotesk" w:cs="Verdana"/>
          <w:sz w:val="18"/>
          <w:szCs w:val="18"/>
        </w:rPr>
        <w:t xml:space="preserve"> </w:t>
      </w:r>
      <w:r w:rsidRPr="00E31ED1">
        <w:rPr>
          <w:rFonts w:ascii="AMU Monument Grotesk" w:eastAsia="Batang" w:hAnsi="AMU Monument Grotesk" w:cs="Arial"/>
          <w:sz w:val="18"/>
          <w:szCs w:val="18"/>
        </w:rPr>
        <w:t xml:space="preserve">avant la prise d’effet de la modification (sauf exception dûment motivée par le titulaire et considérée comme valable par AMU). Il communique impérativement les motifs de ces modifications ainsi que la nouvelle organisation. </w:t>
      </w:r>
    </w:p>
    <w:p w14:paraId="0DEDA968" w14:textId="77777777" w:rsidR="0097007A" w:rsidRPr="00E31ED1" w:rsidRDefault="0097007A" w:rsidP="0097007A">
      <w:pPr>
        <w:pStyle w:val="Commentaire1"/>
        <w:jc w:val="both"/>
        <w:rPr>
          <w:rFonts w:ascii="AMU Monument Grotesk" w:eastAsia="Batang" w:hAnsi="AMU Monument Grotesk" w:cs="Arial"/>
          <w:sz w:val="18"/>
          <w:szCs w:val="18"/>
        </w:rPr>
      </w:pPr>
    </w:p>
    <w:p w14:paraId="3C47D961" w14:textId="77777777" w:rsidR="006671A2" w:rsidRPr="00E31ED1" w:rsidRDefault="0097007A" w:rsidP="0097007A">
      <w:pPr>
        <w:pStyle w:val="Commentaire1"/>
        <w:jc w:val="both"/>
        <w:rPr>
          <w:rFonts w:ascii="AMU Monument Grotesk" w:eastAsia="Batang" w:hAnsi="AMU Monument Grotesk" w:cs="Arial"/>
          <w:sz w:val="18"/>
          <w:szCs w:val="18"/>
        </w:rPr>
      </w:pPr>
      <w:r w:rsidRPr="00E31ED1">
        <w:rPr>
          <w:rFonts w:ascii="AMU Monument Grotesk" w:eastAsia="Batang" w:hAnsi="AMU Monument Grotesk" w:cs="Arial"/>
          <w:sz w:val="18"/>
          <w:szCs w:val="18"/>
        </w:rPr>
        <w:t xml:space="preserve">En cas de remplacement, il doit présenter au pouvoir adjudicateur un collaborateur </w:t>
      </w:r>
      <w:r w:rsidRPr="00E31ED1">
        <w:rPr>
          <w:rFonts w:ascii="AMU Monument Grotesk" w:eastAsia="Batang" w:hAnsi="AMU Monument Grotesk" w:cs="Arial"/>
          <w:b/>
          <w:sz w:val="18"/>
          <w:szCs w:val="18"/>
        </w:rPr>
        <w:t>avec un profil équivalent</w:t>
      </w:r>
      <w:r w:rsidRPr="00E31ED1">
        <w:rPr>
          <w:rFonts w:ascii="AMU Monument Grotesk" w:eastAsia="Batang" w:hAnsi="AMU Monument Grotesk" w:cs="Arial"/>
          <w:sz w:val="18"/>
          <w:szCs w:val="18"/>
        </w:rPr>
        <w:t xml:space="preserve"> </w:t>
      </w:r>
      <w:r w:rsidRPr="00E31ED1">
        <w:rPr>
          <w:rFonts w:ascii="AMU Monument Grotesk" w:hAnsi="AMU Monument Grotesk" w:cs="Arial"/>
          <w:sz w:val="18"/>
          <w:szCs w:val="18"/>
        </w:rPr>
        <w:t>conforme aux niveaux de qualité prévus dans les documents contractuels régissant le présent marché</w:t>
      </w:r>
      <w:r w:rsidRPr="00E31ED1">
        <w:rPr>
          <w:rFonts w:ascii="AMU Monument Grotesk" w:eastAsia="Batang" w:hAnsi="AMU Monument Grotesk" w:cs="Arial"/>
          <w:sz w:val="18"/>
          <w:szCs w:val="18"/>
        </w:rPr>
        <w:t>. Le titulaire assure la formation du remplaçant. Le titulaire est responsable de la formation</w:t>
      </w:r>
      <w:r w:rsidRPr="00E31ED1">
        <w:rPr>
          <w:rFonts w:ascii="AMU Monument Grotesk" w:eastAsia="Batang" w:hAnsi="AMU Monument Grotesk" w:cs="Calibri"/>
          <w:sz w:val="18"/>
          <w:szCs w:val="18"/>
        </w:rPr>
        <w:t xml:space="preserve"> </w:t>
      </w:r>
      <w:r w:rsidRPr="00E31ED1">
        <w:rPr>
          <w:rFonts w:ascii="AMU Monument Grotesk" w:eastAsia="Batang" w:hAnsi="AMU Monument Grotesk" w:cs="Arial"/>
          <w:sz w:val="18"/>
          <w:szCs w:val="18"/>
        </w:rPr>
        <w:t>de son personnel sur l’ensemble des sujets relevant des prestations demandées. Il en assume le coût et l’incidence sur l’organisation de la prestation. Le titulaire prend aussi toutes les dispositions nécessaires pour que la bonne e</w:t>
      </w:r>
    </w:p>
    <w:p w14:paraId="7188B705" w14:textId="1D61640C" w:rsidR="0097007A" w:rsidRPr="00E31ED1" w:rsidRDefault="0097007A" w:rsidP="0097007A">
      <w:pPr>
        <w:pStyle w:val="Commentaire1"/>
        <w:jc w:val="both"/>
        <w:rPr>
          <w:rFonts w:ascii="AMU Monument Grotesk" w:hAnsi="AMU Monument Grotesk"/>
          <w:sz w:val="18"/>
        </w:rPr>
      </w:pPr>
      <w:proofErr w:type="spellStart"/>
      <w:proofErr w:type="gramStart"/>
      <w:r w:rsidRPr="00E31ED1">
        <w:rPr>
          <w:rFonts w:ascii="AMU Monument Grotesk" w:eastAsia="Batang" w:hAnsi="AMU Monument Grotesk" w:cs="Arial"/>
          <w:sz w:val="18"/>
          <w:szCs w:val="18"/>
        </w:rPr>
        <w:t>xécution</w:t>
      </w:r>
      <w:proofErr w:type="spellEnd"/>
      <w:proofErr w:type="gramEnd"/>
      <w:r w:rsidRPr="00E31ED1">
        <w:rPr>
          <w:rFonts w:ascii="AMU Monument Grotesk" w:eastAsia="Batang" w:hAnsi="AMU Monument Grotesk" w:cs="Arial"/>
          <w:sz w:val="18"/>
          <w:szCs w:val="18"/>
        </w:rPr>
        <w:t xml:space="preserve"> des prestations ne s’en trouve pas compromise, notamment la nouvelle équipe doit respecter les engagements pris par l’équipe précédente en termes de planning ou de date de réunion, d’intervention à venir.</w:t>
      </w:r>
    </w:p>
    <w:p w14:paraId="24E23C85" w14:textId="77777777" w:rsidR="0097007A" w:rsidRPr="00E31ED1" w:rsidRDefault="0097007A" w:rsidP="0097007A">
      <w:pPr>
        <w:pStyle w:val="Commentaire1"/>
        <w:jc w:val="both"/>
        <w:rPr>
          <w:rFonts w:ascii="AMU Monument Grotesk" w:eastAsia="Batang" w:hAnsi="AMU Monument Grotesk" w:cs="Arial"/>
          <w:sz w:val="18"/>
          <w:szCs w:val="18"/>
        </w:rPr>
      </w:pPr>
    </w:p>
    <w:p w14:paraId="16387DFB" w14:textId="77777777" w:rsidR="0097007A" w:rsidRPr="00E31ED1" w:rsidRDefault="0097007A" w:rsidP="0097007A">
      <w:pPr>
        <w:pStyle w:val="Commentaire1"/>
        <w:jc w:val="both"/>
        <w:rPr>
          <w:rFonts w:ascii="AMU Monument Grotesk" w:hAnsi="AMU Monument Grotesk"/>
          <w:sz w:val="18"/>
        </w:rPr>
      </w:pPr>
      <w:r w:rsidRPr="00E31ED1">
        <w:rPr>
          <w:rFonts w:ascii="AMU Monument Grotesk" w:hAnsi="AMU Monument Grotesk" w:cs="Verdana"/>
          <w:sz w:val="18"/>
          <w:szCs w:val="18"/>
        </w:rPr>
        <w:t xml:space="preserve">Le remplaçant est considéré comme accepté si Aix-Marseille Université ne le récuse pas dans un délai de 7 jours ouvrés à compter de sa présentation par le titulaire. Si Aix-Marseille Université récuse le remplaçant, le titulaire </w:t>
      </w:r>
      <w:r w:rsidRPr="00E31ED1">
        <w:rPr>
          <w:rFonts w:ascii="AMU Monument Grotesk" w:hAnsi="AMU Monument Grotesk" w:cs="Verdana"/>
          <w:b/>
          <w:sz w:val="18"/>
          <w:szCs w:val="18"/>
        </w:rPr>
        <w:t>dispose de 7 jours ouvrés</w:t>
      </w:r>
      <w:r w:rsidRPr="00E31ED1">
        <w:rPr>
          <w:rFonts w:ascii="AMU Monument Grotesk" w:hAnsi="AMU Monument Grotesk" w:cs="Verdana"/>
          <w:sz w:val="18"/>
          <w:szCs w:val="18"/>
        </w:rPr>
        <w:t xml:space="preserve"> maximum pour désigner </w:t>
      </w:r>
      <w:r w:rsidRPr="00E31ED1">
        <w:rPr>
          <w:rFonts w:ascii="AMU Monument Grotesk" w:hAnsi="AMU Monument Grotesk" w:cs="Verdana"/>
          <w:b/>
          <w:sz w:val="18"/>
          <w:szCs w:val="18"/>
        </w:rPr>
        <w:t>un autre remplaçant</w:t>
      </w:r>
      <w:r w:rsidRPr="00E31ED1">
        <w:rPr>
          <w:rFonts w:ascii="AMU Monument Grotesk" w:hAnsi="AMU Monument Grotesk" w:cs="Verdana"/>
          <w:sz w:val="18"/>
          <w:szCs w:val="18"/>
        </w:rPr>
        <w:t xml:space="preserve"> et en informer Aix-Marseille Université (sauf exception dûment motivée par le titulaire et considérée comme valable par AMU).</w:t>
      </w:r>
    </w:p>
    <w:p w14:paraId="1045BA7D" w14:textId="77777777" w:rsidR="0097007A" w:rsidRPr="00E31ED1" w:rsidRDefault="0097007A" w:rsidP="0097007A">
      <w:pPr>
        <w:widowControl w:val="0"/>
        <w:jc w:val="both"/>
        <w:rPr>
          <w:rFonts w:ascii="AMU Monument Grotesk" w:eastAsia="Batang" w:hAnsi="AMU Monument Grotesk" w:cs="Calibri"/>
          <w:sz w:val="18"/>
          <w:szCs w:val="18"/>
        </w:rPr>
      </w:pPr>
    </w:p>
    <w:p w14:paraId="5E0FF8A4" w14:textId="77777777" w:rsidR="0097007A" w:rsidRPr="00E31ED1" w:rsidRDefault="0097007A" w:rsidP="0097007A">
      <w:pPr>
        <w:tabs>
          <w:tab w:val="left" w:pos="3969"/>
        </w:tabs>
        <w:jc w:val="both"/>
        <w:rPr>
          <w:rFonts w:ascii="AMU Monument Grotesk" w:hAnsi="AMU Monument Grotesk"/>
          <w:sz w:val="18"/>
        </w:rPr>
      </w:pPr>
      <w:r w:rsidRPr="00E31ED1">
        <w:rPr>
          <w:rFonts w:ascii="AMU Monument Grotesk" w:hAnsi="AMU Monument Grotesk" w:cs="Arial"/>
          <w:bCs/>
          <w:sz w:val="18"/>
          <w:szCs w:val="18"/>
        </w:rPr>
        <w:t>Si le titulaire était dans l’incapacité de présenter un intervenant de profil adapté et/ou si cette incapacité entraînait un retard dans la réalisation des prestations, des pénalités de retard pourront être appliquées pouvant aller jusqu’à la résiliation pour faute conformément aux articles du présent document sur les pénalités et la résiliation.</w:t>
      </w:r>
    </w:p>
    <w:p w14:paraId="25C2A45D" w14:textId="77777777" w:rsidR="0097007A" w:rsidRPr="00E31ED1" w:rsidRDefault="0097007A" w:rsidP="0097007A">
      <w:pPr>
        <w:widowControl w:val="0"/>
        <w:jc w:val="both"/>
        <w:rPr>
          <w:rFonts w:ascii="AMU Monument Grotesk" w:eastAsia="Batang" w:hAnsi="AMU Monument Grotesk" w:cs="Calibri"/>
          <w:bCs/>
          <w:sz w:val="18"/>
          <w:szCs w:val="18"/>
        </w:rPr>
      </w:pPr>
    </w:p>
    <w:p w14:paraId="37285622" w14:textId="77777777" w:rsidR="0097007A" w:rsidRPr="00E31ED1" w:rsidRDefault="0097007A" w:rsidP="0097007A">
      <w:pPr>
        <w:tabs>
          <w:tab w:val="left" w:pos="3969"/>
        </w:tabs>
        <w:jc w:val="both"/>
        <w:rPr>
          <w:rFonts w:ascii="AMU Monument Grotesk" w:hAnsi="AMU Monument Grotesk"/>
          <w:sz w:val="18"/>
        </w:rPr>
      </w:pPr>
      <w:r w:rsidRPr="00E31ED1">
        <w:rPr>
          <w:rFonts w:ascii="AMU Monument Grotesk" w:hAnsi="AMU Monument Grotesk" w:cs="Arial"/>
          <w:b/>
          <w:bCs/>
          <w:sz w:val="18"/>
          <w:szCs w:val="18"/>
        </w:rPr>
        <w:t>2/Réfutation d’un intervenant par AMU :</w:t>
      </w:r>
    </w:p>
    <w:p w14:paraId="217D21BB" w14:textId="77777777" w:rsidR="0097007A" w:rsidRPr="00E31ED1" w:rsidRDefault="0097007A" w:rsidP="0097007A">
      <w:pPr>
        <w:tabs>
          <w:tab w:val="left" w:pos="3969"/>
        </w:tabs>
        <w:jc w:val="both"/>
        <w:rPr>
          <w:rFonts w:ascii="AMU Monument Grotesk" w:hAnsi="AMU Monument Grotesk"/>
          <w:sz w:val="18"/>
        </w:rPr>
      </w:pPr>
      <w:r w:rsidRPr="00E31ED1">
        <w:rPr>
          <w:rFonts w:ascii="AMU Monument Grotesk" w:eastAsia="Batang" w:hAnsi="AMU Monument Grotesk" w:cs="Arial"/>
          <w:sz w:val="18"/>
          <w:szCs w:val="18"/>
        </w:rPr>
        <w:t>AMU</w:t>
      </w:r>
      <w:r w:rsidRPr="00E31ED1">
        <w:rPr>
          <w:rFonts w:ascii="AMU Monument Grotesk" w:hAnsi="AMU Monument Grotesk" w:cs="Arial"/>
          <w:sz w:val="18"/>
          <w:szCs w:val="18"/>
        </w:rPr>
        <w:t xml:space="preserve"> se réserve la possibilité de demander </w:t>
      </w:r>
      <w:r w:rsidRPr="00E31ED1">
        <w:rPr>
          <w:rFonts w:ascii="AMU Monument Grotesk" w:eastAsia="Batang" w:hAnsi="AMU Monument Grotesk" w:cs="Arial"/>
          <w:sz w:val="18"/>
          <w:szCs w:val="18"/>
        </w:rPr>
        <w:t xml:space="preserve">au cours du marché </w:t>
      </w:r>
      <w:r w:rsidRPr="00E31ED1">
        <w:rPr>
          <w:rFonts w:ascii="AMU Monument Grotesk" w:hAnsi="AMU Monument Grotesk" w:cs="Arial"/>
          <w:sz w:val="18"/>
          <w:szCs w:val="18"/>
        </w:rPr>
        <w:t xml:space="preserve">(sur justification motivée </w:t>
      </w:r>
      <w:r w:rsidRPr="00E31ED1">
        <w:rPr>
          <w:rFonts w:ascii="AMU Monument Grotesk" w:eastAsia="Batang" w:hAnsi="AMU Monument Grotesk" w:cs="Arial"/>
          <w:sz w:val="18"/>
          <w:szCs w:val="18"/>
        </w:rPr>
        <w:t xml:space="preserve">et par lettre LRAR ou via la plate-forme PLACE), le remplacement de tout ou partie de l’équipe du titulaire en cas de carence manifeste dans l’exécution des prestations ou dans le cas où </w:t>
      </w:r>
      <w:r w:rsidRPr="00E31ED1">
        <w:rPr>
          <w:rFonts w:ascii="AMU Monument Grotesk" w:hAnsi="AMU Monument Grotesk" w:cs="Arial"/>
          <w:sz w:val="18"/>
          <w:szCs w:val="18"/>
        </w:rPr>
        <w:t>les compétences d’</w:t>
      </w:r>
      <w:r w:rsidRPr="00E31ED1">
        <w:rPr>
          <w:rFonts w:ascii="AMU Monument Grotesk" w:eastAsia="Batang" w:hAnsi="AMU Monument Grotesk" w:cs="Arial"/>
          <w:sz w:val="18"/>
          <w:szCs w:val="18"/>
        </w:rPr>
        <w:t xml:space="preserve">un ou plusieurs membres de l’équipe ne correspondraient </w:t>
      </w:r>
      <w:r w:rsidRPr="00E31ED1">
        <w:rPr>
          <w:rFonts w:ascii="AMU Monument Grotesk" w:hAnsi="AMU Monument Grotesk" w:cs="Arial"/>
          <w:sz w:val="18"/>
          <w:szCs w:val="18"/>
        </w:rPr>
        <w:t>pas aux niveaux de qualité prévus dans les documents contractuels régissant le présent marché</w:t>
      </w:r>
      <w:r w:rsidRPr="00E31ED1">
        <w:rPr>
          <w:rFonts w:ascii="AMU Monument Grotesk" w:eastAsia="Batang" w:hAnsi="AMU Monument Grotesk" w:cs="Arial"/>
          <w:sz w:val="18"/>
          <w:szCs w:val="18"/>
        </w:rPr>
        <w:t xml:space="preserve">. </w:t>
      </w:r>
    </w:p>
    <w:p w14:paraId="5883D26E" w14:textId="77777777" w:rsidR="0097007A" w:rsidRPr="00E31ED1" w:rsidRDefault="0097007A" w:rsidP="0097007A">
      <w:pPr>
        <w:tabs>
          <w:tab w:val="left" w:pos="3969"/>
        </w:tabs>
        <w:jc w:val="both"/>
        <w:rPr>
          <w:rFonts w:ascii="AMU Monument Grotesk" w:eastAsia="Batang" w:hAnsi="AMU Monument Grotesk" w:cs="Arial"/>
          <w:sz w:val="18"/>
          <w:szCs w:val="18"/>
        </w:rPr>
      </w:pPr>
    </w:p>
    <w:p w14:paraId="542CBB73" w14:textId="77777777" w:rsidR="0097007A" w:rsidRPr="00CB759D" w:rsidRDefault="0097007A" w:rsidP="0097007A">
      <w:pPr>
        <w:pStyle w:val="Commentaire1"/>
        <w:jc w:val="both"/>
        <w:rPr>
          <w:rFonts w:ascii="AMU Monument Grotesk" w:hAnsi="AMU Monument Grotesk"/>
          <w:sz w:val="18"/>
        </w:rPr>
      </w:pPr>
      <w:r w:rsidRPr="00E31ED1">
        <w:rPr>
          <w:rFonts w:ascii="AMU Monument Grotesk" w:eastAsia="Batang" w:hAnsi="AMU Monument Grotesk" w:cs="Arial"/>
          <w:sz w:val="18"/>
          <w:szCs w:val="18"/>
        </w:rPr>
        <w:t xml:space="preserve">Le titulaire fournira alors à </w:t>
      </w:r>
      <w:r w:rsidRPr="00E31ED1">
        <w:rPr>
          <w:rFonts w:ascii="AMU Monument Grotesk" w:hAnsi="AMU Monument Grotesk" w:cs="Verdana"/>
          <w:sz w:val="18"/>
          <w:szCs w:val="18"/>
        </w:rPr>
        <w:t xml:space="preserve">Aix-Marseille Université </w:t>
      </w:r>
      <w:r w:rsidRPr="00E31ED1">
        <w:rPr>
          <w:rFonts w:ascii="AMU Monument Grotesk" w:eastAsia="Batang" w:hAnsi="AMU Monument Grotesk" w:cs="Arial"/>
          <w:sz w:val="18"/>
          <w:szCs w:val="18"/>
        </w:rPr>
        <w:t xml:space="preserve">un remplaçant dans un délai maximum de </w:t>
      </w:r>
      <w:r w:rsidRPr="00E31ED1">
        <w:rPr>
          <w:rFonts w:ascii="AMU Monument Grotesk" w:eastAsia="Batang" w:hAnsi="AMU Monument Grotesk" w:cs="Arial"/>
          <w:b/>
          <w:sz w:val="18"/>
          <w:szCs w:val="18"/>
        </w:rPr>
        <w:t>7 jours ouvrés</w:t>
      </w:r>
      <w:r w:rsidRPr="00E31ED1">
        <w:rPr>
          <w:rFonts w:ascii="AMU Monument Grotesk" w:eastAsia="Batang" w:hAnsi="AMU Monument Grotesk" w:cs="Arial"/>
          <w:sz w:val="18"/>
          <w:szCs w:val="18"/>
        </w:rPr>
        <w:t xml:space="preserve"> à compter de la notification écrite de l’université adressée au titulaire (sauf exception dûment motivée par le titulaire</w:t>
      </w:r>
      <w:r w:rsidRPr="00E31ED1">
        <w:rPr>
          <w:rFonts w:ascii="AMU Monument Grotesk" w:hAnsi="AMU Monument Grotesk" w:cs="Verdana"/>
          <w:sz w:val="18"/>
          <w:szCs w:val="18"/>
        </w:rPr>
        <w:t xml:space="preserve"> </w:t>
      </w:r>
      <w:r w:rsidRPr="00E31ED1">
        <w:rPr>
          <w:rFonts w:ascii="AMU Monument Grotesk" w:eastAsia="Batang" w:hAnsi="AMU Monument Grotesk" w:cs="Arial"/>
          <w:sz w:val="18"/>
          <w:szCs w:val="18"/>
        </w:rPr>
        <w:t xml:space="preserve">et considérée comme valable par AMU). </w:t>
      </w:r>
      <w:r w:rsidRPr="00E31ED1">
        <w:rPr>
          <w:rFonts w:ascii="AMU Monument Grotesk" w:hAnsi="AMU Monument Grotesk" w:cs="Verdana"/>
          <w:sz w:val="18"/>
          <w:szCs w:val="18"/>
        </w:rPr>
        <w:t xml:space="preserve">Si Aix-Marseille Université récuse le remplaçant, le titulaire </w:t>
      </w:r>
      <w:r w:rsidRPr="00E31ED1">
        <w:rPr>
          <w:rFonts w:ascii="AMU Monument Grotesk" w:hAnsi="AMU Monument Grotesk" w:cs="Verdana"/>
          <w:b/>
          <w:sz w:val="18"/>
          <w:szCs w:val="18"/>
        </w:rPr>
        <w:t>dispose de 7 jours ouvrés</w:t>
      </w:r>
      <w:r w:rsidRPr="00E31ED1">
        <w:rPr>
          <w:rFonts w:ascii="AMU Monument Grotesk" w:hAnsi="AMU Monument Grotesk" w:cs="Verdana"/>
          <w:sz w:val="18"/>
          <w:szCs w:val="18"/>
        </w:rPr>
        <w:t xml:space="preserve"> maximum pour désigner </w:t>
      </w:r>
      <w:r w:rsidRPr="00E31ED1">
        <w:rPr>
          <w:rFonts w:ascii="AMU Monument Grotesk" w:hAnsi="AMU Monument Grotesk" w:cs="Verdana"/>
          <w:b/>
          <w:sz w:val="18"/>
          <w:szCs w:val="18"/>
        </w:rPr>
        <w:t>un autre remplaçant</w:t>
      </w:r>
      <w:r w:rsidRPr="00E31ED1">
        <w:rPr>
          <w:rFonts w:ascii="AMU Monument Grotesk" w:hAnsi="AMU Monument Grotesk" w:cs="Verdana"/>
          <w:sz w:val="18"/>
          <w:szCs w:val="18"/>
        </w:rPr>
        <w:t xml:space="preserve"> et en informer Aix-Marseille Université (sauf exception dûment motivée par </w:t>
      </w:r>
      <w:r w:rsidRPr="00CB759D">
        <w:rPr>
          <w:rFonts w:ascii="AMU Monument Grotesk" w:hAnsi="AMU Monument Grotesk" w:cs="Verdana"/>
          <w:sz w:val="18"/>
          <w:szCs w:val="18"/>
        </w:rPr>
        <w:t>le titulaire et considérée comme valable par AMU).</w:t>
      </w:r>
    </w:p>
    <w:p w14:paraId="531FFD6C" w14:textId="77777777" w:rsidR="0097007A" w:rsidRPr="00CB759D" w:rsidRDefault="0097007A" w:rsidP="0097007A">
      <w:pPr>
        <w:tabs>
          <w:tab w:val="left" w:pos="3969"/>
        </w:tabs>
        <w:jc w:val="both"/>
        <w:rPr>
          <w:rFonts w:ascii="AMU Monument Grotesk" w:eastAsia="Batang" w:hAnsi="AMU Monument Grotesk" w:cs="Arial"/>
          <w:sz w:val="18"/>
          <w:szCs w:val="18"/>
        </w:rPr>
      </w:pPr>
    </w:p>
    <w:p w14:paraId="0D49FF7D" w14:textId="77777777" w:rsidR="0097007A" w:rsidRPr="00CB759D" w:rsidRDefault="0097007A" w:rsidP="0097007A">
      <w:pPr>
        <w:tabs>
          <w:tab w:val="left" w:pos="3969"/>
        </w:tabs>
        <w:jc w:val="both"/>
        <w:rPr>
          <w:rFonts w:ascii="AMU Monument Grotesk" w:hAnsi="AMU Monument Grotesk"/>
          <w:sz w:val="18"/>
        </w:rPr>
      </w:pPr>
      <w:r w:rsidRPr="00CB759D">
        <w:rPr>
          <w:rFonts w:ascii="AMU Monument Grotesk" w:hAnsi="AMU Monument Grotesk" w:cs="Arial"/>
          <w:bCs/>
          <w:sz w:val="18"/>
          <w:szCs w:val="18"/>
        </w:rPr>
        <w:t>Si le titulaire était dans l’incapacité de présenter un intervenant de profil adapté et/ou si cette incapacité entraînait un retard dans la réalisation des prestations, des pénalités de retard pourront être appliquées pouvant aller jusqu’à la résiliation pour faute conformément aux articles du présent document sur les pénalités et la résiliation.</w:t>
      </w:r>
    </w:p>
    <w:p w14:paraId="6ADB1D6C" w14:textId="77777777" w:rsidR="0097007A" w:rsidRPr="00F33BFC" w:rsidRDefault="0097007A" w:rsidP="0097007A">
      <w:pPr>
        <w:pStyle w:val="Commentaire1"/>
        <w:jc w:val="both"/>
        <w:rPr>
          <w:rFonts w:ascii="AMU Monument Grotesk" w:hAnsi="AMU Monument Grotesk" w:cs="Arial"/>
          <w:color w:val="00B0F0"/>
        </w:rPr>
      </w:pPr>
      <w:bookmarkStart w:id="124" w:name="_Hlk193731976"/>
    </w:p>
    <w:p w14:paraId="70F36236" w14:textId="77777777" w:rsidR="00D51C1F" w:rsidRPr="00F33BFC" w:rsidRDefault="00D51C1F" w:rsidP="006534D2">
      <w:pPr>
        <w:pStyle w:val="Titre1"/>
        <w:numPr>
          <w:ilvl w:val="0"/>
          <w:numId w:val="0"/>
        </w:numPr>
        <w:jc w:val="both"/>
        <w:rPr>
          <w:rFonts w:ascii="AMU Monument Grotesk" w:hAnsi="AMU Monument Grotesk"/>
          <w:sz w:val="24"/>
        </w:rPr>
      </w:pPr>
      <w:bookmarkStart w:id="125" w:name="_Toc208479970"/>
      <w:bookmarkEnd w:id="124"/>
      <w:r w:rsidRPr="00F33BFC">
        <w:rPr>
          <w:rFonts w:ascii="AMU Monument Grotesk" w:hAnsi="AMU Monument Grotesk"/>
          <w:sz w:val="24"/>
        </w:rPr>
        <w:t>ARTICLE 7 : OBLIGATIONS GENERALES DU TITULAIRE</w:t>
      </w:r>
      <w:bookmarkEnd w:id="125"/>
      <w:r w:rsidRPr="00F33BFC">
        <w:rPr>
          <w:rFonts w:ascii="AMU Monument Grotesk" w:hAnsi="AMU Monument Grotesk"/>
          <w:sz w:val="24"/>
        </w:rPr>
        <w:t xml:space="preserve"> </w:t>
      </w:r>
    </w:p>
    <w:p w14:paraId="440BB545" w14:textId="623775F3"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26" w:name="_Toc208479971"/>
      <w:r w:rsidRPr="00BB1E12">
        <w:rPr>
          <w:rFonts w:ascii="AMU Monument Grotesk" w:hAnsi="AMU Monument Grotesk" w:cs="Arial"/>
          <w:b/>
          <w:bCs/>
          <w:iCs/>
          <w:sz w:val="22"/>
          <w:szCs w:val="20"/>
          <w:lang w:eastAsia="fr-FR"/>
        </w:rPr>
        <w:t>7.1 Responsabilité</w:t>
      </w:r>
      <w:bookmarkEnd w:id="126"/>
    </w:p>
    <w:p w14:paraId="1035DF7A" w14:textId="77777777" w:rsidR="00D51C1F" w:rsidRPr="00F33BFC" w:rsidRDefault="00D51C1F">
      <w:pPr>
        <w:jc w:val="both"/>
        <w:rPr>
          <w:rFonts w:ascii="AMU Monument Grotesk" w:hAnsi="AMU Monument Grotesk" w:cs="Verdana"/>
          <w:b/>
          <w:sz w:val="20"/>
          <w:szCs w:val="20"/>
          <w:u w:val="single"/>
        </w:rPr>
      </w:pPr>
    </w:p>
    <w:p w14:paraId="7DCB02C4" w14:textId="18252C35"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Pour l’ensemble des prestations objet du marché, le titulaire</w:t>
      </w:r>
      <w:r w:rsidR="006534D2" w:rsidRPr="00687E3C">
        <w:rPr>
          <w:rFonts w:ascii="AMU Monument Grotesk" w:hAnsi="AMU Monument Grotesk" w:cs="Arial"/>
          <w:sz w:val="18"/>
          <w:szCs w:val="20"/>
        </w:rPr>
        <w:t xml:space="preserve"> </w:t>
      </w:r>
      <w:r w:rsidRPr="00687E3C">
        <w:rPr>
          <w:rFonts w:ascii="AMU Monument Grotesk" w:hAnsi="AMU Monument Grotesk" w:cs="Arial"/>
          <w:sz w:val="18"/>
          <w:szCs w:val="20"/>
        </w:rPr>
        <w:t>est tenu de respecter les exigences prévues dans les documents contractuels régissant le marché (délai, coût, qualité, …). À cet effet, AMU se réserve le droit de refuser une prestation qui se révélerait non conforme à ses exigences dans l’exécution des prestations attendues.</w:t>
      </w:r>
    </w:p>
    <w:p w14:paraId="703602ED" w14:textId="77777777" w:rsidR="00D51C1F" w:rsidRPr="00687E3C" w:rsidRDefault="00D51C1F">
      <w:pPr>
        <w:jc w:val="both"/>
        <w:rPr>
          <w:rFonts w:ascii="AMU Monument Grotesk" w:hAnsi="AMU Monument Grotesk" w:cs="Arial"/>
          <w:sz w:val="18"/>
          <w:szCs w:val="20"/>
        </w:rPr>
      </w:pPr>
    </w:p>
    <w:p w14:paraId="631B2353" w14:textId="77777777" w:rsidR="00BE0698" w:rsidRPr="00687E3C" w:rsidRDefault="00D51C1F">
      <w:pPr>
        <w:jc w:val="both"/>
        <w:rPr>
          <w:rFonts w:ascii="AMU Monument Grotesk" w:hAnsi="AMU Monument Grotesk" w:cs="Arial"/>
          <w:sz w:val="18"/>
          <w:szCs w:val="20"/>
        </w:rPr>
      </w:pPr>
      <w:r w:rsidRPr="00687E3C">
        <w:rPr>
          <w:rFonts w:ascii="AMU Monument Grotesk" w:hAnsi="AMU Monument Grotesk" w:cs="Arial"/>
          <w:sz w:val="18"/>
          <w:szCs w:val="20"/>
        </w:rPr>
        <w:t xml:space="preserve">Pour l’ensemble de ses obligations, le titulaire ne peut nullement mettre en avant une quelconque défaillance de ses éventuels sous-traitants. </w:t>
      </w:r>
    </w:p>
    <w:p w14:paraId="23271047" w14:textId="77777777"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Le titulaire est responsable de la bonne exécution du marché</w:t>
      </w:r>
      <w:r w:rsidR="000C737F" w:rsidRPr="00687E3C">
        <w:rPr>
          <w:rFonts w:ascii="AMU Monument Grotesk" w:hAnsi="AMU Monument Grotesk" w:cs="Arial"/>
          <w:sz w:val="18"/>
          <w:szCs w:val="20"/>
        </w:rPr>
        <w:t>, l</w:t>
      </w:r>
      <w:r w:rsidRPr="00687E3C">
        <w:rPr>
          <w:rFonts w:ascii="AMU Monument Grotesk" w:hAnsi="AMU Monument Grotesk" w:cs="Arial"/>
          <w:sz w:val="18"/>
          <w:szCs w:val="20"/>
        </w:rPr>
        <w:t>es personnels et sous-traitants affectés par le titulaire à l’exécution des prestations objet du présent marché demeurent en toutes circonstances, placés sous l’autorité, la direction et la surveillance exclusives du titulaire.</w:t>
      </w:r>
    </w:p>
    <w:p w14:paraId="2CA84790" w14:textId="77777777" w:rsidR="00D51C1F" w:rsidRPr="00687E3C" w:rsidRDefault="00D51C1F">
      <w:pPr>
        <w:jc w:val="both"/>
        <w:rPr>
          <w:rFonts w:ascii="AMU Monument Grotesk" w:hAnsi="AMU Monument Grotesk" w:cs="Arial"/>
          <w:sz w:val="18"/>
          <w:szCs w:val="20"/>
        </w:rPr>
      </w:pPr>
    </w:p>
    <w:p w14:paraId="4ECE3C00" w14:textId="77777777" w:rsidR="00D51C1F" w:rsidRPr="00687E3C" w:rsidRDefault="00D51C1F">
      <w:pPr>
        <w:jc w:val="both"/>
        <w:rPr>
          <w:rFonts w:ascii="AMU Monument Grotesk" w:hAnsi="AMU Monument Grotesk"/>
          <w:sz w:val="18"/>
          <w:szCs w:val="20"/>
        </w:rPr>
      </w:pPr>
      <w:bookmarkStart w:id="127" w:name="_Hlk103938739"/>
      <w:r w:rsidRPr="00687E3C">
        <w:rPr>
          <w:rFonts w:ascii="AMU Monument Grotesk" w:hAnsi="AMU Monument Grotesk" w:cs="Arial"/>
          <w:sz w:val="18"/>
          <w:szCs w:val="20"/>
        </w:rPr>
        <w:t xml:space="preserve">Le titulaire, du fait de sa faute ou de sa négligence, peut être déclaré responsable de la mauvaise exécution ou de l’inexécution des obligations mises à sa charge, </w:t>
      </w:r>
      <w:bookmarkStart w:id="128" w:name="_Hlk103938793"/>
      <w:r w:rsidRPr="00687E3C">
        <w:rPr>
          <w:rFonts w:ascii="AMU Monument Grotesk" w:hAnsi="AMU Monument Grotesk" w:cs="Arial"/>
          <w:sz w:val="18"/>
          <w:szCs w:val="20"/>
        </w:rPr>
        <w:t xml:space="preserve">sauf si cette mauvaise exécution ou inexécution résulte d’un cas de force majeure tel que défini ci-après ou encore si elle résulte du fait de l’administration. </w:t>
      </w:r>
    </w:p>
    <w:bookmarkEnd w:id="127"/>
    <w:bookmarkEnd w:id="128"/>
    <w:p w14:paraId="58E099ED" w14:textId="77777777"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De façon expresse sont considérés comme cas de force majeure ou cas fortuits, ceux habituellement retenus par la jurisprudence des cours et tribunaux français.</w:t>
      </w:r>
    </w:p>
    <w:p w14:paraId="3B7DEF57" w14:textId="77777777" w:rsidR="00D51C1F" w:rsidRPr="00687E3C" w:rsidRDefault="00D51C1F">
      <w:pPr>
        <w:jc w:val="both"/>
        <w:rPr>
          <w:rFonts w:ascii="AMU Monument Grotesk" w:hAnsi="AMU Monument Grotesk" w:cs="Arial"/>
          <w:sz w:val="18"/>
          <w:szCs w:val="20"/>
        </w:rPr>
      </w:pPr>
    </w:p>
    <w:p w14:paraId="6953B911" w14:textId="77777777"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 xml:space="preserve">En cas de difficultés ou de mauvaise exécution des prestations, objet du présent marché, le titulaire avise dans les plus brefs délais le service concerné d’AMU par un courrier motivé expliquant la nature de ces difficultés ou encore les raisons qui ne lui ont pas permis d’assurer la bonne exécution du marché. Il présente les conditions et les moyens qu’il entend mettre en œuvre pour respecter ses engagements. </w:t>
      </w:r>
    </w:p>
    <w:p w14:paraId="4BEFA08F" w14:textId="77777777" w:rsidR="00D51C1F" w:rsidRPr="00687E3C" w:rsidRDefault="00D51C1F">
      <w:pPr>
        <w:jc w:val="both"/>
        <w:rPr>
          <w:rFonts w:ascii="AMU Monument Grotesk" w:hAnsi="AMU Monument Grotesk" w:cs="Arial"/>
          <w:sz w:val="18"/>
          <w:szCs w:val="20"/>
        </w:rPr>
      </w:pPr>
    </w:p>
    <w:p w14:paraId="42EF708E" w14:textId="77777777"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En cas de violations des obligations mentionnées ci-dessus, le marché peut être résilié aux torts du titulaire</w:t>
      </w:r>
    </w:p>
    <w:p w14:paraId="76BDD2EC" w14:textId="77777777" w:rsidR="00D51C1F" w:rsidRPr="00687E3C" w:rsidRDefault="00D51C1F">
      <w:pPr>
        <w:jc w:val="both"/>
        <w:rPr>
          <w:rFonts w:ascii="AMU Monument Grotesk" w:hAnsi="AMU Monument Grotesk" w:cs="Arial"/>
          <w:sz w:val="18"/>
          <w:szCs w:val="20"/>
        </w:rPr>
      </w:pPr>
    </w:p>
    <w:p w14:paraId="6B5191AE" w14:textId="77777777"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Le titulaire, son personnel (le cas échéant ses sous-traitants) qui ont accès aux locaux de l’administration sont nommément autorisés et soumis pendant leur séjour aux mêmes règles de discipline que les agents de l’administration. La non-application par le titulaire ou son personnel des mesures de sécurité prévues peut entraîner la résiliation du marché à ses torts dans les conditions définies au présent document.</w:t>
      </w:r>
    </w:p>
    <w:p w14:paraId="334EBA6C" w14:textId="77777777" w:rsidR="00D51C1F" w:rsidRPr="00687E3C" w:rsidRDefault="00D51C1F">
      <w:pPr>
        <w:jc w:val="both"/>
        <w:rPr>
          <w:rFonts w:ascii="AMU Monument Grotesk" w:hAnsi="AMU Monument Grotesk" w:cs="Arial"/>
          <w:sz w:val="18"/>
          <w:szCs w:val="20"/>
          <w:highlight w:val="yellow"/>
        </w:rPr>
      </w:pPr>
    </w:p>
    <w:p w14:paraId="6E527E99" w14:textId="77777777" w:rsidR="00D51C1F" w:rsidRPr="00687E3C" w:rsidRDefault="00D51C1F">
      <w:pPr>
        <w:jc w:val="both"/>
        <w:rPr>
          <w:rFonts w:ascii="AMU Monument Grotesk" w:hAnsi="AMU Monument Grotesk"/>
          <w:sz w:val="18"/>
          <w:szCs w:val="20"/>
        </w:rPr>
      </w:pPr>
      <w:r w:rsidRPr="00687E3C">
        <w:rPr>
          <w:rFonts w:ascii="AMU Monument Grotesk" w:hAnsi="AMU Monument Grotesk" w:cs="Arial"/>
          <w:sz w:val="18"/>
          <w:szCs w:val="20"/>
        </w:rPr>
        <w:t>Le titulaire doit satisfaire à l’obligation de conseil et de mise en garde. À ce titre, il s’engage, notamment à :</w:t>
      </w:r>
    </w:p>
    <w:p w14:paraId="6DCFAAB7" w14:textId="77777777" w:rsidR="004D0D8C" w:rsidRPr="00687E3C" w:rsidRDefault="00D51C1F" w:rsidP="0070045D">
      <w:pPr>
        <w:numPr>
          <w:ilvl w:val="0"/>
          <w:numId w:val="32"/>
        </w:numPr>
        <w:jc w:val="both"/>
        <w:rPr>
          <w:rFonts w:ascii="AMU Monument Grotesk" w:hAnsi="AMU Monument Grotesk"/>
          <w:sz w:val="18"/>
          <w:szCs w:val="20"/>
        </w:rPr>
      </w:pPr>
      <w:proofErr w:type="gramStart"/>
      <w:r w:rsidRPr="00687E3C">
        <w:rPr>
          <w:rFonts w:ascii="AMU Monument Grotesk" w:hAnsi="AMU Monument Grotesk" w:cs="Arial"/>
          <w:sz w:val="18"/>
          <w:szCs w:val="20"/>
        </w:rPr>
        <w:t>répondre</w:t>
      </w:r>
      <w:proofErr w:type="gramEnd"/>
      <w:r w:rsidRPr="00687E3C">
        <w:rPr>
          <w:rFonts w:ascii="AMU Monument Grotesk" w:hAnsi="AMU Monument Grotesk" w:cs="Arial"/>
          <w:sz w:val="18"/>
          <w:szCs w:val="20"/>
        </w:rPr>
        <w:t xml:space="preserve"> à toute demande de renseignements émanant de l’administration et communiquer à celle-ci tout conseil et toute information qu’il estime nécessaire concernant les prestations relatives au présent marché ; </w:t>
      </w:r>
    </w:p>
    <w:p w14:paraId="52D5277D" w14:textId="77777777" w:rsidR="00D51C1F" w:rsidRPr="00687E3C" w:rsidRDefault="00D51C1F" w:rsidP="0070045D">
      <w:pPr>
        <w:numPr>
          <w:ilvl w:val="0"/>
          <w:numId w:val="32"/>
        </w:numPr>
        <w:jc w:val="both"/>
        <w:rPr>
          <w:rFonts w:ascii="AMU Monument Grotesk" w:hAnsi="AMU Monument Grotesk"/>
          <w:sz w:val="18"/>
          <w:szCs w:val="20"/>
        </w:rPr>
      </w:pPr>
      <w:proofErr w:type="gramStart"/>
      <w:r w:rsidRPr="00687E3C">
        <w:rPr>
          <w:rFonts w:ascii="AMU Monument Grotesk" w:hAnsi="AMU Monument Grotesk" w:cs="Arial"/>
          <w:sz w:val="18"/>
          <w:szCs w:val="20"/>
        </w:rPr>
        <w:t>apporter</w:t>
      </w:r>
      <w:proofErr w:type="gramEnd"/>
      <w:r w:rsidRPr="00687E3C">
        <w:rPr>
          <w:rFonts w:ascii="AMU Monument Grotesk" w:hAnsi="AMU Monument Grotesk" w:cs="Arial"/>
          <w:sz w:val="18"/>
          <w:szCs w:val="20"/>
        </w:rPr>
        <w:t xml:space="preserve"> tout le soin et toute la diligence nécessaire à l’exécution des prestations faisant l’objet du présent marché ;</w:t>
      </w:r>
    </w:p>
    <w:p w14:paraId="5658CDBC" w14:textId="77777777" w:rsidR="00D51C1F" w:rsidRPr="00687E3C" w:rsidRDefault="00D51C1F" w:rsidP="0070045D">
      <w:pPr>
        <w:numPr>
          <w:ilvl w:val="0"/>
          <w:numId w:val="32"/>
        </w:numPr>
        <w:jc w:val="both"/>
        <w:rPr>
          <w:rFonts w:ascii="AMU Monument Grotesk" w:hAnsi="AMU Monument Grotesk"/>
          <w:sz w:val="18"/>
          <w:szCs w:val="20"/>
        </w:rPr>
      </w:pPr>
      <w:proofErr w:type="gramStart"/>
      <w:r w:rsidRPr="00687E3C">
        <w:rPr>
          <w:rFonts w:ascii="AMU Monument Grotesk" w:hAnsi="AMU Monument Grotesk" w:cs="Arial"/>
          <w:sz w:val="18"/>
          <w:szCs w:val="20"/>
        </w:rPr>
        <w:t>demander</w:t>
      </w:r>
      <w:proofErr w:type="gramEnd"/>
      <w:r w:rsidRPr="00687E3C">
        <w:rPr>
          <w:rFonts w:ascii="AMU Monument Grotesk" w:hAnsi="AMU Monument Grotesk" w:cs="Arial"/>
          <w:sz w:val="18"/>
          <w:szCs w:val="20"/>
        </w:rPr>
        <w:t xml:space="preserve"> à AMU toute information ou renseignement qu’il juge nécessaire à la bonne exécution des prestations.</w:t>
      </w:r>
    </w:p>
    <w:p w14:paraId="27D991A5" w14:textId="77777777" w:rsidR="00D51C1F" w:rsidRPr="00687E3C" w:rsidRDefault="00D51C1F">
      <w:pPr>
        <w:tabs>
          <w:tab w:val="left" w:pos="1418"/>
          <w:tab w:val="right" w:pos="4536"/>
          <w:tab w:val="left" w:pos="4678"/>
        </w:tabs>
        <w:jc w:val="both"/>
        <w:rPr>
          <w:rFonts w:ascii="AMU Monument Grotesk" w:hAnsi="AMU Monument Grotesk"/>
          <w:sz w:val="18"/>
          <w:szCs w:val="20"/>
        </w:rPr>
      </w:pPr>
      <w:r w:rsidRPr="00687E3C">
        <w:rPr>
          <w:rFonts w:ascii="AMU Monument Grotesk" w:hAnsi="AMU Monument Grotesk" w:cs="Arial"/>
          <w:sz w:val="18"/>
          <w:szCs w:val="20"/>
          <w:lang w:eastAsia="ar-SA"/>
        </w:rPr>
        <w:t>C</w:t>
      </w:r>
      <w:r w:rsidRPr="00687E3C">
        <w:rPr>
          <w:rFonts w:ascii="AMU Monument Grotesk" w:hAnsi="AMU Monument Grotesk" w:cs="Verdana"/>
          <w:sz w:val="18"/>
          <w:szCs w:val="20"/>
          <w:lang w:eastAsia="ar-SA"/>
        </w:rPr>
        <w:t>onformément à l’art. 222-33 du Code pénal, le titulaire</w:t>
      </w:r>
      <w:r w:rsidRPr="00687E3C">
        <w:rPr>
          <w:rFonts w:ascii="AMU Monument Grotesk" w:hAnsi="AMU Monument Grotesk" w:cs="Verdana"/>
          <w:bCs/>
          <w:sz w:val="18"/>
          <w:szCs w:val="20"/>
          <w:lang w:eastAsia="ar-SA"/>
        </w:rPr>
        <w:t xml:space="preserve"> et ses sous-traitants</w:t>
      </w:r>
      <w:r w:rsidRPr="00687E3C">
        <w:rPr>
          <w:rFonts w:ascii="AMU Monument Grotesk" w:hAnsi="AMU Monument Grotesk" w:cs="Verdana"/>
          <w:sz w:val="18"/>
          <w:szCs w:val="20"/>
          <w:lang w:eastAsia="ar-SA"/>
        </w:rPr>
        <w:t xml:space="preserve"> devront avoir une attitude respectueuse de la dignité des personnels et des usagers des ERP fréquentés.</w:t>
      </w:r>
    </w:p>
    <w:p w14:paraId="60B53371" w14:textId="77777777" w:rsidR="00D51C1F" w:rsidRPr="00F33BFC" w:rsidRDefault="00D51C1F">
      <w:pPr>
        <w:jc w:val="both"/>
        <w:rPr>
          <w:rFonts w:ascii="AMU Monument Grotesk" w:hAnsi="AMU Monument Grotesk" w:cs="Arial"/>
          <w:sz w:val="20"/>
          <w:szCs w:val="20"/>
          <w:highlight w:val="yellow"/>
          <w:lang w:eastAsia="ar-SA"/>
        </w:rPr>
      </w:pPr>
    </w:p>
    <w:p w14:paraId="2283615A" w14:textId="0B24A947" w:rsidR="00D51C1F" w:rsidRPr="00BB1E12" w:rsidRDefault="00BB1E12"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29" w:name="_Toc208479972"/>
      <w:r>
        <w:rPr>
          <w:rFonts w:ascii="AMU Monument Grotesk" w:hAnsi="AMU Monument Grotesk" w:cs="Arial"/>
          <w:b/>
          <w:bCs/>
          <w:iCs/>
          <w:sz w:val="22"/>
          <w:szCs w:val="20"/>
          <w:lang w:eastAsia="fr-FR"/>
        </w:rPr>
        <w:t xml:space="preserve">7.2 </w:t>
      </w:r>
      <w:r w:rsidR="00D51C1F" w:rsidRPr="00BB1E12">
        <w:rPr>
          <w:rFonts w:ascii="AMU Monument Grotesk" w:hAnsi="AMU Monument Grotesk" w:cs="Arial"/>
          <w:b/>
          <w:bCs/>
          <w:iCs/>
          <w:sz w:val="22"/>
          <w:szCs w:val="20"/>
          <w:lang w:eastAsia="fr-FR"/>
        </w:rPr>
        <w:t>Confidentialité</w:t>
      </w:r>
      <w:bookmarkEnd w:id="129"/>
    </w:p>
    <w:p w14:paraId="0DB03F64" w14:textId="77777777" w:rsidR="00687E3C" w:rsidRDefault="00687E3C" w:rsidP="00687E3C">
      <w:pPr>
        <w:widowControl w:val="0"/>
        <w:autoSpaceDE w:val="0"/>
        <w:jc w:val="both"/>
        <w:rPr>
          <w:rFonts w:ascii="AMU Monument Grotesk" w:hAnsi="AMU Monument Grotesk" w:cs="Arial"/>
          <w:sz w:val="18"/>
          <w:szCs w:val="18"/>
          <w:lang w:eastAsia="fr-FR"/>
        </w:rPr>
      </w:pPr>
    </w:p>
    <w:p w14:paraId="4C79F13D" w14:textId="4D5722A9" w:rsidR="00687E3C" w:rsidRDefault="00687E3C" w:rsidP="00687E3C">
      <w:pPr>
        <w:widowControl w:val="0"/>
        <w:autoSpaceDE w:val="0"/>
        <w:jc w:val="both"/>
        <w:rPr>
          <w:rFonts w:ascii="AMU Monument Grotesk" w:hAnsi="AMU Monument Grotesk" w:cs="Arial"/>
          <w:sz w:val="18"/>
          <w:szCs w:val="18"/>
          <w:lang w:eastAsia="fr-FR"/>
        </w:rPr>
      </w:pPr>
      <w:r w:rsidRPr="00687E3C">
        <w:rPr>
          <w:rFonts w:ascii="AMU Monument Grotesk" w:hAnsi="AMU Monument Grotesk" w:cs="Arial"/>
          <w:sz w:val="18"/>
          <w:szCs w:val="18"/>
          <w:lang w:eastAsia="fr-FR"/>
        </w:rPr>
        <w:t>Se reporter à l’article 5.1 du CCAG-MOE.</w:t>
      </w:r>
    </w:p>
    <w:p w14:paraId="22D9873C" w14:textId="77777777" w:rsidR="00687E3C" w:rsidRPr="00687E3C" w:rsidRDefault="00687E3C" w:rsidP="00687E3C">
      <w:pPr>
        <w:widowControl w:val="0"/>
        <w:autoSpaceDE w:val="0"/>
        <w:jc w:val="both"/>
        <w:rPr>
          <w:rFonts w:ascii="AMU Monument Grotesk" w:hAnsi="AMU Monument Grotesk" w:cs="Arial"/>
          <w:sz w:val="18"/>
          <w:szCs w:val="18"/>
          <w:lang w:eastAsia="fr-FR"/>
        </w:rPr>
      </w:pPr>
    </w:p>
    <w:p w14:paraId="7D289C87" w14:textId="77777777" w:rsidR="00687E3C" w:rsidRPr="00687E3C" w:rsidRDefault="00687E3C" w:rsidP="00687E3C">
      <w:pPr>
        <w:suppressAutoHyphens w:val="0"/>
        <w:jc w:val="both"/>
        <w:rPr>
          <w:rFonts w:ascii="AMU Monument Grotesk" w:hAnsi="AMU Monument Grotesk" w:cs="Arial"/>
          <w:sz w:val="18"/>
          <w:szCs w:val="18"/>
          <w:lang w:eastAsia="fr-FR"/>
        </w:rPr>
      </w:pPr>
      <w:r w:rsidRPr="00687E3C">
        <w:rPr>
          <w:rFonts w:ascii="AMU Monument Grotesk" w:hAnsi="AMU Monument Grotesk" w:cs="Arial"/>
          <w:sz w:val="18"/>
          <w:szCs w:val="18"/>
          <w:lang w:eastAsia="fr-FR"/>
        </w:rPr>
        <w:t>En complément de l’article 5.1 du CCAG-MOE, le Maître d’œuvre se reconnaît tenu au secret professionnel et à l’obligation de discrétion pour tout ce qui concerne le contenu du projet, les faits, informations, études et décisions dont il aura connaissance au cours de l’exécution du présent marché ; il s’interdit notamment toute communication écrite ou verbale sur ce sujet et toute remise de documents à des tiers sans l’accord préalable du maître d’ouvrage.</w:t>
      </w:r>
    </w:p>
    <w:p w14:paraId="1A09F26A" w14:textId="77777777" w:rsidR="00687E3C" w:rsidRPr="00687E3C" w:rsidRDefault="00687E3C" w:rsidP="00687E3C">
      <w:pPr>
        <w:suppressAutoHyphens w:val="0"/>
        <w:jc w:val="both"/>
        <w:rPr>
          <w:rFonts w:ascii="AMU Monument Grotesk" w:hAnsi="AMU Monument Grotesk" w:cs="Arial"/>
          <w:sz w:val="16"/>
          <w:szCs w:val="16"/>
          <w:lang w:eastAsia="fr-FR"/>
        </w:rPr>
      </w:pPr>
    </w:p>
    <w:p w14:paraId="0AA57A4B" w14:textId="77777777" w:rsidR="00687E3C" w:rsidRPr="00687E3C" w:rsidRDefault="00687E3C" w:rsidP="00687E3C">
      <w:pPr>
        <w:suppressAutoHyphens w:val="0"/>
        <w:jc w:val="both"/>
        <w:rPr>
          <w:rFonts w:ascii="AMU Monument Grotesk" w:hAnsi="AMU Monument Grotesk" w:cs="Arial"/>
          <w:sz w:val="18"/>
          <w:szCs w:val="18"/>
          <w:lang w:eastAsia="fr-FR"/>
        </w:rPr>
      </w:pPr>
      <w:r w:rsidRPr="00687E3C">
        <w:rPr>
          <w:rFonts w:ascii="AMU Monument Grotesk" w:hAnsi="AMU Monument Grotesk" w:cs="Arial"/>
          <w:sz w:val="18"/>
          <w:szCs w:val="18"/>
          <w:lang w:eastAsia="fr-FR"/>
        </w:rPr>
        <w:t>Par ailleurs, le Maître d’œuvre s’engage à citer, le cas échéant, les sources des études et recherches qu’il pourrait être conduit à utiliser pour la réalisation des études.</w:t>
      </w:r>
    </w:p>
    <w:p w14:paraId="0951420D" w14:textId="77777777" w:rsidR="00687E3C" w:rsidRPr="00687E3C" w:rsidRDefault="00687E3C" w:rsidP="00687E3C">
      <w:pPr>
        <w:jc w:val="both"/>
        <w:rPr>
          <w:rFonts w:ascii="Verdana" w:hAnsi="Verdana"/>
          <w:noProof/>
          <w:sz w:val="18"/>
          <w:szCs w:val="18"/>
        </w:rPr>
      </w:pPr>
    </w:p>
    <w:p w14:paraId="03B344B2" w14:textId="0E25DA79" w:rsidR="00C30D7D" w:rsidRPr="00687E3C" w:rsidRDefault="00687E3C" w:rsidP="00687E3C">
      <w:pPr>
        <w:widowControl w:val="0"/>
        <w:autoSpaceDE w:val="0"/>
        <w:jc w:val="both"/>
        <w:rPr>
          <w:rFonts w:ascii="AMU Monument Grotesk" w:hAnsi="AMU Monument Grotesk" w:cs="Arial"/>
          <w:sz w:val="18"/>
          <w:szCs w:val="18"/>
          <w:lang w:eastAsia="fr-FR"/>
        </w:rPr>
      </w:pPr>
      <w:r w:rsidRPr="00687E3C">
        <w:rPr>
          <w:rFonts w:ascii="AMU Monument Grotesk" w:hAnsi="AMU Monument Grotesk" w:cs="Arial"/>
          <w:sz w:val="18"/>
          <w:szCs w:val="18"/>
          <w:lang w:eastAsia="fr-FR"/>
        </w:rPr>
        <w:t>En cas de manquement à l’obligation de confidentialité, le marché peut être résilié aux torts du titulaire dans les conditions prévues dans le présent document.</w:t>
      </w:r>
    </w:p>
    <w:p w14:paraId="25A108E2" w14:textId="77777777"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30" w:name="_Toc208479973"/>
      <w:r w:rsidRPr="00BB1E12">
        <w:rPr>
          <w:rFonts w:ascii="AMU Monument Grotesk" w:hAnsi="AMU Monument Grotesk" w:cs="Arial"/>
          <w:b/>
          <w:bCs/>
          <w:iCs/>
          <w:sz w:val="22"/>
          <w:szCs w:val="20"/>
          <w:lang w:eastAsia="fr-FR"/>
        </w:rPr>
        <w:t xml:space="preserve">7.3 </w:t>
      </w:r>
      <w:r w:rsidR="0006322C" w:rsidRPr="00BB1E12">
        <w:rPr>
          <w:rFonts w:ascii="AMU Monument Grotesk" w:hAnsi="AMU Monument Grotesk" w:cs="Arial"/>
          <w:b/>
          <w:bCs/>
          <w:iCs/>
          <w:sz w:val="22"/>
          <w:szCs w:val="20"/>
          <w:lang w:eastAsia="fr-FR"/>
        </w:rPr>
        <w:t>Protection des</w:t>
      </w:r>
      <w:r w:rsidRPr="00BB1E12">
        <w:rPr>
          <w:rFonts w:ascii="AMU Monument Grotesk" w:hAnsi="AMU Monument Grotesk" w:cs="Arial"/>
          <w:b/>
          <w:bCs/>
          <w:iCs/>
          <w:sz w:val="22"/>
          <w:szCs w:val="20"/>
          <w:lang w:eastAsia="fr-FR"/>
        </w:rPr>
        <w:t xml:space="preserve"> données à caractère personnel</w:t>
      </w:r>
      <w:bookmarkEnd w:id="130"/>
      <w:r w:rsidRPr="00BB1E12">
        <w:rPr>
          <w:rFonts w:ascii="AMU Monument Grotesk" w:hAnsi="AMU Monument Grotesk" w:cs="Arial"/>
          <w:b/>
          <w:bCs/>
          <w:iCs/>
          <w:sz w:val="22"/>
          <w:szCs w:val="20"/>
          <w:lang w:eastAsia="fr-FR"/>
        </w:rPr>
        <w:t xml:space="preserve"> </w:t>
      </w:r>
    </w:p>
    <w:p w14:paraId="2DDE7B4D" w14:textId="77777777" w:rsidR="00636BCE" w:rsidRPr="00F33BFC" w:rsidRDefault="00636BCE">
      <w:pPr>
        <w:jc w:val="both"/>
        <w:rPr>
          <w:rFonts w:ascii="AMU Monument Grotesk" w:hAnsi="AMU Monument Grotesk" w:cs="Verdana"/>
          <w:sz w:val="20"/>
          <w:szCs w:val="20"/>
        </w:rPr>
      </w:pPr>
    </w:p>
    <w:p w14:paraId="4B2D1176" w14:textId="05A8EA26" w:rsidR="00E7276E" w:rsidRDefault="00E7276E">
      <w:pPr>
        <w:jc w:val="both"/>
        <w:rPr>
          <w:rFonts w:ascii="AMU Monument Grotesk" w:hAnsi="AMU Monument Grotesk" w:cs="Verdana"/>
          <w:sz w:val="18"/>
          <w:szCs w:val="20"/>
        </w:rPr>
      </w:pPr>
      <w:r w:rsidRPr="00687E3C">
        <w:rPr>
          <w:rFonts w:ascii="AMU Monument Grotesk" w:hAnsi="AMU Monument Grotesk" w:cs="Verdana"/>
          <w:sz w:val="18"/>
          <w:szCs w:val="20"/>
        </w:rPr>
        <w:t>Dans le cadre de l’exécution du présent contrat, les parties (les co-contractants, etc</w:t>
      </w:r>
      <w:r w:rsidR="00176DDD" w:rsidRPr="00687E3C">
        <w:rPr>
          <w:rFonts w:ascii="AMU Monument Grotesk" w:hAnsi="AMU Monument Grotesk" w:cs="Verdana"/>
          <w:sz w:val="18"/>
          <w:szCs w:val="20"/>
        </w:rPr>
        <w:t>.</w:t>
      </w:r>
      <w:r w:rsidRPr="00687E3C">
        <w:rPr>
          <w:rFonts w:ascii="AMU Monument Grotesk" w:hAnsi="AMU Monument Grotesk" w:cs="Verdana"/>
          <w:sz w:val="18"/>
          <w:szCs w:val="20"/>
        </w:rPr>
        <w:t>) s’engagent à respecter la réglementation en vigueur applicable au traitement des données à caractère personnel et, en premier lieu, le Règlement général sur la protection des données 2016/679 du 27 avril 2016 (dit «</w:t>
      </w:r>
      <w:r w:rsidRPr="00687E3C">
        <w:rPr>
          <w:rFonts w:ascii="AMU Monument Grotesk" w:hAnsi="AMU Monument Grotesk" w:cs="Arial"/>
          <w:sz w:val="18"/>
          <w:szCs w:val="20"/>
        </w:rPr>
        <w:t> </w:t>
      </w:r>
      <w:r w:rsidRPr="00687E3C">
        <w:rPr>
          <w:rFonts w:ascii="AMU Monument Grotesk" w:hAnsi="AMU Monument Grotesk" w:cs="Verdana"/>
          <w:sz w:val="18"/>
          <w:szCs w:val="20"/>
        </w:rPr>
        <w:t>RGPD</w:t>
      </w:r>
      <w:r w:rsidRPr="00687E3C">
        <w:rPr>
          <w:rFonts w:ascii="AMU Monument Grotesk" w:hAnsi="AMU Monument Grotesk" w:cs="Arial"/>
          <w:sz w:val="18"/>
          <w:szCs w:val="20"/>
        </w:rPr>
        <w:t> </w:t>
      </w:r>
      <w:r w:rsidRPr="00687E3C">
        <w:rPr>
          <w:rFonts w:ascii="AMU Monument Grotesk" w:hAnsi="AMU Monument Grotesk" w:cs="Verdana"/>
          <w:sz w:val="18"/>
          <w:szCs w:val="20"/>
        </w:rPr>
        <w:t>»), et la loi n° 78-17 du 6 janvier 1978 modifiée relative à l’informatique, aux fichiers et aux libertés (dite «</w:t>
      </w:r>
      <w:r w:rsidRPr="00687E3C">
        <w:rPr>
          <w:rFonts w:ascii="AMU Monument Grotesk" w:hAnsi="AMU Monument Grotesk" w:cs="Arial"/>
          <w:sz w:val="18"/>
          <w:szCs w:val="20"/>
        </w:rPr>
        <w:t> </w:t>
      </w:r>
      <w:r w:rsidRPr="00687E3C">
        <w:rPr>
          <w:rFonts w:ascii="AMU Monument Grotesk" w:hAnsi="AMU Monument Grotesk" w:cs="Verdana"/>
          <w:sz w:val="18"/>
          <w:szCs w:val="20"/>
        </w:rPr>
        <w:t>Loi Informatique et Libertés</w:t>
      </w:r>
      <w:r w:rsidRPr="00687E3C">
        <w:rPr>
          <w:rFonts w:ascii="AMU Monument Grotesk" w:hAnsi="AMU Monument Grotesk" w:cs="Arial"/>
          <w:sz w:val="18"/>
          <w:szCs w:val="20"/>
        </w:rPr>
        <w:t> </w:t>
      </w:r>
      <w:r w:rsidRPr="00687E3C">
        <w:rPr>
          <w:rFonts w:ascii="AMU Monument Grotesk" w:hAnsi="AMU Monument Grotesk" w:cs="Verdana"/>
          <w:sz w:val="18"/>
          <w:szCs w:val="20"/>
        </w:rPr>
        <w:t xml:space="preserve">»). </w:t>
      </w:r>
    </w:p>
    <w:p w14:paraId="3C2B5E84" w14:textId="66D5B5F5" w:rsidR="00F437F9" w:rsidRDefault="00F437F9">
      <w:pPr>
        <w:jc w:val="both"/>
        <w:rPr>
          <w:rFonts w:ascii="AMU Monument Grotesk" w:hAnsi="AMU Monument Grotesk" w:cs="Verdana"/>
          <w:b/>
          <w:sz w:val="18"/>
          <w:szCs w:val="20"/>
          <w:highlight w:val="lightGray"/>
        </w:rPr>
      </w:pPr>
    </w:p>
    <w:p w14:paraId="2FB26733" w14:textId="77777777" w:rsidR="00F437F9" w:rsidRPr="00687E3C" w:rsidRDefault="00F437F9">
      <w:pPr>
        <w:jc w:val="both"/>
        <w:rPr>
          <w:rFonts w:ascii="AMU Monument Grotesk" w:hAnsi="AMU Monument Grotesk" w:cs="Verdana"/>
          <w:b/>
          <w:sz w:val="18"/>
          <w:szCs w:val="20"/>
          <w:highlight w:val="lightGray"/>
        </w:rPr>
      </w:pPr>
    </w:p>
    <w:p w14:paraId="121C2AFF" w14:textId="49F5524D" w:rsidR="007B16D6" w:rsidRPr="00BB1E12" w:rsidRDefault="007B16D6"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31" w:name="_7.4_Clause_d’insertion"/>
      <w:bookmarkStart w:id="132" w:name="_Toc134600494"/>
      <w:bookmarkStart w:id="133" w:name="_Toc208479974"/>
      <w:bookmarkEnd w:id="131"/>
      <w:r w:rsidRPr="00BB1E12">
        <w:rPr>
          <w:rFonts w:ascii="AMU Monument Grotesk" w:hAnsi="AMU Monument Grotesk" w:cs="Arial"/>
          <w:b/>
          <w:bCs/>
          <w:iCs/>
          <w:sz w:val="22"/>
          <w:szCs w:val="20"/>
          <w:lang w:eastAsia="fr-FR"/>
        </w:rPr>
        <w:lastRenderedPageBreak/>
        <w:t>7.4 Clause sociale</w:t>
      </w:r>
      <w:bookmarkEnd w:id="132"/>
      <w:bookmarkEnd w:id="133"/>
    </w:p>
    <w:p w14:paraId="5DAA2FB5" w14:textId="77777777" w:rsidR="007B16D6" w:rsidRPr="00F33BFC" w:rsidRDefault="007B16D6" w:rsidP="007B16D6">
      <w:pPr>
        <w:widowControl w:val="0"/>
        <w:autoSpaceDE w:val="0"/>
        <w:ind w:left="720"/>
        <w:jc w:val="both"/>
        <w:rPr>
          <w:rFonts w:ascii="AMU Monument Grotesk" w:hAnsi="AMU Monument Grotesk" w:cs="Arial"/>
          <w:b/>
          <w:sz w:val="20"/>
          <w:szCs w:val="20"/>
        </w:rPr>
      </w:pPr>
    </w:p>
    <w:p w14:paraId="643DB691" w14:textId="77777777" w:rsidR="00A7474F" w:rsidRPr="00906588" w:rsidRDefault="00A7474F" w:rsidP="007B16D6">
      <w:pPr>
        <w:jc w:val="both"/>
        <w:rPr>
          <w:rFonts w:ascii="AMU Monument Grotesk" w:eastAsia="Calibri" w:hAnsi="AMU Monument Grotesk" w:cs="Segoe UI"/>
          <w:color w:val="00000A"/>
          <w:sz w:val="18"/>
          <w:szCs w:val="20"/>
          <w:lang w:eastAsia="en-US"/>
        </w:rPr>
      </w:pPr>
    </w:p>
    <w:p w14:paraId="29A4DF28" w14:textId="59FF5839" w:rsidR="00A7474F" w:rsidRPr="00906588" w:rsidRDefault="00EC092F" w:rsidP="000F120A">
      <w:pPr>
        <w:jc w:val="both"/>
        <w:rPr>
          <w:rFonts w:ascii="AMU Monument Grotesk" w:eastAsia="Calibri" w:hAnsi="AMU Monument Grotesk" w:cs="Segoe UI"/>
          <w:color w:val="00000A"/>
          <w:sz w:val="18"/>
          <w:szCs w:val="20"/>
          <w:lang w:eastAsia="en-US"/>
        </w:rPr>
      </w:pPr>
      <w:r w:rsidRPr="00906588">
        <w:rPr>
          <w:rFonts w:ascii="AMU Monument Grotesk" w:eastAsia="Calibri" w:hAnsi="AMU Monument Grotesk" w:cs="Segoe UI"/>
          <w:color w:val="00000A"/>
          <w:sz w:val="18"/>
          <w:szCs w:val="20"/>
          <w:lang w:eastAsia="en-US"/>
        </w:rPr>
        <w:t>Par dérogation à l’article 18.1 du CCAG-MOE l</w:t>
      </w:r>
      <w:r w:rsidR="00A7474F" w:rsidRPr="00906588">
        <w:rPr>
          <w:rFonts w:ascii="AMU Monument Grotesk" w:eastAsia="Calibri" w:hAnsi="AMU Monument Grotesk" w:cs="Segoe UI"/>
          <w:color w:val="00000A"/>
          <w:sz w:val="18"/>
          <w:szCs w:val="20"/>
          <w:lang w:eastAsia="en-US"/>
        </w:rPr>
        <w:t>’entreprise titulaire</w:t>
      </w:r>
      <w:r w:rsidR="00C61E03" w:rsidRPr="00906588">
        <w:rPr>
          <w:rFonts w:ascii="AMU Monument Grotesk" w:eastAsia="Calibri" w:hAnsi="AMU Monument Grotesk" w:cs="Segoe UI"/>
          <w:color w:val="00000A"/>
          <w:sz w:val="18"/>
          <w:szCs w:val="20"/>
          <w:lang w:eastAsia="en-US"/>
        </w:rPr>
        <w:t xml:space="preserve"> </w:t>
      </w:r>
      <w:r w:rsidR="00A7474F" w:rsidRPr="00906588">
        <w:rPr>
          <w:rFonts w:ascii="AMU Monument Grotesk" w:eastAsia="Calibri" w:hAnsi="AMU Monument Grotesk" w:cs="Segoe UI"/>
          <w:color w:val="00000A"/>
          <w:sz w:val="18"/>
          <w:szCs w:val="20"/>
          <w:lang w:eastAsia="en-US"/>
        </w:rPr>
        <w:t xml:space="preserve">devra réaliser une action sociale permettant la mobilisation vers l’emploi de personnes rencontrant des difficultés particulières. </w:t>
      </w:r>
    </w:p>
    <w:p w14:paraId="3511CFAF" w14:textId="77777777" w:rsidR="000F120A" w:rsidRPr="00906588" w:rsidRDefault="000F120A" w:rsidP="000F120A">
      <w:pPr>
        <w:jc w:val="both"/>
        <w:rPr>
          <w:rFonts w:ascii="AMU Monument Grotesk" w:eastAsia="Calibri" w:hAnsi="AMU Monument Grotesk" w:cs="Segoe UI"/>
          <w:color w:val="00000A"/>
          <w:sz w:val="18"/>
          <w:szCs w:val="20"/>
          <w:lang w:eastAsia="en-US"/>
        </w:rPr>
      </w:pPr>
    </w:p>
    <w:p w14:paraId="0759315D" w14:textId="4AE7A21A" w:rsidR="00A7474F" w:rsidRPr="00906588" w:rsidRDefault="00A7474F" w:rsidP="000F120A">
      <w:pPr>
        <w:jc w:val="both"/>
        <w:rPr>
          <w:rFonts w:ascii="AMU Monument Grotesk" w:eastAsia="Calibri" w:hAnsi="AMU Monument Grotesk" w:cs="Segoe UI"/>
          <w:color w:val="00000A"/>
          <w:sz w:val="18"/>
          <w:szCs w:val="20"/>
          <w:lang w:eastAsia="en-US"/>
        </w:rPr>
      </w:pPr>
      <w:r w:rsidRPr="00906588">
        <w:rPr>
          <w:rFonts w:ascii="AMU Monument Grotesk" w:eastAsia="Calibri" w:hAnsi="AMU Monument Grotesk" w:cs="Segoe UI"/>
          <w:color w:val="00000A"/>
          <w:sz w:val="18"/>
          <w:szCs w:val="20"/>
          <w:lang w:eastAsia="en-US"/>
        </w:rPr>
        <w:t xml:space="preserve">L’entreprise titulaire du marché devra réaliser </w:t>
      </w:r>
      <w:r w:rsidR="00E31ED1" w:rsidRPr="00E31ED1">
        <w:rPr>
          <w:rFonts w:ascii="AMU Monument Grotesk" w:eastAsia="Calibri" w:hAnsi="AMU Monument Grotesk" w:cs="Segoe UI"/>
          <w:color w:val="00000A"/>
          <w:sz w:val="18"/>
          <w:szCs w:val="20"/>
          <w:lang w:eastAsia="en-US"/>
        </w:rPr>
        <w:t xml:space="preserve">3 </w:t>
      </w:r>
      <w:r w:rsidRPr="00906588">
        <w:rPr>
          <w:rFonts w:ascii="AMU Monument Grotesk" w:eastAsia="Calibri" w:hAnsi="AMU Monument Grotesk" w:cs="Segoe UI"/>
          <w:color w:val="00000A"/>
          <w:sz w:val="18"/>
          <w:szCs w:val="20"/>
          <w:lang w:eastAsia="en-US"/>
        </w:rPr>
        <w:t>actions sociales parmi celles prévues ci-dessous par année d’exécution du marché :</w:t>
      </w:r>
    </w:p>
    <w:p w14:paraId="03C76686" w14:textId="77777777" w:rsidR="000F120A" w:rsidRPr="00906588" w:rsidRDefault="000F120A" w:rsidP="000F120A">
      <w:pPr>
        <w:jc w:val="both"/>
        <w:rPr>
          <w:rFonts w:ascii="AMU Monument Grotesk" w:eastAsia="Calibri" w:hAnsi="AMU Monument Grotesk" w:cs="Segoe UI"/>
          <w:color w:val="00000A"/>
          <w:sz w:val="18"/>
          <w:szCs w:val="20"/>
          <w:lang w:eastAsia="en-US"/>
        </w:rPr>
      </w:pPr>
    </w:p>
    <w:p w14:paraId="13B4DCD4" w14:textId="77777777" w:rsidR="00A7474F" w:rsidRPr="00906588" w:rsidRDefault="00A7474F" w:rsidP="005B3DDA">
      <w:pPr>
        <w:pStyle w:val="Default"/>
        <w:numPr>
          <w:ilvl w:val="0"/>
          <w:numId w:val="17"/>
        </w:numPr>
        <w:suppressAutoHyphens w:val="0"/>
        <w:autoSpaceDN w:val="0"/>
        <w:adjustRightInd w:val="0"/>
        <w:ind w:left="720"/>
        <w:rPr>
          <w:rFonts w:ascii="AMU Monument Grotesk" w:eastAsia="Times New Roman" w:hAnsi="AMU Monument Grotesk" w:cs="Calibri"/>
          <w:b/>
          <w:iCs/>
          <w:sz w:val="18"/>
          <w:szCs w:val="20"/>
          <w:u w:val="single"/>
          <w:shd w:val="clear" w:color="auto" w:fill="FFFFFF"/>
          <w:lang w:eastAsia="ar-SA"/>
        </w:rPr>
      </w:pPr>
      <w:r w:rsidRPr="00906588">
        <w:rPr>
          <w:rFonts w:ascii="AMU Monument Grotesk" w:eastAsia="Times New Roman" w:hAnsi="AMU Monument Grotesk" w:cs="Calibri"/>
          <w:b/>
          <w:iCs/>
          <w:sz w:val="18"/>
          <w:szCs w:val="20"/>
          <w:u w:val="single"/>
          <w:shd w:val="clear" w:color="auto" w:fill="FFFFFF"/>
          <w:lang w:eastAsia="ar-SA"/>
        </w:rPr>
        <w:t xml:space="preserve">1° Modalité : « </w:t>
      </w:r>
      <w:r w:rsidR="00135F2F" w:rsidRPr="00906588">
        <w:rPr>
          <w:rFonts w:ascii="AMU Monument Grotesk" w:eastAsia="Times New Roman" w:hAnsi="AMU Monument Grotesk" w:cs="Calibri"/>
          <w:b/>
          <w:iCs/>
          <w:sz w:val="18"/>
          <w:szCs w:val="20"/>
          <w:u w:val="single"/>
          <w:shd w:val="clear" w:color="auto" w:fill="FFFFFF"/>
          <w:lang w:eastAsia="ar-SA"/>
        </w:rPr>
        <w:t xml:space="preserve">ACTION DECOUVERTE DES METIERS </w:t>
      </w:r>
      <w:r w:rsidRPr="00906588">
        <w:rPr>
          <w:rFonts w:ascii="AMU Monument Grotesk" w:eastAsia="Times New Roman" w:hAnsi="AMU Monument Grotesk" w:cs="Calibri"/>
          <w:b/>
          <w:iCs/>
          <w:sz w:val="18"/>
          <w:szCs w:val="20"/>
          <w:u w:val="single"/>
          <w:shd w:val="clear" w:color="auto" w:fill="FFFFFF"/>
          <w:lang w:eastAsia="ar-SA"/>
        </w:rPr>
        <w:t xml:space="preserve">» </w:t>
      </w:r>
    </w:p>
    <w:p w14:paraId="1C8862B2" w14:textId="77777777" w:rsidR="00A7474F" w:rsidRPr="00906588" w:rsidRDefault="00A7474F" w:rsidP="00A7474F">
      <w:pPr>
        <w:pStyle w:val="Default"/>
        <w:ind w:left="720"/>
        <w:rPr>
          <w:rFonts w:ascii="AMU Monument Grotesk" w:eastAsia="Times New Roman" w:hAnsi="AMU Monument Grotesk" w:cs="Calibri"/>
          <w:iCs/>
          <w:sz w:val="18"/>
          <w:szCs w:val="20"/>
          <w:shd w:val="clear" w:color="auto" w:fill="FFFFFF"/>
          <w:lang w:eastAsia="ar-SA"/>
        </w:rPr>
      </w:pPr>
    </w:p>
    <w:p w14:paraId="373F0A8D" w14:textId="77777777" w:rsidR="00A7474F" w:rsidRPr="00906588" w:rsidRDefault="00A7474F" w:rsidP="00A7474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L’entreprise titulaire s’engage à organiser ou à participer à une action en direction d’un groupe de 5 personnes minimum, en parcours d’insertion professionnelle, rencontrant des difficultés sociales ou professionnelles particulières </w:t>
      </w:r>
      <w:bookmarkStart w:id="134" w:name="_Hlk63868008"/>
      <w:r w:rsidRPr="00906588">
        <w:rPr>
          <w:rFonts w:ascii="AMU Monument Grotesk" w:eastAsia="Times New Roman" w:hAnsi="AMU Monument Grotesk" w:cs="Calibri"/>
          <w:iCs/>
          <w:sz w:val="18"/>
          <w:szCs w:val="20"/>
          <w:shd w:val="clear" w:color="auto" w:fill="FFFFFF"/>
          <w:lang w:eastAsia="ar-SA"/>
        </w:rPr>
        <w:t xml:space="preserve">(notamment : personnes reconnues travailleurs handicapés, habitants des quartiers prioritaires de la politique de la ville, jeunes et séniors en difficulté d’insertion professionnelle, jeunes diplômés) </w:t>
      </w:r>
      <w:bookmarkEnd w:id="134"/>
      <w:r w:rsidRPr="00906588">
        <w:rPr>
          <w:rFonts w:ascii="AMU Monument Grotesk" w:eastAsia="Times New Roman" w:hAnsi="AMU Monument Grotesk" w:cs="Calibri"/>
          <w:iCs/>
          <w:sz w:val="18"/>
          <w:szCs w:val="20"/>
          <w:shd w:val="clear" w:color="auto" w:fill="FFFFFF"/>
          <w:lang w:eastAsia="ar-SA"/>
        </w:rPr>
        <w:t xml:space="preserve">dont l'éligibilité a été validée par le dispositif d'accompagnement des clauses sociales cité infra, pouvant se décliner de plusieurs manières : </w:t>
      </w:r>
    </w:p>
    <w:p w14:paraId="08848C6E" w14:textId="77777777" w:rsidR="00A7474F" w:rsidRPr="00906588" w:rsidRDefault="00A7474F" w:rsidP="005B3DDA">
      <w:pPr>
        <w:numPr>
          <w:ilvl w:val="0"/>
          <w:numId w:val="18"/>
        </w:numPr>
        <w:suppressAutoHyphens w:val="0"/>
        <w:autoSpaceDE w:val="0"/>
        <w:autoSpaceDN w:val="0"/>
        <w:adjustRightInd w:val="0"/>
        <w:rPr>
          <w:rFonts w:ascii="AMU Monument Grotesk" w:hAnsi="AMU Monument Grotesk" w:cs="Calibri"/>
          <w:iCs/>
          <w:sz w:val="18"/>
          <w:szCs w:val="20"/>
          <w:shd w:val="clear" w:color="auto" w:fill="FFFFFF"/>
          <w:lang w:eastAsia="ar-SA"/>
        </w:rPr>
      </w:pPr>
      <w:r w:rsidRPr="00906588">
        <w:rPr>
          <w:rFonts w:ascii="AMU Monument Grotesk" w:hAnsi="AMU Monument Grotesk" w:cs="Calibri"/>
          <w:iCs/>
          <w:sz w:val="18"/>
          <w:szCs w:val="20"/>
          <w:shd w:val="clear" w:color="auto" w:fill="FFFFFF"/>
          <w:lang w:eastAsia="ar-SA"/>
        </w:rPr>
        <w:t xml:space="preserve">Visite d’entreprise </w:t>
      </w:r>
    </w:p>
    <w:p w14:paraId="600C1D31" w14:textId="77777777" w:rsidR="00A7474F" w:rsidRPr="00906588" w:rsidRDefault="00A7474F" w:rsidP="005B3DDA">
      <w:pPr>
        <w:pStyle w:val="Default"/>
        <w:numPr>
          <w:ilvl w:val="0"/>
          <w:numId w:val="18"/>
        </w:numPr>
        <w:suppressAutoHyphens w:val="0"/>
        <w:autoSpaceDN w:val="0"/>
        <w:adjustRightInd w:val="0"/>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Rencontre entreprise / demandeurs d’emplois dans les locaux de l’entreprise ou tout autre lieu dédié à l’action </w:t>
      </w:r>
    </w:p>
    <w:p w14:paraId="4BC8DAB5" w14:textId="77777777" w:rsidR="00A7474F" w:rsidRPr="00906588" w:rsidRDefault="00A7474F" w:rsidP="00A7474F">
      <w:pPr>
        <w:pStyle w:val="NormalWeb"/>
        <w:jc w:val="both"/>
        <w:rPr>
          <w:rFonts w:ascii="AMU Monument Grotesk" w:hAnsi="AMU Monument Grotesk"/>
          <w:sz w:val="18"/>
          <w:szCs w:val="20"/>
        </w:rPr>
      </w:pPr>
      <w:bookmarkStart w:id="135" w:name="_Hlk64364890"/>
      <w:r w:rsidRPr="00906588">
        <w:rPr>
          <w:rFonts w:ascii="AMU Monument Grotesk" w:hAnsi="AMU Monument Grotesk"/>
          <w:sz w:val="18"/>
          <w:szCs w:val="20"/>
        </w:rPr>
        <w:t xml:space="preserve">L’organisation est à mettre en place en collaboration avec les facilitateurs des clauses sociales. </w:t>
      </w:r>
    </w:p>
    <w:p w14:paraId="737B3FE5" w14:textId="160786BF" w:rsidR="00A7474F" w:rsidRDefault="00A7474F" w:rsidP="00135F2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u w:val="single"/>
          <w:shd w:val="clear" w:color="auto" w:fill="FFFFFF"/>
          <w:lang w:eastAsia="ar-SA"/>
        </w:rPr>
        <w:t>Exemple de justificatifs à produire en phase d’exécution du marché :</w:t>
      </w:r>
      <w:r w:rsidRPr="00906588">
        <w:rPr>
          <w:rFonts w:ascii="AMU Monument Grotesk" w:eastAsia="Times New Roman" w:hAnsi="AMU Monument Grotesk" w:cs="Calibri"/>
          <w:iCs/>
          <w:sz w:val="18"/>
          <w:szCs w:val="20"/>
          <w:shd w:val="clear" w:color="auto" w:fill="FFFFFF"/>
          <w:lang w:eastAsia="ar-SA"/>
        </w:rPr>
        <w:t xml:space="preserve"> </w:t>
      </w:r>
      <w:bookmarkEnd w:id="135"/>
      <w:r w:rsidRPr="00906588">
        <w:rPr>
          <w:rFonts w:ascii="AMU Monument Grotesk" w:eastAsia="Times New Roman" w:hAnsi="AMU Monument Grotesk" w:cs="Calibri"/>
          <w:iCs/>
          <w:sz w:val="18"/>
          <w:szCs w:val="20"/>
          <w:shd w:val="clear" w:color="auto" w:fill="FFFFFF"/>
          <w:lang w:eastAsia="ar-SA"/>
        </w:rPr>
        <w:t>communication préalable,</w:t>
      </w:r>
      <w:r w:rsidR="00135F2F" w:rsidRPr="00906588">
        <w:rPr>
          <w:rFonts w:ascii="AMU Monument Grotesk" w:eastAsia="Times New Roman" w:hAnsi="AMU Monument Grotesk" w:cs="Calibri"/>
          <w:iCs/>
          <w:sz w:val="18"/>
          <w:szCs w:val="20"/>
          <w:shd w:val="clear" w:color="auto" w:fill="FFFFFF"/>
          <w:lang w:eastAsia="ar-SA"/>
        </w:rPr>
        <w:t xml:space="preserve"> </w:t>
      </w:r>
      <w:r w:rsidRPr="00906588">
        <w:rPr>
          <w:rFonts w:ascii="AMU Monument Grotesk" w:eastAsia="Times New Roman" w:hAnsi="AMU Monument Grotesk" w:cs="Calibri"/>
          <w:iCs/>
          <w:sz w:val="18"/>
          <w:szCs w:val="20"/>
          <w:shd w:val="clear" w:color="auto" w:fill="FFFFFF"/>
          <w:lang w:eastAsia="ar-SA"/>
        </w:rPr>
        <w:t>supports de présentation, feuilles d’émargement…</w:t>
      </w:r>
    </w:p>
    <w:p w14:paraId="39C90F19" w14:textId="71551762" w:rsidR="00F97F1E" w:rsidRDefault="00F97F1E" w:rsidP="00135F2F">
      <w:pPr>
        <w:pStyle w:val="Default"/>
        <w:jc w:val="both"/>
        <w:rPr>
          <w:rFonts w:ascii="AMU Monument Grotesk" w:eastAsia="Times New Roman" w:hAnsi="AMU Monument Grotesk" w:cs="Calibri"/>
          <w:iCs/>
          <w:sz w:val="18"/>
          <w:szCs w:val="20"/>
          <w:shd w:val="clear" w:color="auto" w:fill="FFFFFF"/>
          <w:lang w:eastAsia="ar-SA"/>
        </w:rPr>
      </w:pPr>
    </w:p>
    <w:p w14:paraId="686EFA9E" w14:textId="77777777" w:rsidR="00F97F1E" w:rsidRPr="00906588" w:rsidRDefault="00F97F1E" w:rsidP="00135F2F">
      <w:pPr>
        <w:pStyle w:val="Default"/>
        <w:jc w:val="both"/>
        <w:rPr>
          <w:rFonts w:ascii="AMU Monument Grotesk" w:eastAsia="Times New Roman" w:hAnsi="AMU Monument Grotesk" w:cs="Calibri"/>
          <w:iCs/>
          <w:sz w:val="18"/>
          <w:szCs w:val="20"/>
          <w:shd w:val="clear" w:color="auto" w:fill="FFFFFF"/>
          <w:lang w:eastAsia="ar-SA"/>
        </w:rPr>
      </w:pPr>
    </w:p>
    <w:p w14:paraId="5A4F34D8" w14:textId="77777777" w:rsidR="00A7474F" w:rsidRPr="00906588" w:rsidRDefault="00A7474F" w:rsidP="00A7474F">
      <w:pPr>
        <w:pStyle w:val="Default"/>
        <w:rPr>
          <w:rFonts w:ascii="AMU Monument Grotesk" w:eastAsia="Times New Roman" w:hAnsi="AMU Monument Grotesk" w:cs="Calibri"/>
          <w:iCs/>
          <w:sz w:val="18"/>
          <w:szCs w:val="20"/>
          <w:shd w:val="clear" w:color="auto" w:fill="FFFFFF"/>
          <w:lang w:eastAsia="ar-SA"/>
        </w:rPr>
      </w:pPr>
    </w:p>
    <w:p w14:paraId="2BAB17AA" w14:textId="77777777" w:rsidR="00A7474F" w:rsidRPr="00906588" w:rsidRDefault="00A7474F" w:rsidP="005B3DDA">
      <w:pPr>
        <w:pStyle w:val="Default"/>
        <w:numPr>
          <w:ilvl w:val="0"/>
          <w:numId w:val="17"/>
        </w:numPr>
        <w:suppressAutoHyphens w:val="0"/>
        <w:autoSpaceDN w:val="0"/>
        <w:adjustRightInd w:val="0"/>
        <w:jc w:val="both"/>
        <w:rPr>
          <w:rFonts w:ascii="AMU Monument Grotesk" w:eastAsia="Times New Roman" w:hAnsi="AMU Monument Grotesk" w:cs="Calibri"/>
          <w:b/>
          <w:iCs/>
          <w:sz w:val="18"/>
          <w:szCs w:val="20"/>
          <w:u w:val="single"/>
          <w:shd w:val="clear" w:color="auto" w:fill="FFFFFF"/>
          <w:lang w:eastAsia="ar-SA"/>
        </w:rPr>
      </w:pPr>
      <w:r w:rsidRPr="00906588">
        <w:rPr>
          <w:rFonts w:ascii="AMU Monument Grotesk" w:eastAsia="Times New Roman" w:hAnsi="AMU Monument Grotesk" w:cs="Calibri"/>
          <w:b/>
          <w:iCs/>
          <w:sz w:val="18"/>
          <w:szCs w:val="20"/>
          <w:u w:val="single"/>
          <w:shd w:val="clear" w:color="auto" w:fill="FFFFFF"/>
          <w:lang w:eastAsia="ar-SA"/>
        </w:rPr>
        <w:t xml:space="preserve">2 ° Modalité : « </w:t>
      </w:r>
      <w:r w:rsidR="00135F2F" w:rsidRPr="00906588">
        <w:rPr>
          <w:rFonts w:ascii="AMU Monument Grotesk" w:eastAsia="Times New Roman" w:hAnsi="AMU Monument Grotesk" w:cs="Calibri"/>
          <w:b/>
          <w:iCs/>
          <w:sz w:val="18"/>
          <w:szCs w:val="20"/>
          <w:u w:val="single"/>
          <w:shd w:val="clear" w:color="auto" w:fill="FFFFFF"/>
          <w:lang w:eastAsia="ar-SA"/>
        </w:rPr>
        <w:t xml:space="preserve">IMMERSION EN ENTREPRISE </w:t>
      </w:r>
      <w:r w:rsidRPr="00906588">
        <w:rPr>
          <w:rFonts w:ascii="AMU Monument Grotesk" w:eastAsia="Times New Roman" w:hAnsi="AMU Monument Grotesk" w:cs="Calibri"/>
          <w:b/>
          <w:iCs/>
          <w:sz w:val="18"/>
          <w:szCs w:val="20"/>
          <w:u w:val="single"/>
          <w:shd w:val="clear" w:color="auto" w:fill="FFFFFF"/>
          <w:lang w:eastAsia="ar-SA"/>
        </w:rPr>
        <w:t xml:space="preserve">» </w:t>
      </w:r>
    </w:p>
    <w:p w14:paraId="5DB79C63" w14:textId="77777777" w:rsidR="00A7474F" w:rsidRPr="00906588" w:rsidRDefault="00A7474F" w:rsidP="00A7474F">
      <w:pPr>
        <w:pStyle w:val="Default"/>
        <w:jc w:val="both"/>
        <w:rPr>
          <w:rFonts w:ascii="AMU Monument Grotesk" w:eastAsia="Times New Roman" w:hAnsi="AMU Monument Grotesk" w:cs="Calibri"/>
          <w:iCs/>
          <w:sz w:val="18"/>
          <w:szCs w:val="20"/>
          <w:shd w:val="clear" w:color="auto" w:fill="FFFFFF"/>
          <w:lang w:eastAsia="ar-SA"/>
        </w:rPr>
      </w:pPr>
    </w:p>
    <w:p w14:paraId="67F774AE" w14:textId="77777777" w:rsidR="00A7474F" w:rsidRPr="00906588" w:rsidRDefault="00A7474F" w:rsidP="00A7474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Cette action vise à accueillir un stagiaire, en parcours d’insertion professionnelle </w:t>
      </w:r>
      <w:bookmarkStart w:id="136" w:name="_Hlk63072414"/>
      <w:r w:rsidRPr="00906588">
        <w:rPr>
          <w:rFonts w:ascii="AMU Monument Grotesk" w:eastAsia="Times New Roman" w:hAnsi="AMU Monument Grotesk" w:cs="Calibri"/>
          <w:iCs/>
          <w:sz w:val="18"/>
          <w:szCs w:val="20"/>
          <w:shd w:val="clear" w:color="auto" w:fill="FFFFFF"/>
          <w:lang w:eastAsia="ar-SA"/>
        </w:rPr>
        <w:t xml:space="preserve">rencontrant des difficultés sociales ou professionnelles particulières (notamment personnes reconnues travailleurs handicapés, habitants des quartiers prioritaires de la politique de la ville, jeunes et séniors en difficulté d’insertion professionnelle, jeunes diplômés) dont l'éligibilité a été validée par le dispositif d'accompagnement des clauses sociales cité infra, </w:t>
      </w:r>
      <w:bookmarkEnd w:id="136"/>
      <w:r w:rsidRPr="00906588">
        <w:rPr>
          <w:rFonts w:ascii="AMU Monument Grotesk" w:eastAsia="Times New Roman" w:hAnsi="AMU Monument Grotesk" w:cs="Calibri"/>
          <w:iCs/>
          <w:sz w:val="18"/>
          <w:szCs w:val="20"/>
          <w:shd w:val="clear" w:color="auto" w:fill="FFFFFF"/>
          <w:lang w:eastAsia="ar-SA"/>
        </w:rPr>
        <w:t>pour une période définie dans le cadre d’une convention de stage. La mise en place de l’immersion se fera soit :</w:t>
      </w:r>
    </w:p>
    <w:p w14:paraId="1B441493" w14:textId="77777777" w:rsidR="00A7474F" w:rsidRPr="00906588" w:rsidRDefault="00A7474F" w:rsidP="005B3DDA">
      <w:pPr>
        <w:pStyle w:val="Default"/>
        <w:numPr>
          <w:ilvl w:val="0"/>
          <w:numId w:val="19"/>
        </w:numPr>
        <w:suppressAutoHyphens w:val="0"/>
        <w:autoSpaceDN w:val="0"/>
        <w:adjustRightInd w:val="0"/>
        <w:ind w:left="1418" w:hanging="284"/>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Par l’accueil d’un demandeur d’emploi dans le cadre de Période de Mise en Situation en Milieu Professionnel (PMSMP) d’une durée de 35 heures (conclusion d’une convention avec le Service Public de l’emploi).</w:t>
      </w:r>
    </w:p>
    <w:p w14:paraId="1DD60B52" w14:textId="77777777" w:rsidR="00A7474F" w:rsidRPr="00906588" w:rsidRDefault="00A7474F" w:rsidP="005B3DDA">
      <w:pPr>
        <w:pStyle w:val="Default"/>
        <w:numPr>
          <w:ilvl w:val="0"/>
          <w:numId w:val="19"/>
        </w:numPr>
        <w:suppressAutoHyphens w:val="0"/>
        <w:autoSpaceDN w:val="0"/>
        <w:adjustRightInd w:val="0"/>
        <w:ind w:left="1418" w:hanging="284"/>
        <w:jc w:val="both"/>
        <w:rPr>
          <w:rFonts w:ascii="AMU Monument Grotesk" w:eastAsia="Times New Roman" w:hAnsi="AMU Monument Grotesk" w:cs="Calibri"/>
          <w:iCs/>
          <w:color w:val="auto"/>
          <w:sz w:val="18"/>
          <w:szCs w:val="20"/>
          <w:shd w:val="clear" w:color="auto" w:fill="FFFFFF"/>
          <w:lang w:eastAsia="ar-SA"/>
        </w:rPr>
      </w:pPr>
      <w:r w:rsidRPr="00906588">
        <w:rPr>
          <w:rFonts w:ascii="AMU Monument Grotesk" w:eastAsia="Times New Roman" w:hAnsi="AMU Monument Grotesk" w:cs="Calibri"/>
          <w:iCs/>
          <w:color w:val="auto"/>
          <w:sz w:val="18"/>
          <w:szCs w:val="20"/>
          <w:shd w:val="clear" w:color="auto" w:fill="FFFFFF"/>
          <w:lang w:eastAsia="ar-SA"/>
        </w:rPr>
        <w:t>Par l’accueil d’un public étudiant, en lien avec un établissement universitaire ou assimilé local, dans le cadre d’une convention de stage.</w:t>
      </w:r>
    </w:p>
    <w:p w14:paraId="377CF9F1" w14:textId="77777777" w:rsidR="00A7474F" w:rsidRPr="00906588" w:rsidRDefault="00A7474F" w:rsidP="00A7474F">
      <w:pPr>
        <w:pStyle w:val="Default"/>
        <w:rPr>
          <w:rFonts w:ascii="AMU Monument Grotesk" w:eastAsia="Times New Roman" w:hAnsi="AMU Monument Grotesk" w:cs="Calibri"/>
          <w:iCs/>
          <w:sz w:val="18"/>
          <w:szCs w:val="20"/>
          <w:shd w:val="clear" w:color="auto" w:fill="FFFFFF"/>
          <w:lang w:eastAsia="ar-SA"/>
        </w:rPr>
      </w:pPr>
    </w:p>
    <w:p w14:paraId="508D7262" w14:textId="77777777" w:rsidR="00A7474F" w:rsidRPr="00906588" w:rsidRDefault="00A7474F" w:rsidP="00135F2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Les offres de stage seront obligatoirement communiquées à la structure facilitatrice.  </w:t>
      </w:r>
    </w:p>
    <w:p w14:paraId="5D69FFA7" w14:textId="77777777" w:rsidR="00A7474F" w:rsidRPr="00906588" w:rsidRDefault="00A7474F" w:rsidP="00135F2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u w:val="single"/>
          <w:shd w:val="clear" w:color="auto" w:fill="FFFFFF"/>
          <w:lang w:eastAsia="ar-SA"/>
        </w:rPr>
        <w:t>Exemple de justificatifs à produire en phase d’exécution du marché :</w:t>
      </w:r>
      <w:r w:rsidRPr="00906588">
        <w:rPr>
          <w:rFonts w:ascii="AMU Monument Grotesk" w:eastAsia="Times New Roman" w:hAnsi="AMU Monument Grotesk" w:cs="Calibri"/>
          <w:iCs/>
          <w:sz w:val="18"/>
          <w:szCs w:val="20"/>
          <w:shd w:val="clear" w:color="auto" w:fill="FFFFFF"/>
          <w:lang w:eastAsia="ar-SA"/>
        </w:rPr>
        <w:t xml:space="preserve"> convention de stage et bilan du stage.</w:t>
      </w:r>
    </w:p>
    <w:p w14:paraId="468192A4" w14:textId="77777777" w:rsidR="00A7474F" w:rsidRPr="00906588" w:rsidRDefault="00A7474F" w:rsidP="00A7474F">
      <w:pPr>
        <w:pStyle w:val="Default"/>
        <w:rPr>
          <w:rFonts w:ascii="AMU Monument Grotesk" w:eastAsia="Times New Roman" w:hAnsi="AMU Monument Grotesk" w:cs="Calibri"/>
          <w:iCs/>
          <w:sz w:val="18"/>
          <w:szCs w:val="20"/>
          <w:shd w:val="clear" w:color="auto" w:fill="FFFFFF"/>
          <w:lang w:eastAsia="ar-SA"/>
        </w:rPr>
      </w:pPr>
    </w:p>
    <w:p w14:paraId="73E389C6" w14:textId="77777777" w:rsidR="00A7474F" w:rsidRPr="00906588" w:rsidRDefault="00A7474F" w:rsidP="005B3DDA">
      <w:pPr>
        <w:pStyle w:val="Default"/>
        <w:numPr>
          <w:ilvl w:val="0"/>
          <w:numId w:val="17"/>
        </w:numPr>
        <w:suppressAutoHyphens w:val="0"/>
        <w:autoSpaceDN w:val="0"/>
        <w:adjustRightInd w:val="0"/>
        <w:rPr>
          <w:rFonts w:ascii="AMU Monument Grotesk" w:eastAsia="Times New Roman" w:hAnsi="AMU Monument Grotesk" w:cs="Calibri"/>
          <w:b/>
          <w:iCs/>
          <w:sz w:val="18"/>
          <w:szCs w:val="20"/>
          <w:u w:val="single"/>
          <w:shd w:val="clear" w:color="auto" w:fill="FFFFFF"/>
          <w:lang w:eastAsia="ar-SA"/>
        </w:rPr>
      </w:pPr>
      <w:r w:rsidRPr="00906588">
        <w:rPr>
          <w:rFonts w:ascii="AMU Monument Grotesk" w:eastAsia="Times New Roman" w:hAnsi="AMU Monument Grotesk" w:cs="Calibri"/>
          <w:b/>
          <w:iCs/>
          <w:sz w:val="18"/>
          <w:szCs w:val="20"/>
          <w:u w:val="single"/>
          <w:shd w:val="clear" w:color="auto" w:fill="FFFFFF"/>
          <w:lang w:eastAsia="ar-SA"/>
        </w:rPr>
        <w:t xml:space="preserve">3° Modalité : « ATELIER CONSEIL- ENTRETIEN RESSOURCE » </w:t>
      </w:r>
    </w:p>
    <w:p w14:paraId="7B2955DB" w14:textId="77777777" w:rsidR="00A7474F" w:rsidRPr="00906588" w:rsidRDefault="00A7474F" w:rsidP="00A7474F">
      <w:pPr>
        <w:pStyle w:val="Default"/>
        <w:ind w:left="720"/>
        <w:rPr>
          <w:rFonts w:ascii="AMU Monument Grotesk" w:eastAsia="Times New Roman" w:hAnsi="AMU Monument Grotesk" w:cs="Calibri"/>
          <w:iCs/>
          <w:sz w:val="18"/>
          <w:szCs w:val="20"/>
          <w:shd w:val="clear" w:color="auto" w:fill="FFFFFF"/>
          <w:lang w:eastAsia="ar-SA"/>
        </w:rPr>
      </w:pPr>
    </w:p>
    <w:p w14:paraId="7BCFA62B" w14:textId="77777777" w:rsidR="00A7474F" w:rsidRPr="00906588" w:rsidRDefault="00A7474F" w:rsidP="00A7474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Cette action consiste, notamment, à accueillir individuellement un minimum de 2 personnes accompagnées dans un parcours d’insertion professionnelle (Plan Local pour l’Insertion et l’Emploi, Mission locale, Structure d’Insertion par l’Activité Economique…), rencontrant des difficultés sociales ou professionnelles particulières (notamment : personnes reconnues travailleurs handicapés, habitants des quartiers prioritaires de la politique de la ville, jeunes et séniors en difficulté d’insertion professionnelle, jeunes diplômés) dont l'éligibilité a été validée par le dispositif d'accompagnement des clauses sociales cité infra, et leur proposer : </w:t>
      </w:r>
    </w:p>
    <w:p w14:paraId="6826CA50" w14:textId="77777777" w:rsidR="00A7474F" w:rsidRPr="00906588" w:rsidRDefault="00A7474F" w:rsidP="005B3DDA">
      <w:pPr>
        <w:pStyle w:val="Default"/>
        <w:numPr>
          <w:ilvl w:val="0"/>
          <w:numId w:val="19"/>
        </w:numPr>
        <w:suppressAutoHyphens w:val="0"/>
        <w:autoSpaceDN w:val="0"/>
        <w:adjustRightInd w:val="0"/>
        <w:ind w:left="1418" w:hanging="284"/>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Une simulation d’entretien d’embauche </w:t>
      </w:r>
    </w:p>
    <w:p w14:paraId="332C414B" w14:textId="77777777" w:rsidR="00A7474F" w:rsidRPr="00906588" w:rsidRDefault="00A7474F" w:rsidP="005B3DDA">
      <w:pPr>
        <w:pStyle w:val="Default"/>
        <w:numPr>
          <w:ilvl w:val="0"/>
          <w:numId w:val="19"/>
        </w:numPr>
        <w:suppressAutoHyphens w:val="0"/>
        <w:autoSpaceDN w:val="0"/>
        <w:adjustRightInd w:val="0"/>
        <w:ind w:left="1418" w:hanging="284"/>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Des conseils autour de la lettre de motivation et du CV </w:t>
      </w:r>
    </w:p>
    <w:p w14:paraId="43D1B91B" w14:textId="77777777" w:rsidR="00A7474F" w:rsidRPr="00906588" w:rsidRDefault="00A7474F" w:rsidP="005B3DDA">
      <w:pPr>
        <w:pStyle w:val="Default"/>
        <w:numPr>
          <w:ilvl w:val="0"/>
          <w:numId w:val="19"/>
        </w:numPr>
        <w:suppressAutoHyphens w:val="0"/>
        <w:autoSpaceDN w:val="0"/>
        <w:adjustRightInd w:val="0"/>
        <w:ind w:left="1418" w:hanging="284"/>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Des conseils autour du projet professionnel </w:t>
      </w:r>
    </w:p>
    <w:p w14:paraId="5FB718FF" w14:textId="77777777" w:rsidR="00A7474F" w:rsidRPr="00906588" w:rsidRDefault="00A7474F" w:rsidP="005B3DDA">
      <w:pPr>
        <w:pStyle w:val="Default"/>
        <w:numPr>
          <w:ilvl w:val="0"/>
          <w:numId w:val="19"/>
        </w:numPr>
        <w:suppressAutoHyphens w:val="0"/>
        <w:autoSpaceDN w:val="0"/>
        <w:adjustRightInd w:val="0"/>
        <w:ind w:left="1418" w:hanging="284"/>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 xml:space="preserve">De l’information sur le réseau professionnel de l’entreprise titulaire </w:t>
      </w:r>
    </w:p>
    <w:p w14:paraId="0E46E6D3" w14:textId="77777777" w:rsidR="00A7474F" w:rsidRPr="00906588" w:rsidRDefault="00A7474F" w:rsidP="00A7474F">
      <w:pPr>
        <w:pStyle w:val="Default"/>
        <w:ind w:left="1418"/>
        <w:jc w:val="both"/>
        <w:rPr>
          <w:rFonts w:ascii="AMU Monument Grotesk" w:eastAsia="Times New Roman" w:hAnsi="AMU Monument Grotesk" w:cs="Calibri"/>
          <w:iCs/>
          <w:sz w:val="18"/>
          <w:szCs w:val="20"/>
          <w:shd w:val="clear" w:color="auto" w:fill="FFFFFF"/>
          <w:lang w:eastAsia="ar-SA"/>
        </w:rPr>
      </w:pPr>
    </w:p>
    <w:p w14:paraId="5111ED9D" w14:textId="77777777" w:rsidR="00A7474F" w:rsidRPr="00906588" w:rsidRDefault="00A7474F" w:rsidP="00135F2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shd w:val="clear" w:color="auto" w:fill="FFFFFF"/>
          <w:lang w:eastAsia="ar-SA"/>
        </w:rPr>
        <w:t>L’organisation sera mise en place en collaboration avec la structure facilitatrice.</w:t>
      </w:r>
    </w:p>
    <w:p w14:paraId="37D58C62" w14:textId="77777777" w:rsidR="00A7474F" w:rsidRPr="00906588" w:rsidRDefault="00A7474F" w:rsidP="00135F2F">
      <w:pPr>
        <w:pStyle w:val="Default"/>
        <w:jc w:val="both"/>
        <w:rPr>
          <w:rFonts w:ascii="AMU Monument Grotesk" w:eastAsia="Times New Roman" w:hAnsi="AMU Monument Grotesk" w:cs="Calibri"/>
          <w:iCs/>
          <w:sz w:val="18"/>
          <w:szCs w:val="20"/>
          <w:shd w:val="clear" w:color="auto" w:fill="FFFFFF"/>
          <w:lang w:eastAsia="ar-SA"/>
        </w:rPr>
      </w:pPr>
      <w:r w:rsidRPr="00906588">
        <w:rPr>
          <w:rFonts w:ascii="AMU Monument Grotesk" w:eastAsia="Times New Roman" w:hAnsi="AMU Monument Grotesk" w:cs="Calibri"/>
          <w:iCs/>
          <w:sz w:val="18"/>
          <w:szCs w:val="20"/>
          <w:u w:val="single"/>
          <w:shd w:val="clear" w:color="auto" w:fill="FFFFFF"/>
          <w:lang w:eastAsia="ar-SA"/>
        </w:rPr>
        <w:t>Exemple de justificatifs à produire en phase d’exécution du marché :</w:t>
      </w:r>
      <w:r w:rsidRPr="00906588">
        <w:rPr>
          <w:rFonts w:ascii="AMU Monument Grotesk" w:eastAsia="Times New Roman" w:hAnsi="AMU Monument Grotesk" w:cs="Calibri"/>
          <w:iCs/>
          <w:sz w:val="18"/>
          <w:szCs w:val="20"/>
          <w:shd w:val="clear" w:color="auto" w:fill="FFFFFF"/>
          <w:lang w:eastAsia="ar-SA"/>
        </w:rPr>
        <w:t xml:space="preserve"> Compte rendu d’entretien et feuilles d’émargement.</w:t>
      </w:r>
    </w:p>
    <w:p w14:paraId="1677581B" w14:textId="77777777" w:rsidR="00A7474F" w:rsidRPr="00906588" w:rsidRDefault="00A7474F" w:rsidP="007B16D6">
      <w:pPr>
        <w:jc w:val="both"/>
        <w:rPr>
          <w:rFonts w:ascii="AMU Monument Grotesk" w:eastAsia="Calibri" w:hAnsi="AMU Monument Grotesk" w:cs="Segoe UI"/>
          <w:color w:val="00000A"/>
          <w:sz w:val="18"/>
          <w:szCs w:val="20"/>
          <w:lang w:eastAsia="en-US"/>
        </w:rPr>
      </w:pPr>
    </w:p>
    <w:p w14:paraId="7B7BC8BD" w14:textId="77777777" w:rsidR="00260F30" w:rsidRPr="00906588" w:rsidRDefault="00260F30" w:rsidP="00260F30">
      <w:pPr>
        <w:suppressAutoHyphens w:val="0"/>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sz w:val="18"/>
          <w:szCs w:val="20"/>
          <w:lang w:eastAsia="en-US"/>
        </w:rPr>
        <w:t xml:space="preserve">Afin de faciliter la mise en œuvre de la clause sociale, Aix-Marseille Université a développé un appui technique </w:t>
      </w:r>
      <w:r w:rsidR="00135F2F" w:rsidRPr="00906588">
        <w:rPr>
          <w:rFonts w:ascii="AMU Monument Grotesk" w:eastAsia="Calibri" w:hAnsi="AMU Monument Grotesk" w:cs="Segoe UI"/>
          <w:iCs/>
          <w:sz w:val="18"/>
          <w:szCs w:val="20"/>
          <w:lang w:eastAsia="en-US"/>
        </w:rPr>
        <w:t xml:space="preserve">notamment </w:t>
      </w:r>
      <w:r w:rsidRPr="00906588">
        <w:rPr>
          <w:rFonts w:ascii="AMU Monument Grotesk" w:eastAsia="Calibri" w:hAnsi="AMU Monument Grotesk" w:cs="Segoe UI"/>
          <w:iCs/>
          <w:sz w:val="18"/>
          <w:szCs w:val="20"/>
          <w:lang w:eastAsia="en-US"/>
        </w:rPr>
        <w:t xml:space="preserve">avec le facilitateur suivant : l’association </w:t>
      </w:r>
      <w:r w:rsidRPr="00906588">
        <w:rPr>
          <w:rFonts w:ascii="AMU Monument Grotesk" w:eastAsia="Calibri" w:hAnsi="AMU Monument Grotesk" w:cs="Segoe UI"/>
          <w:b/>
          <w:iCs/>
          <w:sz w:val="18"/>
          <w:szCs w:val="20"/>
          <w:lang w:eastAsia="en-US"/>
        </w:rPr>
        <w:t>Emergence(S)</w:t>
      </w:r>
      <w:r w:rsidRPr="00906588">
        <w:rPr>
          <w:rFonts w:ascii="AMU Monument Grotesk" w:eastAsia="Calibri" w:hAnsi="AMU Monument Grotesk" w:cs="Segoe UI"/>
          <w:iCs/>
          <w:sz w:val="18"/>
          <w:szCs w:val="20"/>
          <w:lang w:eastAsia="en-US"/>
        </w:rPr>
        <w:t>.</w:t>
      </w:r>
    </w:p>
    <w:p w14:paraId="56D0FF0F" w14:textId="77777777" w:rsidR="00260F30" w:rsidRPr="00906588" w:rsidRDefault="00260F30" w:rsidP="00260F30">
      <w:pPr>
        <w:suppressAutoHyphens w:val="0"/>
        <w:jc w:val="both"/>
        <w:rPr>
          <w:rFonts w:ascii="AMU Monument Grotesk" w:eastAsia="Calibri" w:hAnsi="AMU Monument Grotesk" w:cs="Segoe UI"/>
          <w:iCs/>
          <w:sz w:val="18"/>
          <w:szCs w:val="20"/>
          <w:lang w:eastAsia="en-US"/>
        </w:rPr>
      </w:pPr>
    </w:p>
    <w:p w14:paraId="2AD5BACB" w14:textId="77777777" w:rsidR="00260F30" w:rsidRPr="00906588" w:rsidRDefault="00260F30" w:rsidP="00260F30">
      <w:pPr>
        <w:suppressAutoHyphens w:val="0"/>
        <w:autoSpaceDE w:val="0"/>
        <w:autoSpaceDN w:val="0"/>
        <w:adjustRightInd w:val="0"/>
        <w:rPr>
          <w:rFonts w:ascii="AMU Monument Grotesk" w:eastAsia="Calibri" w:hAnsi="AMU Monument Grotesk" w:cs="Segoe UI"/>
          <w:bCs/>
          <w:iCs/>
          <w:color w:val="000000"/>
          <w:sz w:val="18"/>
          <w:szCs w:val="20"/>
          <w:lang w:eastAsia="en-US"/>
        </w:rPr>
      </w:pPr>
      <w:r w:rsidRPr="00906588">
        <w:rPr>
          <w:rFonts w:ascii="AMU Monument Grotesk" w:eastAsia="Calibri" w:hAnsi="AMU Monument Grotesk" w:cs="Segoe UI"/>
          <w:bCs/>
          <w:iCs/>
          <w:color w:val="000000"/>
          <w:sz w:val="18"/>
          <w:szCs w:val="20"/>
          <w:lang w:eastAsia="en-US"/>
        </w:rPr>
        <w:t>Vos interlocuteurs</w:t>
      </w:r>
      <w:r w:rsidR="00135F2F" w:rsidRPr="00906588">
        <w:rPr>
          <w:rFonts w:ascii="AMU Monument Grotesk" w:eastAsia="Calibri" w:hAnsi="AMU Monument Grotesk" w:cs="Segoe UI"/>
          <w:bCs/>
          <w:iCs/>
          <w:color w:val="000000"/>
          <w:sz w:val="18"/>
          <w:szCs w:val="20"/>
          <w:lang w:eastAsia="en-US"/>
        </w:rPr>
        <w:t xml:space="preserve"> </w:t>
      </w:r>
      <w:r w:rsidRPr="00906588">
        <w:rPr>
          <w:rFonts w:ascii="AMU Monument Grotesk" w:eastAsia="Calibri" w:hAnsi="AMU Monument Grotesk" w:cs="Segoe UI"/>
          <w:bCs/>
          <w:iCs/>
          <w:color w:val="000000"/>
          <w:sz w:val="18"/>
          <w:szCs w:val="20"/>
          <w:lang w:eastAsia="en-US"/>
        </w:rPr>
        <w:t>:</w:t>
      </w:r>
    </w:p>
    <w:p w14:paraId="646BB724" w14:textId="77777777" w:rsidR="00260F30" w:rsidRPr="00906588" w:rsidRDefault="00260F30" w:rsidP="00260F30">
      <w:pPr>
        <w:suppressAutoHyphens w:val="0"/>
        <w:autoSpaceDE w:val="0"/>
        <w:autoSpaceDN w:val="0"/>
        <w:adjustRightInd w:val="0"/>
        <w:rPr>
          <w:rFonts w:ascii="AMU Monument Grotesk" w:eastAsia="Calibri" w:hAnsi="AMU Monument Grotesk" w:cs="Segoe UI"/>
          <w:bCs/>
          <w:iCs/>
          <w:color w:val="000000"/>
          <w:sz w:val="18"/>
          <w:szCs w:val="20"/>
          <w:lang w:eastAsia="en-US"/>
        </w:rPr>
      </w:pPr>
    </w:p>
    <w:p w14:paraId="135DBF2A" w14:textId="77777777" w:rsidR="00260F30" w:rsidRPr="00906588" w:rsidRDefault="00260F30" w:rsidP="00260F30">
      <w:pPr>
        <w:suppressAutoHyphens w:val="0"/>
        <w:autoSpaceDE w:val="0"/>
        <w:autoSpaceDN w:val="0"/>
        <w:adjustRightInd w:val="0"/>
        <w:rPr>
          <w:rFonts w:ascii="AMU Monument Grotesk" w:eastAsia="Calibri" w:hAnsi="AMU Monument Grotesk" w:cs="Segoe UI"/>
          <w:bCs/>
          <w:iCs/>
          <w:color w:val="000000"/>
          <w:sz w:val="18"/>
          <w:szCs w:val="20"/>
          <w:u w:val="single"/>
          <w:lang w:eastAsia="en-US"/>
        </w:rPr>
      </w:pPr>
      <w:r w:rsidRPr="00906588">
        <w:rPr>
          <w:rFonts w:ascii="AMU Monument Grotesk" w:eastAsia="Calibri" w:hAnsi="AMU Monument Grotesk" w:cs="Segoe UI"/>
          <w:bCs/>
          <w:iCs/>
          <w:color w:val="000000"/>
          <w:sz w:val="18"/>
          <w:szCs w:val="20"/>
          <w:u w:val="single"/>
          <w:lang w:eastAsia="en-US"/>
        </w:rPr>
        <w:t>Pour Marseille :</w:t>
      </w:r>
    </w:p>
    <w:p w14:paraId="66D66CCD" w14:textId="77777777" w:rsidR="00906588" w:rsidRPr="00B24BB7" w:rsidRDefault="00906588" w:rsidP="00906588">
      <w:pPr>
        <w:suppressAutoHyphens w:val="0"/>
        <w:autoSpaceDE w:val="0"/>
        <w:autoSpaceDN w:val="0"/>
        <w:adjustRightInd w:val="0"/>
        <w:rPr>
          <w:rFonts w:ascii="AMU Monument Grotesk" w:eastAsia="Calibri" w:hAnsi="AMU Monument Grotesk" w:cs="Segoe UI"/>
          <w:bCs/>
          <w:iCs/>
          <w:color w:val="000000"/>
          <w:sz w:val="18"/>
          <w:szCs w:val="18"/>
          <w:lang w:eastAsia="en-US"/>
        </w:rPr>
      </w:pPr>
    </w:p>
    <w:p w14:paraId="4B18F0A1" w14:textId="77777777" w:rsidR="00906588" w:rsidRPr="00B24BB7" w:rsidRDefault="00906588" w:rsidP="00906588">
      <w:pPr>
        <w:suppressAutoHyphens w:val="0"/>
        <w:autoSpaceDE w:val="0"/>
        <w:autoSpaceDN w:val="0"/>
        <w:adjustRightInd w:val="0"/>
        <w:rPr>
          <w:rFonts w:ascii="AMU Monument Grotesk" w:eastAsia="Calibri" w:hAnsi="AMU Monument Grotesk" w:cs="Segoe UI"/>
          <w:bCs/>
          <w:color w:val="0000FF"/>
          <w:sz w:val="18"/>
          <w:szCs w:val="18"/>
          <w:lang w:eastAsia="en-US"/>
        </w:rPr>
      </w:pPr>
      <w:r>
        <w:rPr>
          <w:rFonts w:ascii="AMU Monument Grotesk" w:eastAsia="Calibri" w:hAnsi="AMU Monument Grotesk" w:cs="Segoe UI"/>
          <w:bCs/>
          <w:color w:val="000000"/>
          <w:sz w:val="18"/>
          <w:szCs w:val="18"/>
          <w:lang w:eastAsia="en-US"/>
        </w:rPr>
        <w:t xml:space="preserve">Monsieur </w:t>
      </w:r>
      <w:r w:rsidRPr="00B24BB7">
        <w:rPr>
          <w:rFonts w:ascii="AMU Monument Grotesk" w:eastAsia="Calibri" w:hAnsi="AMU Monument Grotesk" w:cs="Segoe UI"/>
          <w:bCs/>
          <w:color w:val="000000"/>
          <w:sz w:val="18"/>
          <w:szCs w:val="18"/>
          <w:lang w:eastAsia="en-US"/>
        </w:rPr>
        <w:t xml:space="preserve">Johan TILMANT </w:t>
      </w:r>
      <w:r w:rsidRPr="00B24BB7">
        <w:rPr>
          <w:rFonts w:ascii="AMU Monument Grotesk" w:eastAsia="Calibri" w:hAnsi="AMU Monument Grotesk" w:cs="Segoe UI"/>
          <w:color w:val="000000"/>
          <w:sz w:val="18"/>
          <w:szCs w:val="18"/>
          <w:lang w:eastAsia="en-US"/>
        </w:rPr>
        <w:t xml:space="preserve">(Facilitateur) </w:t>
      </w:r>
      <w:r w:rsidRPr="00B24BB7">
        <w:rPr>
          <w:rFonts w:ascii="AMU Monument Grotesk" w:eastAsia="Calibri" w:hAnsi="AMU Monument Grotesk" w:cs="Segoe UI"/>
          <w:bCs/>
          <w:color w:val="000000"/>
          <w:sz w:val="18"/>
          <w:szCs w:val="18"/>
          <w:lang w:eastAsia="en-US"/>
        </w:rPr>
        <w:t xml:space="preserve">/ </w:t>
      </w:r>
      <w:hyperlink r:id="rId9" w:history="1">
        <w:r w:rsidRPr="00B24BB7">
          <w:rPr>
            <w:rStyle w:val="Lienhypertexte"/>
            <w:rFonts w:ascii="AMU Monument Grotesk" w:eastAsia="Calibri" w:hAnsi="AMU Monument Grotesk" w:cs="Segoe UI"/>
            <w:bCs/>
            <w:sz w:val="18"/>
            <w:szCs w:val="18"/>
            <w:lang w:eastAsia="en-US"/>
          </w:rPr>
          <w:t>jtilmant@emergences-asso.fr</w:t>
        </w:r>
      </w:hyperlink>
      <w:r w:rsidRPr="00B24BB7">
        <w:rPr>
          <w:rFonts w:ascii="AMU Monument Grotesk" w:eastAsia="Calibri" w:hAnsi="AMU Monument Grotesk" w:cs="Segoe UI"/>
          <w:bCs/>
          <w:color w:val="0000FF"/>
          <w:sz w:val="18"/>
          <w:szCs w:val="18"/>
          <w:lang w:eastAsia="en-US"/>
        </w:rPr>
        <w:t xml:space="preserve"> </w:t>
      </w:r>
    </w:p>
    <w:p w14:paraId="16D42982" w14:textId="77777777" w:rsidR="00906588" w:rsidRPr="00B24BB7" w:rsidRDefault="00906588" w:rsidP="00906588">
      <w:pPr>
        <w:suppressAutoHyphens w:val="0"/>
        <w:autoSpaceDE w:val="0"/>
        <w:autoSpaceDN w:val="0"/>
        <w:adjustRightInd w:val="0"/>
        <w:rPr>
          <w:rFonts w:ascii="AMU Monument Grotesk" w:eastAsia="Calibri" w:hAnsi="AMU Monument Grotesk" w:cs="Segoe UI"/>
          <w:bCs/>
          <w:color w:val="0000FF"/>
          <w:sz w:val="18"/>
          <w:szCs w:val="18"/>
          <w:lang w:val="en-GB" w:eastAsia="en-US"/>
        </w:rPr>
      </w:pPr>
      <w:r w:rsidRPr="00B24BB7">
        <w:rPr>
          <w:rFonts w:ascii="AMU Monument Grotesk" w:eastAsia="Calibri" w:hAnsi="AMU Monument Grotesk" w:cs="Segoe UI"/>
          <w:bCs/>
          <w:color w:val="000000"/>
          <w:sz w:val="18"/>
          <w:szCs w:val="18"/>
          <w:lang w:val="en-GB" w:eastAsia="en-US"/>
        </w:rPr>
        <w:t>Madame</w:t>
      </w:r>
      <w:r>
        <w:rPr>
          <w:rFonts w:ascii="AMU Monument Grotesk" w:eastAsia="Calibri" w:hAnsi="AMU Monument Grotesk" w:cs="Segoe UI"/>
          <w:bCs/>
          <w:color w:val="000000"/>
          <w:sz w:val="18"/>
          <w:szCs w:val="18"/>
          <w:lang w:val="en-GB" w:eastAsia="en-US"/>
        </w:rPr>
        <w:t xml:space="preserve"> </w:t>
      </w:r>
      <w:proofErr w:type="spellStart"/>
      <w:r w:rsidRPr="00B24BB7">
        <w:rPr>
          <w:rFonts w:ascii="AMU Monument Grotesk" w:eastAsia="Calibri" w:hAnsi="AMU Monument Grotesk" w:cs="Segoe UI"/>
          <w:bCs/>
          <w:color w:val="000000"/>
          <w:sz w:val="18"/>
          <w:szCs w:val="18"/>
          <w:lang w:val="en-GB" w:eastAsia="en-US"/>
        </w:rPr>
        <w:t>Olecia</w:t>
      </w:r>
      <w:proofErr w:type="spellEnd"/>
      <w:r w:rsidRPr="00B24BB7">
        <w:rPr>
          <w:rFonts w:ascii="AMU Monument Grotesk" w:eastAsia="Calibri" w:hAnsi="AMU Monument Grotesk" w:cs="Segoe UI"/>
          <w:bCs/>
          <w:color w:val="000000"/>
          <w:sz w:val="18"/>
          <w:szCs w:val="18"/>
          <w:lang w:val="en-GB" w:eastAsia="en-US"/>
        </w:rPr>
        <w:t xml:space="preserve"> BADALIAN </w:t>
      </w:r>
      <w:r w:rsidRPr="00B24BB7">
        <w:rPr>
          <w:rFonts w:ascii="AMU Monument Grotesk" w:eastAsia="Calibri" w:hAnsi="AMU Monument Grotesk" w:cs="Segoe UI"/>
          <w:color w:val="000000"/>
          <w:sz w:val="18"/>
          <w:szCs w:val="18"/>
          <w:lang w:val="en-GB" w:eastAsia="en-US"/>
        </w:rPr>
        <w:t>(</w:t>
      </w:r>
      <w:proofErr w:type="spellStart"/>
      <w:r w:rsidRPr="00B24BB7">
        <w:rPr>
          <w:rFonts w:ascii="AMU Monument Grotesk" w:eastAsia="Calibri" w:hAnsi="AMU Monument Grotesk" w:cs="Segoe UI"/>
          <w:color w:val="000000"/>
          <w:sz w:val="18"/>
          <w:szCs w:val="18"/>
          <w:lang w:val="en-GB" w:eastAsia="en-US"/>
        </w:rPr>
        <w:t>Chargé</w:t>
      </w:r>
      <w:r>
        <w:rPr>
          <w:rFonts w:ascii="AMU Monument Grotesk" w:eastAsia="Calibri" w:hAnsi="AMU Monument Grotesk" w:cs="Segoe UI"/>
          <w:color w:val="000000"/>
          <w:sz w:val="18"/>
          <w:szCs w:val="18"/>
          <w:lang w:val="en-GB" w:eastAsia="en-US"/>
        </w:rPr>
        <w:t>e</w:t>
      </w:r>
      <w:proofErr w:type="spellEnd"/>
      <w:r w:rsidRPr="00B24BB7">
        <w:rPr>
          <w:rFonts w:ascii="AMU Monument Grotesk" w:eastAsia="Calibri" w:hAnsi="AMU Monument Grotesk" w:cs="Segoe UI"/>
          <w:color w:val="000000"/>
          <w:sz w:val="18"/>
          <w:szCs w:val="18"/>
          <w:lang w:val="en-GB" w:eastAsia="en-US"/>
        </w:rPr>
        <w:t xml:space="preserve"> </w:t>
      </w:r>
      <w:proofErr w:type="spellStart"/>
      <w:r w:rsidRPr="00B24BB7">
        <w:rPr>
          <w:rFonts w:ascii="AMU Monument Grotesk" w:eastAsia="Calibri" w:hAnsi="AMU Monument Grotesk" w:cs="Segoe UI"/>
          <w:color w:val="000000"/>
          <w:sz w:val="18"/>
          <w:szCs w:val="18"/>
          <w:lang w:val="en-GB" w:eastAsia="en-US"/>
        </w:rPr>
        <w:t>d’animation</w:t>
      </w:r>
      <w:proofErr w:type="spellEnd"/>
      <w:r w:rsidRPr="00B24BB7">
        <w:rPr>
          <w:rFonts w:ascii="AMU Monument Grotesk" w:eastAsia="Calibri" w:hAnsi="AMU Monument Grotesk" w:cs="Segoe UI"/>
          <w:color w:val="000000"/>
          <w:sz w:val="18"/>
          <w:szCs w:val="18"/>
          <w:lang w:val="en-GB" w:eastAsia="en-US"/>
        </w:rPr>
        <w:t xml:space="preserve">) </w:t>
      </w:r>
      <w:r w:rsidRPr="00B24BB7">
        <w:rPr>
          <w:rFonts w:ascii="AMU Monument Grotesk" w:eastAsia="Calibri" w:hAnsi="AMU Monument Grotesk" w:cs="Segoe UI"/>
          <w:bCs/>
          <w:color w:val="000000"/>
          <w:sz w:val="18"/>
          <w:szCs w:val="18"/>
          <w:lang w:val="en-GB" w:eastAsia="en-US"/>
        </w:rPr>
        <w:t xml:space="preserve">/ </w:t>
      </w:r>
      <w:hyperlink r:id="rId10" w:history="1">
        <w:r w:rsidRPr="00B24BB7">
          <w:rPr>
            <w:rStyle w:val="Lienhypertexte"/>
            <w:rFonts w:ascii="AMU Monument Grotesk" w:eastAsia="Calibri" w:hAnsi="AMU Monument Grotesk" w:cs="Segoe UI"/>
            <w:bCs/>
            <w:sz w:val="18"/>
            <w:szCs w:val="18"/>
            <w:lang w:val="en-GB" w:eastAsia="en-US"/>
          </w:rPr>
          <w:t>obadalian@emergences-asso.fr</w:t>
        </w:r>
      </w:hyperlink>
      <w:r w:rsidRPr="00B24BB7">
        <w:rPr>
          <w:rFonts w:ascii="AMU Monument Grotesk" w:eastAsia="Calibri" w:hAnsi="AMU Monument Grotesk" w:cs="Segoe UI"/>
          <w:bCs/>
          <w:color w:val="0000FF"/>
          <w:sz w:val="18"/>
          <w:szCs w:val="18"/>
          <w:lang w:val="en-GB" w:eastAsia="en-US"/>
        </w:rPr>
        <w:t xml:space="preserve"> </w:t>
      </w:r>
    </w:p>
    <w:p w14:paraId="64490B9C" w14:textId="77777777" w:rsidR="00906588" w:rsidRPr="00B24BB7" w:rsidRDefault="00906588" w:rsidP="00906588">
      <w:pPr>
        <w:suppressAutoHyphens w:val="0"/>
        <w:autoSpaceDE w:val="0"/>
        <w:autoSpaceDN w:val="0"/>
        <w:adjustRightInd w:val="0"/>
        <w:rPr>
          <w:rFonts w:ascii="AMU Monument Grotesk" w:eastAsia="Calibri" w:hAnsi="AMU Monument Grotesk" w:cs="Segoe UI"/>
          <w:bCs/>
          <w:color w:val="0000FF"/>
          <w:sz w:val="18"/>
          <w:szCs w:val="18"/>
          <w:lang w:eastAsia="en-US"/>
        </w:rPr>
      </w:pPr>
      <w:r w:rsidRPr="00B24BB7">
        <w:rPr>
          <w:rFonts w:ascii="AMU Monument Grotesk" w:eastAsia="Calibri" w:hAnsi="AMU Monument Grotesk" w:cs="Segoe UI"/>
          <w:bCs/>
          <w:color w:val="000000"/>
          <w:sz w:val="18"/>
          <w:szCs w:val="18"/>
          <w:lang w:eastAsia="en-US"/>
        </w:rPr>
        <w:lastRenderedPageBreak/>
        <w:t>Ma</w:t>
      </w:r>
      <w:r>
        <w:rPr>
          <w:rFonts w:ascii="AMU Monument Grotesk" w:eastAsia="Calibri" w:hAnsi="AMU Monument Grotesk" w:cs="Segoe UI"/>
          <w:bCs/>
          <w:color w:val="000000"/>
          <w:sz w:val="18"/>
          <w:szCs w:val="18"/>
          <w:lang w:eastAsia="en-US"/>
        </w:rPr>
        <w:t xml:space="preserve">dame </w:t>
      </w:r>
      <w:r w:rsidRPr="00B24BB7">
        <w:rPr>
          <w:rFonts w:ascii="AMU Monument Grotesk" w:eastAsia="Calibri" w:hAnsi="AMU Monument Grotesk" w:cs="Segoe UI"/>
          <w:bCs/>
          <w:color w:val="000000"/>
          <w:sz w:val="18"/>
          <w:szCs w:val="18"/>
          <w:lang w:eastAsia="en-US"/>
        </w:rPr>
        <w:t xml:space="preserve">Nesrine BELHADI </w:t>
      </w:r>
      <w:r w:rsidRPr="00B24BB7">
        <w:rPr>
          <w:rFonts w:ascii="AMU Monument Grotesk" w:eastAsia="Calibri" w:hAnsi="AMU Monument Grotesk" w:cs="Segoe UI"/>
          <w:color w:val="000000"/>
          <w:sz w:val="18"/>
          <w:szCs w:val="18"/>
          <w:lang w:eastAsia="en-US"/>
        </w:rPr>
        <w:t>(Chargé</w:t>
      </w:r>
      <w:r>
        <w:rPr>
          <w:rFonts w:ascii="AMU Monument Grotesk" w:eastAsia="Calibri" w:hAnsi="AMU Monument Grotesk" w:cs="Segoe UI"/>
          <w:color w:val="000000"/>
          <w:sz w:val="18"/>
          <w:szCs w:val="18"/>
          <w:lang w:eastAsia="en-US"/>
        </w:rPr>
        <w:t>e</w:t>
      </w:r>
      <w:r w:rsidRPr="00B24BB7">
        <w:rPr>
          <w:rFonts w:ascii="AMU Monument Grotesk" w:eastAsia="Calibri" w:hAnsi="AMU Monument Grotesk" w:cs="Segoe UI"/>
          <w:color w:val="000000"/>
          <w:sz w:val="18"/>
          <w:szCs w:val="18"/>
          <w:lang w:eastAsia="en-US"/>
        </w:rPr>
        <w:t xml:space="preserve"> d’animation) </w:t>
      </w:r>
      <w:r w:rsidRPr="00B24BB7">
        <w:rPr>
          <w:rFonts w:ascii="AMU Monument Grotesk" w:eastAsia="Calibri" w:hAnsi="AMU Monument Grotesk" w:cs="Segoe UI"/>
          <w:bCs/>
          <w:color w:val="000000"/>
          <w:sz w:val="18"/>
          <w:szCs w:val="18"/>
          <w:lang w:eastAsia="en-US"/>
        </w:rPr>
        <w:t xml:space="preserve">/ </w:t>
      </w:r>
      <w:hyperlink r:id="rId11" w:history="1">
        <w:r w:rsidRPr="00B24BB7">
          <w:rPr>
            <w:rStyle w:val="Lienhypertexte"/>
            <w:rFonts w:ascii="AMU Monument Grotesk" w:eastAsia="Calibri" w:hAnsi="AMU Monument Grotesk" w:cs="Segoe UI"/>
            <w:bCs/>
            <w:sz w:val="18"/>
            <w:szCs w:val="18"/>
            <w:lang w:eastAsia="en-US"/>
          </w:rPr>
          <w:t>nbelhadi@emergences-asso.fr</w:t>
        </w:r>
      </w:hyperlink>
      <w:r w:rsidRPr="00B24BB7">
        <w:rPr>
          <w:rFonts w:ascii="AMU Monument Grotesk" w:eastAsia="Calibri" w:hAnsi="AMU Monument Grotesk" w:cs="Segoe UI"/>
          <w:bCs/>
          <w:color w:val="0000FF"/>
          <w:sz w:val="18"/>
          <w:szCs w:val="18"/>
          <w:lang w:eastAsia="en-US"/>
        </w:rPr>
        <w:t xml:space="preserve"> </w:t>
      </w:r>
    </w:p>
    <w:p w14:paraId="614F4007" w14:textId="77777777" w:rsidR="00906588" w:rsidRPr="00B24BB7" w:rsidRDefault="00906588" w:rsidP="00906588">
      <w:pPr>
        <w:jc w:val="both"/>
        <w:rPr>
          <w:rFonts w:ascii="AMU Monument Grotesk" w:eastAsia="Calibri" w:hAnsi="AMU Monument Grotesk" w:cs="Segoe UI"/>
          <w:bCs/>
          <w:color w:val="0000FF"/>
          <w:sz w:val="18"/>
          <w:szCs w:val="18"/>
          <w:lang w:eastAsia="en-US"/>
        </w:rPr>
      </w:pPr>
      <w:r>
        <w:rPr>
          <w:rFonts w:ascii="AMU Monument Grotesk" w:eastAsia="Calibri" w:hAnsi="AMU Monument Grotesk" w:cs="Segoe UI"/>
          <w:bCs/>
          <w:color w:val="000000"/>
          <w:sz w:val="18"/>
          <w:szCs w:val="18"/>
          <w:lang w:eastAsia="en-US"/>
        </w:rPr>
        <w:t xml:space="preserve">Madame </w:t>
      </w:r>
      <w:proofErr w:type="spellStart"/>
      <w:r w:rsidRPr="00B24BB7">
        <w:rPr>
          <w:rFonts w:ascii="AMU Monument Grotesk" w:eastAsia="Calibri" w:hAnsi="AMU Monument Grotesk" w:cs="Segoe UI"/>
          <w:bCs/>
          <w:color w:val="000000"/>
          <w:sz w:val="18"/>
          <w:szCs w:val="18"/>
          <w:lang w:eastAsia="en-US"/>
        </w:rPr>
        <w:t>Sepopo</w:t>
      </w:r>
      <w:proofErr w:type="spellEnd"/>
      <w:r w:rsidRPr="00B24BB7">
        <w:rPr>
          <w:rFonts w:ascii="AMU Monument Grotesk" w:eastAsia="Calibri" w:hAnsi="AMU Monument Grotesk" w:cs="Segoe UI"/>
          <w:bCs/>
          <w:color w:val="000000"/>
          <w:sz w:val="18"/>
          <w:szCs w:val="18"/>
          <w:lang w:eastAsia="en-US"/>
        </w:rPr>
        <w:t xml:space="preserve"> FREITAS </w:t>
      </w:r>
      <w:r w:rsidRPr="00B24BB7">
        <w:rPr>
          <w:rFonts w:ascii="AMU Monument Grotesk" w:eastAsia="Calibri" w:hAnsi="AMU Monument Grotesk" w:cs="Segoe UI"/>
          <w:color w:val="000000"/>
          <w:sz w:val="18"/>
          <w:szCs w:val="18"/>
          <w:lang w:eastAsia="en-US"/>
        </w:rPr>
        <w:t>(Chargé</w:t>
      </w:r>
      <w:r>
        <w:rPr>
          <w:rFonts w:ascii="AMU Monument Grotesk" w:eastAsia="Calibri" w:hAnsi="AMU Monument Grotesk" w:cs="Segoe UI"/>
          <w:color w:val="000000"/>
          <w:sz w:val="18"/>
          <w:szCs w:val="18"/>
          <w:lang w:eastAsia="en-US"/>
        </w:rPr>
        <w:t>e</w:t>
      </w:r>
      <w:r w:rsidRPr="00B24BB7">
        <w:rPr>
          <w:rFonts w:ascii="AMU Monument Grotesk" w:eastAsia="Calibri" w:hAnsi="AMU Monument Grotesk" w:cs="Segoe UI"/>
          <w:color w:val="000000"/>
          <w:sz w:val="18"/>
          <w:szCs w:val="18"/>
          <w:lang w:eastAsia="en-US"/>
        </w:rPr>
        <w:t xml:space="preserve"> d’animation) </w:t>
      </w:r>
      <w:r w:rsidRPr="00B24BB7">
        <w:rPr>
          <w:rFonts w:ascii="AMU Monument Grotesk" w:eastAsia="Calibri" w:hAnsi="AMU Monument Grotesk" w:cs="Segoe UI"/>
          <w:bCs/>
          <w:color w:val="000000"/>
          <w:sz w:val="18"/>
          <w:szCs w:val="18"/>
          <w:lang w:eastAsia="en-US"/>
        </w:rPr>
        <w:t xml:space="preserve">/ </w:t>
      </w:r>
      <w:hyperlink r:id="rId12" w:history="1">
        <w:r w:rsidRPr="00B24BB7">
          <w:rPr>
            <w:rStyle w:val="Lienhypertexte"/>
            <w:rFonts w:ascii="AMU Monument Grotesk" w:eastAsia="Calibri" w:hAnsi="AMU Monument Grotesk" w:cs="Segoe UI"/>
            <w:bCs/>
            <w:sz w:val="18"/>
            <w:szCs w:val="18"/>
            <w:lang w:eastAsia="en-US"/>
          </w:rPr>
          <w:t>sfreitas@emergences-asso.fr</w:t>
        </w:r>
      </w:hyperlink>
    </w:p>
    <w:p w14:paraId="39CCAB02" w14:textId="77777777" w:rsidR="00260F30" w:rsidRPr="00906588" w:rsidRDefault="00260F30" w:rsidP="00260F30">
      <w:pPr>
        <w:jc w:val="both"/>
        <w:rPr>
          <w:rFonts w:ascii="AMU Monument Grotesk" w:eastAsia="Calibri" w:hAnsi="AMU Monument Grotesk" w:cs="Segoe UI"/>
          <w:iCs/>
          <w:sz w:val="18"/>
          <w:szCs w:val="20"/>
          <w:lang w:eastAsia="en-US"/>
        </w:rPr>
      </w:pPr>
    </w:p>
    <w:p w14:paraId="45FEF7BE" w14:textId="77777777" w:rsidR="00260F30" w:rsidRPr="00906588" w:rsidRDefault="00260F30" w:rsidP="00260F30">
      <w:pPr>
        <w:jc w:val="both"/>
        <w:rPr>
          <w:rFonts w:ascii="AMU Monument Grotesk" w:eastAsia="Calibri" w:hAnsi="AMU Monument Grotesk" w:cs="Segoe UI"/>
          <w:iCs/>
          <w:sz w:val="18"/>
          <w:szCs w:val="20"/>
          <w:lang w:eastAsia="en-US"/>
        </w:rPr>
      </w:pPr>
    </w:p>
    <w:p w14:paraId="617303AC" w14:textId="77777777" w:rsidR="00260F30" w:rsidRPr="00906588" w:rsidRDefault="00260F30" w:rsidP="00260F30">
      <w:pPr>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sz w:val="18"/>
          <w:szCs w:val="20"/>
          <w:lang w:eastAsia="en-US"/>
        </w:rPr>
        <w:t>Les coordonnées du/des facilitateur(s) clauses sociales seront précisées au titulaire du marché après notification.</w:t>
      </w:r>
    </w:p>
    <w:p w14:paraId="1460BA8C" w14:textId="77777777" w:rsidR="007F5DBD" w:rsidRPr="00906588" w:rsidRDefault="007F5DBD" w:rsidP="00260F30">
      <w:pPr>
        <w:rPr>
          <w:rFonts w:ascii="AMU Monument Grotesk" w:hAnsi="AMU Monument Grotesk" w:cs="Calibri"/>
          <w:b/>
          <w:bCs/>
          <w:iCs/>
          <w:sz w:val="18"/>
          <w:szCs w:val="20"/>
          <w:u w:val="single"/>
          <w:shd w:val="clear" w:color="auto" w:fill="FFFFFF"/>
          <w:lang w:eastAsia="ar-SA"/>
        </w:rPr>
      </w:pPr>
    </w:p>
    <w:p w14:paraId="5DE15743" w14:textId="77777777" w:rsidR="004E1285" w:rsidRPr="00906588" w:rsidRDefault="004E1285" w:rsidP="004E1285">
      <w:pPr>
        <w:jc w:val="both"/>
        <w:rPr>
          <w:rFonts w:ascii="AMU Monument Grotesk" w:hAnsi="AMU Monument Grotesk" w:cs="Verdana"/>
          <w:b/>
          <w:sz w:val="18"/>
          <w:szCs w:val="20"/>
          <w:u w:val="single"/>
        </w:rPr>
      </w:pPr>
      <w:r w:rsidRPr="00906588">
        <w:rPr>
          <w:rFonts w:ascii="AMU Monument Grotesk" w:hAnsi="AMU Monument Grotesk" w:cs="Verdana"/>
          <w:b/>
          <w:sz w:val="18"/>
          <w:szCs w:val="20"/>
          <w:u w:val="single"/>
        </w:rPr>
        <w:t>Public bénéficiaire de la clause sociale d’insertion</w:t>
      </w:r>
    </w:p>
    <w:p w14:paraId="28DD8D58" w14:textId="77777777" w:rsidR="004E1285" w:rsidRPr="00906588" w:rsidRDefault="004E1285" w:rsidP="004E1285">
      <w:pPr>
        <w:jc w:val="both"/>
        <w:rPr>
          <w:rFonts w:ascii="AMU Monument Grotesk" w:eastAsia="Calibri" w:hAnsi="AMU Monument Grotesk" w:cs="Segoe UI"/>
          <w:sz w:val="18"/>
          <w:szCs w:val="20"/>
          <w:lang w:eastAsia="en-US"/>
        </w:rPr>
      </w:pPr>
    </w:p>
    <w:p w14:paraId="568420F0" w14:textId="740B5A81" w:rsidR="004E1285" w:rsidRPr="00906588" w:rsidRDefault="004E1285" w:rsidP="002B2F5E">
      <w:pPr>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Par dérogation à l’article</w:t>
      </w:r>
      <w:r w:rsidR="00C65D22" w:rsidRPr="00906588">
        <w:rPr>
          <w:rFonts w:ascii="AMU Monument Grotesk" w:eastAsia="Calibri" w:hAnsi="AMU Monument Grotesk" w:cs="Segoe UI"/>
          <w:sz w:val="18"/>
          <w:szCs w:val="20"/>
          <w:lang w:eastAsia="en-US"/>
        </w:rPr>
        <w:t xml:space="preserve"> </w:t>
      </w:r>
      <w:r w:rsidR="006B74C7" w:rsidRPr="00906588">
        <w:rPr>
          <w:rFonts w:ascii="AMU Monument Grotesk" w:eastAsia="Calibri" w:hAnsi="AMU Monument Grotesk" w:cs="Segoe UI"/>
          <w:iCs/>
          <w:sz w:val="18"/>
          <w:szCs w:val="20"/>
          <w:lang w:eastAsia="en-US"/>
        </w:rPr>
        <w:t>18.1.2 du CCAG-MOE</w:t>
      </w:r>
      <w:r w:rsidRPr="00906588">
        <w:rPr>
          <w:rFonts w:ascii="AMU Monument Grotesk" w:eastAsia="Calibri" w:hAnsi="AMU Monument Grotesk" w:cs="Segoe UI"/>
          <w:sz w:val="18"/>
          <w:szCs w:val="20"/>
          <w:lang w:eastAsia="en-US"/>
        </w:rPr>
        <w:t>, les personnes visées par l’action d’insertion professionnelle relèvent notamment de l’une des catégories suivantes :</w:t>
      </w:r>
    </w:p>
    <w:p w14:paraId="25F08B54" w14:textId="77777777" w:rsidR="004E1285" w:rsidRPr="00906588" w:rsidRDefault="004E1285" w:rsidP="005B3DDA">
      <w:pPr>
        <w:numPr>
          <w:ilvl w:val="0"/>
          <w:numId w:val="23"/>
        </w:numPr>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Personnes prises en charge dans le secteur adapté ou protégé ; salariés des entreprises adaptées, des entreprises adaptées de travail temporaire ou usagers des ESAT ;</w:t>
      </w:r>
    </w:p>
    <w:p w14:paraId="181DDDD3" w14:textId="77777777" w:rsidR="004E1285" w:rsidRPr="00906588" w:rsidRDefault="004E1285" w:rsidP="005B3DDA">
      <w:pPr>
        <w:numPr>
          <w:ilvl w:val="0"/>
          <w:numId w:val="23"/>
        </w:numPr>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Personnes prises en charge dans les structures d’insertion par l’activité économique (IAE) mentionnées à l’article L .5132-4 du code du travail, c’est-à-dire ;</w:t>
      </w:r>
    </w:p>
    <w:p w14:paraId="4CD3A5FE" w14:textId="77777777" w:rsidR="004E1285" w:rsidRPr="00906588" w:rsidRDefault="004E1285" w:rsidP="005B3DDA">
      <w:pPr>
        <w:numPr>
          <w:ilvl w:val="0"/>
          <w:numId w:val="24"/>
        </w:numPr>
        <w:ind w:left="1134"/>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Mises à disposition par une association intermédiaire (AI) ou une entreprise de travail temporaire d’insertion (ETTI)</w:t>
      </w:r>
    </w:p>
    <w:p w14:paraId="6E93DFE8" w14:textId="77777777" w:rsidR="004E1285" w:rsidRPr="00906588" w:rsidRDefault="004E1285" w:rsidP="005B3DDA">
      <w:pPr>
        <w:numPr>
          <w:ilvl w:val="0"/>
          <w:numId w:val="24"/>
        </w:numPr>
        <w:ind w:left="1134"/>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Salariées d’une entreprise d’insertion (EI), d’un atelier chantier d’insertion (ACI) ;</w:t>
      </w:r>
    </w:p>
    <w:p w14:paraId="3A01B0EE" w14:textId="77777777" w:rsidR="004E1285" w:rsidRPr="00906588" w:rsidRDefault="004E1285" w:rsidP="005B3DDA">
      <w:pPr>
        <w:numPr>
          <w:ilvl w:val="0"/>
          <w:numId w:val="23"/>
        </w:numPr>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Personnes employées par une régie de quartier ou de territoire agréée ;</w:t>
      </w:r>
    </w:p>
    <w:p w14:paraId="6DED78CB" w14:textId="77777777" w:rsidR="004E1285" w:rsidRPr="00906588" w:rsidRDefault="004E1285" w:rsidP="005B3DDA">
      <w:pPr>
        <w:numPr>
          <w:ilvl w:val="0"/>
          <w:numId w:val="23"/>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sz w:val="18"/>
          <w:szCs w:val="20"/>
          <w:lang w:eastAsia="en-US"/>
        </w:rPr>
        <w:t>Personnes prises en charge dans des dispositifs particuliers, notamment les Etablissements Publics d’Insertion et de Défense (EPIDE) et les Ecoles de la deuxième Chance (E2C) ;</w:t>
      </w:r>
    </w:p>
    <w:p w14:paraId="4A3FF7E2" w14:textId="77777777" w:rsidR="002B2F5E" w:rsidRPr="00906588" w:rsidRDefault="004E1285" w:rsidP="005B3DDA">
      <w:pPr>
        <w:numPr>
          <w:ilvl w:val="0"/>
          <w:numId w:val="23"/>
        </w:numPr>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Personnes en parcours d’insertion au sein des groupements d’employeurs pour l’insertion et la qualification (GEIQ)</w:t>
      </w:r>
    </w:p>
    <w:p w14:paraId="131587EC" w14:textId="77777777" w:rsidR="004E1285" w:rsidRPr="00906588" w:rsidRDefault="004E1285" w:rsidP="005B3DDA">
      <w:pPr>
        <w:numPr>
          <w:ilvl w:val="0"/>
          <w:numId w:val="23"/>
        </w:numPr>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iCs/>
          <w:sz w:val="18"/>
          <w:szCs w:val="20"/>
          <w:lang w:eastAsia="en-US"/>
        </w:rPr>
        <w:t>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3C0C3503" w14:textId="77777777" w:rsidR="004E1285" w:rsidRPr="00906588" w:rsidRDefault="004E1285" w:rsidP="004E1285">
      <w:pPr>
        <w:ind w:left="850"/>
        <w:contextualSpacing/>
        <w:jc w:val="both"/>
        <w:rPr>
          <w:rFonts w:ascii="AMU Monument Grotesk" w:eastAsia="Calibri" w:hAnsi="AMU Monument Grotesk" w:cs="Segoe UI"/>
          <w:iCs/>
          <w:sz w:val="18"/>
          <w:szCs w:val="20"/>
          <w:lang w:eastAsia="en-US"/>
        </w:rPr>
      </w:pPr>
    </w:p>
    <w:p w14:paraId="3B5A8A7C"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Demandeurs d’emploi de longue durée (plus de 12 mois d’inscription au chômage) sans activité ou en activité partielle (moins de 6 mois dans les 12 derniers mois) ;</w:t>
      </w:r>
    </w:p>
    <w:p w14:paraId="1B7F7B16" w14:textId="77777777" w:rsidR="004E1285" w:rsidRPr="00906588" w:rsidRDefault="004E1285" w:rsidP="005B3DDA">
      <w:pPr>
        <w:numPr>
          <w:ilvl w:val="0"/>
          <w:numId w:val="21"/>
        </w:numPr>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color w:val="00000A"/>
          <w:sz w:val="18"/>
          <w:szCs w:val="20"/>
          <w:lang w:eastAsia="en-US"/>
        </w:rPr>
        <w:t>Bénéficiaires du RSA en recherche d’emploi ;</w:t>
      </w:r>
    </w:p>
    <w:p w14:paraId="04A1ABC6"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Personnes ayant obtenu la reconnaissance de la qualité de travailleurs handicapés au sens de l’article L.5212-13 du code du travail orientés en milieu ordinaire et demandeurs d’emploi fixant la liste des bénéficiaires de l’obligation d’emploi ;</w:t>
      </w:r>
    </w:p>
    <w:p w14:paraId="494787EC"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Bénéficiaires de l’allocation spécifique de solidarité (ASS), de l’allocation adulte handicapé (AAH), de l'allocation temporaire d’attente (ATA), de l’allocation veuvage, ou de l’allocation d’invalidité ;</w:t>
      </w:r>
    </w:p>
    <w:p w14:paraId="58363D07"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Jeunes de moins de 26 ans en recherche d’emploi :</w:t>
      </w:r>
    </w:p>
    <w:p w14:paraId="33D01CA5" w14:textId="77777777" w:rsidR="004E1285" w:rsidRPr="00906588" w:rsidRDefault="004E1285" w:rsidP="005B3DDA">
      <w:pPr>
        <w:numPr>
          <w:ilvl w:val="0"/>
          <w:numId w:val="22"/>
        </w:numPr>
        <w:ind w:left="1134"/>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color w:val="00000A"/>
          <w:sz w:val="18"/>
          <w:szCs w:val="20"/>
          <w:lang w:eastAsia="en-US"/>
        </w:rPr>
        <w:t>Sans qualification (infra niveau 3, soit niveau inférieur au CAP/BEP) et sortis du système scolaire depuis au moins 6 mois</w:t>
      </w:r>
    </w:p>
    <w:p w14:paraId="51E7BD62" w14:textId="77777777" w:rsidR="004E1285" w:rsidRPr="00906588" w:rsidRDefault="004E1285" w:rsidP="005B3DDA">
      <w:pPr>
        <w:numPr>
          <w:ilvl w:val="0"/>
          <w:numId w:val="22"/>
        </w:numPr>
        <w:ind w:left="1134"/>
        <w:contextualSpacing/>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color w:val="00000A"/>
          <w:sz w:val="18"/>
          <w:szCs w:val="20"/>
          <w:lang w:eastAsia="en-US"/>
        </w:rPr>
        <w:t>Diplômés, justifiant d’une période d’inactivité de 6 mois depuis leur sortie du système scolaire ou de l’enseignement supérieur ;</w:t>
      </w:r>
    </w:p>
    <w:p w14:paraId="42593177"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Demandeurs d’emploi senior (plus de 50 ans) ;</w:t>
      </w:r>
    </w:p>
    <w:p w14:paraId="72CB8C67"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Jeunes en suivi renforcé de type PACEA, SMA, SMV ou Garantie Jeunes ;</w:t>
      </w:r>
    </w:p>
    <w:p w14:paraId="05D63406" w14:textId="77777777" w:rsidR="004E1285" w:rsidRPr="00906588" w:rsidRDefault="004E1285" w:rsidP="005B3DDA">
      <w:pPr>
        <w:numPr>
          <w:ilvl w:val="0"/>
          <w:numId w:val="21"/>
        </w:numPr>
        <w:contextualSpacing/>
        <w:jc w:val="both"/>
        <w:rPr>
          <w:rFonts w:ascii="AMU Monument Grotesk" w:eastAsia="Segoe UI" w:hAnsi="AMU Monument Grotesk" w:cs="Segoe UI"/>
          <w:iCs/>
          <w:color w:val="00000A"/>
          <w:sz w:val="18"/>
          <w:szCs w:val="20"/>
          <w:lang w:eastAsia="en-US"/>
        </w:rPr>
      </w:pPr>
      <w:r w:rsidRPr="00906588">
        <w:rPr>
          <w:rFonts w:ascii="AMU Monument Grotesk" w:eastAsia="Calibri" w:hAnsi="AMU Monument Grotesk" w:cs="Segoe UI"/>
          <w:iCs/>
          <w:color w:val="00000A"/>
          <w:sz w:val="18"/>
          <w:szCs w:val="20"/>
          <w:lang w:eastAsia="en-US"/>
        </w:rPr>
        <w:t>Habitants des quartiers prioritaires de la politique de la ville éloignés de l’emploi et en recherche d’emploi depuis plus de 6 mois ;</w:t>
      </w:r>
    </w:p>
    <w:p w14:paraId="05966D2D"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Personnes ayant un statut de réfugié ou bénéficiaires de la protection subsidiaire ;</w:t>
      </w:r>
    </w:p>
    <w:p w14:paraId="76E70427" w14:textId="77777777" w:rsidR="004E1285" w:rsidRPr="00906588" w:rsidRDefault="004E1285" w:rsidP="005B3DDA">
      <w:pPr>
        <w:numPr>
          <w:ilvl w:val="0"/>
          <w:numId w:val="21"/>
        </w:numPr>
        <w:contextualSpacing/>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color w:val="00000A"/>
          <w:sz w:val="18"/>
          <w:szCs w:val="20"/>
          <w:lang w:eastAsia="en-US"/>
        </w:rPr>
        <w:t>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17973DD6" w14:textId="77777777" w:rsidR="00135F2F" w:rsidRPr="00906588" w:rsidRDefault="00135F2F" w:rsidP="004E1285">
      <w:pPr>
        <w:jc w:val="both"/>
        <w:rPr>
          <w:rFonts w:ascii="AMU Monument Grotesk" w:eastAsia="Calibri" w:hAnsi="AMU Monument Grotesk" w:cs="Segoe UI"/>
          <w:sz w:val="18"/>
          <w:szCs w:val="20"/>
          <w:lang w:eastAsia="en-US"/>
        </w:rPr>
      </w:pPr>
    </w:p>
    <w:p w14:paraId="202C035A" w14:textId="77777777" w:rsidR="004E1285" w:rsidRPr="00906588" w:rsidRDefault="004E1285" w:rsidP="004E1285">
      <w:pPr>
        <w:jc w:val="both"/>
        <w:rPr>
          <w:rFonts w:ascii="AMU Monument Grotesk" w:eastAsia="Calibri" w:hAnsi="AMU Monument Grotesk" w:cs="Segoe UI"/>
          <w:sz w:val="18"/>
          <w:szCs w:val="20"/>
          <w:lang w:eastAsia="en-US"/>
        </w:rPr>
      </w:pPr>
      <w:r w:rsidRPr="00906588">
        <w:rPr>
          <w:rFonts w:ascii="AMU Monument Grotesk" w:eastAsia="Calibri" w:hAnsi="AMU Monument Grotesk" w:cs="Segoe UI"/>
          <w:sz w:val="18"/>
          <w:szCs w:val="20"/>
          <w:lang w:eastAsia="en-US"/>
        </w:rPr>
        <w:t>D’autres personnes, rencontrant des difficultés particulières, peuvent, sur avis motivé du facilitateur, être considérées comme relevant des publics prioritaires.</w:t>
      </w:r>
    </w:p>
    <w:p w14:paraId="5389478B" w14:textId="77777777" w:rsidR="002B2F5E" w:rsidRPr="00906588" w:rsidRDefault="002B2F5E" w:rsidP="004E1285">
      <w:pPr>
        <w:jc w:val="both"/>
        <w:rPr>
          <w:rFonts w:ascii="AMU Monument Grotesk" w:eastAsia="Calibri" w:hAnsi="AMU Monument Grotesk" w:cs="Segoe UI"/>
          <w:sz w:val="18"/>
          <w:szCs w:val="20"/>
          <w:lang w:eastAsia="en-US"/>
        </w:rPr>
      </w:pPr>
    </w:p>
    <w:p w14:paraId="737B40CE" w14:textId="04916E85" w:rsidR="00D72995" w:rsidRPr="00F97F1E" w:rsidRDefault="004E1285" w:rsidP="00F97F1E">
      <w:pPr>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sz w:val="18"/>
          <w:szCs w:val="20"/>
          <w:lang w:eastAsia="en-US"/>
        </w:rPr>
        <w:t>L’éligibilité des publics doit être établie préalablement à la mise en œuvre du dispositif et à la réalisation des actions sociales.</w:t>
      </w:r>
    </w:p>
    <w:p w14:paraId="66545D6E" w14:textId="77777777" w:rsidR="00D72995" w:rsidRDefault="00D72995" w:rsidP="00260F30">
      <w:pPr>
        <w:rPr>
          <w:rFonts w:ascii="AMU Monument Grotesk" w:hAnsi="AMU Monument Grotesk" w:cs="Calibri"/>
          <w:b/>
          <w:bCs/>
          <w:iCs/>
          <w:sz w:val="18"/>
          <w:szCs w:val="20"/>
          <w:u w:val="single"/>
          <w:shd w:val="clear" w:color="auto" w:fill="FFFFFF"/>
          <w:lang w:eastAsia="ar-SA"/>
        </w:rPr>
      </w:pPr>
    </w:p>
    <w:p w14:paraId="0137907A" w14:textId="5A7219CB" w:rsidR="00260F30" w:rsidRPr="00906588" w:rsidRDefault="00260F30" w:rsidP="00260F30">
      <w:pPr>
        <w:rPr>
          <w:rFonts w:ascii="AMU Monument Grotesk" w:hAnsi="AMU Monument Grotesk" w:cs="Calibri"/>
          <w:b/>
          <w:bCs/>
          <w:iCs/>
          <w:sz w:val="18"/>
          <w:szCs w:val="20"/>
          <w:u w:val="single"/>
          <w:shd w:val="clear" w:color="auto" w:fill="FFFFFF"/>
          <w:lang w:eastAsia="ar-SA"/>
        </w:rPr>
      </w:pPr>
      <w:r w:rsidRPr="00906588">
        <w:rPr>
          <w:rFonts w:ascii="AMU Monument Grotesk" w:hAnsi="AMU Monument Grotesk" w:cs="Calibri"/>
          <w:b/>
          <w:bCs/>
          <w:iCs/>
          <w:sz w:val="18"/>
          <w:szCs w:val="20"/>
          <w:u w:val="single"/>
          <w:shd w:val="clear" w:color="auto" w:fill="FFFFFF"/>
          <w:lang w:eastAsia="ar-SA"/>
        </w:rPr>
        <w:t>Les modalités de contrôle :</w:t>
      </w:r>
    </w:p>
    <w:p w14:paraId="4BAE5277" w14:textId="77777777" w:rsidR="00260F30" w:rsidRPr="00906588" w:rsidRDefault="00260F30" w:rsidP="00260F30">
      <w:pPr>
        <w:rPr>
          <w:rFonts w:ascii="AMU Monument Grotesk" w:hAnsi="AMU Monument Grotesk" w:cs="Calibri"/>
          <w:b/>
          <w:bCs/>
          <w:iCs/>
          <w:sz w:val="18"/>
          <w:szCs w:val="20"/>
          <w:shd w:val="clear" w:color="auto" w:fill="FFFFFF"/>
          <w:lang w:eastAsia="ar-SA"/>
        </w:rPr>
      </w:pPr>
    </w:p>
    <w:p w14:paraId="799E7745" w14:textId="77777777" w:rsidR="004E1285" w:rsidRPr="00906588" w:rsidRDefault="004E1285" w:rsidP="004E1285">
      <w:pPr>
        <w:jc w:val="both"/>
        <w:rPr>
          <w:rFonts w:ascii="AMU Monument Grotesk" w:eastAsia="Calibri" w:hAnsi="AMU Monument Grotesk" w:cs="Segoe UI"/>
          <w:iCs/>
          <w:sz w:val="18"/>
          <w:szCs w:val="20"/>
          <w:lang w:eastAsia="en-US"/>
        </w:rPr>
      </w:pPr>
      <w:r w:rsidRPr="00906588">
        <w:rPr>
          <w:rFonts w:ascii="AMU Monument Grotesk" w:eastAsia="Calibri" w:hAnsi="AMU Monument Grotesk" w:cs="Segoe UI"/>
          <w:iCs/>
          <w:sz w:val="18"/>
          <w:szCs w:val="20"/>
          <w:lang w:eastAsia="en-US"/>
        </w:rPr>
        <w:t>En cas de groupement d'opérateurs économiques, le mandataire du groupement est l'interlocuteur unique de Aix-Marseille Université pour le suivi d'exécution des actions sociales.</w:t>
      </w:r>
    </w:p>
    <w:p w14:paraId="4F5287C7" w14:textId="77777777" w:rsidR="004E1285" w:rsidRPr="00906588" w:rsidRDefault="004E1285" w:rsidP="00260F30">
      <w:pPr>
        <w:pStyle w:val="NORMAL1"/>
        <w:tabs>
          <w:tab w:val="left" w:pos="10060"/>
        </w:tabs>
        <w:spacing w:after="0"/>
        <w:ind w:left="0"/>
        <w:jc w:val="both"/>
        <w:rPr>
          <w:rFonts w:ascii="AMU Monument Grotesk" w:hAnsi="AMU Monument Grotesk" w:cs="Calibri"/>
          <w:iCs/>
          <w:sz w:val="18"/>
          <w:szCs w:val="20"/>
          <w:shd w:val="clear" w:color="auto" w:fill="FFFFFF"/>
          <w:lang w:eastAsia="ar-SA"/>
        </w:rPr>
      </w:pPr>
    </w:p>
    <w:p w14:paraId="2C2FC4EC" w14:textId="77777777" w:rsidR="00260F30" w:rsidRPr="00906588" w:rsidRDefault="00260F30" w:rsidP="00260F30">
      <w:pPr>
        <w:pStyle w:val="NORMAL1"/>
        <w:tabs>
          <w:tab w:val="left" w:pos="10060"/>
        </w:tabs>
        <w:spacing w:after="0"/>
        <w:ind w:left="0"/>
        <w:jc w:val="both"/>
        <w:rPr>
          <w:rFonts w:ascii="AMU Monument Grotesk" w:hAnsi="AMU Monument Grotesk" w:cs="Calibri"/>
          <w:iCs/>
          <w:sz w:val="18"/>
          <w:szCs w:val="20"/>
          <w:shd w:val="clear" w:color="auto" w:fill="FFFFFF"/>
          <w:lang w:eastAsia="ar-SA"/>
        </w:rPr>
      </w:pPr>
      <w:r w:rsidRPr="00906588">
        <w:rPr>
          <w:rFonts w:ascii="AMU Monument Grotesk" w:hAnsi="AMU Monument Grotesk" w:cs="Calibri"/>
          <w:iCs/>
          <w:sz w:val="18"/>
          <w:szCs w:val="20"/>
          <w:shd w:val="clear" w:color="auto" w:fill="FFFFFF"/>
          <w:lang w:eastAsia="ar-SA"/>
        </w:rPr>
        <w:t>Il sera procédé, par tous moyens, au contrôle de l’exécution de la ou des actions sociales pour lesquelles le titulaire s’est engagé.</w:t>
      </w:r>
    </w:p>
    <w:p w14:paraId="3FA24D3A" w14:textId="77777777" w:rsidR="00260F30" w:rsidRPr="00906588" w:rsidRDefault="00260F30" w:rsidP="00260F30">
      <w:pPr>
        <w:pStyle w:val="NORMAL1"/>
        <w:spacing w:after="0"/>
        <w:ind w:left="0"/>
        <w:jc w:val="both"/>
        <w:rPr>
          <w:rFonts w:ascii="AMU Monument Grotesk" w:hAnsi="AMU Monument Grotesk" w:cs="Calibri"/>
          <w:iCs/>
          <w:sz w:val="18"/>
          <w:szCs w:val="20"/>
          <w:shd w:val="clear" w:color="auto" w:fill="FFFFFF"/>
          <w:lang w:eastAsia="ar-SA"/>
        </w:rPr>
      </w:pPr>
    </w:p>
    <w:p w14:paraId="50798C73" w14:textId="77777777" w:rsidR="00260F30" w:rsidRPr="00906588" w:rsidRDefault="00260F30" w:rsidP="00260F30">
      <w:pPr>
        <w:pStyle w:val="NORMAL1"/>
        <w:spacing w:after="0"/>
        <w:ind w:left="0"/>
        <w:jc w:val="both"/>
        <w:rPr>
          <w:rFonts w:ascii="AMU Monument Grotesk" w:hAnsi="AMU Monument Grotesk" w:cs="Calibri"/>
          <w:iCs/>
          <w:sz w:val="18"/>
          <w:szCs w:val="20"/>
          <w:shd w:val="clear" w:color="auto" w:fill="FFFFFF"/>
        </w:rPr>
      </w:pPr>
      <w:r w:rsidRPr="00906588">
        <w:rPr>
          <w:rFonts w:ascii="AMU Monument Grotesk" w:hAnsi="AMU Monument Grotesk" w:cs="Calibri"/>
          <w:iCs/>
          <w:sz w:val="18"/>
          <w:szCs w:val="20"/>
          <w:shd w:val="clear" w:color="auto" w:fill="FFFFFF"/>
          <w:lang w:eastAsia="ar-SA"/>
        </w:rPr>
        <w:t>A la demande du facilitateur le titulaire fournit tous</w:t>
      </w:r>
      <w:r w:rsidRPr="00906588">
        <w:rPr>
          <w:rFonts w:ascii="AMU Monument Grotesk" w:hAnsi="AMU Monument Grotesk" w:cs="Calibri"/>
          <w:iCs/>
          <w:sz w:val="18"/>
          <w:szCs w:val="20"/>
          <w:shd w:val="clear" w:color="auto" w:fill="FFFFFF"/>
        </w:rPr>
        <w:t xml:space="preserve"> renseignements propres à permettre le contrôle régulier de l'exécution de la clause sociale. Il produit par exemple les justificatifs cités dans la liste des actions proposées.  </w:t>
      </w:r>
    </w:p>
    <w:p w14:paraId="620E0492" w14:textId="77777777" w:rsidR="00260F30" w:rsidRPr="00906588" w:rsidRDefault="00260F30" w:rsidP="00260F30">
      <w:pPr>
        <w:pStyle w:val="NORMAL1"/>
        <w:spacing w:after="0"/>
        <w:ind w:left="0"/>
        <w:jc w:val="both"/>
        <w:rPr>
          <w:rFonts w:ascii="AMU Monument Grotesk" w:hAnsi="AMU Monument Grotesk" w:cs="Calibri"/>
          <w:iCs/>
          <w:sz w:val="18"/>
          <w:szCs w:val="20"/>
          <w:shd w:val="clear" w:color="auto" w:fill="FFFFFF"/>
          <w:lang w:eastAsia="ar-SA"/>
        </w:rPr>
      </w:pPr>
      <w:r w:rsidRPr="00906588">
        <w:rPr>
          <w:rFonts w:ascii="AMU Monument Grotesk" w:hAnsi="AMU Monument Grotesk" w:cs="Calibri"/>
          <w:iCs/>
          <w:sz w:val="18"/>
          <w:szCs w:val="20"/>
          <w:shd w:val="clear" w:color="auto" w:fill="FFFFFF"/>
          <w:lang w:eastAsia="ar-SA"/>
        </w:rPr>
        <w:t>L’absence ou le refus de transmission de ces renseignements et documents entraîne l’application de pénalités.</w:t>
      </w:r>
    </w:p>
    <w:p w14:paraId="4ED24B5A" w14:textId="77777777" w:rsidR="00260F30" w:rsidRPr="00906588" w:rsidRDefault="00260F30" w:rsidP="00260F30">
      <w:pPr>
        <w:pStyle w:val="NORMAL1"/>
        <w:spacing w:after="0"/>
        <w:ind w:left="0" w:firstLine="320"/>
        <w:jc w:val="both"/>
        <w:rPr>
          <w:rFonts w:ascii="AMU Monument Grotesk" w:hAnsi="AMU Monument Grotesk" w:cs="Calibri"/>
          <w:iCs/>
          <w:sz w:val="18"/>
          <w:szCs w:val="20"/>
          <w:shd w:val="clear" w:color="auto" w:fill="FFFFFF"/>
          <w:lang w:eastAsia="ar-SA"/>
        </w:rPr>
      </w:pPr>
    </w:p>
    <w:p w14:paraId="74A18E43" w14:textId="77777777" w:rsidR="00615F35" w:rsidRPr="00906588" w:rsidRDefault="00E93143" w:rsidP="00E93143">
      <w:pPr>
        <w:jc w:val="both"/>
        <w:rPr>
          <w:rFonts w:ascii="AMU Monument Grotesk" w:eastAsia="Calibri" w:hAnsi="AMU Monument Grotesk" w:cs="Segoe UI"/>
          <w:color w:val="00000A"/>
          <w:sz w:val="18"/>
          <w:szCs w:val="20"/>
          <w:lang w:eastAsia="en-US"/>
        </w:rPr>
      </w:pPr>
      <w:r w:rsidRPr="00906588">
        <w:rPr>
          <w:rFonts w:ascii="AMU Monument Grotesk" w:eastAsia="Calibri" w:hAnsi="AMU Monument Grotesk" w:cs="Segoe UI"/>
          <w:color w:val="00000A"/>
          <w:sz w:val="18"/>
          <w:szCs w:val="20"/>
          <w:lang w:eastAsia="en-US"/>
        </w:rPr>
        <w:t xml:space="preserve">Le titulaire notifie au Pôle des marchés publics d’Aix-Marseille Université toute difficulté pour assurer son engagement à l’adresse suivante : </w:t>
      </w:r>
      <w:hyperlink r:id="rId13" w:history="1">
        <w:r w:rsidRPr="00906588">
          <w:rPr>
            <w:rFonts w:ascii="AMU Monument Grotesk" w:eastAsia="Calibri" w:hAnsi="AMU Monument Grotesk" w:cs="Segoe UI"/>
            <w:bCs/>
            <w:color w:val="0000FF"/>
            <w:sz w:val="18"/>
            <w:szCs w:val="20"/>
            <w:lang w:eastAsia="en-US"/>
          </w:rPr>
          <w:t>nathalie.agius@univ-amu.fr</w:t>
        </w:r>
      </w:hyperlink>
      <w:r w:rsidRPr="00906588">
        <w:rPr>
          <w:rFonts w:ascii="AMU Monument Grotesk" w:eastAsia="Calibri" w:hAnsi="AMU Monument Grotesk" w:cs="Segoe UI"/>
          <w:color w:val="00000A"/>
          <w:sz w:val="18"/>
          <w:szCs w:val="20"/>
          <w:lang w:eastAsia="en-US"/>
        </w:rPr>
        <w:t>.</w:t>
      </w:r>
    </w:p>
    <w:p w14:paraId="74DBA6FC" w14:textId="77777777" w:rsidR="00E93143" w:rsidRPr="00906588" w:rsidRDefault="00E93143" w:rsidP="00E93143">
      <w:pPr>
        <w:jc w:val="both"/>
        <w:rPr>
          <w:rFonts w:ascii="AMU Monument Grotesk" w:eastAsia="Calibri" w:hAnsi="AMU Monument Grotesk" w:cs="Segoe UI"/>
          <w:color w:val="00000A"/>
          <w:sz w:val="18"/>
          <w:szCs w:val="20"/>
          <w:lang w:eastAsia="en-US"/>
        </w:rPr>
      </w:pPr>
      <w:r w:rsidRPr="00906588">
        <w:rPr>
          <w:rFonts w:ascii="AMU Monument Grotesk" w:eastAsia="Calibri" w:hAnsi="AMU Monument Grotesk" w:cs="Segoe UI"/>
          <w:color w:val="00000A"/>
          <w:sz w:val="18"/>
          <w:szCs w:val="20"/>
          <w:lang w:eastAsia="en-US"/>
        </w:rPr>
        <w:lastRenderedPageBreak/>
        <w:t>Dans ce cas, l’Université, avec l’appui du facilitateur, étudie avec le titulaire les moyens à mettre en œuvre pour atteindre les objectifs de la clause sociale.</w:t>
      </w:r>
    </w:p>
    <w:p w14:paraId="2C296838" w14:textId="77777777" w:rsidR="00906588" w:rsidRDefault="00906588" w:rsidP="00E93143">
      <w:pPr>
        <w:jc w:val="both"/>
        <w:rPr>
          <w:rFonts w:ascii="AMU Monument Grotesk" w:hAnsi="AMU Monument Grotesk" w:cs="Calibri"/>
          <w:sz w:val="18"/>
          <w:szCs w:val="20"/>
          <w:shd w:val="clear" w:color="auto" w:fill="FFFFFF"/>
          <w:lang w:eastAsia="ar-SA"/>
        </w:rPr>
      </w:pPr>
    </w:p>
    <w:p w14:paraId="14613184" w14:textId="34D2FF35" w:rsidR="0068151D" w:rsidRDefault="00E93143" w:rsidP="00906588">
      <w:pPr>
        <w:jc w:val="both"/>
        <w:rPr>
          <w:rFonts w:ascii="AMU Monument Grotesk" w:hAnsi="AMU Monument Grotesk" w:cs="Calibri"/>
          <w:sz w:val="18"/>
          <w:szCs w:val="20"/>
          <w:shd w:val="clear" w:color="auto" w:fill="FFFFFF"/>
          <w:lang w:eastAsia="ar-SA"/>
        </w:rPr>
      </w:pPr>
      <w:r w:rsidRPr="00906588">
        <w:rPr>
          <w:rFonts w:ascii="AMU Monument Grotesk" w:hAnsi="AMU Monument Grotesk" w:cs="Calibri"/>
          <w:sz w:val="18"/>
          <w:szCs w:val="20"/>
          <w:shd w:val="clear" w:color="auto" w:fill="FFFFFF"/>
          <w:lang w:eastAsia="ar-SA"/>
        </w:rPr>
        <w:t>En cas de licenciement économique ou de chômage partiel et sous réserve d’obtenir les documents justificatifs validés par la direction du travail, le maître d’ouvrage examinera la demande de l’entreprise de se voir exonérée de tout ou partie de ses obligations liées à la clause sociale.</w:t>
      </w:r>
    </w:p>
    <w:p w14:paraId="1D955179" w14:textId="77777777" w:rsidR="00906588" w:rsidRPr="00906588" w:rsidRDefault="00906588" w:rsidP="00906588">
      <w:pPr>
        <w:jc w:val="both"/>
        <w:rPr>
          <w:rFonts w:ascii="AMU Monument Grotesk" w:hAnsi="AMU Monument Grotesk" w:cs="Calibri"/>
          <w:sz w:val="18"/>
          <w:szCs w:val="20"/>
          <w:shd w:val="clear" w:color="auto" w:fill="FFFFFF"/>
          <w:lang w:eastAsia="ar-SA"/>
        </w:rPr>
      </w:pPr>
    </w:p>
    <w:p w14:paraId="6FB56101" w14:textId="77777777" w:rsidR="00E93143" w:rsidRPr="00906588" w:rsidRDefault="0068151D" w:rsidP="00C30D7D">
      <w:pPr>
        <w:rPr>
          <w:rFonts w:ascii="AMU Monument Grotesk" w:hAnsi="AMU Monument Grotesk"/>
          <w:kern w:val="1"/>
          <w:sz w:val="18"/>
          <w:szCs w:val="20"/>
          <w:shd w:val="clear" w:color="auto" w:fill="FFFFFF"/>
          <w:lang w:eastAsia="ar-SA"/>
        </w:rPr>
      </w:pPr>
      <w:r w:rsidRPr="00906588">
        <w:rPr>
          <w:rFonts w:ascii="AMU Monument Grotesk" w:hAnsi="AMU Monument Grotesk"/>
          <w:kern w:val="1"/>
          <w:sz w:val="18"/>
          <w:szCs w:val="20"/>
          <w:shd w:val="clear" w:color="auto" w:fill="FFFFFF"/>
          <w:lang w:eastAsia="ar-SA"/>
        </w:rPr>
        <w:t xml:space="preserve">En cas de sous-traitance l'entreprise attributaire, doit informer ses sous-traitants de la mise en œuvre d'une clause sociale. Elle peut décider de demander au sous-traitant de réaliser cette action. </w:t>
      </w:r>
    </w:p>
    <w:p w14:paraId="32D97751" w14:textId="77777777" w:rsidR="004D0D8C" w:rsidRPr="00F33BFC" w:rsidRDefault="004D0D8C">
      <w:pPr>
        <w:jc w:val="both"/>
        <w:rPr>
          <w:rFonts w:ascii="AMU Monument Grotesk" w:hAnsi="AMU Monument Grotesk" w:cs="Arial"/>
          <w:b/>
          <w:color w:val="00B0F0"/>
          <w:sz w:val="20"/>
          <w:szCs w:val="20"/>
          <w:highlight w:val="yellow"/>
        </w:rPr>
      </w:pPr>
    </w:p>
    <w:p w14:paraId="5BC3248F" w14:textId="7BDECBB1" w:rsidR="004D0D8C" w:rsidRPr="00BB1E12" w:rsidRDefault="00B202C2"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37" w:name="_Toc183451934"/>
      <w:bookmarkStart w:id="138" w:name="_Toc184365635"/>
      <w:bookmarkStart w:id="139" w:name="_Toc208479975"/>
      <w:r w:rsidRPr="00BB1E12">
        <w:rPr>
          <w:rFonts w:ascii="AMU Monument Grotesk" w:hAnsi="AMU Monument Grotesk" w:cs="Arial"/>
          <w:b/>
          <w:bCs/>
          <w:iCs/>
          <w:sz w:val="22"/>
          <w:szCs w:val="20"/>
          <w:lang w:eastAsia="fr-FR"/>
        </w:rPr>
        <w:t xml:space="preserve">7.5 </w:t>
      </w:r>
      <w:bookmarkEnd w:id="137"/>
      <w:bookmarkEnd w:id="138"/>
      <w:r w:rsidR="008E0839" w:rsidRPr="00BB1E12">
        <w:rPr>
          <w:rFonts w:ascii="AMU Monument Grotesk" w:hAnsi="AMU Monument Grotesk" w:cs="Arial"/>
          <w:b/>
          <w:bCs/>
          <w:iCs/>
          <w:sz w:val="22"/>
          <w:szCs w:val="20"/>
          <w:lang w:eastAsia="fr-FR"/>
        </w:rPr>
        <w:t>Protection de la main-d'œuvre et conditions de travail</w:t>
      </w:r>
      <w:bookmarkEnd w:id="139"/>
    </w:p>
    <w:p w14:paraId="685E5C63" w14:textId="77777777" w:rsidR="004D0D8C" w:rsidRPr="00BB1E12" w:rsidRDefault="004D0D8C" w:rsidP="00BB1E12">
      <w:pPr>
        <w:rPr>
          <w:lang w:eastAsia="fr-FR"/>
        </w:rPr>
      </w:pPr>
    </w:p>
    <w:p w14:paraId="45534605" w14:textId="26B1FF6A" w:rsidR="008E0839" w:rsidRPr="00906588" w:rsidRDefault="004D0D8C" w:rsidP="004D0D8C">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r w:rsidRPr="00906588">
        <w:rPr>
          <w:rFonts w:ascii="AMU Monument Grotesk" w:hAnsi="AMU Monument Grotesk" w:cs="Arial"/>
          <w:sz w:val="18"/>
          <w:szCs w:val="20"/>
          <w:lang w:eastAsia="fr-FR"/>
        </w:rPr>
        <w:t xml:space="preserve">Le </w:t>
      </w:r>
      <w:r w:rsidR="008E0839" w:rsidRPr="00906588">
        <w:rPr>
          <w:rFonts w:ascii="AMU Monument Grotesk" w:hAnsi="AMU Monument Grotesk" w:cs="Arial"/>
          <w:sz w:val="18"/>
          <w:szCs w:val="20"/>
          <w:lang w:eastAsia="fr-FR"/>
        </w:rPr>
        <w:t>titulaire</w:t>
      </w:r>
      <w:r w:rsidRPr="00906588">
        <w:rPr>
          <w:rFonts w:ascii="AMU Monument Grotesk" w:hAnsi="AMU Monument Grotesk" w:cs="Arial"/>
          <w:sz w:val="18"/>
          <w:szCs w:val="20"/>
          <w:lang w:eastAsia="fr-FR"/>
        </w:rPr>
        <w:t xml:space="preserve"> est soumis aux obligations </w:t>
      </w:r>
      <w:r w:rsidR="008E0839" w:rsidRPr="00906588">
        <w:rPr>
          <w:rFonts w:ascii="AMU Monument Grotesk" w:hAnsi="AMU Monument Grotesk" w:cs="Arial"/>
          <w:sz w:val="18"/>
          <w:szCs w:val="20"/>
          <w:lang w:eastAsia="fr-FR"/>
        </w:rPr>
        <w:t>relatives à la protection de la main-d'œuvre et conditions de travail conformément à l’article 6 du CCAG-MOE.</w:t>
      </w:r>
    </w:p>
    <w:p w14:paraId="19389934" w14:textId="1C0D4D18" w:rsidR="008E0839" w:rsidRPr="00906588" w:rsidRDefault="008E0839" w:rsidP="004D0D8C">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r w:rsidRPr="00906588">
        <w:rPr>
          <w:rFonts w:ascii="AMU Monument Grotesk" w:hAnsi="AMU Monument Grotesk" w:cs="Arial"/>
          <w:sz w:val="18"/>
          <w:szCs w:val="20"/>
          <w:lang w:eastAsia="fr-FR"/>
        </w:rPr>
        <w:t xml:space="preserve"> </w:t>
      </w:r>
    </w:p>
    <w:p w14:paraId="51980F9A" w14:textId="15A057EF" w:rsidR="004D0D8C" w:rsidRPr="00906588" w:rsidRDefault="004D0D8C" w:rsidP="004D0D8C">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r w:rsidRPr="00906588">
        <w:rPr>
          <w:rFonts w:ascii="AMU Monument Grotesk" w:hAnsi="AMU Monument Grotesk" w:cs="Arial"/>
          <w:sz w:val="18"/>
          <w:szCs w:val="20"/>
          <w:lang w:eastAsia="fr-FR"/>
        </w:rPr>
        <w:t>Dans le cas d’opérateurs économiques groupés, le respect de ces mêmes obligations par les cotraitants doit être assuré à la diligence et sous la responsabilité du mandataire.</w:t>
      </w:r>
    </w:p>
    <w:p w14:paraId="435A17CF" w14:textId="72502B93" w:rsidR="008E0839" w:rsidRPr="00906588" w:rsidRDefault="008E0839" w:rsidP="004D0D8C">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p>
    <w:p w14:paraId="519B582B" w14:textId="5CAAF480" w:rsidR="004D0D8C" w:rsidRPr="002553ED" w:rsidRDefault="008E0839" w:rsidP="004D0D8C">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r w:rsidRPr="00906588">
        <w:rPr>
          <w:rFonts w:ascii="AMU Monument Grotesk" w:hAnsi="AMU Monument Grotesk" w:cs="Arial"/>
          <w:sz w:val="18"/>
          <w:szCs w:val="20"/>
          <w:lang w:eastAsia="fr-FR"/>
        </w:rPr>
        <w:t xml:space="preserve">Le titulaire doit, sur demande du maitre d’ouvrage, </w:t>
      </w:r>
      <w:r w:rsidR="008817BC">
        <w:rPr>
          <w:rFonts w:ascii="AMU Monument Grotesk" w:hAnsi="AMU Monument Grotesk" w:cs="Arial"/>
          <w:sz w:val="18"/>
          <w:szCs w:val="20"/>
          <w:lang w:eastAsia="fr-FR"/>
        </w:rPr>
        <w:t>avoir la</w:t>
      </w:r>
      <w:r w:rsidRPr="00906588">
        <w:rPr>
          <w:rFonts w:ascii="AMU Monument Grotesk" w:hAnsi="AMU Monument Grotesk" w:cs="Arial"/>
          <w:sz w:val="18"/>
          <w:szCs w:val="20"/>
          <w:lang w:eastAsia="fr-FR"/>
        </w:rPr>
        <w:t xml:space="preserve"> capacité de présenter, toute justifications relatives au respect de ses obligations dans un délai de </w:t>
      </w:r>
      <w:r w:rsidRPr="006671A2">
        <w:rPr>
          <w:rFonts w:ascii="AMU Monument Grotesk" w:hAnsi="AMU Monument Grotesk" w:cs="Arial"/>
          <w:sz w:val="18"/>
          <w:szCs w:val="20"/>
          <w:lang w:eastAsia="fr-FR"/>
        </w:rPr>
        <w:t xml:space="preserve">quinze (15) </w:t>
      </w:r>
      <w:proofErr w:type="gramStart"/>
      <w:r w:rsidRPr="006671A2">
        <w:rPr>
          <w:rFonts w:ascii="AMU Monument Grotesk" w:hAnsi="AMU Monument Grotesk" w:cs="Arial"/>
          <w:sz w:val="18"/>
          <w:szCs w:val="20"/>
          <w:lang w:eastAsia="fr-FR"/>
        </w:rPr>
        <w:t>jours</w:t>
      </w:r>
      <w:r w:rsidR="00906588" w:rsidRPr="006671A2">
        <w:rPr>
          <w:rFonts w:ascii="AMU Monument Grotesk" w:hAnsi="AMU Monument Grotesk" w:cs="Arial"/>
          <w:sz w:val="18"/>
          <w:szCs w:val="20"/>
          <w:lang w:eastAsia="fr-FR"/>
        </w:rPr>
        <w:t xml:space="preserve"> </w:t>
      </w:r>
      <w:r w:rsidRPr="006671A2">
        <w:rPr>
          <w:rFonts w:ascii="AMU Monument Grotesk" w:hAnsi="AMU Monument Grotesk" w:cs="Arial"/>
          <w:sz w:val="18"/>
          <w:szCs w:val="20"/>
          <w:lang w:eastAsia="fr-FR"/>
        </w:rPr>
        <w:t>maximum</w:t>
      </w:r>
      <w:proofErr w:type="gramEnd"/>
      <w:r w:rsidRPr="00906588">
        <w:rPr>
          <w:rFonts w:ascii="AMU Monument Grotesk" w:hAnsi="AMU Monument Grotesk" w:cs="Arial"/>
          <w:sz w:val="18"/>
          <w:szCs w:val="20"/>
          <w:lang w:eastAsia="fr-FR"/>
        </w:rPr>
        <w:t xml:space="preserve"> à compter de la réception de la demande du maitre d’ouvrage. </w:t>
      </w:r>
    </w:p>
    <w:p w14:paraId="00F64910" w14:textId="15AFE2F3" w:rsidR="00036CEA" w:rsidRPr="00BB1E12" w:rsidRDefault="00036CEA" w:rsidP="00036CEA">
      <w:pPr>
        <w:keepNext/>
        <w:suppressAutoHyphens w:val="0"/>
        <w:spacing w:before="240" w:after="60"/>
        <w:ind w:left="360"/>
        <w:jc w:val="both"/>
        <w:outlineLvl w:val="1"/>
        <w:rPr>
          <w:rFonts w:ascii="AMU Monument Grotesk" w:hAnsi="AMU Monument Grotesk" w:cs="Arial"/>
          <w:b/>
          <w:bCs/>
          <w:iCs/>
          <w:sz w:val="22"/>
          <w:szCs w:val="20"/>
          <w:lang w:eastAsia="fr-FR"/>
        </w:rPr>
      </w:pPr>
      <w:bookmarkStart w:id="140" w:name="_Toc119597389"/>
      <w:bookmarkStart w:id="141" w:name="_Toc183451935"/>
      <w:bookmarkStart w:id="142" w:name="_Toc184365636"/>
      <w:bookmarkStart w:id="143" w:name="_Toc208479976"/>
      <w:r w:rsidRPr="00BB1E12">
        <w:rPr>
          <w:rFonts w:ascii="AMU Monument Grotesk" w:hAnsi="AMU Monument Grotesk" w:cs="Arial"/>
          <w:b/>
          <w:bCs/>
          <w:iCs/>
          <w:sz w:val="22"/>
          <w:szCs w:val="20"/>
          <w:lang w:eastAsia="fr-FR"/>
        </w:rPr>
        <w:t>7.</w:t>
      </w:r>
      <w:r w:rsidR="002553ED">
        <w:rPr>
          <w:rFonts w:ascii="AMU Monument Grotesk" w:hAnsi="AMU Monument Grotesk" w:cs="Arial"/>
          <w:b/>
          <w:bCs/>
          <w:iCs/>
          <w:sz w:val="22"/>
          <w:szCs w:val="20"/>
          <w:lang w:eastAsia="fr-FR"/>
        </w:rPr>
        <w:t>6</w:t>
      </w:r>
      <w:r w:rsidRPr="00BB1E12">
        <w:rPr>
          <w:rFonts w:ascii="AMU Monument Grotesk" w:hAnsi="AMU Monument Grotesk" w:cs="Arial"/>
          <w:b/>
          <w:bCs/>
          <w:iCs/>
          <w:sz w:val="22"/>
          <w:szCs w:val="20"/>
          <w:lang w:eastAsia="fr-FR"/>
        </w:rPr>
        <w:t xml:space="preserve"> </w:t>
      </w:r>
      <w:r>
        <w:rPr>
          <w:rFonts w:ascii="AMU Monument Grotesk" w:hAnsi="AMU Monument Grotesk" w:cs="Arial"/>
          <w:b/>
          <w:bCs/>
          <w:iCs/>
          <w:sz w:val="22"/>
          <w:szCs w:val="20"/>
          <w:lang w:eastAsia="fr-FR"/>
        </w:rPr>
        <w:t>Obliga</w:t>
      </w:r>
      <w:r w:rsidRPr="00BB1E12">
        <w:rPr>
          <w:rFonts w:ascii="AMU Monument Grotesk" w:hAnsi="AMU Monument Grotesk" w:cs="Arial"/>
          <w:b/>
          <w:bCs/>
          <w:iCs/>
          <w:sz w:val="22"/>
          <w:szCs w:val="20"/>
          <w:lang w:eastAsia="fr-FR"/>
        </w:rPr>
        <w:t>tions en matière environnementale</w:t>
      </w:r>
      <w:bookmarkEnd w:id="140"/>
      <w:bookmarkEnd w:id="141"/>
      <w:bookmarkEnd w:id="142"/>
      <w:bookmarkEnd w:id="143"/>
    </w:p>
    <w:p w14:paraId="035D9513" w14:textId="77777777" w:rsidR="00036CEA" w:rsidRPr="00F33BFC" w:rsidRDefault="00036CEA" w:rsidP="00036CEA">
      <w:pPr>
        <w:tabs>
          <w:tab w:val="left" w:pos="567"/>
        </w:tabs>
        <w:suppressAutoHyphens w:val="0"/>
        <w:overflowPunct w:val="0"/>
        <w:autoSpaceDE w:val="0"/>
        <w:autoSpaceDN w:val="0"/>
        <w:adjustRightInd w:val="0"/>
        <w:jc w:val="both"/>
        <w:textAlignment w:val="baseline"/>
        <w:rPr>
          <w:rFonts w:ascii="AMU Monument Grotesk" w:hAnsi="AMU Monument Grotesk" w:cs="Arial"/>
          <w:sz w:val="20"/>
          <w:szCs w:val="20"/>
          <w:lang w:eastAsia="fr-FR"/>
        </w:rPr>
      </w:pPr>
    </w:p>
    <w:p w14:paraId="382CBE77" w14:textId="77777777" w:rsidR="00036CEA" w:rsidRPr="00906588" w:rsidRDefault="00036CEA" w:rsidP="00036CEA">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r w:rsidRPr="00906588">
        <w:rPr>
          <w:rFonts w:ascii="AMU Monument Grotesk" w:hAnsi="AMU Monument Grotesk" w:cs="Arial"/>
          <w:sz w:val="18"/>
          <w:szCs w:val="20"/>
          <w:lang w:eastAsia="fr-FR"/>
        </w:rPr>
        <w:t>Conformément à l’article 18.2 du CCAG, le titulaire, ou chaque cotraitant en cas de groupement, s'engage au respect des dispositions suivantes :</w:t>
      </w:r>
    </w:p>
    <w:p w14:paraId="2793A1EC" w14:textId="77777777" w:rsidR="00036CEA" w:rsidRPr="00906588" w:rsidRDefault="00036CEA" w:rsidP="00036CEA">
      <w:p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highlight w:val="yellow"/>
          <w:lang w:eastAsia="fr-FR"/>
        </w:rPr>
      </w:pPr>
    </w:p>
    <w:p w14:paraId="65B7A848" w14:textId="77777777" w:rsidR="00036CEA" w:rsidRPr="0015003B" w:rsidRDefault="00036CEA" w:rsidP="00036CEA">
      <w:pPr>
        <w:pStyle w:val="Paragraphedeliste"/>
        <w:numPr>
          <w:ilvl w:val="0"/>
          <w:numId w:val="50"/>
        </w:numPr>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r w:rsidRPr="0015003B">
        <w:rPr>
          <w:rFonts w:ascii="AMU Monument Grotesk" w:hAnsi="AMU Monument Grotesk" w:cs="Arial"/>
          <w:b/>
          <w:sz w:val="18"/>
          <w:szCs w:val="20"/>
          <w:lang w:eastAsia="fr-FR"/>
        </w:rPr>
        <w:t>Concevoir le projet en coût global</w:t>
      </w:r>
      <w:r w:rsidRPr="0015003B">
        <w:rPr>
          <w:rFonts w:ascii="AMU Monument Grotesk" w:hAnsi="AMU Monument Grotesk" w:cs="Arial"/>
          <w:sz w:val="18"/>
          <w:szCs w:val="20"/>
          <w:lang w:eastAsia="fr-FR"/>
        </w:rPr>
        <w:t xml:space="preserve"> en tenant compte de l’impact social et environnemental des partis pris retenus que ce soit au niveau architectural, fonctionnel, technique ainsi que dans le choix et la qualité environnementale des matériaux et essences.</w:t>
      </w:r>
    </w:p>
    <w:p w14:paraId="51BFD248" w14:textId="77777777" w:rsidR="00036CEA" w:rsidRPr="0015003B" w:rsidRDefault="00036CEA" w:rsidP="00036CEA">
      <w:pPr>
        <w:pStyle w:val="Paragraphedeliste"/>
        <w:tabs>
          <w:tab w:val="left" w:pos="567"/>
        </w:tabs>
        <w:suppressAutoHyphens w:val="0"/>
        <w:overflowPunct w:val="0"/>
        <w:autoSpaceDE w:val="0"/>
        <w:autoSpaceDN w:val="0"/>
        <w:adjustRightInd w:val="0"/>
        <w:jc w:val="both"/>
        <w:textAlignment w:val="baseline"/>
        <w:rPr>
          <w:rFonts w:ascii="AMU Monument Grotesk" w:hAnsi="AMU Monument Grotesk" w:cs="Arial"/>
          <w:sz w:val="18"/>
          <w:szCs w:val="20"/>
          <w:lang w:eastAsia="fr-FR"/>
        </w:rPr>
      </w:pPr>
    </w:p>
    <w:p w14:paraId="46F30539" w14:textId="77777777" w:rsidR="00036CEA" w:rsidRPr="0015003B" w:rsidRDefault="00036CEA" w:rsidP="00036CEA">
      <w:pPr>
        <w:tabs>
          <w:tab w:val="left" w:pos="567"/>
        </w:tabs>
        <w:suppressAutoHyphens w:val="0"/>
        <w:overflowPunct w:val="0"/>
        <w:autoSpaceDE w:val="0"/>
        <w:autoSpaceDN w:val="0"/>
        <w:adjustRightInd w:val="0"/>
        <w:ind w:left="708"/>
        <w:jc w:val="both"/>
        <w:textAlignment w:val="baseline"/>
        <w:rPr>
          <w:rFonts w:ascii="AMU Monument Grotesk" w:hAnsi="AMU Monument Grotesk" w:cs="Arial"/>
          <w:sz w:val="18"/>
          <w:szCs w:val="20"/>
          <w:lang w:eastAsia="fr-FR"/>
        </w:rPr>
      </w:pPr>
      <w:r w:rsidRPr="0015003B">
        <w:rPr>
          <w:rFonts w:ascii="AMU Monument Grotesk" w:hAnsi="AMU Monument Grotesk" w:cs="Arial"/>
          <w:sz w:val="18"/>
          <w:szCs w:val="20"/>
          <w:lang w:eastAsia="fr-FR"/>
        </w:rPr>
        <w:t>Le coût global comprend les coûts d’investissement, qui correspondent à l’ensemble des dépenses engagées depuis l’origine du projet jusqu’à la réception définitive des travaux, ainsi que les coûts "différés" qui recouvrent différents postes de dépense :</w:t>
      </w:r>
    </w:p>
    <w:p w14:paraId="741C3937" w14:textId="77777777" w:rsidR="00036CEA" w:rsidRPr="0015003B" w:rsidRDefault="00036CEA" w:rsidP="00036CEA">
      <w:pPr>
        <w:pStyle w:val="Paragraphedeliste"/>
        <w:numPr>
          <w:ilvl w:val="0"/>
          <w:numId w:val="49"/>
        </w:numPr>
        <w:tabs>
          <w:tab w:val="left" w:pos="567"/>
        </w:tabs>
        <w:suppressAutoHyphens w:val="0"/>
        <w:overflowPunct w:val="0"/>
        <w:autoSpaceDE w:val="0"/>
        <w:autoSpaceDN w:val="0"/>
        <w:adjustRightInd w:val="0"/>
        <w:ind w:left="1428"/>
        <w:jc w:val="both"/>
        <w:textAlignment w:val="baseline"/>
        <w:rPr>
          <w:rFonts w:ascii="AMU Monument Grotesk" w:hAnsi="AMU Monument Grotesk" w:cs="Arial"/>
          <w:sz w:val="18"/>
          <w:szCs w:val="20"/>
          <w:lang w:eastAsia="fr-FR"/>
        </w:rPr>
      </w:pPr>
      <w:proofErr w:type="gramStart"/>
      <w:r w:rsidRPr="0015003B">
        <w:rPr>
          <w:rFonts w:ascii="AMU Monument Grotesk" w:hAnsi="AMU Monument Grotesk" w:cs="Arial"/>
          <w:sz w:val="18"/>
          <w:szCs w:val="20"/>
          <w:lang w:eastAsia="fr-FR"/>
        </w:rPr>
        <w:t>les</w:t>
      </w:r>
      <w:proofErr w:type="gramEnd"/>
      <w:r w:rsidRPr="0015003B">
        <w:rPr>
          <w:rFonts w:ascii="AMU Monument Grotesk" w:hAnsi="AMU Monument Grotesk" w:cs="Arial"/>
          <w:sz w:val="18"/>
          <w:szCs w:val="20"/>
          <w:lang w:eastAsia="fr-FR"/>
        </w:rPr>
        <w:t xml:space="preserve"> coûts d’exploitation (consommations en énergie et autres fluides, gardiennage, ménage, ...) ;</w:t>
      </w:r>
    </w:p>
    <w:p w14:paraId="79CBE731" w14:textId="77777777" w:rsidR="00036CEA" w:rsidRPr="0015003B" w:rsidRDefault="00036CEA" w:rsidP="00036CEA">
      <w:pPr>
        <w:pStyle w:val="Paragraphedeliste"/>
        <w:numPr>
          <w:ilvl w:val="0"/>
          <w:numId w:val="49"/>
        </w:numPr>
        <w:tabs>
          <w:tab w:val="left" w:pos="567"/>
        </w:tabs>
        <w:suppressAutoHyphens w:val="0"/>
        <w:overflowPunct w:val="0"/>
        <w:autoSpaceDE w:val="0"/>
        <w:autoSpaceDN w:val="0"/>
        <w:adjustRightInd w:val="0"/>
        <w:ind w:left="1428"/>
        <w:jc w:val="both"/>
        <w:textAlignment w:val="baseline"/>
        <w:rPr>
          <w:rFonts w:ascii="AMU Monument Grotesk" w:hAnsi="AMU Monument Grotesk" w:cs="Arial"/>
          <w:sz w:val="18"/>
          <w:szCs w:val="20"/>
          <w:lang w:eastAsia="fr-FR"/>
        </w:rPr>
      </w:pPr>
      <w:proofErr w:type="gramStart"/>
      <w:r w:rsidRPr="0015003B">
        <w:rPr>
          <w:rFonts w:ascii="AMU Monument Grotesk" w:hAnsi="AMU Monument Grotesk" w:cs="Arial"/>
          <w:sz w:val="18"/>
          <w:szCs w:val="20"/>
          <w:lang w:eastAsia="fr-FR"/>
        </w:rPr>
        <w:t>les</w:t>
      </w:r>
      <w:proofErr w:type="gramEnd"/>
      <w:r w:rsidRPr="0015003B">
        <w:rPr>
          <w:rFonts w:ascii="AMU Monument Grotesk" w:hAnsi="AMU Monument Grotesk" w:cs="Arial"/>
          <w:sz w:val="18"/>
          <w:szCs w:val="20"/>
          <w:lang w:eastAsia="fr-FR"/>
        </w:rPr>
        <w:t xml:space="preserve"> coûts de maintenance (petit et gros entretien, contrats de maintenance des installations techniques, ...) ;</w:t>
      </w:r>
    </w:p>
    <w:p w14:paraId="1E713884" w14:textId="77777777" w:rsidR="00036CEA" w:rsidRPr="0015003B" w:rsidRDefault="00036CEA" w:rsidP="00036CEA">
      <w:pPr>
        <w:pStyle w:val="Paragraphedeliste"/>
        <w:numPr>
          <w:ilvl w:val="0"/>
          <w:numId w:val="49"/>
        </w:numPr>
        <w:tabs>
          <w:tab w:val="left" w:pos="567"/>
        </w:tabs>
        <w:suppressAutoHyphens w:val="0"/>
        <w:overflowPunct w:val="0"/>
        <w:autoSpaceDE w:val="0"/>
        <w:autoSpaceDN w:val="0"/>
        <w:adjustRightInd w:val="0"/>
        <w:ind w:left="1428"/>
        <w:jc w:val="both"/>
        <w:textAlignment w:val="baseline"/>
        <w:rPr>
          <w:rFonts w:ascii="AMU Monument Grotesk" w:hAnsi="AMU Monument Grotesk" w:cs="Arial"/>
          <w:sz w:val="18"/>
          <w:szCs w:val="20"/>
          <w:lang w:eastAsia="fr-FR"/>
        </w:rPr>
      </w:pPr>
      <w:proofErr w:type="gramStart"/>
      <w:r w:rsidRPr="0015003B">
        <w:rPr>
          <w:rFonts w:ascii="AMU Monument Grotesk" w:hAnsi="AMU Monument Grotesk" w:cs="Arial"/>
          <w:sz w:val="18"/>
          <w:szCs w:val="20"/>
          <w:lang w:eastAsia="fr-FR"/>
        </w:rPr>
        <w:t>les</w:t>
      </w:r>
      <w:proofErr w:type="gramEnd"/>
      <w:r w:rsidRPr="0015003B">
        <w:rPr>
          <w:rFonts w:ascii="AMU Monument Grotesk" w:hAnsi="AMU Monument Grotesk" w:cs="Arial"/>
          <w:sz w:val="18"/>
          <w:szCs w:val="20"/>
          <w:lang w:eastAsia="fr-FR"/>
        </w:rPr>
        <w:t xml:space="preserve"> coûts des travaux liés à des modifications fonctionnelles (recloisonnement, réorganisation des accès, ...) ;</w:t>
      </w:r>
    </w:p>
    <w:p w14:paraId="7891E136" w14:textId="77777777" w:rsidR="00036CEA" w:rsidRPr="0015003B" w:rsidRDefault="00036CEA" w:rsidP="00036CEA">
      <w:pPr>
        <w:pStyle w:val="Paragraphedeliste"/>
        <w:numPr>
          <w:ilvl w:val="0"/>
          <w:numId w:val="49"/>
        </w:numPr>
        <w:tabs>
          <w:tab w:val="left" w:pos="567"/>
        </w:tabs>
        <w:suppressAutoHyphens w:val="0"/>
        <w:overflowPunct w:val="0"/>
        <w:autoSpaceDE w:val="0"/>
        <w:autoSpaceDN w:val="0"/>
        <w:adjustRightInd w:val="0"/>
        <w:ind w:left="1428"/>
        <w:jc w:val="both"/>
        <w:textAlignment w:val="baseline"/>
        <w:rPr>
          <w:rFonts w:ascii="AMU Monument Grotesk" w:hAnsi="AMU Monument Grotesk" w:cs="Arial"/>
          <w:sz w:val="18"/>
          <w:szCs w:val="20"/>
          <w:lang w:eastAsia="fr-FR"/>
        </w:rPr>
      </w:pPr>
      <w:proofErr w:type="gramStart"/>
      <w:r w:rsidRPr="0015003B">
        <w:rPr>
          <w:rFonts w:ascii="AMU Monument Grotesk" w:hAnsi="AMU Monument Grotesk" w:cs="Arial"/>
          <w:sz w:val="18"/>
          <w:szCs w:val="20"/>
          <w:lang w:eastAsia="fr-FR"/>
        </w:rPr>
        <w:t>le</w:t>
      </w:r>
      <w:proofErr w:type="gramEnd"/>
      <w:r w:rsidRPr="0015003B">
        <w:rPr>
          <w:rFonts w:ascii="AMU Monument Grotesk" w:hAnsi="AMU Monument Grotesk" w:cs="Arial"/>
          <w:sz w:val="18"/>
          <w:szCs w:val="20"/>
          <w:lang w:eastAsia="fr-FR"/>
        </w:rPr>
        <w:t xml:space="preserve"> coût de pilotage de l’exploitation-maintenance (moyens humains et informatiques, internes et externes) ;</w:t>
      </w:r>
    </w:p>
    <w:p w14:paraId="0F79DCD7" w14:textId="77777777" w:rsidR="00036CEA" w:rsidRPr="0015003B" w:rsidRDefault="00036CEA" w:rsidP="00036CEA">
      <w:pPr>
        <w:pStyle w:val="Paragraphedeliste"/>
        <w:numPr>
          <w:ilvl w:val="0"/>
          <w:numId w:val="49"/>
        </w:numPr>
        <w:tabs>
          <w:tab w:val="left" w:pos="567"/>
        </w:tabs>
        <w:suppressAutoHyphens w:val="0"/>
        <w:overflowPunct w:val="0"/>
        <w:autoSpaceDE w:val="0"/>
        <w:autoSpaceDN w:val="0"/>
        <w:adjustRightInd w:val="0"/>
        <w:ind w:left="1428"/>
        <w:jc w:val="both"/>
        <w:textAlignment w:val="baseline"/>
        <w:rPr>
          <w:rFonts w:ascii="AMU Monument Grotesk" w:hAnsi="AMU Monument Grotesk" w:cs="Arial"/>
          <w:sz w:val="18"/>
          <w:szCs w:val="20"/>
          <w:lang w:eastAsia="fr-FR"/>
        </w:rPr>
      </w:pPr>
      <w:proofErr w:type="gramStart"/>
      <w:r w:rsidRPr="0015003B">
        <w:rPr>
          <w:rFonts w:ascii="AMU Monument Grotesk" w:hAnsi="AMU Monument Grotesk" w:cs="Arial"/>
          <w:sz w:val="18"/>
          <w:szCs w:val="20"/>
          <w:lang w:eastAsia="fr-FR"/>
        </w:rPr>
        <w:t>éventuellement</w:t>
      </w:r>
      <w:proofErr w:type="gramEnd"/>
      <w:r w:rsidRPr="0015003B">
        <w:rPr>
          <w:rFonts w:ascii="AMU Monument Grotesk" w:hAnsi="AMU Monument Grotesk" w:cs="Arial"/>
          <w:sz w:val="18"/>
          <w:szCs w:val="20"/>
          <w:lang w:eastAsia="fr-FR"/>
        </w:rPr>
        <w:t>, le coût de fin de vie (démolition).</w:t>
      </w:r>
    </w:p>
    <w:p w14:paraId="5119E046" w14:textId="77777777" w:rsidR="00036CEA" w:rsidRPr="006671A2" w:rsidRDefault="00036CEA" w:rsidP="00036CEA">
      <w:pPr>
        <w:jc w:val="both"/>
        <w:rPr>
          <w:rFonts w:ascii="AMU Monument Grotesk" w:hAnsi="AMU Monument Grotesk" w:cs="Arial"/>
          <w:b/>
          <w:sz w:val="18"/>
          <w:szCs w:val="20"/>
          <w:lang w:eastAsia="fr-FR"/>
        </w:rPr>
      </w:pPr>
    </w:p>
    <w:p w14:paraId="68BDB1CC" w14:textId="77777777" w:rsidR="00036CEA" w:rsidRPr="006671A2" w:rsidRDefault="00036CEA" w:rsidP="00036CEA">
      <w:pPr>
        <w:pStyle w:val="Paragraphedeliste"/>
        <w:numPr>
          <w:ilvl w:val="0"/>
          <w:numId w:val="50"/>
        </w:numPr>
        <w:jc w:val="both"/>
        <w:rPr>
          <w:rFonts w:ascii="AMU Monument Grotesk" w:hAnsi="AMU Monument Grotesk" w:cs="Arial"/>
          <w:b/>
          <w:sz w:val="18"/>
          <w:szCs w:val="20"/>
          <w:lang w:eastAsia="fr-FR"/>
        </w:rPr>
      </w:pPr>
      <w:r w:rsidRPr="006671A2">
        <w:rPr>
          <w:rFonts w:ascii="AMU Monument Grotesk" w:hAnsi="AMU Monument Grotesk" w:cs="Arial"/>
          <w:b/>
          <w:sz w:val="18"/>
          <w:szCs w:val="20"/>
          <w:lang w:eastAsia="fr-FR"/>
        </w:rPr>
        <w:t>Concevoir le projet en favorisant :</w:t>
      </w:r>
    </w:p>
    <w:p w14:paraId="505ACD2E" w14:textId="77777777" w:rsidR="00036CEA" w:rsidRPr="006671A2" w:rsidRDefault="00036CEA" w:rsidP="00036CEA">
      <w:pPr>
        <w:pStyle w:val="Paragraphedeliste"/>
        <w:jc w:val="both"/>
        <w:rPr>
          <w:rFonts w:ascii="AMU Monument Grotesk" w:hAnsi="AMU Monument Grotesk" w:cs="Arial"/>
          <w:b/>
          <w:sz w:val="18"/>
          <w:szCs w:val="20"/>
          <w:lang w:eastAsia="fr-FR"/>
        </w:rPr>
      </w:pPr>
    </w:p>
    <w:p w14:paraId="467E3108" w14:textId="77777777" w:rsidR="00036CEA" w:rsidRPr="006671A2" w:rsidRDefault="00036CEA" w:rsidP="00036CEA">
      <w:pPr>
        <w:pStyle w:val="Paragraphedeliste"/>
        <w:numPr>
          <w:ilvl w:val="0"/>
          <w:numId w:val="52"/>
        </w:numPr>
        <w:jc w:val="both"/>
        <w:rPr>
          <w:rFonts w:ascii="AMU Monument Grotesk" w:hAnsi="AMU Monument Grotesk" w:cs="Arial"/>
          <w:b/>
          <w:sz w:val="18"/>
          <w:szCs w:val="20"/>
          <w:lang w:eastAsia="fr-FR"/>
        </w:rPr>
      </w:pPr>
      <w:proofErr w:type="gramStart"/>
      <w:r w:rsidRPr="006671A2">
        <w:rPr>
          <w:rFonts w:ascii="AMU Monument Grotesk" w:hAnsi="AMU Monument Grotesk" w:cs="Arial"/>
          <w:sz w:val="18"/>
          <w:szCs w:val="20"/>
          <w:lang w:eastAsia="fr-FR"/>
        </w:rPr>
        <w:t>l’utilisation</w:t>
      </w:r>
      <w:proofErr w:type="gramEnd"/>
      <w:r w:rsidRPr="006671A2">
        <w:rPr>
          <w:rFonts w:ascii="AMU Monument Grotesk" w:hAnsi="AMU Monument Grotesk" w:cs="Arial"/>
          <w:sz w:val="18"/>
          <w:szCs w:val="20"/>
          <w:lang w:eastAsia="fr-FR"/>
        </w:rPr>
        <w:t xml:space="preserve"> de produits écologiques, non-polluants et/ou non-toxiques ;</w:t>
      </w:r>
    </w:p>
    <w:p w14:paraId="722BD925" w14:textId="77777777" w:rsidR="00036CEA" w:rsidRPr="006671A2" w:rsidRDefault="00036CEA" w:rsidP="00036CEA">
      <w:pPr>
        <w:pStyle w:val="Paragraphedeliste"/>
        <w:numPr>
          <w:ilvl w:val="0"/>
          <w:numId w:val="52"/>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les</w:t>
      </w:r>
      <w:proofErr w:type="gramEnd"/>
      <w:r w:rsidRPr="006671A2">
        <w:rPr>
          <w:rFonts w:ascii="AMU Monument Grotesk" w:hAnsi="AMU Monument Grotesk" w:cs="Arial"/>
          <w:sz w:val="18"/>
          <w:szCs w:val="20"/>
          <w:lang w:eastAsia="fr-FR"/>
        </w:rPr>
        <w:t xml:space="preserve"> actions en faveur du réemploi, de la réutilisation, du reconditionnement, de l'intégration de matières recyclées et du recyclage ;</w:t>
      </w:r>
    </w:p>
    <w:p w14:paraId="17364719" w14:textId="77777777" w:rsidR="00036CEA" w:rsidRPr="006671A2" w:rsidRDefault="00036CEA" w:rsidP="00036CEA">
      <w:pPr>
        <w:pStyle w:val="Paragraphedeliste"/>
        <w:numPr>
          <w:ilvl w:val="0"/>
          <w:numId w:val="52"/>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les</w:t>
      </w:r>
      <w:proofErr w:type="gramEnd"/>
      <w:r w:rsidRPr="006671A2">
        <w:rPr>
          <w:rFonts w:ascii="AMU Monument Grotesk" w:hAnsi="AMU Monument Grotesk" w:cs="Arial"/>
          <w:sz w:val="18"/>
          <w:szCs w:val="20"/>
          <w:lang w:eastAsia="fr-FR"/>
        </w:rPr>
        <w:t xml:space="preserve"> économies d'énergie et le développement des énergies renouvelables ;</w:t>
      </w:r>
    </w:p>
    <w:p w14:paraId="185237DE" w14:textId="77777777" w:rsidR="00036CEA" w:rsidRPr="006671A2" w:rsidRDefault="00036CEA" w:rsidP="00036CEA">
      <w:pPr>
        <w:pStyle w:val="Paragraphedeliste"/>
        <w:numPr>
          <w:ilvl w:val="0"/>
          <w:numId w:val="52"/>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l’orientation</w:t>
      </w:r>
      <w:proofErr w:type="gramEnd"/>
      <w:r w:rsidRPr="006671A2">
        <w:rPr>
          <w:rFonts w:ascii="AMU Monument Grotesk" w:hAnsi="AMU Monument Grotesk" w:cs="Arial"/>
          <w:sz w:val="18"/>
          <w:szCs w:val="20"/>
          <w:lang w:eastAsia="fr-FR"/>
        </w:rPr>
        <w:t xml:space="preserve"> des déchets vers des filières de valorisation ;</w:t>
      </w:r>
    </w:p>
    <w:p w14:paraId="2535F274" w14:textId="77777777" w:rsidR="00036CEA" w:rsidRPr="006671A2" w:rsidRDefault="00036CEA" w:rsidP="00036CEA">
      <w:pPr>
        <w:pStyle w:val="Paragraphedeliste"/>
        <w:numPr>
          <w:ilvl w:val="0"/>
          <w:numId w:val="52"/>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les</w:t>
      </w:r>
      <w:proofErr w:type="gramEnd"/>
      <w:r w:rsidRPr="006671A2">
        <w:rPr>
          <w:rFonts w:ascii="AMU Monument Grotesk" w:hAnsi="AMU Monument Grotesk" w:cs="Arial"/>
          <w:sz w:val="18"/>
          <w:szCs w:val="20"/>
          <w:lang w:eastAsia="fr-FR"/>
        </w:rPr>
        <w:t xml:space="preserve"> pratiques environnementales appliquées aux modalités d'exécution des prestations et notamment les politiques de réduction des émissions de gaz à effet de serre et d'amélioration de la qualité de l'air ;</w:t>
      </w:r>
    </w:p>
    <w:p w14:paraId="21A30577" w14:textId="77777777" w:rsidR="00036CEA" w:rsidRPr="006671A2" w:rsidRDefault="00036CEA" w:rsidP="00036CEA">
      <w:pPr>
        <w:pStyle w:val="Paragraphedeliste"/>
        <w:numPr>
          <w:ilvl w:val="0"/>
          <w:numId w:val="52"/>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la</w:t>
      </w:r>
      <w:proofErr w:type="gramEnd"/>
      <w:r w:rsidRPr="006671A2">
        <w:rPr>
          <w:rFonts w:ascii="AMU Monument Grotesk" w:hAnsi="AMU Monument Grotesk" w:cs="Arial"/>
          <w:sz w:val="18"/>
          <w:szCs w:val="20"/>
          <w:lang w:eastAsia="fr-FR"/>
        </w:rPr>
        <w:t xml:space="preserve"> sensibilisation des intervenants aux problématiques environnementales liées à l'exécution du marché.</w:t>
      </w:r>
    </w:p>
    <w:p w14:paraId="061557FD" w14:textId="77777777" w:rsidR="00036CEA" w:rsidRPr="006671A2" w:rsidRDefault="00036CEA" w:rsidP="00036CEA">
      <w:pPr>
        <w:pStyle w:val="Paragraphedeliste"/>
        <w:jc w:val="both"/>
        <w:rPr>
          <w:rFonts w:ascii="AMU Monument Grotesk" w:hAnsi="AMU Monument Grotesk" w:cs="Arial"/>
          <w:b/>
          <w:sz w:val="18"/>
          <w:szCs w:val="20"/>
          <w:lang w:eastAsia="fr-FR"/>
        </w:rPr>
      </w:pPr>
    </w:p>
    <w:p w14:paraId="7BDD2966" w14:textId="77777777" w:rsidR="00036CEA" w:rsidRPr="006671A2" w:rsidRDefault="00036CEA" w:rsidP="00036CEA">
      <w:pPr>
        <w:pStyle w:val="Paragraphedeliste"/>
        <w:numPr>
          <w:ilvl w:val="0"/>
          <w:numId w:val="50"/>
        </w:numPr>
        <w:jc w:val="both"/>
        <w:rPr>
          <w:rFonts w:ascii="AMU Monument Grotesk" w:hAnsi="AMU Monument Grotesk" w:cs="Arial"/>
          <w:b/>
          <w:sz w:val="18"/>
          <w:szCs w:val="20"/>
          <w:lang w:eastAsia="fr-FR"/>
        </w:rPr>
      </w:pPr>
      <w:bookmarkStart w:id="144" w:name="_Hlk190682756"/>
      <w:r w:rsidRPr="006671A2">
        <w:rPr>
          <w:rFonts w:ascii="AMU Monument Grotesk" w:hAnsi="AMU Monument Grotesk" w:cs="Arial"/>
          <w:b/>
          <w:sz w:val="18"/>
          <w:szCs w:val="20"/>
          <w:lang w:eastAsia="fr-FR"/>
        </w:rPr>
        <w:t xml:space="preserve">Concevoir le projet en tenant compte </w:t>
      </w:r>
      <w:bookmarkEnd w:id="144"/>
      <w:r w:rsidRPr="006671A2">
        <w:rPr>
          <w:rFonts w:ascii="AMU Monument Grotesk" w:hAnsi="AMU Monument Grotesk" w:cs="Arial"/>
          <w:b/>
          <w:sz w:val="18"/>
          <w:szCs w:val="20"/>
          <w:lang w:eastAsia="fr-FR"/>
        </w:rPr>
        <w:t>des objectifs suivants de réduction :</w:t>
      </w:r>
    </w:p>
    <w:p w14:paraId="6E8A1980" w14:textId="77777777" w:rsidR="00036CEA" w:rsidRPr="006671A2" w:rsidRDefault="00036CEA" w:rsidP="00036CEA">
      <w:pPr>
        <w:pStyle w:val="Paragraphedeliste"/>
        <w:numPr>
          <w:ilvl w:val="0"/>
          <w:numId w:val="51"/>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des</w:t>
      </w:r>
      <w:proofErr w:type="gramEnd"/>
      <w:r w:rsidRPr="006671A2">
        <w:rPr>
          <w:rFonts w:ascii="AMU Monument Grotesk" w:hAnsi="AMU Monument Grotesk" w:cs="Arial"/>
          <w:sz w:val="18"/>
          <w:szCs w:val="20"/>
          <w:lang w:eastAsia="fr-FR"/>
        </w:rPr>
        <w:t xml:space="preserve"> prélèvements des ressources, </w:t>
      </w:r>
    </w:p>
    <w:p w14:paraId="43012F9F" w14:textId="77777777" w:rsidR="00036CEA" w:rsidRPr="006671A2" w:rsidRDefault="00036CEA" w:rsidP="00036CEA">
      <w:pPr>
        <w:pStyle w:val="Paragraphedeliste"/>
        <w:numPr>
          <w:ilvl w:val="0"/>
          <w:numId w:val="51"/>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de</w:t>
      </w:r>
      <w:proofErr w:type="gramEnd"/>
      <w:r w:rsidRPr="006671A2">
        <w:rPr>
          <w:rFonts w:ascii="AMU Monument Grotesk" w:hAnsi="AMU Monument Grotesk" w:cs="Arial"/>
          <w:sz w:val="18"/>
          <w:szCs w:val="20"/>
          <w:lang w:eastAsia="fr-FR"/>
        </w:rPr>
        <w:t xml:space="preserve"> la production des déchets, </w:t>
      </w:r>
    </w:p>
    <w:p w14:paraId="1F8CC4CD" w14:textId="77777777" w:rsidR="00036CEA" w:rsidRPr="006671A2" w:rsidRDefault="00036CEA" w:rsidP="00036CEA">
      <w:pPr>
        <w:pStyle w:val="Paragraphedeliste"/>
        <w:numPr>
          <w:ilvl w:val="0"/>
          <w:numId w:val="51"/>
        </w:numPr>
        <w:jc w:val="both"/>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des</w:t>
      </w:r>
      <w:proofErr w:type="gramEnd"/>
      <w:r w:rsidRPr="006671A2">
        <w:rPr>
          <w:rFonts w:ascii="AMU Monument Grotesk" w:hAnsi="AMU Monument Grotesk" w:cs="Arial"/>
          <w:sz w:val="18"/>
          <w:szCs w:val="20"/>
          <w:lang w:eastAsia="fr-FR"/>
        </w:rPr>
        <w:t xml:space="preserve"> impacts sur la biodiversité. </w:t>
      </w:r>
    </w:p>
    <w:p w14:paraId="76669E5F" w14:textId="77777777" w:rsidR="00036CEA" w:rsidRPr="006671A2" w:rsidRDefault="00036CEA" w:rsidP="00036CEA">
      <w:pPr>
        <w:pStyle w:val="Paragraphedeliste"/>
        <w:jc w:val="both"/>
        <w:rPr>
          <w:rFonts w:ascii="AMU Monument Grotesk" w:hAnsi="AMU Monument Grotesk" w:cs="Arial"/>
          <w:b/>
          <w:sz w:val="18"/>
          <w:szCs w:val="20"/>
          <w:lang w:eastAsia="fr-FR"/>
        </w:rPr>
      </w:pPr>
    </w:p>
    <w:p w14:paraId="59D6A1AA" w14:textId="77777777" w:rsidR="00036CEA" w:rsidRPr="006671A2" w:rsidRDefault="00036CEA" w:rsidP="00036CEA">
      <w:pPr>
        <w:pStyle w:val="Paragraphedeliste"/>
        <w:numPr>
          <w:ilvl w:val="0"/>
          <w:numId w:val="50"/>
        </w:numPr>
        <w:jc w:val="both"/>
        <w:rPr>
          <w:rFonts w:ascii="AMU Monument Grotesk" w:hAnsi="AMU Monument Grotesk" w:cs="Arial"/>
          <w:b/>
          <w:sz w:val="18"/>
          <w:szCs w:val="20"/>
          <w:lang w:eastAsia="fr-FR"/>
        </w:rPr>
      </w:pPr>
      <w:r w:rsidRPr="006671A2">
        <w:rPr>
          <w:rFonts w:ascii="AMU Monument Grotesk" w:hAnsi="AMU Monument Grotesk" w:cs="Arial"/>
          <w:b/>
          <w:sz w:val="18"/>
          <w:szCs w:val="20"/>
          <w:lang w:eastAsia="fr-FR"/>
        </w:rPr>
        <w:t xml:space="preserve">Elaborer la Charte Chantier à Faibles Nuisances </w:t>
      </w:r>
      <w:r w:rsidRPr="006671A2">
        <w:rPr>
          <w:rFonts w:ascii="AMU Monument Grotesk" w:hAnsi="AMU Monument Grotesk" w:cs="Arial"/>
          <w:sz w:val="18"/>
          <w:szCs w:val="20"/>
          <w:lang w:eastAsia="fr-FR"/>
        </w:rPr>
        <w:t>de l’opération de travaux concernée par le présent marché, la mettre en œuvre et la suivre</w:t>
      </w:r>
      <w:r w:rsidRPr="006671A2">
        <w:rPr>
          <w:rFonts w:ascii="AMU Monument Grotesk" w:hAnsi="AMU Monument Grotesk" w:cs="Arial"/>
          <w:b/>
          <w:sz w:val="18"/>
          <w:szCs w:val="20"/>
          <w:lang w:eastAsia="fr-FR"/>
        </w:rPr>
        <w:t xml:space="preserve"> </w:t>
      </w:r>
      <w:r w:rsidRPr="006671A2">
        <w:rPr>
          <w:rFonts w:ascii="AMU Monument Grotesk" w:hAnsi="AMU Monument Grotesk" w:cs="Arial"/>
          <w:sz w:val="18"/>
          <w:szCs w:val="20"/>
          <w:lang w:eastAsia="fr-FR"/>
        </w:rPr>
        <w:t>en désignant un responsable « Chantier à Faibles Nuisances » au sein des membres de l’équipe de Maîtrise d'œuvre.</w:t>
      </w:r>
    </w:p>
    <w:p w14:paraId="1A04DA0A" w14:textId="77777777" w:rsidR="00036CEA" w:rsidRPr="006671A2" w:rsidRDefault="00036CEA" w:rsidP="00036CEA">
      <w:pPr>
        <w:jc w:val="both"/>
        <w:rPr>
          <w:rFonts w:ascii="AMU Monument Grotesk" w:hAnsi="AMU Monument Grotesk" w:cs="Arial"/>
          <w:b/>
          <w:color w:val="00B0F0"/>
          <w:sz w:val="18"/>
          <w:szCs w:val="20"/>
        </w:rPr>
      </w:pPr>
    </w:p>
    <w:p w14:paraId="50CF06EB" w14:textId="77777777" w:rsidR="002553ED" w:rsidRDefault="002553ED" w:rsidP="002553ED">
      <w:pPr>
        <w:keepNext/>
        <w:suppressAutoHyphens w:val="0"/>
        <w:spacing w:before="240" w:after="60"/>
        <w:ind w:left="360"/>
        <w:jc w:val="both"/>
        <w:outlineLvl w:val="1"/>
        <w:rPr>
          <w:rFonts w:ascii="AMU Monument Grotesk" w:hAnsi="AMU Monument Grotesk" w:cs="Arial"/>
          <w:b/>
          <w:bCs/>
          <w:iCs/>
          <w:sz w:val="22"/>
          <w:szCs w:val="20"/>
          <w:lang w:eastAsia="fr-FR"/>
        </w:rPr>
      </w:pPr>
      <w:bookmarkStart w:id="145" w:name="_Toc208479977"/>
      <w:r w:rsidRPr="00F84653">
        <w:rPr>
          <w:rFonts w:ascii="AMU Monument Grotesk" w:hAnsi="AMU Monument Grotesk" w:cs="Arial"/>
          <w:b/>
          <w:bCs/>
          <w:iCs/>
          <w:sz w:val="22"/>
          <w:szCs w:val="20"/>
          <w:lang w:eastAsia="fr-FR"/>
        </w:rPr>
        <w:lastRenderedPageBreak/>
        <w:t>7.7 Propriété intellectuelle, droits d’utilisation des résultats</w:t>
      </w:r>
      <w:bookmarkEnd w:id="145"/>
    </w:p>
    <w:p w14:paraId="314934DF" w14:textId="77777777" w:rsidR="002553ED" w:rsidRDefault="002553ED" w:rsidP="002553ED">
      <w:pPr>
        <w:rPr>
          <w:lang w:eastAsia="fr-FR"/>
        </w:rPr>
      </w:pPr>
    </w:p>
    <w:p w14:paraId="607E1E22" w14:textId="77777777" w:rsidR="002553ED" w:rsidRPr="00036CEA" w:rsidRDefault="002553ED" w:rsidP="002553ED">
      <w:pPr>
        <w:rPr>
          <w:rFonts w:ascii="AMU Monument Grotesk" w:hAnsi="AMU Monument Grotesk" w:cs="Arial"/>
          <w:sz w:val="18"/>
          <w:szCs w:val="20"/>
          <w:lang w:eastAsia="fr-FR"/>
        </w:rPr>
      </w:pPr>
      <w:r w:rsidRPr="00036CEA">
        <w:rPr>
          <w:rFonts w:ascii="AMU Monument Grotesk" w:hAnsi="AMU Monument Grotesk" w:cs="Arial"/>
          <w:sz w:val="18"/>
          <w:szCs w:val="20"/>
          <w:lang w:eastAsia="fr-FR"/>
        </w:rPr>
        <w:t>L’utilisation des résultats est conforme aux prescriptions du chapitre 5 du CCAG-MOE.</w:t>
      </w:r>
    </w:p>
    <w:p w14:paraId="6156F75C" w14:textId="77777777" w:rsidR="002553ED" w:rsidRDefault="002553ED" w:rsidP="002553ED">
      <w:pPr>
        <w:rPr>
          <w:lang w:eastAsia="fr-FR"/>
        </w:rPr>
      </w:pPr>
    </w:p>
    <w:p w14:paraId="605C6BAC" w14:textId="77777777" w:rsidR="002553ED" w:rsidRPr="006671A2" w:rsidRDefault="002553ED" w:rsidP="002553ED">
      <w:pPr>
        <w:rPr>
          <w:rFonts w:ascii="AMU Monument Grotesk" w:hAnsi="AMU Monument Grotesk" w:cs="Arial"/>
          <w:sz w:val="18"/>
          <w:szCs w:val="20"/>
          <w:lang w:eastAsia="fr-FR"/>
        </w:rPr>
      </w:pPr>
      <w:r w:rsidRPr="006671A2">
        <w:rPr>
          <w:rFonts w:ascii="AMU Monument Grotesk" w:hAnsi="AMU Monument Grotesk" w:cs="Arial"/>
          <w:b/>
          <w:sz w:val="18"/>
          <w:szCs w:val="20"/>
          <w:u w:val="single"/>
          <w:lang w:eastAsia="fr-FR"/>
        </w:rPr>
        <w:t xml:space="preserve">Pour précision de l’article 23.2 du CCAG-MOE, </w:t>
      </w:r>
      <w:r w:rsidRPr="006671A2">
        <w:rPr>
          <w:rFonts w:ascii="AMU Monument Grotesk" w:hAnsi="AMU Monument Grotesk" w:cs="Arial"/>
          <w:sz w:val="18"/>
          <w:szCs w:val="20"/>
          <w:lang w:eastAsia="fr-FR"/>
        </w:rPr>
        <w:t>lorsque le maître d'œuvre incorpore des connaissances antérieures dans les résultats ou utilise des connaissances antérieures qui sont disponibles sous un régime de licence libre ou que des connaissances antérieures, sans être incorporées aux résultats, sont strictement nécessaires pour la mise en œuvre des résultats, le maître d'œuvre concède, à titre non exclusif, au maître d'ouvrage et aux tiers désignés dans le marché le droit d'utiliser :</w:t>
      </w:r>
    </w:p>
    <w:p w14:paraId="549B8ADD" w14:textId="77777777" w:rsidR="002553ED" w:rsidRPr="006671A2" w:rsidRDefault="00A708FE" w:rsidP="002553ED">
      <w:pPr>
        <w:rPr>
          <w:rFonts w:ascii="AMU Monument Grotesk" w:hAnsi="AMU Monument Grotesk" w:cs="Arial"/>
          <w:sz w:val="18"/>
          <w:szCs w:val="20"/>
          <w:lang w:eastAsia="fr-FR"/>
        </w:rPr>
      </w:pPr>
      <w:sdt>
        <w:sdtPr>
          <w:rPr>
            <w:rFonts w:ascii="AMU Monument Grotesk" w:hAnsi="AMU Monument Grotesk" w:cs="Arial"/>
            <w:sz w:val="18"/>
            <w:szCs w:val="20"/>
            <w:lang w:eastAsia="fr-FR"/>
          </w:rPr>
          <w:id w:val="417991883"/>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proofErr w:type="gramStart"/>
      <w:r w:rsidR="002553ED" w:rsidRPr="006671A2">
        <w:rPr>
          <w:rFonts w:ascii="AMU Monument Grotesk" w:hAnsi="AMU Monument Grotesk" w:cs="Arial"/>
          <w:sz w:val="18"/>
          <w:szCs w:val="20"/>
          <w:lang w:eastAsia="fr-FR"/>
        </w:rPr>
        <w:t>de</w:t>
      </w:r>
      <w:proofErr w:type="gramEnd"/>
      <w:r w:rsidR="002553ED" w:rsidRPr="006671A2">
        <w:rPr>
          <w:rFonts w:ascii="AMU Monument Grotesk" w:hAnsi="AMU Monument Grotesk" w:cs="Arial"/>
          <w:sz w:val="18"/>
          <w:szCs w:val="20"/>
          <w:lang w:eastAsia="fr-FR"/>
        </w:rPr>
        <w:t xml:space="preserve"> façon permanente ou </w:t>
      </w:r>
      <w:sdt>
        <w:sdtPr>
          <w:rPr>
            <w:rFonts w:ascii="AMU Monument Grotesk" w:hAnsi="AMU Monument Grotesk" w:cs="Arial"/>
            <w:sz w:val="18"/>
            <w:szCs w:val="20"/>
            <w:lang w:eastAsia="fr-FR"/>
          </w:rPr>
          <w:id w:val="1928913319"/>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temporaire, </w:t>
      </w:r>
    </w:p>
    <w:p w14:paraId="6E2B10E8" w14:textId="77777777" w:rsidR="002553ED" w:rsidRPr="006671A2" w:rsidRDefault="00A708FE" w:rsidP="002553ED">
      <w:pPr>
        <w:rPr>
          <w:rFonts w:ascii="AMU Monument Grotesk" w:hAnsi="AMU Monument Grotesk" w:cs="Arial"/>
          <w:sz w:val="18"/>
          <w:szCs w:val="20"/>
          <w:lang w:eastAsia="fr-FR"/>
        </w:rPr>
      </w:pPr>
      <w:sdt>
        <w:sdtPr>
          <w:rPr>
            <w:rFonts w:ascii="AMU Monument Grotesk" w:hAnsi="AMU Monument Grotesk" w:cs="Arial"/>
            <w:sz w:val="18"/>
            <w:szCs w:val="20"/>
            <w:lang w:eastAsia="fr-FR"/>
          </w:rPr>
          <w:id w:val="372959750"/>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w:t>
      </w:r>
      <w:proofErr w:type="gramStart"/>
      <w:r w:rsidR="002553ED" w:rsidRPr="006671A2">
        <w:rPr>
          <w:rFonts w:ascii="AMU Monument Grotesk" w:hAnsi="AMU Monument Grotesk" w:cs="Arial"/>
          <w:sz w:val="18"/>
          <w:szCs w:val="20"/>
          <w:lang w:eastAsia="fr-FR"/>
        </w:rPr>
        <w:t>en</w:t>
      </w:r>
      <w:proofErr w:type="gramEnd"/>
      <w:r w:rsidR="002553ED" w:rsidRPr="006671A2">
        <w:rPr>
          <w:rFonts w:ascii="AMU Monument Grotesk" w:hAnsi="AMU Monument Grotesk" w:cs="Arial"/>
          <w:sz w:val="18"/>
          <w:szCs w:val="20"/>
          <w:lang w:eastAsia="fr-FR"/>
        </w:rPr>
        <w:t xml:space="preserve"> tout ou </w:t>
      </w:r>
      <w:sdt>
        <w:sdtPr>
          <w:rPr>
            <w:rFonts w:ascii="AMU Monument Grotesk" w:hAnsi="AMU Monument Grotesk" w:cs="Arial"/>
            <w:sz w:val="18"/>
            <w:szCs w:val="20"/>
            <w:lang w:eastAsia="fr-FR"/>
          </w:rPr>
          <w:id w:val="1382758084"/>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partie, </w:t>
      </w:r>
    </w:p>
    <w:p w14:paraId="05347F35" w14:textId="77777777" w:rsidR="002553ED" w:rsidRPr="006671A2" w:rsidRDefault="002553ED" w:rsidP="002553ED">
      <w:pPr>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par</w:t>
      </w:r>
      <w:proofErr w:type="gramEnd"/>
      <w:r w:rsidRPr="006671A2">
        <w:rPr>
          <w:rFonts w:ascii="AMU Monument Grotesk" w:hAnsi="AMU Monument Grotesk" w:cs="Arial"/>
          <w:sz w:val="18"/>
          <w:szCs w:val="20"/>
          <w:lang w:eastAsia="fr-FR"/>
        </w:rPr>
        <w:t xml:space="preserve"> tout moyen et sous toutes formes, les connaissances antérieures strictement nécessaires pour utiliser les résultats, pour les besoins découlant de l'objet du marché.</w:t>
      </w:r>
    </w:p>
    <w:p w14:paraId="4A00CF86" w14:textId="77777777" w:rsidR="002553ED" w:rsidRPr="006671A2" w:rsidRDefault="002553ED" w:rsidP="002553ED">
      <w:pPr>
        <w:rPr>
          <w:rFonts w:ascii="AMU Monument Grotesk" w:hAnsi="AMU Monument Grotesk" w:cs="Arial"/>
          <w:sz w:val="18"/>
          <w:szCs w:val="20"/>
          <w:lang w:eastAsia="fr-FR"/>
        </w:rPr>
      </w:pPr>
      <w:r w:rsidRPr="006671A2">
        <w:rPr>
          <w:rFonts w:ascii="AMU Monument Grotesk" w:hAnsi="AMU Monument Grotesk" w:cs="Arial"/>
          <w:sz w:val="18"/>
          <w:szCs w:val="20"/>
          <w:lang w:eastAsia="fr-FR"/>
        </w:rPr>
        <w:t>La concession des droits sur les connaissances antérieures est comprise dans le prix du marché.</w:t>
      </w:r>
    </w:p>
    <w:p w14:paraId="1C261528" w14:textId="77777777" w:rsidR="002553ED" w:rsidRPr="006671A2" w:rsidRDefault="002553ED" w:rsidP="002553ED">
      <w:pPr>
        <w:rPr>
          <w:lang w:eastAsia="fr-FR"/>
        </w:rPr>
      </w:pPr>
    </w:p>
    <w:p w14:paraId="7C067253" w14:textId="77777777" w:rsidR="002553ED" w:rsidRPr="006671A2" w:rsidRDefault="002553ED" w:rsidP="002553ED">
      <w:pPr>
        <w:rPr>
          <w:rFonts w:ascii="AMU Monument Grotesk" w:hAnsi="AMU Monument Grotesk" w:cs="Arial"/>
          <w:sz w:val="18"/>
          <w:szCs w:val="20"/>
          <w:lang w:eastAsia="fr-FR"/>
        </w:rPr>
      </w:pPr>
      <w:r w:rsidRPr="006671A2">
        <w:rPr>
          <w:rFonts w:ascii="AMU Monument Grotesk" w:hAnsi="AMU Monument Grotesk" w:cs="Arial"/>
          <w:b/>
          <w:sz w:val="18"/>
          <w:szCs w:val="20"/>
          <w:u w:val="single"/>
          <w:lang w:eastAsia="fr-FR"/>
        </w:rPr>
        <w:t>Pour précision de l’article 24.1 du CCAG-MOE</w:t>
      </w:r>
      <w:r w:rsidRPr="006671A2">
        <w:rPr>
          <w:rFonts w:ascii="AMU Monument Grotesk" w:hAnsi="AMU Monument Grotesk" w:cs="Arial"/>
          <w:sz w:val="18"/>
          <w:szCs w:val="20"/>
          <w:lang w:eastAsia="fr-FR"/>
        </w:rPr>
        <w:t>, le maître d'œuvre concède, à titre non exclusif, au maître d'ouvrage et aux tiers désignés dans le marché le droit d'utiliser ou de faire utiliser les résultats :</w:t>
      </w:r>
    </w:p>
    <w:p w14:paraId="1E5CCF58" w14:textId="77777777" w:rsidR="002553ED" w:rsidRPr="006671A2" w:rsidRDefault="00A708FE" w:rsidP="002553ED">
      <w:pPr>
        <w:rPr>
          <w:rFonts w:ascii="AMU Monument Grotesk" w:hAnsi="AMU Monument Grotesk" w:cs="Arial"/>
          <w:sz w:val="18"/>
          <w:szCs w:val="20"/>
          <w:lang w:eastAsia="fr-FR"/>
        </w:rPr>
      </w:pPr>
      <w:sdt>
        <w:sdtPr>
          <w:rPr>
            <w:rFonts w:ascii="AMU Monument Grotesk" w:hAnsi="AMU Monument Grotesk" w:cs="Arial"/>
            <w:sz w:val="18"/>
            <w:szCs w:val="20"/>
            <w:lang w:eastAsia="fr-FR"/>
          </w:rPr>
          <w:id w:val="1095907381"/>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w:t>
      </w:r>
      <w:proofErr w:type="gramStart"/>
      <w:r w:rsidR="002553ED" w:rsidRPr="006671A2">
        <w:rPr>
          <w:rFonts w:ascii="AMU Monument Grotesk" w:hAnsi="AMU Monument Grotesk" w:cs="Arial"/>
          <w:sz w:val="18"/>
          <w:szCs w:val="20"/>
          <w:lang w:eastAsia="fr-FR"/>
        </w:rPr>
        <w:t>en</w:t>
      </w:r>
      <w:proofErr w:type="gramEnd"/>
      <w:r w:rsidR="002553ED" w:rsidRPr="006671A2">
        <w:rPr>
          <w:rFonts w:ascii="AMU Monument Grotesk" w:hAnsi="AMU Monument Grotesk" w:cs="Arial"/>
          <w:sz w:val="18"/>
          <w:szCs w:val="20"/>
          <w:lang w:eastAsia="fr-FR"/>
        </w:rPr>
        <w:t xml:space="preserve"> l'état ou </w:t>
      </w:r>
      <w:sdt>
        <w:sdtPr>
          <w:rPr>
            <w:rFonts w:ascii="AMU Monument Grotesk" w:hAnsi="AMU Monument Grotesk" w:cs="Arial"/>
            <w:sz w:val="18"/>
            <w:szCs w:val="20"/>
            <w:lang w:eastAsia="fr-FR"/>
          </w:rPr>
          <w:id w:val="-454016856"/>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modifiés, </w:t>
      </w:r>
    </w:p>
    <w:p w14:paraId="698B19BD" w14:textId="77777777" w:rsidR="002553ED" w:rsidRPr="006671A2" w:rsidRDefault="00A708FE" w:rsidP="002553ED">
      <w:pPr>
        <w:rPr>
          <w:rFonts w:ascii="AMU Monument Grotesk" w:hAnsi="AMU Monument Grotesk" w:cs="Arial"/>
          <w:sz w:val="18"/>
          <w:szCs w:val="20"/>
          <w:lang w:eastAsia="fr-FR"/>
        </w:rPr>
      </w:pPr>
      <w:sdt>
        <w:sdtPr>
          <w:rPr>
            <w:rFonts w:ascii="AMU Monument Grotesk" w:hAnsi="AMU Monument Grotesk" w:cs="Arial"/>
            <w:sz w:val="18"/>
            <w:szCs w:val="20"/>
            <w:lang w:eastAsia="fr-FR"/>
          </w:rPr>
          <w:id w:val="1349752634"/>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w:t>
      </w:r>
      <w:proofErr w:type="gramStart"/>
      <w:r w:rsidR="002553ED" w:rsidRPr="006671A2">
        <w:rPr>
          <w:rFonts w:ascii="AMU Monument Grotesk" w:hAnsi="AMU Monument Grotesk" w:cs="Arial"/>
          <w:sz w:val="18"/>
          <w:szCs w:val="20"/>
          <w:lang w:eastAsia="fr-FR"/>
        </w:rPr>
        <w:t>de</w:t>
      </w:r>
      <w:proofErr w:type="gramEnd"/>
      <w:r w:rsidR="002553ED" w:rsidRPr="006671A2">
        <w:rPr>
          <w:rFonts w:ascii="AMU Monument Grotesk" w:hAnsi="AMU Monument Grotesk" w:cs="Arial"/>
          <w:sz w:val="18"/>
          <w:szCs w:val="20"/>
          <w:lang w:eastAsia="fr-FR"/>
        </w:rPr>
        <w:t xml:space="preserve"> façon permanente ou </w:t>
      </w:r>
      <w:sdt>
        <w:sdtPr>
          <w:rPr>
            <w:rFonts w:ascii="AMU Monument Grotesk" w:hAnsi="AMU Monument Grotesk" w:cs="Arial"/>
            <w:sz w:val="18"/>
            <w:szCs w:val="20"/>
            <w:lang w:eastAsia="fr-FR"/>
          </w:rPr>
          <w:id w:val="1540929438"/>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temporaire, </w:t>
      </w:r>
    </w:p>
    <w:p w14:paraId="18675F66" w14:textId="77777777" w:rsidR="002553ED" w:rsidRPr="006671A2" w:rsidRDefault="00A708FE" w:rsidP="002553ED">
      <w:pPr>
        <w:rPr>
          <w:rFonts w:ascii="AMU Monument Grotesk" w:hAnsi="AMU Monument Grotesk" w:cs="Arial"/>
          <w:sz w:val="18"/>
          <w:szCs w:val="20"/>
          <w:lang w:eastAsia="fr-FR"/>
        </w:rPr>
      </w:pPr>
      <w:sdt>
        <w:sdtPr>
          <w:rPr>
            <w:rFonts w:ascii="AMU Monument Grotesk" w:hAnsi="AMU Monument Grotesk" w:cs="Arial"/>
            <w:sz w:val="18"/>
            <w:szCs w:val="20"/>
            <w:lang w:eastAsia="fr-FR"/>
          </w:rPr>
          <w:id w:val="527533730"/>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w:t>
      </w:r>
      <w:proofErr w:type="gramStart"/>
      <w:r w:rsidR="002553ED" w:rsidRPr="006671A2">
        <w:rPr>
          <w:rFonts w:ascii="AMU Monument Grotesk" w:hAnsi="AMU Monument Grotesk" w:cs="Arial"/>
          <w:sz w:val="18"/>
          <w:szCs w:val="20"/>
          <w:lang w:eastAsia="fr-FR"/>
        </w:rPr>
        <w:t>en</w:t>
      </w:r>
      <w:proofErr w:type="gramEnd"/>
      <w:r w:rsidR="002553ED" w:rsidRPr="006671A2">
        <w:rPr>
          <w:rFonts w:ascii="AMU Monument Grotesk" w:hAnsi="AMU Monument Grotesk" w:cs="Arial"/>
          <w:sz w:val="18"/>
          <w:szCs w:val="20"/>
          <w:lang w:eastAsia="fr-FR"/>
        </w:rPr>
        <w:t xml:space="preserve"> tout ou </w:t>
      </w:r>
      <w:sdt>
        <w:sdtPr>
          <w:rPr>
            <w:rFonts w:ascii="AMU Monument Grotesk" w:hAnsi="AMU Monument Grotesk" w:cs="Arial"/>
            <w:sz w:val="18"/>
            <w:szCs w:val="20"/>
            <w:lang w:eastAsia="fr-FR"/>
          </w:rPr>
          <w:id w:val="238766934"/>
          <w14:checkbox>
            <w14:checked w14:val="0"/>
            <w14:checkedState w14:val="2612" w14:font="MS Gothic"/>
            <w14:uncheckedState w14:val="2610" w14:font="MS Gothic"/>
          </w14:checkbox>
        </w:sdtPr>
        <w:sdtContent>
          <w:r w:rsidR="002553ED" w:rsidRPr="006671A2">
            <w:rPr>
              <w:rFonts w:ascii="MS Gothic" w:eastAsia="MS Gothic" w:hAnsi="MS Gothic" w:cs="Arial" w:hint="eastAsia"/>
              <w:sz w:val="18"/>
              <w:szCs w:val="20"/>
              <w:lang w:eastAsia="fr-FR"/>
            </w:rPr>
            <w:t>☐</w:t>
          </w:r>
        </w:sdtContent>
      </w:sdt>
      <w:r w:rsidR="002553ED" w:rsidRPr="006671A2">
        <w:rPr>
          <w:rFonts w:ascii="AMU Monument Grotesk" w:hAnsi="AMU Monument Grotesk" w:cs="Arial"/>
          <w:sz w:val="18"/>
          <w:szCs w:val="20"/>
          <w:lang w:eastAsia="fr-FR"/>
        </w:rPr>
        <w:t xml:space="preserve"> partie, </w:t>
      </w:r>
    </w:p>
    <w:p w14:paraId="50C38992" w14:textId="77777777" w:rsidR="002553ED" w:rsidRPr="006671A2" w:rsidRDefault="002553ED" w:rsidP="002553ED">
      <w:pPr>
        <w:rPr>
          <w:rFonts w:ascii="AMU Monument Grotesk" w:hAnsi="AMU Monument Grotesk" w:cs="Arial"/>
          <w:sz w:val="18"/>
          <w:szCs w:val="20"/>
          <w:lang w:eastAsia="fr-FR"/>
        </w:rPr>
      </w:pPr>
      <w:proofErr w:type="gramStart"/>
      <w:r w:rsidRPr="006671A2">
        <w:rPr>
          <w:rFonts w:ascii="AMU Monument Grotesk" w:hAnsi="AMU Monument Grotesk" w:cs="Arial"/>
          <w:sz w:val="18"/>
          <w:szCs w:val="20"/>
          <w:lang w:eastAsia="fr-FR"/>
        </w:rPr>
        <w:t>par</w:t>
      </w:r>
      <w:proofErr w:type="gramEnd"/>
      <w:r w:rsidRPr="006671A2">
        <w:rPr>
          <w:rFonts w:ascii="AMU Monument Grotesk" w:hAnsi="AMU Monument Grotesk" w:cs="Arial"/>
          <w:sz w:val="18"/>
          <w:szCs w:val="20"/>
          <w:lang w:eastAsia="fr-FR"/>
        </w:rPr>
        <w:t xml:space="preserve"> tout moyen et sous toutes formes, dans le respect du droit moral du maître d'œuvre. Cette concession ne vaut que pour les besoins découlant de l'objet du marché et vaut pour le monde entier.</w:t>
      </w:r>
    </w:p>
    <w:p w14:paraId="788184BF" w14:textId="77777777" w:rsidR="002553ED" w:rsidRPr="008E3257" w:rsidRDefault="002553ED" w:rsidP="002553ED">
      <w:pPr>
        <w:rPr>
          <w:rFonts w:ascii="AMU Monument Grotesk" w:hAnsi="AMU Monument Grotesk" w:cs="Arial"/>
          <w:sz w:val="18"/>
          <w:szCs w:val="20"/>
          <w:lang w:eastAsia="fr-FR"/>
        </w:rPr>
      </w:pPr>
      <w:r w:rsidRPr="006671A2">
        <w:rPr>
          <w:rFonts w:ascii="AMU Monument Grotesk" w:hAnsi="AMU Monument Grotesk" w:cs="Arial"/>
          <w:sz w:val="18"/>
          <w:szCs w:val="20"/>
          <w:lang w:eastAsia="fr-FR"/>
        </w:rPr>
        <w:t>Le prix de cette concession est forfaitairement compris dans le montant du marché.</w:t>
      </w:r>
    </w:p>
    <w:p w14:paraId="3EA5A5BF" w14:textId="77777777" w:rsidR="00D51C1F" w:rsidRPr="00F33BFC" w:rsidRDefault="00D51C1F" w:rsidP="00F33BFC">
      <w:pPr>
        <w:pStyle w:val="Titre1"/>
        <w:numPr>
          <w:ilvl w:val="0"/>
          <w:numId w:val="0"/>
        </w:numPr>
        <w:jc w:val="both"/>
        <w:rPr>
          <w:rFonts w:ascii="AMU Monument Grotesk" w:hAnsi="AMU Monument Grotesk"/>
          <w:sz w:val="24"/>
        </w:rPr>
      </w:pPr>
      <w:bookmarkStart w:id="146" w:name="_Toc208479978"/>
      <w:r w:rsidRPr="00F33BFC">
        <w:rPr>
          <w:rFonts w:ascii="AMU Monument Grotesk" w:hAnsi="AMU Monument Grotesk"/>
          <w:sz w:val="24"/>
        </w:rPr>
        <w:t>ARTICLE 8 : VERIFICATION ET VALIDATION DES PRESTATIONS</w:t>
      </w:r>
      <w:bookmarkEnd w:id="146"/>
      <w:r w:rsidRPr="00F33BFC">
        <w:rPr>
          <w:rFonts w:ascii="AMU Monument Grotesk" w:hAnsi="AMU Monument Grotesk"/>
          <w:sz w:val="24"/>
        </w:rPr>
        <w:t xml:space="preserve"> </w:t>
      </w:r>
    </w:p>
    <w:p w14:paraId="73D458C4" w14:textId="77777777" w:rsidR="00D51C1F" w:rsidRPr="00F33BFC" w:rsidRDefault="00D51C1F">
      <w:pPr>
        <w:jc w:val="both"/>
        <w:rPr>
          <w:rFonts w:ascii="AMU Monument Grotesk" w:hAnsi="AMU Monument Grotesk" w:cs="Arial"/>
          <w:color w:val="000000"/>
          <w:sz w:val="20"/>
          <w:szCs w:val="20"/>
        </w:rPr>
      </w:pPr>
    </w:p>
    <w:p w14:paraId="345E42E0" w14:textId="256F8601" w:rsidR="004D0D8C" w:rsidRPr="00906588" w:rsidRDefault="004D0D8C" w:rsidP="004D0D8C">
      <w:pPr>
        <w:suppressAutoHyphens w:val="0"/>
        <w:jc w:val="both"/>
        <w:rPr>
          <w:rFonts w:ascii="AMU Monument Grotesk" w:hAnsi="AMU Monument Grotesk"/>
          <w:sz w:val="18"/>
          <w:szCs w:val="20"/>
          <w:lang w:eastAsia="fr-FR"/>
        </w:rPr>
      </w:pPr>
      <w:r w:rsidRPr="00906588">
        <w:rPr>
          <w:rFonts w:ascii="AMU Monument Grotesk" w:hAnsi="AMU Monument Grotesk" w:cs="Arial"/>
          <w:sz w:val="18"/>
          <w:szCs w:val="20"/>
          <w:lang w:eastAsia="fr-FR"/>
        </w:rPr>
        <w:t xml:space="preserve">Le titulaire exécute les prestations concernées dans les délais fixés </w:t>
      </w:r>
      <w:r w:rsidR="00C30D7D" w:rsidRPr="00906588">
        <w:rPr>
          <w:rFonts w:ascii="AMU Monument Grotesk" w:hAnsi="AMU Monument Grotesk"/>
          <w:sz w:val="18"/>
          <w:szCs w:val="20"/>
          <w:lang w:eastAsia="fr-FR"/>
        </w:rPr>
        <w:t>dans le présent CCAP</w:t>
      </w:r>
      <w:r w:rsidRPr="00906588">
        <w:rPr>
          <w:rFonts w:ascii="AMU Monument Grotesk" w:hAnsi="AMU Monument Grotesk"/>
          <w:sz w:val="18"/>
          <w:szCs w:val="20"/>
          <w:lang w:eastAsia="fr-FR"/>
        </w:rPr>
        <w:t>.</w:t>
      </w:r>
    </w:p>
    <w:p w14:paraId="1F3865F7" w14:textId="77777777" w:rsidR="004D0D8C" w:rsidRPr="00906588" w:rsidRDefault="004D0D8C" w:rsidP="004D0D8C">
      <w:pPr>
        <w:suppressAutoHyphens w:val="0"/>
        <w:jc w:val="both"/>
        <w:rPr>
          <w:rFonts w:ascii="AMU Monument Grotesk" w:hAnsi="AMU Monument Grotesk" w:cs="Arial"/>
          <w:color w:val="000000"/>
          <w:sz w:val="18"/>
          <w:szCs w:val="20"/>
          <w:lang w:eastAsia="fr-FR"/>
        </w:rPr>
      </w:pPr>
    </w:p>
    <w:p w14:paraId="51AC7F5C" w14:textId="178327D6" w:rsidR="004D0D8C" w:rsidRPr="00906588" w:rsidRDefault="004D0D8C" w:rsidP="004D0D8C">
      <w:pPr>
        <w:suppressAutoHyphens w:val="0"/>
        <w:jc w:val="both"/>
        <w:rPr>
          <w:rFonts w:ascii="AMU Monument Grotesk" w:hAnsi="AMU Monument Grotesk" w:cs="Arial"/>
          <w:color w:val="000000"/>
          <w:sz w:val="18"/>
          <w:szCs w:val="20"/>
          <w:lang w:eastAsia="fr-FR"/>
        </w:rPr>
      </w:pPr>
      <w:r w:rsidRPr="00906588">
        <w:rPr>
          <w:rFonts w:ascii="AMU Monument Grotesk" w:hAnsi="AMU Monument Grotesk" w:cs="Arial"/>
          <w:color w:val="000000"/>
          <w:sz w:val="18"/>
          <w:szCs w:val="20"/>
          <w:lang w:eastAsia="fr-FR"/>
        </w:rPr>
        <w:t>La mission du maître d'œuvre s'achève</w:t>
      </w:r>
      <w:r w:rsidR="00C30D7D" w:rsidRPr="00906588">
        <w:rPr>
          <w:rFonts w:ascii="AMU Monument Grotesk" w:hAnsi="AMU Monument Grotesk" w:cs="Arial"/>
          <w:color w:val="000000"/>
          <w:sz w:val="18"/>
          <w:szCs w:val="20"/>
          <w:lang w:eastAsia="fr-FR"/>
        </w:rPr>
        <w:t xml:space="preserve"> </w:t>
      </w:r>
      <w:r w:rsidRPr="00906588">
        <w:rPr>
          <w:rFonts w:ascii="AMU Monument Grotesk" w:hAnsi="AMU Monument Grotesk" w:cs="Arial"/>
          <w:color w:val="000000"/>
          <w:sz w:val="18"/>
          <w:szCs w:val="20"/>
          <w:lang w:eastAsia="fr-FR"/>
        </w:rPr>
        <w:t>à la fin de la période de garantie de parfait achèvement applicable aux marchés de travaux, ou après prolongation de ce délai.</w:t>
      </w:r>
    </w:p>
    <w:p w14:paraId="619EC2F6" w14:textId="77777777" w:rsidR="004D0D8C" w:rsidRPr="00906588" w:rsidRDefault="004D0D8C" w:rsidP="004D0D8C">
      <w:pPr>
        <w:suppressAutoHyphens w:val="0"/>
        <w:jc w:val="both"/>
        <w:rPr>
          <w:rFonts w:ascii="AMU Monument Grotesk" w:eastAsia="Calibri" w:hAnsi="AMU Monument Grotesk"/>
          <w:sz w:val="18"/>
          <w:szCs w:val="20"/>
          <w:lang w:eastAsia="en-US"/>
        </w:rPr>
      </w:pPr>
    </w:p>
    <w:p w14:paraId="22AA4FB4" w14:textId="53101781" w:rsidR="004D0D8C" w:rsidRPr="00906588" w:rsidRDefault="004D0D8C" w:rsidP="004D0D8C">
      <w:pPr>
        <w:suppressAutoHyphens w:val="0"/>
        <w:jc w:val="both"/>
        <w:rPr>
          <w:rFonts w:ascii="AMU Monument Grotesk" w:eastAsia="Calibri" w:hAnsi="AMU Monument Grotesk"/>
          <w:sz w:val="18"/>
          <w:szCs w:val="20"/>
          <w:lang w:eastAsia="en-US"/>
        </w:rPr>
      </w:pPr>
      <w:r w:rsidRPr="00906588">
        <w:rPr>
          <w:rFonts w:ascii="AMU Monument Grotesk" w:eastAsia="Calibri" w:hAnsi="AMU Monument Grotesk"/>
          <w:sz w:val="18"/>
          <w:szCs w:val="20"/>
          <w:lang w:eastAsia="en-US"/>
        </w:rPr>
        <w:t>L’achèvement du marché et le versement d</w:t>
      </w:r>
      <w:r w:rsidR="00C30D7D" w:rsidRPr="00906588">
        <w:rPr>
          <w:rFonts w:ascii="AMU Monument Grotesk" w:eastAsia="Calibri" w:hAnsi="AMU Monument Grotesk"/>
          <w:sz w:val="18"/>
          <w:szCs w:val="20"/>
          <w:lang w:eastAsia="en-US"/>
        </w:rPr>
        <w:t>e son</w:t>
      </w:r>
      <w:r w:rsidRPr="00906588">
        <w:rPr>
          <w:rFonts w:ascii="AMU Monument Grotesk" w:eastAsia="Calibri" w:hAnsi="AMU Monument Grotesk"/>
          <w:sz w:val="18"/>
          <w:szCs w:val="20"/>
          <w:lang w:eastAsia="en-US"/>
        </w:rPr>
        <w:t xml:space="preserve"> solde ne pourront être décidés qu’après la présentation des documents suivants par le titulaire :</w:t>
      </w:r>
    </w:p>
    <w:p w14:paraId="7AC07B49" w14:textId="77777777" w:rsidR="004D0D8C" w:rsidRPr="00906588" w:rsidRDefault="004D0D8C" w:rsidP="0070045D">
      <w:pPr>
        <w:numPr>
          <w:ilvl w:val="0"/>
          <w:numId w:val="33"/>
        </w:numPr>
        <w:suppressAutoHyphens w:val="0"/>
        <w:jc w:val="both"/>
        <w:rPr>
          <w:rFonts w:ascii="AMU Monument Grotesk" w:eastAsia="Calibri" w:hAnsi="AMU Monument Grotesk"/>
          <w:sz w:val="18"/>
          <w:szCs w:val="20"/>
          <w:lang w:eastAsia="en-US"/>
        </w:rPr>
      </w:pPr>
      <w:r w:rsidRPr="00906588">
        <w:rPr>
          <w:rFonts w:ascii="AMU Monument Grotesk" w:eastAsia="Calibri" w:hAnsi="AMU Monument Grotesk"/>
          <w:sz w:val="18"/>
          <w:szCs w:val="20"/>
          <w:lang w:eastAsia="en-US"/>
        </w:rPr>
        <w:t>Tous procès-verbaux de levée définitive de réserves pour l’ensemble des marchés de travaux,</w:t>
      </w:r>
    </w:p>
    <w:p w14:paraId="4546A9FD" w14:textId="77777777" w:rsidR="004D0D8C" w:rsidRPr="00906588" w:rsidRDefault="004D0D8C" w:rsidP="0070045D">
      <w:pPr>
        <w:numPr>
          <w:ilvl w:val="0"/>
          <w:numId w:val="33"/>
        </w:numPr>
        <w:suppressAutoHyphens w:val="0"/>
        <w:jc w:val="both"/>
        <w:rPr>
          <w:rFonts w:ascii="AMU Monument Grotesk" w:eastAsia="Calibri" w:hAnsi="AMU Monument Grotesk"/>
          <w:sz w:val="18"/>
          <w:szCs w:val="20"/>
          <w:lang w:eastAsia="en-US"/>
        </w:rPr>
      </w:pPr>
      <w:r w:rsidRPr="00906588">
        <w:rPr>
          <w:rFonts w:ascii="AMU Monument Grotesk" w:eastAsia="Calibri" w:hAnsi="AMU Monument Grotesk"/>
          <w:sz w:val="18"/>
          <w:szCs w:val="20"/>
          <w:lang w:eastAsia="en-US"/>
        </w:rPr>
        <w:t>Toute analyse des réclamations des marchés de travaux,</w:t>
      </w:r>
    </w:p>
    <w:p w14:paraId="42F41C29" w14:textId="77777777" w:rsidR="004D0D8C" w:rsidRPr="00906588" w:rsidRDefault="004D0D8C" w:rsidP="0070045D">
      <w:pPr>
        <w:numPr>
          <w:ilvl w:val="0"/>
          <w:numId w:val="33"/>
        </w:numPr>
        <w:suppressAutoHyphens w:val="0"/>
        <w:jc w:val="both"/>
        <w:rPr>
          <w:rFonts w:ascii="AMU Monument Grotesk" w:eastAsia="Calibri" w:hAnsi="AMU Monument Grotesk"/>
          <w:sz w:val="18"/>
          <w:szCs w:val="20"/>
          <w:lang w:eastAsia="en-US"/>
        </w:rPr>
      </w:pPr>
      <w:r w:rsidRPr="00906588">
        <w:rPr>
          <w:rFonts w:ascii="AMU Monument Grotesk" w:eastAsia="Calibri" w:hAnsi="AMU Monument Grotesk"/>
          <w:sz w:val="18"/>
          <w:szCs w:val="20"/>
          <w:lang w:eastAsia="en-US"/>
        </w:rPr>
        <w:t>L’ensemble des documents de gestion financière nécessaire pour solder les marchés de travaux,</w:t>
      </w:r>
    </w:p>
    <w:p w14:paraId="29E93526" w14:textId="7EF06B3C" w:rsidR="004D0D8C" w:rsidRPr="00906588" w:rsidRDefault="004D0D8C" w:rsidP="0070045D">
      <w:pPr>
        <w:numPr>
          <w:ilvl w:val="0"/>
          <w:numId w:val="33"/>
        </w:numPr>
        <w:suppressAutoHyphens w:val="0"/>
        <w:jc w:val="both"/>
        <w:rPr>
          <w:rFonts w:ascii="AMU Monument Grotesk" w:eastAsia="Calibri" w:hAnsi="AMU Monument Grotesk"/>
          <w:sz w:val="18"/>
          <w:szCs w:val="20"/>
          <w:lang w:eastAsia="en-US"/>
        </w:rPr>
      </w:pPr>
      <w:r w:rsidRPr="00906588">
        <w:rPr>
          <w:rFonts w:ascii="AMU Monument Grotesk" w:eastAsia="Calibri" w:hAnsi="AMU Monument Grotesk"/>
          <w:sz w:val="18"/>
          <w:szCs w:val="20"/>
          <w:lang w:eastAsia="en-US"/>
        </w:rPr>
        <w:t xml:space="preserve">Une présentation synthétique </w:t>
      </w:r>
      <w:r w:rsidR="00C30D7D" w:rsidRPr="00906588">
        <w:rPr>
          <w:rFonts w:ascii="AMU Monument Grotesk" w:eastAsia="Calibri" w:hAnsi="AMU Monument Grotesk"/>
          <w:sz w:val="18"/>
          <w:szCs w:val="20"/>
          <w:lang w:eastAsia="en-US"/>
        </w:rPr>
        <w:t xml:space="preserve">par corps d’état </w:t>
      </w:r>
      <w:r w:rsidRPr="00906588">
        <w:rPr>
          <w:rFonts w:ascii="AMU Monument Grotesk" w:eastAsia="Calibri" w:hAnsi="AMU Monument Grotesk"/>
          <w:sz w:val="18"/>
          <w:szCs w:val="20"/>
          <w:lang w:eastAsia="en-US"/>
        </w:rPr>
        <w:t xml:space="preserve">d’un bilan d’opération par évènement notable du chantier, </w:t>
      </w:r>
      <w:r w:rsidR="00C30D7D" w:rsidRPr="00906588">
        <w:rPr>
          <w:rFonts w:ascii="AMU Monument Grotesk" w:eastAsia="Calibri" w:hAnsi="AMU Monument Grotesk"/>
          <w:sz w:val="18"/>
          <w:szCs w:val="20"/>
          <w:lang w:eastAsia="en-US"/>
        </w:rPr>
        <w:t xml:space="preserve">comprenant notamment </w:t>
      </w:r>
      <w:r w:rsidRPr="00906588">
        <w:rPr>
          <w:rFonts w:ascii="AMU Monument Grotesk" w:eastAsia="Calibri" w:hAnsi="AMU Monument Grotesk"/>
          <w:sz w:val="18"/>
          <w:szCs w:val="20"/>
          <w:lang w:eastAsia="en-US"/>
        </w:rPr>
        <w:t>les travaux supplémentaires et les retards. Il sera précisé l’origine, les incidences et les actions menées pour aboutir à l’achèvement de l’ouvrage.</w:t>
      </w:r>
    </w:p>
    <w:p w14:paraId="50F36549" w14:textId="77777777" w:rsidR="004D0D8C" w:rsidRPr="00BB1E12" w:rsidRDefault="004D0D8C" w:rsidP="00C30D7D">
      <w:pPr>
        <w:keepNext/>
        <w:suppressAutoHyphens w:val="0"/>
        <w:spacing w:before="240" w:after="60"/>
        <w:ind w:left="360"/>
        <w:jc w:val="both"/>
        <w:outlineLvl w:val="1"/>
        <w:rPr>
          <w:rFonts w:ascii="AMU Monument Grotesk" w:hAnsi="AMU Monument Grotesk" w:cs="Arial"/>
          <w:b/>
          <w:bCs/>
          <w:iCs/>
          <w:sz w:val="22"/>
          <w:szCs w:val="20"/>
          <w:lang w:eastAsia="fr-FR"/>
        </w:rPr>
      </w:pPr>
      <w:bookmarkStart w:id="147" w:name="_Toc119597392"/>
      <w:bookmarkStart w:id="148" w:name="_Toc183451937"/>
      <w:bookmarkStart w:id="149" w:name="_Toc184365639"/>
      <w:bookmarkStart w:id="150" w:name="_Toc208479979"/>
      <w:r w:rsidRPr="00BB1E12">
        <w:rPr>
          <w:rFonts w:ascii="AMU Monument Grotesk" w:hAnsi="AMU Monument Grotesk" w:cs="Arial"/>
          <w:b/>
          <w:bCs/>
          <w:iCs/>
          <w:sz w:val="22"/>
          <w:szCs w:val="20"/>
          <w:lang w:eastAsia="fr-FR"/>
        </w:rPr>
        <w:t>8.1 Modalités de vérification</w:t>
      </w:r>
      <w:bookmarkEnd w:id="147"/>
      <w:bookmarkEnd w:id="148"/>
      <w:bookmarkEnd w:id="149"/>
      <w:bookmarkEnd w:id="150"/>
      <w:r w:rsidRPr="00BB1E12">
        <w:rPr>
          <w:rFonts w:ascii="AMU Monument Grotesk" w:hAnsi="AMU Monument Grotesk" w:cs="Arial"/>
          <w:b/>
          <w:bCs/>
          <w:iCs/>
          <w:sz w:val="22"/>
          <w:szCs w:val="20"/>
          <w:lang w:eastAsia="fr-FR"/>
        </w:rPr>
        <w:t xml:space="preserve">  </w:t>
      </w:r>
    </w:p>
    <w:p w14:paraId="24817D75" w14:textId="77777777" w:rsidR="004D0D8C" w:rsidRPr="00F33BFC" w:rsidRDefault="004D0D8C" w:rsidP="004D0D8C">
      <w:pPr>
        <w:suppressAutoHyphens w:val="0"/>
        <w:jc w:val="both"/>
        <w:rPr>
          <w:rFonts w:ascii="AMU Monument Grotesk" w:hAnsi="AMU Monument Grotesk" w:cs="Arial"/>
          <w:sz w:val="20"/>
          <w:szCs w:val="20"/>
          <w:lang w:eastAsia="fr-FR"/>
        </w:rPr>
      </w:pPr>
    </w:p>
    <w:p w14:paraId="16B6C67A" w14:textId="77777777" w:rsidR="004D0D8C" w:rsidRPr="00906588" w:rsidRDefault="004D0D8C" w:rsidP="004D0D8C">
      <w:pPr>
        <w:suppressAutoHyphens w:val="0"/>
        <w:jc w:val="both"/>
        <w:rPr>
          <w:rFonts w:ascii="AMU Monument Grotesk" w:hAnsi="AMU Monument Grotesk"/>
          <w:sz w:val="18"/>
          <w:szCs w:val="20"/>
          <w:lang w:eastAsia="fr-FR"/>
        </w:rPr>
      </w:pPr>
      <w:r w:rsidRPr="00906588">
        <w:rPr>
          <w:rFonts w:ascii="AMU Monument Grotesk" w:hAnsi="AMU Monument Grotesk" w:cs="Arial"/>
          <w:sz w:val="18"/>
          <w:szCs w:val="20"/>
          <w:lang w:eastAsia="fr-FR"/>
        </w:rPr>
        <w:t>Les opérations de vérification et d’admission s’effectuent en application du CCAG sauf en ce qui concerne les dérogations indiquées ci-dessous.</w:t>
      </w:r>
    </w:p>
    <w:p w14:paraId="7CE8E90B" w14:textId="77777777" w:rsidR="004D0D8C" w:rsidRPr="00906588" w:rsidRDefault="004D0D8C" w:rsidP="004D0D8C">
      <w:pPr>
        <w:suppressAutoHyphens w:val="0"/>
        <w:jc w:val="both"/>
        <w:rPr>
          <w:rFonts w:ascii="AMU Monument Grotesk" w:hAnsi="AMU Monument Grotesk" w:cs="Arial"/>
          <w:sz w:val="18"/>
          <w:szCs w:val="20"/>
          <w:lang w:eastAsia="fr-FR"/>
        </w:rPr>
      </w:pPr>
    </w:p>
    <w:p w14:paraId="0E414A14" w14:textId="2E7C5EE9" w:rsidR="004D0D8C" w:rsidRPr="0015003B" w:rsidRDefault="004D0D8C" w:rsidP="004D0D8C">
      <w:pPr>
        <w:suppressAutoHyphens w:val="0"/>
        <w:jc w:val="both"/>
        <w:rPr>
          <w:rFonts w:ascii="AMU Monument Grotesk" w:hAnsi="AMU Monument Grotesk" w:cs="Arial"/>
          <w:sz w:val="18"/>
          <w:szCs w:val="20"/>
          <w:lang w:eastAsia="fr-FR"/>
        </w:rPr>
      </w:pPr>
      <w:r w:rsidRPr="0015003B">
        <w:rPr>
          <w:rFonts w:ascii="AMU Monument Grotesk" w:hAnsi="AMU Monument Grotesk" w:cs="Arial"/>
          <w:sz w:val="18"/>
          <w:szCs w:val="20"/>
          <w:lang w:eastAsia="fr-FR"/>
        </w:rPr>
        <w:t>Par dérogation à l’article 20.3.2 du CCAG-MOE, les vérifications sont effectuées uniquement dans les locaux d’AMU.</w:t>
      </w:r>
    </w:p>
    <w:p w14:paraId="57F6B21F" w14:textId="77777777" w:rsidR="00ED59A2" w:rsidRPr="00906588" w:rsidRDefault="00ED59A2" w:rsidP="004D0D8C">
      <w:pPr>
        <w:suppressAutoHyphens w:val="0"/>
        <w:jc w:val="both"/>
        <w:rPr>
          <w:rFonts w:ascii="AMU Monument Grotesk" w:hAnsi="AMU Monument Grotesk" w:cs="Arial"/>
          <w:sz w:val="18"/>
          <w:szCs w:val="20"/>
          <w:lang w:eastAsia="fr-FR"/>
        </w:rPr>
      </w:pPr>
    </w:p>
    <w:p w14:paraId="5F8A0A8E" w14:textId="38019F24" w:rsidR="004D0D8C" w:rsidRPr="00BB1E12" w:rsidRDefault="004D0D8C" w:rsidP="00C30D7D">
      <w:pPr>
        <w:keepNext/>
        <w:suppressAutoHyphens w:val="0"/>
        <w:spacing w:before="240" w:after="60"/>
        <w:ind w:left="360"/>
        <w:jc w:val="both"/>
        <w:outlineLvl w:val="1"/>
        <w:rPr>
          <w:rFonts w:ascii="AMU Monument Grotesk" w:hAnsi="AMU Monument Grotesk" w:cs="Arial"/>
          <w:b/>
          <w:bCs/>
          <w:iCs/>
          <w:sz w:val="22"/>
          <w:szCs w:val="20"/>
          <w:lang w:eastAsia="fr-FR"/>
        </w:rPr>
      </w:pPr>
      <w:bookmarkStart w:id="151" w:name="_Toc119597393"/>
      <w:bookmarkStart w:id="152" w:name="_Toc183451938"/>
      <w:bookmarkStart w:id="153" w:name="_Toc184365640"/>
      <w:bookmarkStart w:id="154" w:name="_Toc208479980"/>
      <w:r w:rsidRPr="00BB1E12">
        <w:rPr>
          <w:rFonts w:ascii="AMU Monument Grotesk" w:hAnsi="AMU Monument Grotesk" w:cs="Arial"/>
          <w:b/>
          <w:bCs/>
          <w:iCs/>
          <w:sz w:val="22"/>
          <w:szCs w:val="20"/>
          <w:lang w:eastAsia="fr-FR"/>
        </w:rPr>
        <w:t>8.2 Admission en l'état ou avec observations, ajournement, réfaction et rejet</w:t>
      </w:r>
      <w:bookmarkEnd w:id="151"/>
      <w:bookmarkEnd w:id="152"/>
      <w:bookmarkEnd w:id="153"/>
      <w:bookmarkEnd w:id="154"/>
    </w:p>
    <w:p w14:paraId="4DC3D8B4" w14:textId="77777777" w:rsidR="004D0D8C" w:rsidRPr="00F33BFC" w:rsidRDefault="004D0D8C" w:rsidP="004D0D8C">
      <w:pPr>
        <w:suppressAutoHyphens w:val="0"/>
        <w:jc w:val="both"/>
        <w:rPr>
          <w:rFonts w:ascii="AMU Monument Grotesk" w:hAnsi="AMU Monument Grotesk"/>
          <w:sz w:val="20"/>
          <w:szCs w:val="20"/>
          <w:lang w:eastAsia="fr-FR"/>
        </w:rPr>
      </w:pPr>
    </w:p>
    <w:p w14:paraId="631F5410" w14:textId="77777777" w:rsidR="00906588" w:rsidRPr="00906588" w:rsidRDefault="00906588" w:rsidP="00906588">
      <w:pPr>
        <w:suppressAutoHyphens w:val="0"/>
        <w:jc w:val="both"/>
        <w:rPr>
          <w:rFonts w:ascii="AMU Monument Grotesk" w:hAnsi="AMU Monument Grotesk"/>
          <w:sz w:val="18"/>
          <w:szCs w:val="20"/>
          <w:lang w:eastAsia="fr-FR"/>
        </w:rPr>
      </w:pPr>
      <w:r w:rsidRPr="00906588">
        <w:rPr>
          <w:rFonts w:ascii="AMU Monument Grotesk" w:hAnsi="AMU Monument Grotesk"/>
          <w:sz w:val="18"/>
          <w:szCs w:val="20"/>
          <w:lang w:eastAsia="fr-FR"/>
        </w:rPr>
        <w:t>L’admission est la décision prise par le Maître d’ouvrage à l'issue des opérations de vérification, conformément à l’article 21 du CCAG-MOE, étant rappelé que « </w:t>
      </w:r>
      <w:r w:rsidRPr="00906588">
        <w:rPr>
          <w:rFonts w:ascii="AMU Monument Grotesk" w:hAnsi="AMU Monument Grotesk"/>
          <w:i/>
          <w:sz w:val="18"/>
          <w:szCs w:val="20"/>
          <w:lang w:eastAsia="fr-FR"/>
        </w:rPr>
        <w:t>Le maître d'ouvrage prononce l'admission des prestations en l'état ou avec observations si celles-ci répondent aux stipulations du marché</w:t>
      </w:r>
      <w:r w:rsidRPr="00906588">
        <w:rPr>
          <w:rFonts w:ascii="AMU Monument Grotesk" w:hAnsi="AMU Monument Grotesk"/>
          <w:sz w:val="18"/>
          <w:szCs w:val="20"/>
          <w:lang w:eastAsia="fr-FR"/>
        </w:rPr>
        <w:t>. » (21.1).</w:t>
      </w:r>
    </w:p>
    <w:p w14:paraId="43E8D556" w14:textId="77777777" w:rsidR="00906588" w:rsidRPr="00906588" w:rsidRDefault="00906588" w:rsidP="00906588">
      <w:pPr>
        <w:suppressAutoHyphens w:val="0"/>
        <w:jc w:val="both"/>
        <w:rPr>
          <w:rFonts w:ascii="AMU Monument Grotesk" w:hAnsi="AMU Monument Grotesk" w:cs="Arial"/>
          <w:sz w:val="18"/>
          <w:szCs w:val="20"/>
          <w:lang w:eastAsia="fr-FR"/>
        </w:rPr>
      </w:pPr>
    </w:p>
    <w:p w14:paraId="564D10D1" w14:textId="77777777" w:rsidR="00906588" w:rsidRPr="00906588" w:rsidRDefault="00906588" w:rsidP="00906588">
      <w:pPr>
        <w:suppressAutoHyphens w:val="0"/>
        <w:jc w:val="both"/>
        <w:rPr>
          <w:rFonts w:ascii="AMU Monument Grotesk" w:hAnsi="AMU Monument Grotesk" w:cs="Arial"/>
          <w:sz w:val="18"/>
          <w:szCs w:val="20"/>
          <w:lang w:eastAsia="fr-FR"/>
        </w:rPr>
      </w:pPr>
      <w:r w:rsidRPr="00906588">
        <w:rPr>
          <w:rFonts w:ascii="AMU Monument Grotesk" w:hAnsi="AMU Monument Grotesk" w:cs="Arial"/>
          <w:sz w:val="18"/>
          <w:szCs w:val="20"/>
          <w:lang w:eastAsia="fr-FR"/>
        </w:rPr>
        <w:t>Conformément à l’article 21 du CCAG-MOE, à l'issue des opérations de vérification, le maître d'ouvrage prend une décision d'admission en l'état, d'admission avec observations, d'ajournement, de réfaction ou de rejet.</w:t>
      </w:r>
    </w:p>
    <w:p w14:paraId="658B1431" w14:textId="77777777" w:rsidR="00906588" w:rsidRPr="00906588" w:rsidRDefault="00906588" w:rsidP="00906588">
      <w:pPr>
        <w:suppressAutoHyphens w:val="0"/>
        <w:jc w:val="both"/>
        <w:rPr>
          <w:rFonts w:ascii="AMU Monument Grotesk" w:hAnsi="AMU Monument Grotesk" w:cs="Arial"/>
          <w:sz w:val="18"/>
          <w:szCs w:val="20"/>
          <w:lang w:eastAsia="fr-FR"/>
        </w:rPr>
      </w:pPr>
    </w:p>
    <w:p w14:paraId="239275B7" w14:textId="77777777" w:rsidR="00906588" w:rsidRPr="006671A2" w:rsidRDefault="00906588" w:rsidP="00906588">
      <w:pPr>
        <w:suppressAutoHyphens w:val="0"/>
        <w:jc w:val="both"/>
        <w:rPr>
          <w:rFonts w:ascii="AMU Monument Grotesk" w:hAnsi="AMU Monument Grotesk" w:cs="Arial"/>
          <w:sz w:val="18"/>
          <w:szCs w:val="20"/>
          <w:lang w:eastAsia="fr-FR"/>
        </w:rPr>
      </w:pPr>
      <w:r w:rsidRPr="006671A2">
        <w:rPr>
          <w:rFonts w:ascii="AMU Monument Grotesk" w:hAnsi="AMU Monument Grotesk" w:cs="Arial"/>
          <w:sz w:val="18"/>
          <w:szCs w:val="20"/>
          <w:lang w:eastAsia="fr-FR"/>
        </w:rPr>
        <w:t>L’admission des prestations prendra la forme de :</w:t>
      </w:r>
    </w:p>
    <w:p w14:paraId="44BAC61F" w14:textId="77777777" w:rsidR="00906588" w:rsidRPr="006671A2" w:rsidRDefault="00906588" w:rsidP="0070045D">
      <w:pPr>
        <w:numPr>
          <w:ilvl w:val="0"/>
          <w:numId w:val="33"/>
        </w:numPr>
        <w:suppressAutoHyphens w:val="0"/>
        <w:jc w:val="both"/>
        <w:rPr>
          <w:rFonts w:ascii="AMU Monument Grotesk" w:hAnsi="AMU Monument Grotesk" w:cs="Arial"/>
          <w:sz w:val="18"/>
          <w:szCs w:val="20"/>
          <w:lang w:eastAsia="fr-FR"/>
        </w:rPr>
      </w:pPr>
      <w:r w:rsidRPr="006671A2">
        <w:rPr>
          <w:rFonts w:ascii="AMU Monument Grotesk" w:hAnsi="AMU Monument Grotesk" w:cs="Arial" w:hint="eastAsia"/>
          <w:sz w:val="18"/>
          <w:szCs w:val="20"/>
          <w:lang w:eastAsia="fr-FR"/>
        </w:rPr>
        <w:t>U</w:t>
      </w:r>
      <w:r w:rsidRPr="006671A2">
        <w:rPr>
          <w:rFonts w:ascii="AMU Monument Grotesk" w:hAnsi="AMU Monument Grotesk" w:cs="Arial"/>
          <w:sz w:val="18"/>
          <w:szCs w:val="20"/>
          <w:lang w:eastAsia="fr-FR"/>
        </w:rPr>
        <w:t>ne décision d’admission pour les missions DIAG, AVP, PRO ainsi que le DCE ;</w:t>
      </w:r>
    </w:p>
    <w:p w14:paraId="4C4F6888" w14:textId="77777777" w:rsidR="00906588" w:rsidRPr="006671A2" w:rsidRDefault="00906588" w:rsidP="0070045D">
      <w:pPr>
        <w:numPr>
          <w:ilvl w:val="0"/>
          <w:numId w:val="33"/>
        </w:numPr>
        <w:suppressAutoHyphens w:val="0"/>
        <w:jc w:val="both"/>
        <w:rPr>
          <w:rFonts w:ascii="AMU Monument Grotesk" w:hAnsi="AMU Monument Grotesk" w:cs="Arial"/>
          <w:sz w:val="18"/>
          <w:szCs w:val="20"/>
          <w:lang w:eastAsia="fr-FR"/>
        </w:rPr>
      </w:pPr>
      <w:r w:rsidRPr="006671A2">
        <w:rPr>
          <w:rFonts w:ascii="AMU Monument Grotesk" w:hAnsi="AMU Monument Grotesk" w:cs="Arial" w:hint="eastAsia"/>
          <w:sz w:val="18"/>
          <w:szCs w:val="20"/>
          <w:lang w:eastAsia="fr-FR"/>
        </w:rPr>
        <w:t>U</w:t>
      </w:r>
      <w:r w:rsidRPr="006671A2">
        <w:rPr>
          <w:rFonts w:ascii="AMU Monument Grotesk" w:hAnsi="AMU Monument Grotesk" w:cs="Arial"/>
          <w:sz w:val="18"/>
          <w:szCs w:val="20"/>
          <w:lang w:eastAsia="fr-FR"/>
        </w:rPr>
        <w:t>ne attestation de service fait pour le reste des missions de maitrise d’œuvre du présent marché.</w:t>
      </w:r>
    </w:p>
    <w:p w14:paraId="1D69F802" w14:textId="77777777" w:rsidR="00906588" w:rsidRPr="00906588" w:rsidRDefault="00906588" w:rsidP="00906588">
      <w:pPr>
        <w:suppressAutoHyphens w:val="0"/>
        <w:jc w:val="both"/>
        <w:rPr>
          <w:rFonts w:ascii="AMU Monument Grotesk" w:hAnsi="AMU Monument Grotesk" w:cs="Arial"/>
          <w:sz w:val="18"/>
          <w:szCs w:val="20"/>
          <w:lang w:eastAsia="fr-FR"/>
        </w:rPr>
      </w:pPr>
    </w:p>
    <w:p w14:paraId="055C2CF6" w14:textId="77777777" w:rsidR="00906588" w:rsidRPr="00906588" w:rsidRDefault="00906588" w:rsidP="00906588">
      <w:pPr>
        <w:suppressAutoHyphens w:val="0"/>
        <w:jc w:val="both"/>
        <w:rPr>
          <w:rFonts w:ascii="AMU Monument Grotesk" w:hAnsi="AMU Monument Grotesk" w:cs="Arial"/>
          <w:sz w:val="18"/>
          <w:szCs w:val="20"/>
          <w:lang w:eastAsia="fr-FR"/>
        </w:rPr>
      </w:pPr>
      <w:r w:rsidRPr="00906588">
        <w:rPr>
          <w:rFonts w:ascii="AMU Monument Grotesk" w:hAnsi="AMU Monument Grotesk" w:cs="Arial"/>
          <w:sz w:val="18"/>
          <w:szCs w:val="20"/>
          <w:lang w:eastAsia="fr-FR"/>
        </w:rPr>
        <w:t xml:space="preserve">Par dérogation à l’article 21 du CCAG-MOE, si le maître d'ouvrage ne notifie pas sa décision dans le délai de vérification, les prestations </w:t>
      </w:r>
      <w:r w:rsidRPr="00906588">
        <w:rPr>
          <w:rFonts w:ascii="AMU Monument Grotesk" w:hAnsi="AMU Monument Grotesk" w:cs="Arial"/>
          <w:b/>
          <w:sz w:val="18"/>
          <w:szCs w:val="20"/>
          <w:u w:val="single"/>
          <w:lang w:eastAsia="fr-FR"/>
        </w:rPr>
        <w:t>ne sont pas</w:t>
      </w:r>
      <w:r w:rsidRPr="00906588">
        <w:rPr>
          <w:rFonts w:ascii="AMU Monument Grotesk" w:hAnsi="AMU Monument Grotesk" w:cs="Arial"/>
          <w:sz w:val="18"/>
          <w:szCs w:val="20"/>
          <w:lang w:eastAsia="fr-FR"/>
        </w:rPr>
        <w:t xml:space="preserve"> considérées comme admises.</w:t>
      </w:r>
    </w:p>
    <w:p w14:paraId="3C3590BD" w14:textId="77777777" w:rsidR="00906588" w:rsidRPr="00906588" w:rsidRDefault="00906588" w:rsidP="00906588">
      <w:pPr>
        <w:suppressAutoHyphens w:val="0"/>
        <w:ind w:left="284"/>
        <w:jc w:val="both"/>
        <w:rPr>
          <w:rFonts w:ascii="AMU Monument Grotesk" w:hAnsi="AMU Monument Grotesk" w:cs="Arial"/>
          <w:sz w:val="18"/>
          <w:szCs w:val="20"/>
          <w:lang w:eastAsia="fr-FR"/>
        </w:rPr>
      </w:pPr>
    </w:p>
    <w:p w14:paraId="6DFE856A" w14:textId="77777777" w:rsidR="00906588" w:rsidRPr="00906588" w:rsidRDefault="00906588" w:rsidP="00906588">
      <w:pPr>
        <w:suppressAutoHyphens w:val="0"/>
        <w:jc w:val="both"/>
        <w:rPr>
          <w:rFonts w:ascii="AMU Monument Grotesk" w:hAnsi="AMU Monument Grotesk" w:cs="Arial"/>
          <w:sz w:val="18"/>
          <w:szCs w:val="20"/>
          <w:lang w:eastAsia="fr-FR"/>
        </w:rPr>
      </w:pPr>
      <w:r w:rsidRPr="00906588">
        <w:rPr>
          <w:rFonts w:ascii="AMU Monument Grotesk" w:hAnsi="AMU Monument Grotesk" w:cs="Arial"/>
          <w:sz w:val="18"/>
          <w:szCs w:val="20"/>
          <w:lang w:eastAsia="fr-FR"/>
        </w:rPr>
        <w:t>Dans tout autre cas, le Maître d’ouvrage utilise les autres possibilités prévues à l’article 21 du CCAG-MOE :</w:t>
      </w:r>
    </w:p>
    <w:p w14:paraId="58511CC8" w14:textId="77777777" w:rsidR="00906588" w:rsidRPr="00906588" w:rsidRDefault="00906588" w:rsidP="0070045D">
      <w:pPr>
        <w:numPr>
          <w:ilvl w:val="0"/>
          <w:numId w:val="34"/>
        </w:numPr>
        <w:suppressAutoHyphens w:val="0"/>
        <w:jc w:val="both"/>
        <w:rPr>
          <w:rFonts w:ascii="AMU Monument Grotesk" w:hAnsi="AMU Monument Grotesk" w:cs="Arial"/>
          <w:sz w:val="18"/>
          <w:szCs w:val="20"/>
          <w:lang w:eastAsia="fr-FR"/>
        </w:rPr>
      </w:pPr>
      <w:r w:rsidRPr="00906588">
        <w:rPr>
          <w:rFonts w:ascii="AMU Monument Grotesk" w:hAnsi="AMU Monument Grotesk" w:cs="Arial"/>
          <w:sz w:val="18"/>
          <w:szCs w:val="20"/>
          <w:lang w:eastAsia="fr-FR"/>
        </w:rPr>
        <w:lastRenderedPageBreak/>
        <w:t>Ajournement,</w:t>
      </w:r>
    </w:p>
    <w:p w14:paraId="3ACA0670" w14:textId="77777777" w:rsidR="00906588" w:rsidRPr="00906588" w:rsidRDefault="00906588" w:rsidP="0070045D">
      <w:pPr>
        <w:numPr>
          <w:ilvl w:val="0"/>
          <w:numId w:val="34"/>
        </w:numPr>
        <w:suppressAutoHyphens w:val="0"/>
        <w:jc w:val="both"/>
        <w:rPr>
          <w:rFonts w:ascii="AMU Monument Grotesk" w:hAnsi="AMU Monument Grotesk" w:cs="Arial"/>
          <w:sz w:val="18"/>
          <w:szCs w:val="20"/>
          <w:lang w:eastAsia="fr-FR"/>
        </w:rPr>
      </w:pPr>
      <w:r w:rsidRPr="00906588">
        <w:rPr>
          <w:rFonts w:ascii="AMU Monument Grotesk" w:hAnsi="AMU Monument Grotesk" w:cs="Arial"/>
          <w:sz w:val="18"/>
          <w:szCs w:val="20"/>
          <w:lang w:eastAsia="fr-FR"/>
        </w:rPr>
        <w:t>Admission avec réfaction (et dans ce cas, la valeur figurant à la DPGF est diminuée du montant de la réfaction),</w:t>
      </w:r>
    </w:p>
    <w:p w14:paraId="7365D219" w14:textId="77777777" w:rsidR="00906588" w:rsidRPr="00906588" w:rsidRDefault="00906588" w:rsidP="0070045D">
      <w:pPr>
        <w:numPr>
          <w:ilvl w:val="0"/>
          <w:numId w:val="34"/>
        </w:numPr>
        <w:suppressAutoHyphens w:val="0"/>
        <w:jc w:val="both"/>
        <w:rPr>
          <w:rFonts w:ascii="AMU Monument Grotesk" w:hAnsi="AMU Monument Grotesk" w:cs="Arial"/>
          <w:sz w:val="18"/>
          <w:szCs w:val="20"/>
          <w:lang w:eastAsia="fr-FR"/>
        </w:rPr>
      </w:pPr>
      <w:r w:rsidRPr="00906588">
        <w:rPr>
          <w:rFonts w:ascii="AMU Monument Grotesk" w:hAnsi="AMU Monument Grotesk" w:cs="Arial"/>
          <w:sz w:val="18"/>
          <w:szCs w:val="20"/>
          <w:lang w:eastAsia="fr-FR"/>
        </w:rPr>
        <w:t>Rejet.</w:t>
      </w:r>
    </w:p>
    <w:p w14:paraId="5E4FC4E8" w14:textId="5A49A61A" w:rsidR="00D51C1F" w:rsidRPr="00F33BFC" w:rsidRDefault="00D51C1F" w:rsidP="00817D5E">
      <w:pPr>
        <w:pStyle w:val="Titre1"/>
        <w:numPr>
          <w:ilvl w:val="0"/>
          <w:numId w:val="0"/>
        </w:numPr>
        <w:jc w:val="both"/>
        <w:rPr>
          <w:rFonts w:ascii="AMU Monument Grotesk" w:hAnsi="AMU Monument Grotesk"/>
          <w:sz w:val="24"/>
        </w:rPr>
      </w:pPr>
      <w:bookmarkStart w:id="155" w:name="_Toc208479981"/>
      <w:r w:rsidRPr="00F33BFC">
        <w:rPr>
          <w:rFonts w:ascii="AMU Monument Grotesk" w:hAnsi="AMU Monument Grotesk"/>
          <w:sz w:val="24"/>
        </w:rPr>
        <w:t>ARTICLE 9 : PRIX</w:t>
      </w:r>
      <w:bookmarkEnd w:id="155"/>
      <w:r w:rsidRPr="00F33BFC">
        <w:rPr>
          <w:rFonts w:ascii="AMU Monument Grotesk" w:hAnsi="AMU Monument Grotesk"/>
          <w:sz w:val="24"/>
        </w:rPr>
        <w:t xml:space="preserve"> </w:t>
      </w:r>
    </w:p>
    <w:p w14:paraId="3541E6CD" w14:textId="3C184BFD"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56" w:name="_Toc208479982"/>
      <w:r w:rsidRPr="00BB1E12">
        <w:rPr>
          <w:rFonts w:ascii="AMU Monument Grotesk" w:hAnsi="AMU Monument Grotesk" w:cs="Arial"/>
          <w:b/>
          <w:bCs/>
          <w:iCs/>
          <w:sz w:val="22"/>
          <w:szCs w:val="20"/>
          <w:lang w:eastAsia="fr-FR"/>
        </w:rPr>
        <w:t>9.1 Forme et contenu des prix</w:t>
      </w:r>
      <w:bookmarkEnd w:id="156"/>
    </w:p>
    <w:p w14:paraId="3C401D3D" w14:textId="77777777" w:rsidR="00D51C1F" w:rsidRPr="00F33BFC" w:rsidRDefault="00D51C1F">
      <w:pPr>
        <w:autoSpaceDE w:val="0"/>
        <w:jc w:val="both"/>
        <w:rPr>
          <w:rFonts w:ascii="AMU Monument Grotesk" w:hAnsi="AMU Monument Grotesk" w:cs="Calibri"/>
          <w:sz w:val="20"/>
          <w:szCs w:val="20"/>
        </w:rPr>
      </w:pPr>
    </w:p>
    <w:p w14:paraId="02AE940A" w14:textId="77777777" w:rsidR="00D51C1F" w:rsidRPr="00DB6794" w:rsidRDefault="00D51C1F">
      <w:pPr>
        <w:autoSpaceDE w:val="0"/>
        <w:jc w:val="both"/>
        <w:rPr>
          <w:rFonts w:ascii="AMU Monument Grotesk" w:hAnsi="AMU Monument Grotesk"/>
          <w:sz w:val="18"/>
          <w:szCs w:val="20"/>
        </w:rPr>
      </w:pPr>
      <w:r w:rsidRPr="00DB6794">
        <w:rPr>
          <w:rFonts w:ascii="AMU Monument Grotesk" w:hAnsi="AMU Monument Grotesk" w:cs="Calibri"/>
          <w:b/>
          <w:sz w:val="18"/>
          <w:szCs w:val="20"/>
        </w:rPr>
        <w:t>Forme :</w:t>
      </w:r>
      <w:r w:rsidRPr="00DB6794">
        <w:rPr>
          <w:rFonts w:ascii="AMU Monument Grotesk" w:hAnsi="AMU Monument Grotesk" w:cs="Calibri"/>
          <w:color w:val="00B0F0"/>
          <w:sz w:val="18"/>
          <w:szCs w:val="20"/>
        </w:rPr>
        <w:t xml:space="preserve">  </w:t>
      </w:r>
    </w:p>
    <w:p w14:paraId="7E72062A" w14:textId="50DD46D8" w:rsidR="00D51C1F" w:rsidRPr="00DB6794" w:rsidRDefault="00D51C1F">
      <w:pPr>
        <w:autoSpaceDE w:val="0"/>
        <w:jc w:val="both"/>
        <w:rPr>
          <w:rFonts w:ascii="AMU Monument Grotesk" w:hAnsi="AMU Monument Grotesk"/>
          <w:sz w:val="18"/>
          <w:szCs w:val="20"/>
        </w:rPr>
      </w:pPr>
      <w:r w:rsidRPr="00DB6794">
        <w:rPr>
          <w:rFonts w:ascii="AMU Monument Grotesk" w:hAnsi="AMU Monument Grotesk" w:cs="Calibri"/>
          <w:sz w:val="18"/>
          <w:szCs w:val="20"/>
        </w:rPr>
        <w:t>Le marché</w:t>
      </w:r>
      <w:r w:rsidR="00C61E03" w:rsidRPr="00DB6794">
        <w:rPr>
          <w:rFonts w:ascii="AMU Monument Grotesk" w:hAnsi="AMU Monument Grotesk" w:cs="Calibri"/>
          <w:sz w:val="18"/>
          <w:szCs w:val="20"/>
        </w:rPr>
        <w:t xml:space="preserve"> </w:t>
      </w:r>
      <w:r w:rsidRPr="00DB6794">
        <w:rPr>
          <w:rFonts w:ascii="AMU Monument Grotesk" w:hAnsi="AMU Monument Grotesk" w:cs="Calibri"/>
          <w:sz w:val="18"/>
          <w:szCs w:val="20"/>
        </w:rPr>
        <w:t>est conclu à prix </w:t>
      </w:r>
      <w:r w:rsidRPr="00DB6794">
        <w:rPr>
          <w:rFonts w:ascii="AMU Monument Grotesk" w:hAnsi="AMU Monument Grotesk" w:cs="Calibri"/>
          <w:b/>
          <w:sz w:val="18"/>
          <w:szCs w:val="20"/>
        </w:rPr>
        <w:t>forfaitaires</w:t>
      </w:r>
      <w:r w:rsidR="00636BCE" w:rsidRPr="00DB6794">
        <w:rPr>
          <w:rFonts w:ascii="AMU Monument Grotesk" w:hAnsi="AMU Monument Grotesk" w:cs="Calibri"/>
          <w:b/>
          <w:sz w:val="18"/>
          <w:szCs w:val="20"/>
        </w:rPr>
        <w:t xml:space="preserve"> provisoires.</w:t>
      </w:r>
    </w:p>
    <w:p w14:paraId="776384D9" w14:textId="77777777" w:rsidR="00A875CC" w:rsidRPr="00DB6794" w:rsidRDefault="00A875CC">
      <w:pPr>
        <w:autoSpaceDE w:val="0"/>
        <w:jc w:val="both"/>
        <w:rPr>
          <w:rFonts w:ascii="AMU Monument Grotesk" w:hAnsi="AMU Monument Grotesk" w:cs="Calibri"/>
          <w:sz w:val="18"/>
          <w:szCs w:val="20"/>
        </w:rPr>
      </w:pPr>
    </w:p>
    <w:p w14:paraId="3FEC78E3" w14:textId="53F3B07F" w:rsidR="00D51C1F" w:rsidRPr="00DB6794" w:rsidRDefault="00D51C1F">
      <w:pPr>
        <w:autoSpaceDE w:val="0"/>
        <w:jc w:val="both"/>
        <w:rPr>
          <w:rFonts w:ascii="AMU Monument Grotesk" w:hAnsi="AMU Monument Grotesk"/>
          <w:sz w:val="18"/>
          <w:szCs w:val="20"/>
        </w:rPr>
      </w:pPr>
      <w:r w:rsidRPr="00DB6794">
        <w:rPr>
          <w:rFonts w:ascii="AMU Monument Grotesk" w:hAnsi="AMU Monument Grotesk" w:cs="Calibri"/>
          <w:sz w:val="18"/>
          <w:szCs w:val="20"/>
        </w:rPr>
        <w:t>Les montants des prestations sont mentionnés</w:t>
      </w:r>
      <w:r w:rsidR="00817D5E" w:rsidRPr="00DB6794">
        <w:rPr>
          <w:rFonts w:ascii="AMU Monument Grotesk" w:hAnsi="AMU Monument Grotesk" w:cs="Calibri"/>
          <w:sz w:val="18"/>
          <w:szCs w:val="20"/>
        </w:rPr>
        <w:t xml:space="preserve"> </w:t>
      </w:r>
      <w:r w:rsidR="0051424D" w:rsidRPr="00DB6794">
        <w:rPr>
          <w:rFonts w:ascii="AMU Monument Grotesk" w:hAnsi="AMU Monument Grotesk" w:cs="Calibri"/>
          <w:sz w:val="18"/>
          <w:szCs w:val="20"/>
        </w:rPr>
        <w:t>dans la décomposition de prix globale et forfaitaire</w:t>
      </w:r>
      <w:r w:rsidRPr="00DB6794">
        <w:rPr>
          <w:rFonts w:ascii="AMU Monument Grotesk" w:hAnsi="AMU Monument Grotesk" w:cs="Calibri"/>
          <w:sz w:val="18"/>
          <w:szCs w:val="20"/>
        </w:rPr>
        <w:t xml:space="preserve"> </w:t>
      </w:r>
      <w:r w:rsidRPr="009A65F0">
        <w:rPr>
          <w:rFonts w:ascii="AMU Monument Grotesk" w:hAnsi="AMU Monument Grotesk" w:cs="Calibri"/>
          <w:sz w:val="18"/>
          <w:szCs w:val="20"/>
        </w:rPr>
        <w:t xml:space="preserve">(annexe 1 de l’acte d’engagement). </w:t>
      </w:r>
      <w:bookmarkStart w:id="157" w:name="_Hlk131664421"/>
      <w:r w:rsidR="00A875CC" w:rsidRPr="009A65F0">
        <w:rPr>
          <w:rFonts w:ascii="AMU Monument Grotesk" w:hAnsi="AMU Monument Grotesk" w:cs="Calibri"/>
          <w:sz w:val="18"/>
          <w:szCs w:val="20"/>
        </w:rPr>
        <w:t>Sauf dispositions contraires justifiées par le titulaire</w:t>
      </w:r>
      <w:bookmarkEnd w:id="157"/>
      <w:r w:rsidR="00A875CC" w:rsidRPr="009A65F0">
        <w:rPr>
          <w:rFonts w:ascii="AMU Monument Grotesk" w:hAnsi="AMU Monument Grotesk" w:cs="Calibri"/>
          <w:sz w:val="18"/>
          <w:szCs w:val="20"/>
        </w:rPr>
        <w:t>, t</w:t>
      </w:r>
      <w:r w:rsidRPr="009A65F0">
        <w:rPr>
          <w:rFonts w:ascii="AMU Monument Grotesk" w:hAnsi="AMU Monument Grotesk" w:cs="Arial"/>
          <w:sz w:val="18"/>
          <w:szCs w:val="20"/>
        </w:rPr>
        <w:t>ous les montants sont assujettis à la</w:t>
      </w:r>
      <w:r w:rsidRPr="00DB6794">
        <w:rPr>
          <w:rFonts w:ascii="AMU Monument Grotesk" w:hAnsi="AMU Monument Grotesk" w:cs="Arial"/>
          <w:sz w:val="18"/>
          <w:szCs w:val="20"/>
        </w:rPr>
        <w:t xml:space="preserve"> taxe sur la valeur ajoutée (TVA) selon les taux et règles en vigueur</w:t>
      </w:r>
      <w:r w:rsidRPr="00DB6794">
        <w:rPr>
          <w:rFonts w:ascii="AMU Monument Grotesk" w:hAnsi="AMU Monument Grotesk" w:cs="Verdana"/>
          <w:sz w:val="18"/>
          <w:szCs w:val="20"/>
        </w:rPr>
        <w:t xml:space="preserve"> </w:t>
      </w:r>
      <w:r w:rsidRPr="00DB6794">
        <w:rPr>
          <w:rFonts w:ascii="AMU Monument Grotesk" w:hAnsi="AMU Monument Grotesk" w:cs="Arial"/>
          <w:sz w:val="18"/>
          <w:szCs w:val="20"/>
        </w:rPr>
        <w:t>au moment de l'exécution de la prestation. L’unité monétaire est l’euro.</w:t>
      </w:r>
    </w:p>
    <w:p w14:paraId="6DE66046" w14:textId="77777777" w:rsidR="00D51C1F" w:rsidRPr="00DB6794" w:rsidRDefault="00D51C1F">
      <w:pPr>
        <w:jc w:val="both"/>
        <w:rPr>
          <w:rFonts w:ascii="AMU Monument Grotesk" w:hAnsi="AMU Monument Grotesk" w:cs="Arial"/>
          <w:sz w:val="18"/>
          <w:szCs w:val="20"/>
        </w:rPr>
      </w:pPr>
    </w:p>
    <w:p w14:paraId="3A084608" w14:textId="77777777" w:rsidR="00D51C1F" w:rsidRPr="00F33BFC" w:rsidRDefault="00D51C1F">
      <w:pPr>
        <w:jc w:val="both"/>
        <w:rPr>
          <w:rFonts w:ascii="AMU Monument Grotesk" w:hAnsi="AMU Monument Grotesk"/>
          <w:sz w:val="20"/>
          <w:szCs w:val="20"/>
        </w:rPr>
      </w:pPr>
      <w:r w:rsidRPr="00F33BFC">
        <w:rPr>
          <w:rFonts w:ascii="AMU Monument Grotesk" w:hAnsi="AMU Monument Grotesk" w:cs="Arial"/>
          <w:b/>
          <w:sz w:val="20"/>
          <w:szCs w:val="20"/>
        </w:rPr>
        <w:t xml:space="preserve">Contenu : </w:t>
      </w:r>
    </w:p>
    <w:p w14:paraId="6A736A42" w14:textId="77777777" w:rsidR="00D51C1F" w:rsidRPr="00F33BFC" w:rsidRDefault="00D51C1F">
      <w:pPr>
        <w:jc w:val="both"/>
        <w:rPr>
          <w:rFonts w:ascii="AMU Monument Grotesk" w:hAnsi="AMU Monument Grotesk" w:cs="Arial"/>
          <w:b/>
          <w:sz w:val="20"/>
          <w:szCs w:val="20"/>
        </w:rPr>
      </w:pPr>
    </w:p>
    <w:p w14:paraId="1D75A0E7" w14:textId="77777777" w:rsidR="00DB6794" w:rsidRPr="00DB6794" w:rsidRDefault="00DB6794" w:rsidP="00DB6794">
      <w:pPr>
        <w:suppressAutoHyphens w:val="0"/>
        <w:jc w:val="both"/>
        <w:rPr>
          <w:rFonts w:ascii="AMU Monument Grotesk" w:hAnsi="AMU Monument Grotesk" w:cs="Arial"/>
          <w:bCs/>
          <w:sz w:val="18"/>
          <w:szCs w:val="18"/>
          <w:lang w:eastAsia="fr-FR"/>
        </w:rPr>
      </w:pPr>
      <w:r w:rsidRPr="00DB6794">
        <w:rPr>
          <w:rFonts w:ascii="AMU Monument Grotesk" w:hAnsi="AMU Monument Grotesk" w:cs="Arial"/>
          <w:bCs/>
          <w:sz w:val="18"/>
          <w:szCs w:val="18"/>
          <w:lang w:eastAsia="fr-FR"/>
        </w:rPr>
        <w:t xml:space="preserve">L’offre de prix du maitre d’œuvre </w:t>
      </w:r>
      <w:r w:rsidRPr="00DB6794">
        <w:rPr>
          <w:rFonts w:ascii="AMU Monument Grotesk" w:hAnsi="AMU Monument Grotesk" w:cs="Arial"/>
          <w:sz w:val="18"/>
          <w:szCs w:val="18"/>
          <w:lang w:eastAsia="fr-FR"/>
        </w:rPr>
        <w:t xml:space="preserve">est réputée établie sur la base du taux d’honoraires du maitre d’œuvre appliqué au montant de l’enveloppe financière affectée aux travaux par le maitre d’ouvrage (article 9.3 du présent CCAP) en fonction de l’appréciation par le maître d’œuvre de la complexité de l’opération et </w:t>
      </w:r>
      <w:r w:rsidRPr="00DB6794">
        <w:rPr>
          <w:rFonts w:ascii="AMU Monument Grotesk" w:hAnsi="AMU Monument Grotesk" w:cs="Arial"/>
          <w:bCs/>
          <w:sz w:val="18"/>
          <w:szCs w:val="18"/>
          <w:lang w:eastAsia="fr-FR"/>
        </w:rPr>
        <w:t>selon l</w:t>
      </w:r>
      <w:r w:rsidRPr="00DB6794">
        <w:rPr>
          <w:rFonts w:ascii="AMU Monument Grotesk" w:hAnsi="AMU Monument Grotesk" w:cs="Arial"/>
          <w:sz w:val="18"/>
          <w:szCs w:val="18"/>
          <w:lang w:eastAsia="fr-FR"/>
        </w:rPr>
        <w:t xml:space="preserve">es conditions économiques en vigueur </w:t>
      </w:r>
      <w:r w:rsidRPr="00DB6794">
        <w:rPr>
          <w:rFonts w:ascii="AMU Monument Grotesk" w:hAnsi="AMU Monument Grotesk" w:cs="Arial"/>
          <w:b/>
          <w:sz w:val="18"/>
          <w:szCs w:val="18"/>
          <w:lang w:eastAsia="fr-FR"/>
        </w:rPr>
        <w:t>du mois de remise des offres indiqué dans l’Acte d’Engagement, défini comme le mois M</w:t>
      </w:r>
      <w:r w:rsidRPr="00DB6794">
        <w:rPr>
          <w:rFonts w:ascii="AMU Monument Grotesk" w:hAnsi="AMU Monument Grotesk" w:cs="Arial"/>
          <w:b/>
          <w:sz w:val="18"/>
          <w:szCs w:val="18"/>
          <w:vertAlign w:val="subscript"/>
          <w:lang w:eastAsia="fr-FR"/>
        </w:rPr>
        <w:t>0</w:t>
      </w:r>
      <w:r w:rsidRPr="00DB6794">
        <w:rPr>
          <w:rFonts w:ascii="AMU Monument Grotesk" w:hAnsi="AMU Monument Grotesk" w:cs="Arial"/>
          <w:sz w:val="18"/>
          <w:szCs w:val="18"/>
          <w:lang w:eastAsia="fr-FR"/>
        </w:rPr>
        <w:t>.</w:t>
      </w:r>
    </w:p>
    <w:p w14:paraId="44AA7F55"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ab/>
      </w:r>
    </w:p>
    <w:p w14:paraId="2E74A14B" w14:textId="77777777" w:rsidR="00F97F1E" w:rsidRDefault="00F97F1E" w:rsidP="00DB6794">
      <w:pPr>
        <w:jc w:val="both"/>
        <w:rPr>
          <w:rFonts w:ascii="AMU Monument Grotesk" w:hAnsi="AMU Monument Grotesk" w:cs="Arial"/>
          <w:b/>
          <w:sz w:val="18"/>
          <w:szCs w:val="18"/>
          <w:lang w:eastAsia="fr-FR"/>
        </w:rPr>
      </w:pPr>
    </w:p>
    <w:p w14:paraId="5BE3A94F" w14:textId="0CAB9B61" w:rsidR="00DB6794" w:rsidRPr="00DB6794" w:rsidRDefault="00DB6794" w:rsidP="00DB6794">
      <w:pPr>
        <w:jc w:val="both"/>
        <w:rPr>
          <w:rFonts w:ascii="AMU Monument Grotesk" w:hAnsi="AMU Monument Grotesk" w:cs="Arial"/>
          <w:b/>
          <w:sz w:val="18"/>
          <w:szCs w:val="18"/>
          <w:lang w:eastAsia="fr-FR"/>
        </w:rPr>
      </w:pPr>
      <w:r w:rsidRPr="00DB6794">
        <w:rPr>
          <w:rFonts w:ascii="AMU Monument Grotesk" w:hAnsi="AMU Monument Grotesk" w:cs="Arial"/>
          <w:b/>
          <w:sz w:val="18"/>
          <w:szCs w:val="18"/>
          <w:lang w:eastAsia="fr-FR"/>
        </w:rPr>
        <w:t>Les prix sont réputés comprendre :</w:t>
      </w:r>
    </w:p>
    <w:p w14:paraId="47E315D6" w14:textId="77777777" w:rsidR="00DB6794" w:rsidRPr="00DB6794" w:rsidRDefault="00DB6794" w:rsidP="0070045D">
      <w:pPr>
        <w:numPr>
          <w:ilvl w:val="0"/>
          <w:numId w:val="60"/>
        </w:num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Toutes les charges fiscales ou autres frappant obligatoirement les prestations </w:t>
      </w:r>
    </w:p>
    <w:p w14:paraId="6DC9A049" w14:textId="77777777" w:rsidR="00DB6794" w:rsidRPr="00DB6794" w:rsidRDefault="00DB6794" w:rsidP="0070045D">
      <w:pPr>
        <w:numPr>
          <w:ilvl w:val="0"/>
          <w:numId w:val="60"/>
        </w:num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Toutes les autres dépenses nécessaires à l’exécution des prestations (frais de déplacement des personnels du titulaire et des intervenants tiers nécessaires à l'exécution des prestations, réunions, frais d’assurance, etc.), </w:t>
      </w:r>
      <w:bookmarkStart w:id="158" w:name="_Hlk131664857"/>
      <w:r w:rsidRPr="00DB6794">
        <w:rPr>
          <w:rFonts w:ascii="AMU Monument Grotesk" w:hAnsi="AMU Monument Grotesk" w:cs="Arial"/>
          <w:sz w:val="18"/>
          <w:szCs w:val="18"/>
          <w:lang w:eastAsia="fr-FR"/>
        </w:rPr>
        <w:t>les marges pour risque et les marges bénéficiaires</w:t>
      </w:r>
      <w:bookmarkEnd w:id="158"/>
      <w:r w:rsidRPr="00DB6794">
        <w:rPr>
          <w:rFonts w:ascii="AMU Monument Grotesk" w:hAnsi="AMU Monument Grotesk" w:cs="Arial"/>
          <w:sz w:val="18"/>
          <w:szCs w:val="18"/>
          <w:lang w:eastAsia="fr-FR"/>
        </w:rPr>
        <w:t>.</w:t>
      </w:r>
    </w:p>
    <w:p w14:paraId="6B16FFC9" w14:textId="77777777" w:rsidR="00DB6794" w:rsidRPr="00DB6794" w:rsidRDefault="00DB6794" w:rsidP="00DB6794">
      <w:pPr>
        <w:suppressAutoHyphens w:val="0"/>
        <w:rPr>
          <w:rFonts w:ascii="AMU Monument Grotesk" w:hAnsi="AMU Monument Grotesk"/>
          <w:sz w:val="18"/>
          <w:lang w:eastAsia="fr-FR"/>
        </w:rPr>
      </w:pPr>
      <w:bookmarkStart w:id="159" w:name="_Toc148502527"/>
      <w:bookmarkStart w:id="160" w:name="_Toc224030913"/>
    </w:p>
    <w:bookmarkEnd w:id="159"/>
    <w:bookmarkEnd w:id="160"/>
    <w:p w14:paraId="6C5FB82E"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Le titulaire s’engage à n’accepter </w:t>
      </w:r>
      <w:r w:rsidRPr="00DB6794">
        <w:rPr>
          <w:rFonts w:ascii="AMU Monument Grotesk" w:hAnsi="AMU Monument Grotesk" w:cs="Arial"/>
          <w:b/>
          <w:sz w:val="18"/>
          <w:szCs w:val="18"/>
          <w:lang w:eastAsia="fr-FR"/>
        </w:rPr>
        <w:t>aucune rémunération de la part d’un tiers</w:t>
      </w:r>
      <w:r w:rsidRPr="00DB6794">
        <w:rPr>
          <w:rFonts w:ascii="AMU Monument Grotesk" w:hAnsi="AMU Monument Grotesk" w:cs="Arial"/>
          <w:sz w:val="18"/>
          <w:szCs w:val="18"/>
          <w:lang w:eastAsia="fr-FR"/>
        </w:rPr>
        <w:t xml:space="preserve"> au titre de la mission qui lui est confiée par le présent marché. </w:t>
      </w:r>
    </w:p>
    <w:p w14:paraId="54792671" w14:textId="77777777" w:rsidR="00DB6794" w:rsidRDefault="00DB6794" w:rsidP="00DB6794">
      <w:pPr>
        <w:suppressAutoHyphens w:val="0"/>
        <w:jc w:val="both"/>
        <w:rPr>
          <w:rFonts w:ascii="AMU Monument Grotesk" w:hAnsi="AMU Monument Grotesk" w:cs="Arial"/>
          <w:sz w:val="18"/>
          <w:szCs w:val="18"/>
          <w:lang w:eastAsia="fr-FR"/>
        </w:rPr>
      </w:pPr>
    </w:p>
    <w:p w14:paraId="2F29A7C9" w14:textId="01813273"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En outre, il s’interdit d’accepter toute mission complémentaire pour des tiers, intervenant dans la réalisation de l’opération définie à l’article 1 du présent CCAP.</w:t>
      </w:r>
    </w:p>
    <w:p w14:paraId="44C2D564" w14:textId="77777777" w:rsidR="00DB6794" w:rsidRDefault="00DB6794" w:rsidP="00DB6794">
      <w:pPr>
        <w:suppressAutoHyphens w:val="0"/>
        <w:jc w:val="both"/>
        <w:rPr>
          <w:rFonts w:ascii="AMU Monument Grotesk" w:hAnsi="AMU Monument Grotesk" w:cs="Arial"/>
          <w:sz w:val="18"/>
          <w:szCs w:val="18"/>
          <w:lang w:eastAsia="fr-FR"/>
        </w:rPr>
      </w:pPr>
    </w:p>
    <w:p w14:paraId="6C169339" w14:textId="24C8C1E3"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Dans les mêmes conditions, le titulaire s’interdit de faire appel aux intervenants, entreprises ou fournisseurs pour exécuter tout ou partie de sa mission.</w:t>
      </w:r>
    </w:p>
    <w:p w14:paraId="09FB4CC0" w14:textId="77777777" w:rsidR="00B31143" w:rsidRPr="00F33BFC" w:rsidRDefault="00B31143">
      <w:pPr>
        <w:jc w:val="both"/>
        <w:rPr>
          <w:rFonts w:ascii="AMU Monument Grotesk" w:hAnsi="AMU Monument Grotesk" w:cs="Arial"/>
          <w:sz w:val="20"/>
          <w:szCs w:val="20"/>
        </w:rPr>
      </w:pPr>
    </w:p>
    <w:p w14:paraId="08BC1694" w14:textId="77777777"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161" w:name="_Toc208479983"/>
      <w:r w:rsidRPr="00BB1E12">
        <w:rPr>
          <w:rFonts w:ascii="AMU Monument Grotesk" w:hAnsi="AMU Monument Grotesk" w:cs="Arial"/>
          <w:b/>
          <w:bCs/>
          <w:iCs/>
          <w:sz w:val="22"/>
          <w:szCs w:val="20"/>
          <w:lang w:eastAsia="fr-FR"/>
        </w:rPr>
        <w:t>9.2 Nature des prix (disposition valable pour tous les lots)</w:t>
      </w:r>
      <w:bookmarkEnd w:id="161"/>
      <w:r w:rsidRPr="00BB1E12">
        <w:rPr>
          <w:rFonts w:ascii="AMU Monument Grotesk" w:hAnsi="AMU Monument Grotesk" w:cs="Arial"/>
          <w:b/>
          <w:bCs/>
          <w:iCs/>
          <w:sz w:val="22"/>
          <w:szCs w:val="20"/>
          <w:lang w:eastAsia="fr-FR"/>
        </w:rPr>
        <w:t> </w:t>
      </w:r>
    </w:p>
    <w:p w14:paraId="469060C8" w14:textId="7254EC78" w:rsidR="001269AE" w:rsidRDefault="00D51C1F" w:rsidP="00BB1E12">
      <w:pPr>
        <w:keepNext/>
        <w:suppressAutoHyphens w:val="0"/>
        <w:spacing w:before="240" w:after="60"/>
        <w:jc w:val="both"/>
        <w:outlineLvl w:val="2"/>
        <w:rPr>
          <w:rFonts w:ascii="AMU Monument Grotesk" w:hAnsi="AMU Monument Grotesk" w:cs="Arial"/>
          <w:bCs/>
          <w:i/>
          <w:sz w:val="22"/>
          <w:szCs w:val="20"/>
          <w:u w:val="single"/>
          <w:lang w:eastAsia="fr-FR"/>
        </w:rPr>
      </w:pPr>
      <w:bookmarkStart w:id="162" w:name="_Toc146530827"/>
      <w:bookmarkStart w:id="163" w:name="_Toc147748229"/>
      <w:bookmarkStart w:id="164" w:name="_Toc208479984"/>
      <w:r w:rsidRPr="00BB1E12">
        <w:rPr>
          <w:rFonts w:ascii="AMU Monument Grotesk" w:hAnsi="AMU Monument Grotesk" w:cs="Arial"/>
          <w:bCs/>
          <w:i/>
          <w:sz w:val="22"/>
          <w:szCs w:val="20"/>
          <w:u w:val="single"/>
          <w:lang w:eastAsia="fr-FR"/>
        </w:rPr>
        <w:t>9.2.1 Nature des prix</w:t>
      </w:r>
      <w:bookmarkEnd w:id="162"/>
      <w:bookmarkEnd w:id="163"/>
      <w:bookmarkEnd w:id="164"/>
      <w:r w:rsidRPr="00BB1E12">
        <w:rPr>
          <w:rFonts w:ascii="AMU Monument Grotesk" w:hAnsi="AMU Monument Grotesk" w:cs="Arial"/>
          <w:bCs/>
          <w:i/>
          <w:sz w:val="22"/>
          <w:szCs w:val="20"/>
          <w:u w:val="single"/>
          <w:lang w:eastAsia="fr-FR"/>
        </w:rPr>
        <w:t xml:space="preserve"> </w:t>
      </w:r>
    </w:p>
    <w:p w14:paraId="3F00BEEA" w14:textId="77777777" w:rsidR="001269AE" w:rsidRPr="00BB1E12" w:rsidRDefault="001269AE" w:rsidP="001269AE">
      <w:pPr>
        <w:rPr>
          <w:lang w:eastAsia="fr-FR"/>
        </w:rPr>
      </w:pPr>
    </w:p>
    <w:p w14:paraId="649A9961" w14:textId="15A10F43" w:rsidR="00B31143" w:rsidRPr="00DB6794" w:rsidRDefault="00A708FE">
      <w:pPr>
        <w:jc w:val="both"/>
        <w:rPr>
          <w:rFonts w:ascii="AMU Monument Grotesk" w:hAnsi="AMU Monument Grotesk" w:cs="Verdana"/>
          <w:b/>
          <w:sz w:val="18"/>
          <w:szCs w:val="18"/>
        </w:rPr>
      </w:pPr>
      <w:sdt>
        <w:sdtPr>
          <w:rPr>
            <w:rFonts w:ascii="AMU Monument Grotesk" w:hAnsi="AMU Monument Grotesk" w:cs="Verdana"/>
            <w:sz w:val="18"/>
            <w:szCs w:val="18"/>
          </w:rPr>
          <w:id w:val="-1067416419"/>
          <w14:checkbox>
            <w14:checked w14:val="0"/>
            <w14:checkedState w14:val="2612" w14:font="MS Gothic"/>
            <w14:uncheckedState w14:val="2610" w14:font="MS Gothic"/>
          </w14:checkbox>
        </w:sdtPr>
        <w:sdtContent>
          <w:r w:rsidR="002E649C" w:rsidRPr="00DB6794">
            <w:rPr>
              <w:rFonts w:ascii="AMU Monument Grotesk" w:eastAsia="MS Gothic" w:hAnsi="AMU Monument Grotesk" w:cs="Verdana" w:hint="eastAsia"/>
              <w:sz w:val="18"/>
              <w:szCs w:val="18"/>
            </w:rPr>
            <w:t>☐</w:t>
          </w:r>
        </w:sdtContent>
      </w:sdt>
      <w:r w:rsidR="002E649C" w:rsidRPr="00DB6794">
        <w:rPr>
          <w:rFonts w:ascii="AMU Monument Grotesk" w:hAnsi="AMU Monument Grotesk" w:cs="Verdana"/>
          <w:b/>
          <w:sz w:val="18"/>
          <w:szCs w:val="18"/>
        </w:rPr>
        <w:t xml:space="preserve"> </w:t>
      </w:r>
      <w:r w:rsidR="00B31143" w:rsidRPr="00DB6794">
        <w:rPr>
          <w:rFonts w:ascii="AMU Monument Grotesk" w:hAnsi="AMU Monument Grotesk" w:cs="Verdana"/>
          <w:b/>
          <w:sz w:val="18"/>
          <w:szCs w:val="18"/>
        </w:rPr>
        <w:t>Les prix sont fermes et actualisables.</w:t>
      </w:r>
    </w:p>
    <w:p w14:paraId="19FB1DB2" w14:textId="77777777" w:rsidR="00B31143" w:rsidRPr="00DB6794" w:rsidRDefault="00B31143">
      <w:pPr>
        <w:jc w:val="both"/>
        <w:rPr>
          <w:rFonts w:ascii="AMU Monument Grotesk" w:hAnsi="AMU Monument Grotesk" w:cs="Arial"/>
          <w:color w:val="00B0F0"/>
          <w:sz w:val="18"/>
          <w:szCs w:val="18"/>
          <w:highlight w:val="lightGray"/>
        </w:rPr>
      </w:pPr>
    </w:p>
    <w:p w14:paraId="51AEE804" w14:textId="4276D5D6" w:rsidR="00F93674" w:rsidRPr="00DB6794" w:rsidRDefault="00A708FE">
      <w:pPr>
        <w:jc w:val="both"/>
        <w:rPr>
          <w:rFonts w:ascii="AMU Monument Grotesk" w:hAnsi="AMU Monument Grotesk" w:cs="Arial"/>
          <w:sz w:val="18"/>
          <w:szCs w:val="18"/>
        </w:rPr>
      </w:pPr>
      <w:sdt>
        <w:sdtPr>
          <w:rPr>
            <w:rFonts w:ascii="AMU Monument Grotesk" w:hAnsi="AMU Monument Grotesk" w:cs="Verdana"/>
            <w:sz w:val="18"/>
            <w:szCs w:val="18"/>
          </w:rPr>
          <w:id w:val="-1310864743"/>
          <w14:checkbox>
            <w14:checked w14:val="1"/>
            <w14:checkedState w14:val="2612" w14:font="MS Gothic"/>
            <w14:uncheckedState w14:val="2610" w14:font="MS Gothic"/>
          </w14:checkbox>
        </w:sdtPr>
        <w:sdtContent>
          <w:r w:rsidR="0015003B">
            <w:rPr>
              <w:rFonts w:ascii="MS Gothic" w:eastAsia="MS Gothic" w:hAnsi="MS Gothic" w:cs="Verdana" w:hint="eastAsia"/>
              <w:sz w:val="18"/>
              <w:szCs w:val="18"/>
            </w:rPr>
            <w:t>☒</w:t>
          </w:r>
        </w:sdtContent>
      </w:sdt>
      <w:r w:rsidR="002E649C" w:rsidRPr="00DB6794">
        <w:rPr>
          <w:rFonts w:ascii="AMU Monument Grotesk" w:hAnsi="AMU Monument Grotesk" w:cs="Verdana"/>
          <w:b/>
          <w:sz w:val="18"/>
          <w:szCs w:val="18"/>
        </w:rPr>
        <w:t xml:space="preserve"> </w:t>
      </w:r>
      <w:r w:rsidR="00D51C1F" w:rsidRPr="00DB6794">
        <w:rPr>
          <w:rFonts w:ascii="AMU Monument Grotesk" w:hAnsi="AMU Monument Grotesk" w:cs="Verdana"/>
          <w:b/>
          <w:sz w:val="18"/>
          <w:szCs w:val="18"/>
        </w:rPr>
        <w:t>Les prix sont révisables</w:t>
      </w:r>
      <w:r w:rsidR="00AA66F3" w:rsidRPr="00DB6794">
        <w:rPr>
          <w:rFonts w:ascii="AMU Monument Grotesk" w:hAnsi="AMU Monument Grotesk" w:cs="Verdana"/>
          <w:b/>
          <w:sz w:val="18"/>
          <w:szCs w:val="18"/>
        </w:rPr>
        <w:t>.</w:t>
      </w:r>
      <w:r w:rsidR="00D51C1F" w:rsidRPr="00DB6794">
        <w:rPr>
          <w:rFonts w:ascii="AMU Monument Grotesk" w:hAnsi="AMU Monument Grotesk" w:cs="Arial"/>
          <w:sz w:val="18"/>
          <w:szCs w:val="18"/>
        </w:rPr>
        <w:t xml:space="preserve"> </w:t>
      </w:r>
    </w:p>
    <w:p w14:paraId="3E07BDB1" w14:textId="77777777" w:rsidR="00AA66F3" w:rsidRPr="00DB6794" w:rsidRDefault="00AA66F3" w:rsidP="00F93674">
      <w:pPr>
        <w:jc w:val="both"/>
        <w:rPr>
          <w:rFonts w:ascii="AMU Monument Grotesk" w:eastAsia="Batang" w:hAnsi="AMU Monument Grotesk" w:cs="Arial"/>
          <w:sz w:val="18"/>
          <w:szCs w:val="18"/>
        </w:rPr>
      </w:pPr>
    </w:p>
    <w:p w14:paraId="4A04F9C7" w14:textId="77777777" w:rsidR="00AA66F3" w:rsidRPr="00DB6794" w:rsidRDefault="00AA66F3" w:rsidP="00AA66F3">
      <w:pPr>
        <w:jc w:val="both"/>
        <w:rPr>
          <w:rFonts w:ascii="AMU Monument Grotesk" w:hAnsi="AMU Monument Grotesk"/>
          <w:sz w:val="18"/>
          <w:szCs w:val="18"/>
        </w:rPr>
      </w:pPr>
      <w:r w:rsidRPr="00DB6794">
        <w:rPr>
          <w:rFonts w:ascii="AMU Monument Grotesk" w:hAnsi="AMU Monument Grotesk" w:cs="Arial"/>
          <w:sz w:val="18"/>
          <w:szCs w:val="18"/>
        </w:rPr>
        <w:t>Dans ce cas, les prix sont révisés comme indiqué ci-dessous.</w:t>
      </w:r>
    </w:p>
    <w:p w14:paraId="3BEF3643" w14:textId="77777777" w:rsidR="00AA66F3" w:rsidRPr="00DB6794" w:rsidRDefault="00AA66F3" w:rsidP="00AA66F3">
      <w:pPr>
        <w:jc w:val="both"/>
        <w:rPr>
          <w:rFonts w:ascii="AMU Monument Grotesk" w:hAnsi="AMU Monument Grotesk" w:cs="Arial"/>
          <w:sz w:val="18"/>
          <w:szCs w:val="18"/>
        </w:rPr>
      </w:pPr>
    </w:p>
    <w:p w14:paraId="6301828D" w14:textId="77777777" w:rsidR="00AA66F3" w:rsidRPr="00DB6794" w:rsidRDefault="00AA66F3" w:rsidP="00AA66F3">
      <w:pPr>
        <w:jc w:val="both"/>
        <w:rPr>
          <w:rFonts w:ascii="AMU Monument Grotesk" w:hAnsi="AMU Monument Grotesk"/>
          <w:sz w:val="18"/>
          <w:szCs w:val="18"/>
        </w:rPr>
      </w:pPr>
      <w:r w:rsidRPr="00DB6794">
        <w:rPr>
          <w:rFonts w:ascii="AMU Monument Grotesk" w:hAnsi="AMU Monument Grotesk" w:cs="Verdana"/>
          <w:b/>
          <w:sz w:val="18"/>
          <w:szCs w:val="18"/>
          <w:u w:val="single"/>
        </w:rPr>
        <w:t xml:space="preserve">Révision </w:t>
      </w:r>
      <w:r w:rsidRPr="00DB6794">
        <w:rPr>
          <w:rFonts w:ascii="AMU Monument Grotesk" w:hAnsi="AMU Monument Grotesk" w:cs="Arial"/>
          <w:b/>
          <w:sz w:val="18"/>
          <w:szCs w:val="18"/>
          <w:u w:val="single"/>
        </w:rPr>
        <w:t xml:space="preserve">par </w:t>
      </w:r>
      <w:r w:rsidRPr="00DB6794">
        <w:rPr>
          <w:rFonts w:ascii="AMU Monument Grotesk" w:hAnsi="AMU Monument Grotesk" w:cs="Verdana"/>
          <w:b/>
          <w:sz w:val="18"/>
          <w:szCs w:val="18"/>
          <w:u w:val="single"/>
        </w:rPr>
        <w:t>application d’une formule</w:t>
      </w:r>
      <w:bookmarkStart w:id="165" w:name="_Toc90326023"/>
      <w:bookmarkStart w:id="166" w:name="_Toc90326139"/>
      <w:bookmarkStart w:id="167" w:name="_Toc90327856"/>
      <w:bookmarkStart w:id="168" w:name="_Toc90327978"/>
      <w:bookmarkStart w:id="169" w:name="_Toc92786903"/>
      <w:bookmarkStart w:id="170" w:name="_Toc92898559"/>
      <w:bookmarkStart w:id="171" w:name="_Toc92898683"/>
      <w:bookmarkStart w:id="172" w:name="_Toc92898807"/>
      <w:bookmarkStart w:id="173" w:name="_Toc92902306"/>
      <w:bookmarkStart w:id="174" w:name="_Toc92902430"/>
      <w:bookmarkEnd w:id="165"/>
      <w:bookmarkEnd w:id="166"/>
      <w:bookmarkEnd w:id="167"/>
      <w:bookmarkEnd w:id="168"/>
      <w:bookmarkEnd w:id="169"/>
      <w:bookmarkEnd w:id="170"/>
      <w:bookmarkEnd w:id="171"/>
      <w:bookmarkEnd w:id="172"/>
      <w:bookmarkEnd w:id="173"/>
      <w:bookmarkEnd w:id="174"/>
    </w:p>
    <w:p w14:paraId="4BFA4FBC" w14:textId="77777777" w:rsidR="00AA66F3" w:rsidRPr="00F33BFC" w:rsidRDefault="00AA66F3" w:rsidP="00AA66F3">
      <w:pPr>
        <w:suppressAutoHyphens w:val="0"/>
        <w:autoSpaceDE w:val="0"/>
        <w:autoSpaceDN w:val="0"/>
        <w:adjustRightInd w:val="0"/>
        <w:jc w:val="both"/>
        <w:rPr>
          <w:rFonts w:ascii="AMU Monument Grotesk" w:hAnsi="AMU Monument Grotesk" w:cs="Verdana"/>
          <w:color w:val="000000"/>
          <w:sz w:val="20"/>
          <w:szCs w:val="20"/>
          <w:lang w:eastAsia="fr-FR"/>
        </w:rPr>
      </w:pPr>
      <w:bookmarkStart w:id="175" w:name="_Toc90326024"/>
      <w:bookmarkStart w:id="176" w:name="_Toc90326140"/>
      <w:bookmarkStart w:id="177" w:name="_Toc90327857"/>
      <w:bookmarkStart w:id="178" w:name="_Toc90327979"/>
      <w:bookmarkStart w:id="179" w:name="_Toc92786904"/>
      <w:bookmarkStart w:id="180" w:name="_Toc92898560"/>
      <w:bookmarkStart w:id="181" w:name="_Toc92898684"/>
      <w:bookmarkStart w:id="182" w:name="_Toc92898808"/>
      <w:bookmarkStart w:id="183" w:name="_Toc92902307"/>
      <w:bookmarkStart w:id="184" w:name="_Toc92902431"/>
      <w:bookmarkStart w:id="185" w:name="_Toc90326032"/>
      <w:bookmarkStart w:id="186" w:name="_Toc90326148"/>
      <w:bookmarkStart w:id="187" w:name="_Toc90327865"/>
      <w:bookmarkStart w:id="188" w:name="_Toc90327987"/>
      <w:bookmarkStart w:id="189" w:name="_Toc92786912"/>
      <w:bookmarkStart w:id="190" w:name="_Toc92898568"/>
      <w:bookmarkStart w:id="191" w:name="_Toc92898692"/>
      <w:bookmarkStart w:id="192" w:name="_Toc92898816"/>
      <w:bookmarkStart w:id="193" w:name="_Toc92902315"/>
      <w:bookmarkStart w:id="194" w:name="_Toc92902439"/>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03DFE381" w14:textId="77777777" w:rsidR="00DB6794" w:rsidRPr="00A1553F" w:rsidRDefault="00DB6794" w:rsidP="00DB6794">
      <w:pPr>
        <w:pStyle w:val="Txttitre2"/>
        <w:spacing w:before="0" w:line="240" w:lineRule="auto"/>
        <w:ind w:left="0"/>
        <w:rPr>
          <w:rFonts w:ascii="AMU Monument Grotesk" w:hAnsi="AMU Monument Grotesk" w:cs="Arial"/>
          <w:sz w:val="18"/>
          <w:szCs w:val="18"/>
        </w:rPr>
      </w:pPr>
      <w:bookmarkStart w:id="195" w:name="_Toc146530828"/>
      <w:bookmarkStart w:id="196" w:name="_Toc147748230"/>
      <w:r w:rsidRPr="00A1553F">
        <w:rPr>
          <w:rFonts w:ascii="AMU Monument Grotesk" w:hAnsi="AMU Monument Grotesk" w:cs="Arial"/>
          <w:sz w:val="18"/>
          <w:szCs w:val="18"/>
        </w:rPr>
        <w:t>L'indice de référence choisi est l'indice Ingénierie « I » de la série en cours, base 100 en 2010.</w:t>
      </w:r>
    </w:p>
    <w:p w14:paraId="3F276FC1" w14:textId="77777777" w:rsidR="00DB6794" w:rsidRPr="00A1553F" w:rsidRDefault="00DB6794" w:rsidP="00DB6794">
      <w:pPr>
        <w:pStyle w:val="Txttitre2"/>
        <w:ind w:left="0"/>
        <w:rPr>
          <w:rFonts w:ascii="AMU Monument Grotesk" w:hAnsi="AMU Monument Grotesk" w:cs="Arial"/>
          <w:sz w:val="18"/>
          <w:szCs w:val="18"/>
        </w:rPr>
      </w:pPr>
      <w:r w:rsidRPr="00A1553F">
        <w:rPr>
          <w:rFonts w:ascii="AMU Monument Grotesk" w:hAnsi="AMU Monument Grotesk" w:cs="Arial"/>
          <w:sz w:val="18"/>
          <w:szCs w:val="18"/>
        </w:rPr>
        <w:t>L’identifiant de cet indice est 001711010. Il est consultable sur le site Internet de l’Insee :</w:t>
      </w:r>
    </w:p>
    <w:p w14:paraId="66F7192D" w14:textId="77777777" w:rsidR="00DB6794" w:rsidRPr="00A1553F" w:rsidRDefault="00A708FE" w:rsidP="00DB6794">
      <w:pPr>
        <w:pStyle w:val="Txttitre2"/>
        <w:spacing w:before="0" w:line="240" w:lineRule="auto"/>
        <w:ind w:left="0"/>
        <w:rPr>
          <w:rFonts w:ascii="AMU Monument Grotesk" w:hAnsi="AMU Monument Grotesk" w:cs="Arial"/>
          <w:sz w:val="18"/>
          <w:szCs w:val="18"/>
        </w:rPr>
      </w:pPr>
      <w:hyperlink r:id="rId14" w:history="1">
        <w:r w:rsidR="00DB6794" w:rsidRPr="00842101">
          <w:rPr>
            <w:rStyle w:val="Lienhypertexte"/>
            <w:rFonts w:ascii="AMU Monument Grotesk" w:hAnsi="AMU Monument Grotesk" w:cs="Arial"/>
            <w:sz w:val="18"/>
            <w:szCs w:val="18"/>
          </w:rPr>
          <w:t>https://www.insee.fr/fr/statistiques/serie/001711010</w:t>
        </w:r>
      </w:hyperlink>
      <w:r w:rsidR="00DB6794">
        <w:rPr>
          <w:rFonts w:ascii="AMU Monument Grotesk" w:hAnsi="AMU Monument Grotesk" w:cs="Arial"/>
          <w:sz w:val="18"/>
          <w:szCs w:val="18"/>
        </w:rPr>
        <w:t xml:space="preserve"> </w:t>
      </w:r>
    </w:p>
    <w:p w14:paraId="308DB9ED" w14:textId="77777777" w:rsidR="00DB6794" w:rsidRDefault="00DB6794" w:rsidP="00DB6794">
      <w:pPr>
        <w:pStyle w:val="Txttitre2"/>
        <w:spacing w:before="0" w:line="240" w:lineRule="auto"/>
        <w:ind w:left="0"/>
        <w:rPr>
          <w:rFonts w:ascii="AMU Monument Grotesk" w:hAnsi="AMU Monument Grotesk" w:cs="Arial"/>
          <w:sz w:val="18"/>
          <w:szCs w:val="18"/>
        </w:rPr>
      </w:pPr>
    </w:p>
    <w:p w14:paraId="48228620"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 xml:space="preserve">Le coefficient de révision </w:t>
      </w:r>
      <w:r w:rsidRPr="00A1553F">
        <w:rPr>
          <w:rFonts w:ascii="AMU Monument Grotesk" w:hAnsi="AMU Monument Grotesk" w:cs="Arial"/>
          <w:b/>
          <w:sz w:val="18"/>
          <w:szCs w:val="18"/>
        </w:rPr>
        <w:t xml:space="preserve">C </w:t>
      </w:r>
      <w:r w:rsidRPr="00A1553F">
        <w:rPr>
          <w:rFonts w:ascii="AMU Monument Grotesk" w:hAnsi="AMU Monument Grotesk" w:cs="Arial"/>
          <w:sz w:val="18"/>
          <w:szCs w:val="18"/>
        </w:rPr>
        <w:t xml:space="preserve">est applicable pour le calcul de l'acompte correspondant aux prestations réalisées le mois </w:t>
      </w:r>
      <w:r w:rsidRPr="00A1553F">
        <w:rPr>
          <w:rFonts w:ascii="AMU Monument Grotesk" w:hAnsi="AMU Monument Grotesk" w:cs="Arial"/>
          <w:b/>
          <w:sz w:val="18"/>
          <w:szCs w:val="18"/>
        </w:rPr>
        <w:t>n</w:t>
      </w:r>
      <w:r w:rsidRPr="00A1553F">
        <w:rPr>
          <w:rFonts w:ascii="AMU Monument Grotesk" w:hAnsi="AMU Monument Grotesk" w:cs="Arial"/>
          <w:sz w:val="18"/>
          <w:szCs w:val="18"/>
        </w:rPr>
        <w:t xml:space="preserve"> est donné par la formule :</w:t>
      </w:r>
    </w:p>
    <w:p w14:paraId="6F8048F9" w14:textId="77777777" w:rsidR="00DB6794" w:rsidRPr="00A1553F" w:rsidRDefault="00DB6794" w:rsidP="00DB6794">
      <w:pPr>
        <w:pStyle w:val="Txttitre2"/>
        <w:spacing w:before="0" w:line="240" w:lineRule="auto"/>
        <w:ind w:left="0"/>
        <w:jc w:val="center"/>
        <w:rPr>
          <w:rFonts w:ascii="AMU Monument Grotesk" w:hAnsi="AMU Monument Grotesk" w:cs="Arial"/>
          <w:sz w:val="18"/>
          <w:szCs w:val="18"/>
        </w:rPr>
      </w:pPr>
      <w:r w:rsidRPr="006671A2">
        <w:rPr>
          <w:rFonts w:ascii="AMU Monument Grotesk" w:hAnsi="AMU Monument Grotesk" w:cs="Arial"/>
          <w:b/>
          <w:sz w:val="18"/>
          <w:szCs w:val="18"/>
        </w:rPr>
        <w:t xml:space="preserve">C </w:t>
      </w:r>
      <w:r w:rsidRPr="006671A2">
        <w:rPr>
          <w:rFonts w:ascii="AMU Monument Grotesk" w:hAnsi="AMU Monument Grotesk" w:cs="Arial"/>
          <w:sz w:val="18"/>
          <w:szCs w:val="18"/>
        </w:rPr>
        <w:t>n </w:t>
      </w:r>
      <w:bookmarkStart w:id="197" w:name="C4_3_4C_a"/>
      <w:r w:rsidRPr="006671A2">
        <w:rPr>
          <w:rFonts w:ascii="AMU Monument Grotesk" w:hAnsi="AMU Monument Grotesk" w:cs="Arial"/>
          <w:sz w:val="18"/>
          <w:szCs w:val="18"/>
        </w:rPr>
        <w:t>= 0,15</w:t>
      </w:r>
      <w:bookmarkEnd w:id="197"/>
      <w:r w:rsidRPr="006671A2">
        <w:rPr>
          <w:rFonts w:ascii="AMU Monument Grotesk" w:hAnsi="AMU Monument Grotesk" w:cs="Arial"/>
          <w:sz w:val="18"/>
          <w:szCs w:val="18"/>
        </w:rPr>
        <w:t xml:space="preserve"> + </w:t>
      </w:r>
      <w:bookmarkStart w:id="198" w:name="C4_3_4C_b"/>
      <w:r w:rsidRPr="006671A2">
        <w:rPr>
          <w:rFonts w:ascii="AMU Monument Grotesk" w:hAnsi="AMU Monument Grotesk" w:cs="Arial"/>
          <w:sz w:val="18"/>
          <w:szCs w:val="18"/>
        </w:rPr>
        <w:t>0,85</w:t>
      </w:r>
      <w:bookmarkEnd w:id="198"/>
      <w:r w:rsidRPr="006671A2">
        <w:rPr>
          <w:rFonts w:ascii="AMU Monument Grotesk" w:hAnsi="AMU Monument Grotesk" w:cs="Arial"/>
          <w:sz w:val="18"/>
          <w:szCs w:val="18"/>
        </w:rPr>
        <w:t xml:space="preserve"> x (</w:t>
      </w:r>
      <w:r w:rsidRPr="006671A2">
        <w:rPr>
          <w:rFonts w:ascii="AMU Monument Grotesk" w:hAnsi="AMU Monument Grotesk" w:cs="Arial"/>
          <w:b/>
          <w:sz w:val="18"/>
          <w:szCs w:val="18"/>
        </w:rPr>
        <w:t>I</w:t>
      </w:r>
      <w:r w:rsidRPr="006671A2">
        <w:rPr>
          <w:rFonts w:ascii="AMU Monument Grotesk" w:hAnsi="AMU Monument Grotesk" w:cs="Arial"/>
          <w:sz w:val="18"/>
          <w:szCs w:val="18"/>
        </w:rPr>
        <w:t xml:space="preserve">n / </w:t>
      </w:r>
      <w:r w:rsidRPr="006671A2">
        <w:rPr>
          <w:rFonts w:ascii="AMU Monument Grotesk" w:hAnsi="AMU Monument Grotesk" w:cs="Arial"/>
          <w:b/>
          <w:sz w:val="18"/>
          <w:szCs w:val="18"/>
        </w:rPr>
        <w:t>I</w:t>
      </w:r>
      <w:r w:rsidRPr="006671A2">
        <w:rPr>
          <w:rFonts w:ascii="AMU Monument Grotesk" w:hAnsi="AMU Monument Grotesk" w:cs="Arial"/>
          <w:sz w:val="18"/>
          <w:szCs w:val="18"/>
        </w:rPr>
        <w:t>o)</w:t>
      </w:r>
    </w:p>
    <w:p w14:paraId="277C6003" w14:textId="77777777" w:rsidR="00DB6794" w:rsidRDefault="00DB6794" w:rsidP="00DB6794">
      <w:pPr>
        <w:pStyle w:val="Txttitre2"/>
        <w:spacing w:before="0" w:line="240" w:lineRule="auto"/>
        <w:ind w:left="0"/>
        <w:rPr>
          <w:rFonts w:ascii="AMU Monument Grotesk" w:hAnsi="AMU Monument Grotesk" w:cs="Arial"/>
          <w:sz w:val="18"/>
          <w:szCs w:val="18"/>
        </w:rPr>
      </w:pPr>
    </w:p>
    <w:p w14:paraId="697C07C3"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 xml:space="preserve">Dans laquelle </w:t>
      </w:r>
      <w:r w:rsidRPr="00A1553F">
        <w:rPr>
          <w:rFonts w:ascii="AMU Monument Grotesk" w:hAnsi="AMU Monument Grotesk" w:cs="Arial"/>
          <w:b/>
          <w:sz w:val="18"/>
          <w:szCs w:val="18"/>
        </w:rPr>
        <w:t>I</w:t>
      </w:r>
      <w:r w:rsidRPr="00A1553F">
        <w:rPr>
          <w:rFonts w:ascii="AMU Monument Grotesk" w:hAnsi="AMU Monument Grotesk" w:cs="Arial"/>
          <w:sz w:val="18"/>
          <w:szCs w:val="18"/>
        </w:rPr>
        <w:t xml:space="preserve">o est la valeur de l’indice pour le mois </w:t>
      </w:r>
      <w:r w:rsidRPr="00A1553F">
        <w:rPr>
          <w:rFonts w:ascii="AMU Monument Grotesk" w:hAnsi="AMU Monument Grotesk" w:cs="Arial"/>
          <w:b/>
          <w:sz w:val="18"/>
          <w:szCs w:val="18"/>
        </w:rPr>
        <w:t>M</w:t>
      </w:r>
      <w:r w:rsidRPr="00A1553F">
        <w:rPr>
          <w:rFonts w:ascii="AMU Monument Grotesk" w:hAnsi="AMU Monument Grotesk" w:cs="Arial"/>
          <w:b/>
          <w:sz w:val="18"/>
          <w:szCs w:val="18"/>
          <w:vertAlign w:val="subscript"/>
        </w:rPr>
        <w:t>0</w:t>
      </w:r>
      <w:r w:rsidRPr="00A1553F">
        <w:rPr>
          <w:rFonts w:ascii="AMU Monument Grotesk" w:hAnsi="AMU Monument Grotesk" w:cs="Arial"/>
          <w:sz w:val="18"/>
          <w:szCs w:val="18"/>
        </w:rPr>
        <w:t xml:space="preserve"> et </w:t>
      </w:r>
      <w:r w:rsidRPr="00A1553F">
        <w:rPr>
          <w:rFonts w:ascii="AMU Monument Grotesk" w:hAnsi="AMU Monument Grotesk" w:cs="Arial"/>
          <w:b/>
          <w:sz w:val="18"/>
          <w:szCs w:val="18"/>
        </w:rPr>
        <w:t>I</w:t>
      </w:r>
      <w:r w:rsidRPr="00A1553F">
        <w:rPr>
          <w:rFonts w:ascii="AMU Monument Grotesk" w:hAnsi="AMU Monument Grotesk" w:cs="Arial"/>
          <w:sz w:val="18"/>
          <w:szCs w:val="18"/>
        </w:rPr>
        <w:t>n la valeur de l’indice pour le mois au cours duquel la prestation est exécutée.</w:t>
      </w:r>
    </w:p>
    <w:p w14:paraId="5642B847" w14:textId="77777777" w:rsidR="00DB6794" w:rsidRPr="00A1553F" w:rsidRDefault="00DB6794" w:rsidP="00DB6794">
      <w:pPr>
        <w:pStyle w:val="Txttitre2"/>
        <w:spacing w:before="0" w:line="240" w:lineRule="auto"/>
        <w:ind w:left="0"/>
        <w:rPr>
          <w:rFonts w:ascii="AMU Monument Grotesk" w:hAnsi="AMU Monument Grotesk" w:cs="Arial"/>
          <w:sz w:val="16"/>
          <w:szCs w:val="16"/>
        </w:rPr>
      </w:pPr>
    </w:p>
    <w:p w14:paraId="58A45FF9"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Toutefois si la période de règlement de l'acompte est supérieure à un mois, le mois à prendre en compte est le dernier mois de la période.</w:t>
      </w:r>
    </w:p>
    <w:p w14:paraId="3502A7AD" w14:textId="77777777" w:rsidR="00DB6794" w:rsidRPr="00A1553F" w:rsidRDefault="00DB6794" w:rsidP="00DB6794">
      <w:pPr>
        <w:pStyle w:val="Txttitre2"/>
        <w:spacing w:before="0" w:line="240" w:lineRule="auto"/>
        <w:ind w:left="0"/>
        <w:rPr>
          <w:rFonts w:ascii="AMU Monument Grotesk" w:hAnsi="AMU Monument Grotesk" w:cs="Arial"/>
          <w:sz w:val="16"/>
          <w:szCs w:val="16"/>
        </w:rPr>
      </w:pPr>
    </w:p>
    <w:p w14:paraId="41E777FB"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lastRenderedPageBreak/>
        <w:t>La valeur finale des références utilisées pour l'application de cette clause est appréciée au plus tard à la date de réalisation contractuelle des prestations ou à la date de réalisation réelle si celle-ci est antérieure.</w:t>
      </w:r>
    </w:p>
    <w:p w14:paraId="67F2B3BE" w14:textId="77777777" w:rsidR="00DB6794" w:rsidRPr="00A1553F" w:rsidRDefault="00DB6794" w:rsidP="00DB6794">
      <w:pPr>
        <w:pStyle w:val="Txttitre2"/>
        <w:spacing w:before="0" w:line="240" w:lineRule="auto"/>
        <w:ind w:left="0"/>
        <w:rPr>
          <w:rFonts w:ascii="AMU Monument Grotesk" w:hAnsi="AMU Monument Grotesk" w:cs="Arial"/>
          <w:sz w:val="16"/>
          <w:szCs w:val="16"/>
        </w:rPr>
      </w:pPr>
    </w:p>
    <w:p w14:paraId="64E67EE0"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La périodicité de la révision suit la périodicité des acomptes.</w:t>
      </w:r>
    </w:p>
    <w:p w14:paraId="799E4511" w14:textId="77777777" w:rsidR="00DB6794" w:rsidRPr="00A1553F" w:rsidRDefault="00DB6794" w:rsidP="00DB6794">
      <w:pPr>
        <w:pStyle w:val="Txttitre2"/>
        <w:spacing w:before="0" w:line="240" w:lineRule="auto"/>
        <w:ind w:left="0"/>
        <w:rPr>
          <w:rFonts w:ascii="AMU Monument Grotesk" w:hAnsi="AMU Monument Grotesk" w:cs="Arial"/>
          <w:sz w:val="16"/>
          <w:szCs w:val="16"/>
        </w:rPr>
      </w:pPr>
    </w:p>
    <w:p w14:paraId="47CC9A61"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Pour la mise en œuvre de cette formule, les calculs intermédiaires et finaux sont effectués avec au maximum quatre décimales.</w:t>
      </w:r>
    </w:p>
    <w:p w14:paraId="0F4B6929" w14:textId="77777777" w:rsidR="00DB6794" w:rsidRPr="00A1553F" w:rsidRDefault="00DB6794" w:rsidP="00DB6794">
      <w:pPr>
        <w:pStyle w:val="Txttitre2"/>
        <w:spacing w:before="0" w:line="240" w:lineRule="auto"/>
        <w:ind w:left="0"/>
        <w:rPr>
          <w:rFonts w:ascii="AMU Monument Grotesk" w:hAnsi="AMU Monument Grotesk" w:cs="Arial"/>
          <w:sz w:val="18"/>
          <w:szCs w:val="18"/>
        </w:rPr>
      </w:pPr>
    </w:p>
    <w:p w14:paraId="5B0E0F47" w14:textId="77777777" w:rsidR="00DB6794" w:rsidRPr="00A1553F" w:rsidRDefault="00DB6794" w:rsidP="00DB6794">
      <w:pPr>
        <w:pStyle w:val="Txttitre2"/>
        <w:spacing w:before="0" w:line="240" w:lineRule="auto"/>
        <w:ind w:left="0"/>
        <w:rPr>
          <w:rFonts w:ascii="AMU Monument Grotesk" w:hAnsi="AMU Monument Grotesk" w:cs="Arial"/>
          <w:sz w:val="18"/>
          <w:szCs w:val="18"/>
        </w:rPr>
      </w:pPr>
      <w:r w:rsidRPr="00A1553F">
        <w:rPr>
          <w:rFonts w:ascii="AMU Monument Grotesk" w:hAnsi="AMU Monument Grotesk" w:cs="Arial"/>
          <w:sz w:val="18"/>
          <w:szCs w:val="18"/>
        </w:rPr>
        <w:t>Pour chacun de ces calculs, l'arrondi est traité de la façon suivante :</w:t>
      </w:r>
    </w:p>
    <w:p w14:paraId="456CF846" w14:textId="77777777" w:rsidR="00DB6794" w:rsidRPr="00A1553F" w:rsidRDefault="00DB6794" w:rsidP="0070045D">
      <w:pPr>
        <w:pStyle w:val="Txttitre2"/>
        <w:numPr>
          <w:ilvl w:val="0"/>
          <w:numId w:val="36"/>
        </w:numPr>
        <w:spacing w:before="0" w:line="240" w:lineRule="auto"/>
        <w:ind w:left="851"/>
        <w:rPr>
          <w:rFonts w:ascii="AMU Monument Grotesk" w:hAnsi="AMU Monument Grotesk" w:cs="Arial"/>
          <w:sz w:val="18"/>
          <w:szCs w:val="18"/>
        </w:rPr>
      </w:pPr>
      <w:r w:rsidRPr="00A1553F">
        <w:rPr>
          <w:rFonts w:ascii="AMU Monument Grotesk" w:hAnsi="AMU Monument Grotesk" w:cs="Arial"/>
          <w:sz w:val="18"/>
          <w:szCs w:val="18"/>
        </w:rPr>
        <w:t>Si la cinquième décimale est comprise entre 0 et 4 (bornes incluses), la quatrième décimale est inchangée (arrondi par défaut).</w:t>
      </w:r>
    </w:p>
    <w:p w14:paraId="007D7B56" w14:textId="77777777" w:rsidR="00DB6794" w:rsidRPr="00A1553F" w:rsidRDefault="00DB6794" w:rsidP="0070045D">
      <w:pPr>
        <w:pStyle w:val="Txttitre2"/>
        <w:numPr>
          <w:ilvl w:val="0"/>
          <w:numId w:val="36"/>
        </w:numPr>
        <w:spacing w:before="0" w:line="240" w:lineRule="auto"/>
        <w:ind w:left="851"/>
        <w:rPr>
          <w:rFonts w:ascii="AMU Monument Grotesk" w:hAnsi="AMU Monument Grotesk" w:cs="Arial"/>
          <w:sz w:val="18"/>
          <w:szCs w:val="18"/>
        </w:rPr>
      </w:pPr>
      <w:r w:rsidRPr="00A1553F">
        <w:rPr>
          <w:rFonts w:ascii="AMU Monument Grotesk" w:hAnsi="AMU Monument Grotesk" w:cs="Arial"/>
          <w:sz w:val="18"/>
          <w:szCs w:val="18"/>
        </w:rPr>
        <w:t>Si la cinquième décimale est comprise entre 5 et 9 (bornes incluses), la quatrième décimale est augmentée d'une unité (arrondi par excès).</w:t>
      </w:r>
    </w:p>
    <w:p w14:paraId="68F146EA" w14:textId="77777777" w:rsidR="00DB6794" w:rsidRPr="00A1553F" w:rsidRDefault="00DB6794" w:rsidP="00DB6794">
      <w:pPr>
        <w:pStyle w:val="Txttitre2"/>
        <w:spacing w:before="0" w:line="240" w:lineRule="auto"/>
        <w:ind w:left="0"/>
        <w:rPr>
          <w:rFonts w:ascii="AMU Monument Grotesk" w:hAnsi="AMU Monument Grotesk" w:cs="Arial"/>
          <w:sz w:val="16"/>
          <w:szCs w:val="16"/>
        </w:rPr>
      </w:pPr>
    </w:p>
    <w:p w14:paraId="0B3A7373" w14:textId="77777777" w:rsidR="00DB6794" w:rsidRPr="00A1553F" w:rsidRDefault="00DB6794" w:rsidP="00DB6794">
      <w:pPr>
        <w:pStyle w:val="Txttitre2"/>
        <w:spacing w:before="0" w:line="240" w:lineRule="auto"/>
        <w:ind w:left="0"/>
        <w:rPr>
          <w:rFonts w:ascii="AMU Monument Grotesk" w:hAnsi="AMU Monument Grotesk"/>
          <w:sz w:val="18"/>
          <w:szCs w:val="18"/>
          <w:lang w:eastAsia="ar-SA"/>
        </w:rPr>
      </w:pPr>
      <w:r w:rsidRPr="00A1553F">
        <w:rPr>
          <w:rFonts w:ascii="AMU Monument Grotesk" w:hAnsi="AMU Monument Grotesk" w:cs="Arial"/>
          <w:sz w:val="18"/>
          <w:szCs w:val="18"/>
        </w:rPr>
        <w:t>Lorsqu'une révision a été effectuée provisoirement en utilisant un index antérieur à celui qui doit être appliqué, il n'est procédé à aucune autre révision avant révision définitive, laquelle peut intervenir à partir du premier acompte suivant la parution de l'index correspondant</w:t>
      </w:r>
      <w:r w:rsidRPr="00A1553F">
        <w:rPr>
          <w:rFonts w:ascii="AMU Monument Grotesk" w:hAnsi="AMU Monument Grotesk"/>
          <w:sz w:val="18"/>
          <w:szCs w:val="18"/>
          <w:lang w:eastAsia="ar-SA"/>
        </w:rPr>
        <w:t>.</w:t>
      </w:r>
    </w:p>
    <w:p w14:paraId="748C32C0" w14:textId="77777777" w:rsidR="00D51C1F" w:rsidRPr="00BB1E12" w:rsidRDefault="00D51C1F" w:rsidP="00BB1E12">
      <w:pPr>
        <w:keepNext/>
        <w:suppressAutoHyphens w:val="0"/>
        <w:spacing w:before="240" w:after="60"/>
        <w:jc w:val="both"/>
        <w:outlineLvl w:val="2"/>
        <w:rPr>
          <w:rFonts w:ascii="AMU Monument Grotesk" w:hAnsi="AMU Monument Grotesk" w:cs="Arial"/>
          <w:bCs/>
          <w:i/>
          <w:sz w:val="22"/>
          <w:szCs w:val="20"/>
          <w:u w:val="single"/>
          <w:lang w:eastAsia="fr-FR"/>
        </w:rPr>
      </w:pPr>
      <w:bookmarkStart w:id="199" w:name="_Toc208479985"/>
      <w:r w:rsidRPr="00BB1E12">
        <w:rPr>
          <w:rFonts w:ascii="AMU Monument Grotesk" w:hAnsi="AMU Monument Grotesk" w:cs="Arial"/>
          <w:bCs/>
          <w:i/>
          <w:sz w:val="22"/>
          <w:szCs w:val="20"/>
          <w:u w:val="single"/>
          <w:lang w:eastAsia="fr-FR"/>
        </w:rPr>
        <w:t>9.2.2 Clause de ré</w:t>
      </w:r>
      <w:r w:rsidR="008C34DB" w:rsidRPr="00BB1E12">
        <w:rPr>
          <w:rFonts w:ascii="AMU Monument Grotesk" w:hAnsi="AMU Monument Grotesk" w:cs="Arial"/>
          <w:bCs/>
          <w:i/>
          <w:sz w:val="22"/>
          <w:szCs w:val="20"/>
          <w:u w:val="single"/>
          <w:lang w:eastAsia="fr-FR"/>
        </w:rPr>
        <w:t>examen</w:t>
      </w:r>
      <w:bookmarkEnd w:id="195"/>
      <w:bookmarkEnd w:id="196"/>
      <w:bookmarkEnd w:id="199"/>
      <w:r w:rsidR="00E32DCB" w:rsidRPr="00BB1E12">
        <w:rPr>
          <w:rFonts w:ascii="AMU Monument Grotesk" w:hAnsi="AMU Monument Grotesk" w:cs="Arial"/>
          <w:bCs/>
          <w:i/>
          <w:sz w:val="22"/>
          <w:szCs w:val="20"/>
          <w:u w:val="single"/>
          <w:lang w:eastAsia="fr-FR"/>
        </w:rPr>
        <w:t xml:space="preserve"> </w:t>
      </w:r>
      <w:r w:rsidRPr="00BB1E12">
        <w:rPr>
          <w:rFonts w:ascii="AMU Monument Grotesk" w:hAnsi="AMU Monument Grotesk" w:cs="Arial"/>
          <w:bCs/>
          <w:i/>
          <w:sz w:val="22"/>
          <w:szCs w:val="20"/>
          <w:u w:val="single"/>
          <w:lang w:eastAsia="fr-FR"/>
        </w:rPr>
        <w:t xml:space="preserve"> </w:t>
      </w:r>
    </w:p>
    <w:p w14:paraId="4183ED41" w14:textId="77777777" w:rsidR="00AA66F3" w:rsidRPr="00F33BFC" w:rsidRDefault="00AA66F3">
      <w:pPr>
        <w:rPr>
          <w:rFonts w:ascii="AMU Monument Grotesk" w:hAnsi="AMU Monument Grotesk"/>
          <w:sz w:val="20"/>
          <w:szCs w:val="20"/>
        </w:rPr>
      </w:pPr>
    </w:p>
    <w:p w14:paraId="07962B67" w14:textId="5FEA6B1F" w:rsidR="00DB6794" w:rsidRPr="00DB6794" w:rsidRDefault="00DB6794" w:rsidP="00DB6794">
      <w:pPr>
        <w:jc w:val="both"/>
        <w:rPr>
          <w:rFonts w:ascii="AMU Monument Grotesk" w:hAnsi="AMU Monument Grotesk" w:cs="Arial"/>
          <w:sz w:val="18"/>
          <w:szCs w:val="18"/>
          <w:lang w:eastAsia="fr-FR"/>
        </w:rPr>
      </w:pPr>
      <w:bookmarkStart w:id="200" w:name="_Toc43391256"/>
      <w:r w:rsidRPr="00DB6794">
        <w:rPr>
          <w:rFonts w:ascii="AMU Monument Grotesk" w:hAnsi="AMU Monument Grotesk" w:cs="Arial"/>
          <w:sz w:val="18"/>
          <w:szCs w:val="18"/>
          <w:lang w:eastAsia="fr-FR"/>
        </w:rPr>
        <w:t xml:space="preserve">Conformément à l’article R2194-1 du </w:t>
      </w:r>
      <w:proofErr w:type="spellStart"/>
      <w:r w:rsidR="00204120">
        <w:rPr>
          <w:rFonts w:ascii="AMU Monument Grotesk" w:hAnsi="AMU Monument Grotesk" w:cs="Arial"/>
          <w:sz w:val="18"/>
          <w:szCs w:val="18"/>
          <w:lang w:eastAsia="fr-FR"/>
        </w:rPr>
        <w:t>forfait</w:t>
      </w:r>
      <w:r w:rsidRPr="00DB6794">
        <w:rPr>
          <w:rFonts w:ascii="AMU Monument Grotesk" w:hAnsi="AMU Monument Grotesk" w:cs="Arial"/>
          <w:sz w:val="18"/>
          <w:szCs w:val="18"/>
          <w:lang w:eastAsia="fr-FR"/>
        </w:rPr>
        <w:t>Code</w:t>
      </w:r>
      <w:proofErr w:type="spellEnd"/>
      <w:r w:rsidRPr="00DB6794">
        <w:rPr>
          <w:rFonts w:ascii="AMU Monument Grotesk" w:hAnsi="AMU Monument Grotesk" w:cs="Arial"/>
          <w:sz w:val="18"/>
          <w:szCs w:val="18"/>
          <w:lang w:eastAsia="fr-FR"/>
        </w:rPr>
        <w:t xml:space="preserve"> de la Commande Publique, les parties conviennent qu'il pourra y avoir réexamen des dispositions du contrat et/ou des prix à la demande de l'une ou l'autre partie.</w:t>
      </w:r>
    </w:p>
    <w:p w14:paraId="270BCB1D" w14:textId="77777777" w:rsidR="00DB6794" w:rsidRPr="00DB6794" w:rsidRDefault="00DB6794" w:rsidP="00DB6794">
      <w:pPr>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Et sous réserve que les modifications sollicitées ne résultent pas d'une faute du titulaire, les Parties devront se rencontrer dès que possible et au plus tard dans le mois à compter de la survenance de l’événement pour revoir, le cas échéant, les termes du présent contrat.</w:t>
      </w:r>
    </w:p>
    <w:p w14:paraId="0A7BCFF6" w14:textId="77777777" w:rsidR="00DB6794" w:rsidRPr="00DB6794" w:rsidRDefault="00DB6794" w:rsidP="00DB6794">
      <w:pPr>
        <w:spacing w:before="280" w:after="120" w:line="264" w:lineRule="auto"/>
        <w:jc w:val="both"/>
        <w:rPr>
          <w:rFonts w:ascii="amu grotesk" w:hAnsi="amu grotesk" w:hint="eastAsia"/>
          <w:b/>
          <w:sz w:val="18"/>
        </w:rPr>
      </w:pPr>
      <w:r w:rsidRPr="00DB6794">
        <w:rPr>
          <w:rFonts w:ascii="amu grotesk" w:hAnsi="amu grotesk" w:cs="Verdana"/>
          <w:b/>
          <w:sz w:val="18"/>
          <w:szCs w:val="18"/>
        </w:rPr>
        <w:t xml:space="preserve">Le marché peut faire l’objet d’un réexamen par les Parties dans les cas suivants : </w:t>
      </w:r>
    </w:p>
    <w:p w14:paraId="4AE5BB3A" w14:textId="77777777" w:rsidR="00DB6794" w:rsidRPr="00DB6794" w:rsidRDefault="00DB6794" w:rsidP="00DB6794">
      <w:pPr>
        <w:numPr>
          <w:ilvl w:val="0"/>
          <w:numId w:val="4"/>
        </w:numPr>
        <w:suppressAutoHyphens w:val="0"/>
        <w:spacing w:before="100" w:after="200" w:line="264" w:lineRule="auto"/>
        <w:contextualSpacing/>
        <w:jc w:val="both"/>
        <w:rPr>
          <w:rFonts w:ascii="amu grotesk" w:hAnsi="amu grotesk" w:cs="Verdana" w:hint="eastAsia"/>
          <w:sz w:val="18"/>
          <w:szCs w:val="18"/>
        </w:rPr>
      </w:pPr>
      <w:r w:rsidRPr="00DB6794">
        <w:rPr>
          <w:rFonts w:ascii="amu grotesk" w:hAnsi="amu grotesk" w:cs="Verdana"/>
          <w:sz w:val="18"/>
          <w:szCs w:val="18"/>
        </w:rPr>
        <w:t xml:space="preserve">En cas de </w:t>
      </w:r>
      <w:r w:rsidRPr="00DB6794">
        <w:rPr>
          <w:rFonts w:ascii="amu grotesk" w:hAnsi="amu grotesk" w:cs="Verdana"/>
          <w:b/>
          <w:sz w:val="18"/>
          <w:szCs w:val="18"/>
        </w:rPr>
        <w:t>nouvelles mesures inhérentes à une crise</w:t>
      </w:r>
      <w:r w:rsidRPr="00DB6794">
        <w:rPr>
          <w:rFonts w:ascii="amu grotesk" w:hAnsi="amu grotesk" w:cs="Verdana"/>
          <w:sz w:val="18"/>
          <w:szCs w:val="18"/>
        </w:rPr>
        <w:t xml:space="preserve"> (sanitaire, conflit géopolitique, autre crise) impliquant des difficultés d’exécution des prestations (techniques et financières) par le titulaire.</w:t>
      </w:r>
    </w:p>
    <w:p w14:paraId="6A4C7603" w14:textId="77777777" w:rsidR="00DB6794" w:rsidRPr="00DB6794" w:rsidRDefault="00DB6794" w:rsidP="00DB6794">
      <w:pPr>
        <w:numPr>
          <w:ilvl w:val="0"/>
          <w:numId w:val="4"/>
        </w:numPr>
        <w:suppressAutoHyphens w:val="0"/>
        <w:spacing w:before="100" w:after="200" w:line="264" w:lineRule="auto"/>
        <w:contextualSpacing/>
        <w:jc w:val="both"/>
        <w:rPr>
          <w:rFonts w:ascii="amu grotesk" w:hAnsi="amu grotesk" w:hint="eastAsia"/>
          <w:sz w:val="18"/>
        </w:rPr>
      </w:pPr>
      <w:bookmarkStart w:id="201" w:name="_Hlk115169619"/>
      <w:r w:rsidRPr="00DB6794">
        <w:rPr>
          <w:rFonts w:ascii="amu grotesk" w:hAnsi="amu grotesk" w:cs="Verdana"/>
          <w:sz w:val="18"/>
          <w:szCs w:val="18"/>
        </w:rPr>
        <w:t xml:space="preserve">Une </w:t>
      </w:r>
      <w:r w:rsidRPr="00DB6794">
        <w:rPr>
          <w:rFonts w:ascii="amu grotesk" w:hAnsi="amu grotesk" w:cs="Verdana"/>
          <w:b/>
          <w:sz w:val="18"/>
          <w:szCs w:val="18"/>
        </w:rPr>
        <w:t>modification de la législation et/ou de la réglementation</w:t>
      </w:r>
      <w:r w:rsidRPr="00DB6794">
        <w:rPr>
          <w:rFonts w:ascii="amu grotesk" w:hAnsi="amu grotesk" w:cs="Verdana"/>
          <w:sz w:val="18"/>
          <w:szCs w:val="18"/>
        </w:rPr>
        <w:t xml:space="preserve"> ayant des conséquences sur l’exécution du marché.</w:t>
      </w:r>
    </w:p>
    <w:bookmarkEnd w:id="201"/>
    <w:p w14:paraId="1258380B" w14:textId="77777777" w:rsidR="00DB6794" w:rsidRPr="00DB6794" w:rsidRDefault="00DB6794" w:rsidP="00DB6794">
      <w:pPr>
        <w:numPr>
          <w:ilvl w:val="0"/>
          <w:numId w:val="4"/>
        </w:numPr>
        <w:suppressAutoHyphens w:val="0"/>
        <w:spacing w:before="100" w:after="200" w:line="264" w:lineRule="auto"/>
        <w:contextualSpacing/>
        <w:jc w:val="both"/>
        <w:rPr>
          <w:rFonts w:ascii="amu grotesk" w:hAnsi="amu grotesk" w:hint="eastAsia"/>
          <w:sz w:val="18"/>
        </w:rPr>
      </w:pPr>
      <w:r w:rsidRPr="00DB6794">
        <w:rPr>
          <w:rFonts w:ascii="amu grotesk" w:hAnsi="amu grotesk" w:cs="Verdana"/>
          <w:sz w:val="18"/>
          <w:szCs w:val="18"/>
        </w:rPr>
        <w:t xml:space="preserve">La disparition </w:t>
      </w:r>
      <w:r w:rsidRPr="00DB6794">
        <w:rPr>
          <w:rFonts w:ascii="amu grotesk" w:hAnsi="amu grotesk" w:cs="Verdana"/>
          <w:b/>
          <w:sz w:val="18"/>
          <w:szCs w:val="18"/>
        </w:rPr>
        <w:t>d’un indice utilisé dans la formule de révision de prix</w:t>
      </w:r>
      <w:r w:rsidRPr="00DB6794">
        <w:rPr>
          <w:rFonts w:ascii="amu grotesk" w:hAnsi="amu grotesk" w:cs="Verdana"/>
          <w:sz w:val="18"/>
          <w:szCs w:val="18"/>
        </w:rPr>
        <w:t>.</w:t>
      </w:r>
    </w:p>
    <w:p w14:paraId="5D6AC780" w14:textId="77777777" w:rsidR="00DB6794" w:rsidRPr="00DB6794" w:rsidRDefault="00DB6794" w:rsidP="00DB6794">
      <w:pPr>
        <w:numPr>
          <w:ilvl w:val="0"/>
          <w:numId w:val="4"/>
        </w:numPr>
        <w:suppressAutoHyphens w:val="0"/>
        <w:spacing w:before="100" w:after="200" w:line="264" w:lineRule="auto"/>
        <w:contextualSpacing/>
        <w:jc w:val="both"/>
        <w:rPr>
          <w:rFonts w:ascii="amu grotesk" w:hAnsi="amu grotesk" w:hint="eastAsia"/>
          <w:sz w:val="18"/>
          <w:szCs w:val="18"/>
        </w:rPr>
      </w:pPr>
      <w:r w:rsidRPr="00DB6794">
        <w:rPr>
          <w:rFonts w:ascii="amu grotesk" w:hAnsi="amu grotesk" w:cs="Verdana"/>
          <w:b/>
          <w:sz w:val="18"/>
          <w:szCs w:val="18"/>
        </w:rPr>
        <w:t>Selon les dispositions de l’article 9.4 « Forfait de rémunération » du présent CCAP</w:t>
      </w:r>
      <w:r w:rsidRPr="00DB6794">
        <w:rPr>
          <w:rFonts w:ascii="amu grotesk" w:hAnsi="amu grotesk" w:cs="Verdana"/>
          <w:sz w:val="18"/>
          <w:szCs w:val="18"/>
        </w:rPr>
        <w:t xml:space="preserve"> permettant la modification du forfait de rémunération du maitre d’œuvre établi lors de la notification du marché.</w:t>
      </w:r>
    </w:p>
    <w:p w14:paraId="64745A9B" w14:textId="77777777" w:rsidR="00DB6794" w:rsidRPr="00DB6794" w:rsidRDefault="00DB6794" w:rsidP="00DB6794">
      <w:pPr>
        <w:spacing w:before="280" w:after="120"/>
        <w:jc w:val="both"/>
        <w:rPr>
          <w:rFonts w:ascii="amu grotesk" w:hAnsi="amu grotesk" w:hint="eastAsia"/>
          <w:sz w:val="18"/>
        </w:rPr>
      </w:pPr>
      <w:r w:rsidRPr="00DB6794">
        <w:rPr>
          <w:rFonts w:ascii="amu grotesk" w:hAnsi="amu grotesk" w:cs="Verdana"/>
          <w:sz w:val="18"/>
          <w:szCs w:val="18"/>
        </w:rPr>
        <w:t>Les Parties se concertent pour procéder au réexamen et, le cas échéant, trouver un accord, sur les éventuelles modifications à apporter au contrat. La modification de celui-ci donne alors lieu à un accord de volonté matérialisé par un avenant.</w:t>
      </w:r>
    </w:p>
    <w:p w14:paraId="5EC4D5BB" w14:textId="3816D24D" w:rsidR="00DB6794" w:rsidRDefault="00DB6794" w:rsidP="00DB6794">
      <w:pPr>
        <w:spacing w:before="280" w:after="120"/>
        <w:jc w:val="both"/>
        <w:rPr>
          <w:rFonts w:ascii="amu grotesk" w:hAnsi="amu grotesk" w:cs="Verdana" w:hint="eastAsia"/>
          <w:sz w:val="18"/>
          <w:szCs w:val="18"/>
        </w:rPr>
      </w:pPr>
      <w:r w:rsidRPr="00DB6794">
        <w:rPr>
          <w:rFonts w:ascii="amu grotesk" w:hAnsi="amu grotesk" w:cs="Verdana"/>
          <w:sz w:val="18"/>
          <w:szCs w:val="18"/>
        </w:rPr>
        <w:t>Dans le cas où un accord ne saurait être trouvé entre les parties, le marché pourra être résilié pour motif d’intérêt général.</w:t>
      </w:r>
    </w:p>
    <w:p w14:paraId="7DD91B1D" w14:textId="77777777" w:rsidR="00DB6794" w:rsidRPr="00DB6794" w:rsidRDefault="00DB6794" w:rsidP="00DB6794">
      <w:pPr>
        <w:keepNext/>
        <w:suppressAutoHyphens w:val="0"/>
        <w:spacing w:before="240" w:after="60"/>
        <w:ind w:left="360"/>
        <w:jc w:val="both"/>
        <w:outlineLvl w:val="1"/>
        <w:rPr>
          <w:rFonts w:ascii="AMU Monument Grotesk" w:hAnsi="AMU Monument Grotesk" w:cs="Arial"/>
          <w:b/>
          <w:bCs/>
          <w:iCs/>
          <w:sz w:val="22"/>
          <w:szCs w:val="20"/>
          <w:lang w:eastAsia="fr-FR"/>
        </w:rPr>
      </w:pPr>
      <w:bookmarkStart w:id="202" w:name="_Toc193735287"/>
      <w:bookmarkStart w:id="203" w:name="_Toc208479986"/>
      <w:r w:rsidRPr="00DB6794">
        <w:rPr>
          <w:rFonts w:ascii="AMU Monument Grotesk" w:hAnsi="AMU Monument Grotesk" w:cs="Arial"/>
          <w:b/>
          <w:bCs/>
          <w:iCs/>
          <w:sz w:val="22"/>
          <w:szCs w:val="20"/>
          <w:lang w:eastAsia="fr-FR"/>
        </w:rPr>
        <w:t>9.3 Enveloppe financière affectée aux travaux</w:t>
      </w:r>
      <w:bookmarkEnd w:id="202"/>
      <w:bookmarkEnd w:id="203"/>
    </w:p>
    <w:p w14:paraId="0CF22CB0" w14:textId="77777777" w:rsidR="00DB6794" w:rsidRPr="00DB6794" w:rsidRDefault="00DB6794" w:rsidP="00DB6794">
      <w:pPr>
        <w:suppressAutoHyphens w:val="0"/>
        <w:rPr>
          <w:rFonts w:ascii="AMU Monument Grotesk" w:hAnsi="AMU Monument Grotesk" w:cs="Arial"/>
          <w:sz w:val="18"/>
          <w:szCs w:val="18"/>
          <w:lang w:eastAsia="fr-FR"/>
        </w:rPr>
      </w:pPr>
    </w:p>
    <w:p w14:paraId="41A906DF"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Maître d'Ouvrage a réalisé des estimations, lors des études de programmation, qui permettent de préciser un coût d’objectif global remis au titulaire en début de mission. Il constitue l’objectif à atteindre par le maitre d’œuvre.</w:t>
      </w:r>
    </w:p>
    <w:p w14:paraId="0C7975ED" w14:textId="77777777" w:rsidR="00DB6794" w:rsidRPr="00DB6794" w:rsidRDefault="00DB6794" w:rsidP="00DB6794">
      <w:pPr>
        <w:suppressAutoHyphens w:val="0"/>
        <w:jc w:val="both"/>
        <w:rPr>
          <w:rFonts w:ascii="AMU Monument Grotesk" w:hAnsi="AMU Monument Grotesk" w:cs="Arial"/>
          <w:sz w:val="18"/>
          <w:szCs w:val="18"/>
          <w:lang w:eastAsia="fr-FR"/>
        </w:rPr>
      </w:pPr>
    </w:p>
    <w:p w14:paraId="09AAC0BF" w14:textId="71C961FB" w:rsid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w:t>
      </w:r>
      <w:r>
        <w:rPr>
          <w:rFonts w:ascii="AMU Monument Grotesk" w:hAnsi="AMU Monument Grotesk" w:cs="Arial"/>
          <w:sz w:val="18"/>
          <w:szCs w:val="18"/>
          <w:lang w:eastAsia="fr-FR"/>
        </w:rPr>
        <w:t>e montant de l’</w:t>
      </w:r>
      <w:r w:rsidRPr="00DB6794">
        <w:rPr>
          <w:rFonts w:ascii="AMU Monument Grotesk" w:hAnsi="AMU Monument Grotesk" w:cs="Arial"/>
          <w:sz w:val="18"/>
          <w:szCs w:val="18"/>
          <w:lang w:eastAsia="fr-FR"/>
        </w:rPr>
        <w:t xml:space="preserve">enveloppe financière prévisionnelle affectée aux travaux, par le maitre d’ouvrage, est </w:t>
      </w:r>
      <w:r w:rsidRPr="006671A2">
        <w:rPr>
          <w:rFonts w:ascii="AMU Monument Grotesk" w:hAnsi="AMU Monument Grotesk" w:cs="Arial"/>
          <w:sz w:val="18"/>
          <w:szCs w:val="18"/>
          <w:lang w:eastAsia="fr-FR"/>
        </w:rPr>
        <w:t xml:space="preserve">de </w:t>
      </w:r>
      <w:r w:rsidR="006671A2" w:rsidRPr="006671A2">
        <w:rPr>
          <w:rFonts w:ascii="AMU Monument Grotesk" w:hAnsi="AMU Monument Grotesk" w:cs="Arial"/>
          <w:sz w:val="18"/>
          <w:szCs w:val="18"/>
          <w:lang w:eastAsia="fr-FR"/>
        </w:rPr>
        <w:t>3 090 000</w:t>
      </w:r>
      <w:r w:rsidRPr="006671A2">
        <w:rPr>
          <w:rFonts w:ascii="AMU Monument Grotesk" w:hAnsi="AMU Monument Grotesk" w:cs="Arial"/>
          <w:b/>
          <w:sz w:val="18"/>
          <w:szCs w:val="18"/>
          <w:lang w:eastAsia="fr-FR"/>
        </w:rPr>
        <w:t>. € HT</w:t>
      </w:r>
      <w:r w:rsidRPr="00DB6794">
        <w:rPr>
          <w:rFonts w:ascii="AMU Monument Grotesk" w:hAnsi="AMU Monument Grotesk" w:cs="Arial"/>
          <w:b/>
          <w:sz w:val="18"/>
          <w:szCs w:val="18"/>
          <w:lang w:eastAsia="fr-FR"/>
        </w:rPr>
        <w:t xml:space="preserve"> </w:t>
      </w:r>
      <w:r w:rsidRPr="00DB6794">
        <w:rPr>
          <w:rFonts w:ascii="AMU Monument Grotesk" w:hAnsi="AMU Monument Grotesk" w:cs="Arial"/>
          <w:sz w:val="18"/>
          <w:szCs w:val="18"/>
          <w:lang w:eastAsia="fr-FR"/>
        </w:rPr>
        <w:t xml:space="preserve">(valeur du mois </w:t>
      </w:r>
      <w:r w:rsidRPr="00DB6794">
        <w:rPr>
          <w:rFonts w:ascii="AMU Monument Grotesk" w:hAnsi="AMU Monument Grotesk" w:cs="Arial"/>
          <w:b/>
          <w:sz w:val="18"/>
          <w:szCs w:val="18"/>
          <w:lang w:eastAsia="fr-FR"/>
        </w:rPr>
        <w:t>M</w:t>
      </w:r>
      <w:r w:rsidRPr="00DB6794">
        <w:rPr>
          <w:rFonts w:ascii="AMU Monument Grotesk" w:hAnsi="AMU Monument Grotesk" w:cs="Arial"/>
          <w:b/>
          <w:sz w:val="18"/>
          <w:szCs w:val="18"/>
          <w:vertAlign w:val="subscript"/>
          <w:lang w:eastAsia="fr-FR"/>
        </w:rPr>
        <w:t>0</w:t>
      </w:r>
      <w:r w:rsidRPr="00DB6794">
        <w:rPr>
          <w:rFonts w:ascii="AMU Monument Grotesk" w:hAnsi="AMU Monument Grotesk" w:cs="Arial"/>
          <w:sz w:val="18"/>
          <w:szCs w:val="18"/>
          <w:lang w:eastAsia="fr-FR"/>
        </w:rPr>
        <w:t xml:space="preserve">). </w:t>
      </w:r>
    </w:p>
    <w:p w14:paraId="018101B8" w14:textId="77777777" w:rsidR="00DB6794" w:rsidRDefault="00DB6794" w:rsidP="00DB6794">
      <w:pPr>
        <w:suppressAutoHyphens w:val="0"/>
        <w:jc w:val="both"/>
        <w:rPr>
          <w:rFonts w:ascii="AMU Monument Grotesk" w:hAnsi="AMU Monument Grotesk" w:cs="Arial"/>
          <w:sz w:val="18"/>
          <w:szCs w:val="18"/>
          <w:lang w:eastAsia="fr-FR"/>
        </w:rPr>
      </w:pPr>
    </w:p>
    <w:p w14:paraId="36CC92EF" w14:textId="4D2BB41A" w:rsidR="00DB6794" w:rsidRPr="00DB6794" w:rsidRDefault="00DB6794" w:rsidP="00DB6794">
      <w:pPr>
        <w:suppressAutoHyphens w:val="0"/>
        <w:jc w:val="both"/>
        <w:rPr>
          <w:rFonts w:ascii="AMU Monument Grotesk" w:hAnsi="AMU Monument Grotesk" w:cs="Arial"/>
          <w:sz w:val="18"/>
          <w:szCs w:val="18"/>
          <w:lang w:eastAsia="fr-FR"/>
        </w:rPr>
      </w:pPr>
      <w:r w:rsidRPr="006671A2">
        <w:rPr>
          <w:rFonts w:ascii="AMU Monument Grotesk" w:hAnsi="AMU Monument Grotesk" w:cs="Arial"/>
          <w:sz w:val="18"/>
          <w:szCs w:val="18"/>
          <w:lang w:eastAsia="fr-FR"/>
        </w:rPr>
        <w:t>Elle se répartit de la façon suivante :</w:t>
      </w:r>
    </w:p>
    <w:p w14:paraId="66E7A18E" w14:textId="77777777" w:rsidR="00DB6794" w:rsidRPr="00DB6794" w:rsidRDefault="00DB6794" w:rsidP="00DB6794">
      <w:pPr>
        <w:suppressAutoHyphens w:val="0"/>
        <w:jc w:val="both"/>
        <w:rPr>
          <w:rFonts w:ascii="AMU Monument Grotesk" w:hAnsi="AMU Monument Grotesk" w:cs="Arial"/>
          <w:sz w:val="18"/>
          <w:szCs w:val="18"/>
          <w:lang w:eastAsia="fr-FR"/>
        </w:rPr>
      </w:pPr>
    </w:p>
    <w:tbl>
      <w:tblPr>
        <w:tblW w:w="7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04"/>
        <w:gridCol w:w="4275"/>
      </w:tblGrid>
      <w:tr w:rsidR="00DB6794" w:rsidRPr="00DB6794" w14:paraId="1CB017FE" w14:textId="77777777" w:rsidTr="005B21C6">
        <w:trPr>
          <w:trHeight w:val="288"/>
          <w:jc w:val="center"/>
        </w:trPr>
        <w:tc>
          <w:tcPr>
            <w:tcW w:w="3504" w:type="dxa"/>
            <w:shd w:val="clear" w:color="auto" w:fill="auto"/>
            <w:noWrap/>
            <w:vAlign w:val="center"/>
            <w:hideMark/>
          </w:tcPr>
          <w:p w14:paraId="5F2DA22B" w14:textId="77777777" w:rsidR="00DB6794" w:rsidRPr="00DB6794" w:rsidRDefault="00DB6794" w:rsidP="00DB6794">
            <w:pPr>
              <w:suppressAutoHyphens w:val="0"/>
              <w:jc w:val="center"/>
              <w:rPr>
                <w:rFonts w:ascii="AMU Monument Grotesk" w:hAnsi="AMU Monument Grotesk" w:cs="Arial"/>
                <w:b/>
                <w:sz w:val="18"/>
                <w:szCs w:val="18"/>
                <w:lang w:eastAsia="fr-FR"/>
              </w:rPr>
            </w:pPr>
            <w:bookmarkStart w:id="204" w:name="_Hlk198213908"/>
            <w:r w:rsidRPr="00DB6794">
              <w:rPr>
                <w:rFonts w:ascii="AMU Monument Grotesk" w:hAnsi="AMU Monument Grotesk" w:cs="Arial"/>
                <w:b/>
                <w:sz w:val="18"/>
                <w:szCs w:val="18"/>
                <w:lang w:eastAsia="fr-FR"/>
              </w:rPr>
              <w:t>Enveloppe financière prévisionnelle fixée par le maître d'ouvrage pour les travaux</w:t>
            </w:r>
            <w:bookmarkEnd w:id="204"/>
          </w:p>
        </w:tc>
        <w:tc>
          <w:tcPr>
            <w:tcW w:w="4275" w:type="dxa"/>
            <w:shd w:val="clear" w:color="auto" w:fill="auto"/>
            <w:noWrap/>
            <w:vAlign w:val="center"/>
            <w:hideMark/>
          </w:tcPr>
          <w:p w14:paraId="74B346CD" w14:textId="77777777" w:rsidR="00DB6794" w:rsidRPr="00DB6794" w:rsidRDefault="00DB6794" w:rsidP="00DB6794">
            <w:pPr>
              <w:suppressAutoHyphens w:val="0"/>
              <w:jc w:val="center"/>
              <w:rPr>
                <w:rFonts w:ascii="AMU Monument Grotesk" w:hAnsi="AMU Monument Grotesk" w:cs="Arial"/>
                <w:b/>
                <w:sz w:val="18"/>
                <w:szCs w:val="18"/>
                <w:lang w:eastAsia="fr-FR"/>
              </w:rPr>
            </w:pPr>
            <w:r w:rsidRPr="00DB6794">
              <w:rPr>
                <w:rFonts w:ascii="AMU Monument Grotesk" w:hAnsi="AMU Monument Grotesk" w:cs="Arial"/>
                <w:b/>
                <w:sz w:val="18"/>
                <w:szCs w:val="18"/>
                <w:lang w:eastAsia="fr-FR"/>
              </w:rPr>
              <w:t>Montant € HT</w:t>
            </w:r>
          </w:p>
        </w:tc>
      </w:tr>
      <w:tr w:rsidR="00DB6794" w:rsidRPr="00DB6794" w14:paraId="68452720" w14:textId="77777777" w:rsidTr="005B21C6">
        <w:trPr>
          <w:trHeight w:val="288"/>
          <w:jc w:val="center"/>
        </w:trPr>
        <w:tc>
          <w:tcPr>
            <w:tcW w:w="3504" w:type="dxa"/>
            <w:shd w:val="clear" w:color="auto" w:fill="auto"/>
            <w:noWrap/>
            <w:vAlign w:val="center"/>
            <w:hideMark/>
          </w:tcPr>
          <w:p w14:paraId="1F24BEED" w14:textId="77777777" w:rsidR="00DB6794" w:rsidRPr="006671A2" w:rsidRDefault="006671A2" w:rsidP="00DB6794">
            <w:pPr>
              <w:suppressAutoHyphens w:val="0"/>
              <w:rPr>
                <w:rFonts w:ascii="AMU Monument Grotesk" w:hAnsi="AMU Monument Grotesk" w:cs="Arial"/>
                <w:sz w:val="18"/>
                <w:szCs w:val="18"/>
                <w:lang w:eastAsia="fr-FR"/>
              </w:rPr>
            </w:pPr>
            <w:r w:rsidRPr="006671A2">
              <w:rPr>
                <w:rFonts w:ascii="AMU Monument Grotesk" w:hAnsi="AMU Monument Grotesk" w:cs="Arial"/>
                <w:sz w:val="18"/>
                <w:szCs w:val="18"/>
                <w:lang w:eastAsia="fr-FR"/>
              </w:rPr>
              <w:t xml:space="preserve">Travaux toutes zones </w:t>
            </w:r>
          </w:p>
          <w:p w14:paraId="7C3A67B0" w14:textId="77777777" w:rsidR="006671A2" w:rsidRPr="006671A2" w:rsidRDefault="006671A2" w:rsidP="00DB6794">
            <w:pPr>
              <w:suppressAutoHyphens w:val="0"/>
              <w:rPr>
                <w:rFonts w:ascii="AMU Monument Grotesk" w:hAnsi="AMU Monument Grotesk" w:cs="Arial"/>
                <w:sz w:val="18"/>
                <w:szCs w:val="18"/>
                <w:lang w:eastAsia="fr-FR"/>
              </w:rPr>
            </w:pPr>
          </w:p>
          <w:p w14:paraId="2A9525F2" w14:textId="6A2DBA42" w:rsidR="006671A2" w:rsidRPr="006671A2" w:rsidRDefault="006671A2" w:rsidP="00DB6794">
            <w:pPr>
              <w:suppressAutoHyphens w:val="0"/>
              <w:rPr>
                <w:rFonts w:ascii="AMU Monument Grotesk" w:hAnsi="AMU Monument Grotesk" w:cs="Arial"/>
                <w:sz w:val="18"/>
                <w:szCs w:val="18"/>
                <w:lang w:eastAsia="fr-FR"/>
              </w:rPr>
            </w:pPr>
            <w:r w:rsidRPr="006671A2">
              <w:rPr>
                <w:rFonts w:ascii="AMU Monument Grotesk" w:hAnsi="AMU Monument Grotesk" w:cs="Arial"/>
                <w:sz w:val="18"/>
                <w:szCs w:val="18"/>
                <w:lang w:eastAsia="fr-FR"/>
              </w:rPr>
              <w:t>Mobilier</w:t>
            </w:r>
          </w:p>
        </w:tc>
        <w:tc>
          <w:tcPr>
            <w:tcW w:w="4275" w:type="dxa"/>
            <w:shd w:val="clear" w:color="000000" w:fill="FFFFFF"/>
            <w:noWrap/>
            <w:vAlign w:val="center"/>
            <w:hideMark/>
          </w:tcPr>
          <w:p w14:paraId="5774CA9C" w14:textId="7234D401" w:rsidR="006671A2" w:rsidRPr="006671A2" w:rsidRDefault="006671A2" w:rsidP="00DB6794">
            <w:pPr>
              <w:suppressAutoHyphens w:val="0"/>
              <w:jc w:val="center"/>
              <w:rPr>
                <w:rFonts w:ascii="AMU Monument Grotesk" w:hAnsi="AMU Monument Grotesk" w:cs="Arial"/>
                <w:b/>
                <w:sz w:val="18"/>
                <w:szCs w:val="18"/>
                <w:lang w:eastAsia="fr-FR"/>
              </w:rPr>
            </w:pPr>
            <w:r w:rsidRPr="006671A2">
              <w:rPr>
                <w:rFonts w:ascii="AMU Monument Grotesk" w:hAnsi="AMU Monument Grotesk" w:cs="Arial"/>
                <w:b/>
                <w:sz w:val="18"/>
                <w:szCs w:val="18"/>
                <w:lang w:eastAsia="fr-FR"/>
              </w:rPr>
              <w:t>3 000</w:t>
            </w:r>
            <w:r w:rsidR="009A65F0">
              <w:rPr>
                <w:rFonts w:ascii="AMU Monument Grotesk" w:hAnsi="AMU Monument Grotesk" w:cs="Arial"/>
                <w:b/>
                <w:sz w:val="18"/>
                <w:szCs w:val="18"/>
                <w:lang w:eastAsia="fr-FR"/>
              </w:rPr>
              <w:t> </w:t>
            </w:r>
            <w:r w:rsidRPr="006671A2">
              <w:rPr>
                <w:rFonts w:ascii="AMU Monument Grotesk" w:hAnsi="AMU Monument Grotesk" w:cs="Arial"/>
                <w:b/>
                <w:sz w:val="18"/>
                <w:szCs w:val="18"/>
                <w:lang w:eastAsia="fr-FR"/>
              </w:rPr>
              <w:t>000</w:t>
            </w:r>
            <w:r w:rsidR="009A65F0">
              <w:rPr>
                <w:rFonts w:ascii="AMU Monument Grotesk" w:hAnsi="AMU Monument Grotesk" w:cs="Arial"/>
                <w:b/>
                <w:sz w:val="18"/>
                <w:szCs w:val="18"/>
                <w:lang w:eastAsia="fr-FR"/>
              </w:rPr>
              <w:t xml:space="preserve"> </w:t>
            </w:r>
            <w:r w:rsidR="009A65F0">
              <w:rPr>
                <w:rFonts w:ascii="AMU Monument Grotesk" w:hAnsi="AMU Monument Grotesk" w:cs="Arial" w:hint="eastAsia"/>
                <w:b/>
                <w:sz w:val="18"/>
                <w:szCs w:val="18"/>
                <w:lang w:eastAsia="fr-FR"/>
              </w:rPr>
              <w:t>€</w:t>
            </w:r>
          </w:p>
          <w:p w14:paraId="74DAD0FC" w14:textId="77777777" w:rsidR="006671A2" w:rsidRDefault="006671A2" w:rsidP="00DB6794">
            <w:pPr>
              <w:suppressAutoHyphens w:val="0"/>
              <w:jc w:val="center"/>
              <w:rPr>
                <w:rFonts w:ascii="AMU Monument Grotesk" w:hAnsi="AMU Monument Grotesk" w:cs="Arial"/>
                <w:b/>
                <w:sz w:val="18"/>
                <w:szCs w:val="18"/>
                <w:lang w:eastAsia="fr-FR"/>
              </w:rPr>
            </w:pPr>
          </w:p>
          <w:p w14:paraId="36DD7102" w14:textId="6FB61595" w:rsidR="00DB6794" w:rsidRPr="006671A2" w:rsidRDefault="006671A2" w:rsidP="00DB6794">
            <w:pPr>
              <w:suppressAutoHyphens w:val="0"/>
              <w:jc w:val="center"/>
              <w:rPr>
                <w:rFonts w:ascii="AMU Monument Grotesk" w:hAnsi="AMU Monument Grotesk" w:cs="Arial"/>
                <w:b/>
                <w:sz w:val="18"/>
                <w:szCs w:val="18"/>
                <w:lang w:eastAsia="fr-FR"/>
              </w:rPr>
            </w:pPr>
            <w:r w:rsidRPr="006671A2">
              <w:rPr>
                <w:rFonts w:ascii="AMU Monument Grotesk" w:hAnsi="AMU Monument Grotesk" w:cs="Arial"/>
                <w:b/>
                <w:sz w:val="18"/>
                <w:szCs w:val="18"/>
                <w:lang w:eastAsia="fr-FR"/>
              </w:rPr>
              <w:t>90 000</w:t>
            </w:r>
            <w:r w:rsidR="00DB6794" w:rsidRPr="006671A2">
              <w:rPr>
                <w:rFonts w:ascii="AMU Monument Grotesk" w:hAnsi="AMU Monument Grotesk" w:cs="Arial"/>
                <w:b/>
                <w:sz w:val="18"/>
                <w:szCs w:val="18"/>
                <w:lang w:eastAsia="fr-FR"/>
              </w:rPr>
              <w:t xml:space="preserve"> </w:t>
            </w:r>
            <w:r w:rsidR="009A65F0">
              <w:rPr>
                <w:rFonts w:ascii="AMU Monument Grotesk" w:hAnsi="AMU Monument Grotesk" w:cs="Arial" w:hint="eastAsia"/>
                <w:b/>
                <w:sz w:val="18"/>
                <w:szCs w:val="18"/>
                <w:lang w:eastAsia="fr-FR"/>
              </w:rPr>
              <w:t>€</w:t>
            </w:r>
          </w:p>
        </w:tc>
      </w:tr>
      <w:tr w:rsidR="00ED0FB7" w:rsidRPr="00DB6794" w14:paraId="0C218725" w14:textId="77777777" w:rsidTr="005B21C6">
        <w:trPr>
          <w:trHeight w:val="288"/>
          <w:jc w:val="center"/>
        </w:trPr>
        <w:tc>
          <w:tcPr>
            <w:tcW w:w="3504" w:type="dxa"/>
            <w:shd w:val="clear" w:color="auto" w:fill="auto"/>
            <w:noWrap/>
            <w:vAlign w:val="center"/>
          </w:tcPr>
          <w:p w14:paraId="26E2C3F5" w14:textId="77777777" w:rsidR="00ED0FB7" w:rsidRDefault="00ED0FB7" w:rsidP="00DB6794">
            <w:pPr>
              <w:suppressAutoHyphens w:val="0"/>
              <w:rPr>
                <w:rFonts w:ascii="AMU Monument Grotesk" w:hAnsi="AMU Monument Grotesk" w:cs="Arial"/>
                <w:sz w:val="18"/>
                <w:szCs w:val="18"/>
                <w:lang w:eastAsia="fr-FR"/>
              </w:rPr>
            </w:pPr>
          </w:p>
          <w:p w14:paraId="1A9CBAC2" w14:textId="7D4A4FC2" w:rsidR="00ED0FB7" w:rsidRPr="006671A2" w:rsidRDefault="00ED0FB7" w:rsidP="00DB6794">
            <w:pPr>
              <w:suppressAutoHyphens w:val="0"/>
              <w:rPr>
                <w:rFonts w:ascii="AMU Monument Grotesk" w:hAnsi="AMU Monument Grotesk" w:cs="Arial"/>
                <w:sz w:val="18"/>
                <w:szCs w:val="18"/>
                <w:lang w:eastAsia="fr-FR"/>
              </w:rPr>
            </w:pPr>
          </w:p>
        </w:tc>
        <w:tc>
          <w:tcPr>
            <w:tcW w:w="4275" w:type="dxa"/>
            <w:shd w:val="clear" w:color="000000" w:fill="FFFFFF"/>
            <w:noWrap/>
            <w:vAlign w:val="center"/>
          </w:tcPr>
          <w:p w14:paraId="09B55243" w14:textId="77777777" w:rsidR="00ED0FB7" w:rsidRPr="006671A2" w:rsidRDefault="00ED0FB7" w:rsidP="00DB6794">
            <w:pPr>
              <w:suppressAutoHyphens w:val="0"/>
              <w:jc w:val="center"/>
              <w:rPr>
                <w:rFonts w:ascii="AMU Monument Grotesk" w:hAnsi="AMU Monument Grotesk" w:cs="Arial"/>
                <w:b/>
                <w:sz w:val="18"/>
                <w:szCs w:val="18"/>
                <w:lang w:eastAsia="fr-FR"/>
              </w:rPr>
            </w:pPr>
          </w:p>
        </w:tc>
      </w:tr>
    </w:tbl>
    <w:p w14:paraId="3A12D3F6" w14:textId="0433C516" w:rsidR="00DB6794" w:rsidRPr="00A708FE" w:rsidRDefault="00DB6794" w:rsidP="00A708FE">
      <w:pPr>
        <w:keepNext/>
        <w:suppressAutoHyphens w:val="0"/>
        <w:spacing w:before="240" w:after="60"/>
        <w:ind w:left="360"/>
        <w:jc w:val="both"/>
        <w:outlineLvl w:val="1"/>
        <w:rPr>
          <w:rFonts w:ascii="AMU Monument Grotesk" w:hAnsi="AMU Monument Grotesk" w:cs="Arial"/>
          <w:b/>
          <w:bCs/>
          <w:iCs/>
          <w:sz w:val="22"/>
          <w:szCs w:val="20"/>
          <w:lang w:eastAsia="fr-FR"/>
        </w:rPr>
      </w:pPr>
      <w:bookmarkStart w:id="205" w:name="_Toc193735288"/>
      <w:bookmarkStart w:id="206" w:name="_Toc208479987"/>
      <w:r w:rsidRPr="00DB6794">
        <w:rPr>
          <w:rFonts w:ascii="AMU Monument Grotesk" w:hAnsi="AMU Monument Grotesk" w:cs="Arial"/>
          <w:b/>
          <w:bCs/>
          <w:iCs/>
          <w:sz w:val="22"/>
          <w:szCs w:val="20"/>
          <w:lang w:eastAsia="fr-FR"/>
        </w:rPr>
        <w:t>9.4 Forfait de rémunération</w:t>
      </w:r>
      <w:bookmarkEnd w:id="205"/>
      <w:bookmarkEnd w:id="206"/>
    </w:p>
    <w:p w14:paraId="7F5A46C0" w14:textId="77777777" w:rsidR="00DB6794" w:rsidRPr="00DB6794" w:rsidRDefault="00DB6794" w:rsidP="00DB6794">
      <w:pPr>
        <w:keepNext/>
        <w:suppressAutoHyphens w:val="0"/>
        <w:spacing w:before="240" w:after="60"/>
        <w:jc w:val="both"/>
        <w:outlineLvl w:val="2"/>
        <w:rPr>
          <w:rFonts w:ascii="AMU Monument Grotesk" w:hAnsi="AMU Monument Grotesk" w:cs="Arial"/>
          <w:bCs/>
          <w:i/>
          <w:sz w:val="22"/>
          <w:szCs w:val="20"/>
          <w:u w:val="single"/>
          <w:lang w:eastAsia="fr-FR"/>
        </w:rPr>
      </w:pPr>
      <w:bookmarkStart w:id="207" w:name="_Toc208479988"/>
      <w:r w:rsidRPr="00DB6794">
        <w:rPr>
          <w:rFonts w:ascii="AMU Monument Grotesk" w:hAnsi="AMU Monument Grotesk" w:cs="Arial"/>
          <w:bCs/>
          <w:i/>
          <w:sz w:val="22"/>
          <w:szCs w:val="20"/>
          <w:u w:val="single"/>
          <w:lang w:eastAsia="fr-FR"/>
        </w:rPr>
        <w:t>9.3.1 Forfait de rémunération provisoire</w:t>
      </w:r>
      <w:bookmarkEnd w:id="207"/>
    </w:p>
    <w:p w14:paraId="09C92DCA"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Le forfait de rémunération indiqué dans l’annexe 1 de l’acte d’engagement (DPGF) lors de la notification du présent marché est conclu à prix provisoires. </w:t>
      </w:r>
    </w:p>
    <w:p w14:paraId="05EE4B0B" w14:textId="7EF06E8C" w:rsidR="00DB6794" w:rsidRPr="00DB6794" w:rsidRDefault="00DB6794" w:rsidP="00DB6794">
      <w:pPr>
        <w:keepNext/>
        <w:suppressAutoHyphens w:val="0"/>
        <w:spacing w:before="240" w:after="60"/>
        <w:jc w:val="both"/>
        <w:outlineLvl w:val="2"/>
        <w:rPr>
          <w:rFonts w:ascii="AMU Monument Grotesk" w:hAnsi="AMU Monument Grotesk" w:cs="Arial"/>
          <w:bCs/>
          <w:i/>
          <w:sz w:val="22"/>
          <w:szCs w:val="20"/>
          <w:u w:val="single"/>
          <w:lang w:eastAsia="fr-FR"/>
        </w:rPr>
      </w:pPr>
      <w:bookmarkStart w:id="208" w:name="_Toc208479989"/>
      <w:r w:rsidRPr="00DB6794">
        <w:rPr>
          <w:rFonts w:ascii="AMU Monument Grotesk" w:hAnsi="AMU Monument Grotesk" w:cs="Arial"/>
          <w:bCs/>
          <w:i/>
          <w:sz w:val="22"/>
          <w:szCs w:val="20"/>
          <w:u w:val="single"/>
          <w:lang w:eastAsia="fr-FR"/>
        </w:rPr>
        <w:lastRenderedPageBreak/>
        <w:t>9.3.2 Forfait de rémunération à l’issue de la mission APD</w:t>
      </w:r>
      <w:r w:rsidR="0077157A">
        <w:rPr>
          <w:rFonts w:ascii="AMU Monument Grotesk" w:hAnsi="AMU Monument Grotesk" w:cs="Arial"/>
          <w:bCs/>
          <w:i/>
          <w:sz w:val="22"/>
          <w:szCs w:val="20"/>
          <w:u w:val="single"/>
          <w:lang w:eastAsia="fr-FR"/>
        </w:rPr>
        <w:t> /AVP</w:t>
      </w:r>
      <w:bookmarkEnd w:id="208"/>
    </w:p>
    <w:p w14:paraId="21C1A25D" w14:textId="77777777" w:rsidR="00DB6794" w:rsidRPr="00DB6794" w:rsidRDefault="00DB6794" w:rsidP="00DB6794">
      <w:pPr>
        <w:suppressAutoHyphens w:val="0"/>
        <w:jc w:val="both"/>
        <w:rPr>
          <w:rFonts w:ascii="AMU Monument Grotesk" w:hAnsi="AMU Monument Grotesk" w:cs="Arial"/>
          <w:sz w:val="18"/>
          <w:szCs w:val="18"/>
          <w:lang w:eastAsia="fr-FR"/>
        </w:rPr>
      </w:pPr>
    </w:p>
    <w:p w14:paraId="1C7E9A8F"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forfait définitif est arrêté dès que le coût prévisionnel définitif des travaux est arrêté par le maître d’ouvrage, sur la base de l’estimation établie par le maître d’œuvre selon les modalités suivantes :</w:t>
      </w:r>
    </w:p>
    <w:p w14:paraId="3FFC3272" w14:textId="77777777" w:rsidR="00DB6794" w:rsidRPr="00DB6794" w:rsidRDefault="00DB6794" w:rsidP="00DB6794">
      <w:pPr>
        <w:suppressAutoHyphens w:val="0"/>
        <w:jc w:val="both"/>
        <w:rPr>
          <w:rFonts w:ascii="AMU Monument Grotesk" w:hAnsi="AMU Monument Grotesk" w:cs="Arial"/>
          <w:sz w:val="18"/>
          <w:szCs w:val="18"/>
          <w:lang w:eastAsia="fr-FR"/>
        </w:rPr>
      </w:pPr>
    </w:p>
    <w:p w14:paraId="492818BA"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A chaque élément de mission, le coût prévisionnel des travaux comprend :</w:t>
      </w:r>
    </w:p>
    <w:p w14:paraId="22498531" w14:textId="77777777" w:rsidR="00DB6794" w:rsidRPr="00DB6794" w:rsidRDefault="00DB6794" w:rsidP="0070045D">
      <w:pPr>
        <w:numPr>
          <w:ilvl w:val="1"/>
          <w:numId w:val="38"/>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travaux de bâtiment tous corps d’état et tous les équipements immeubles par destination nécessaires au bon fonctionnement du ou des immeubles.</w:t>
      </w:r>
    </w:p>
    <w:p w14:paraId="798778AC" w14:textId="77777777" w:rsidR="00DB6794" w:rsidRPr="00DB6794" w:rsidRDefault="00DB6794" w:rsidP="0070045D">
      <w:pPr>
        <w:numPr>
          <w:ilvl w:val="1"/>
          <w:numId w:val="38"/>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suppléments dus aux contraintes du site.</w:t>
      </w:r>
    </w:p>
    <w:p w14:paraId="5D2D5073" w14:textId="77777777" w:rsidR="00DB6794" w:rsidRPr="00DB6794" w:rsidRDefault="00DB6794" w:rsidP="0070045D">
      <w:pPr>
        <w:numPr>
          <w:ilvl w:val="1"/>
          <w:numId w:val="38"/>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frais résultants des obligations du maître d’ouvrage au regard du code du travail (en particulier les installations de chantier).</w:t>
      </w:r>
    </w:p>
    <w:p w14:paraId="2E743042" w14:textId="77777777" w:rsidR="00DB6794" w:rsidRPr="00DB6794" w:rsidRDefault="00DB6794" w:rsidP="00DB6794">
      <w:pPr>
        <w:suppressAutoHyphens w:val="0"/>
        <w:jc w:val="both"/>
        <w:rPr>
          <w:rFonts w:ascii="AMU Monument Grotesk" w:hAnsi="AMU Monument Grotesk" w:cs="Arial"/>
          <w:sz w:val="18"/>
          <w:szCs w:val="18"/>
          <w:lang w:eastAsia="fr-FR"/>
        </w:rPr>
      </w:pPr>
    </w:p>
    <w:p w14:paraId="3A6C1DB5"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Par contre, le coût prévisionnel des travaux ne comprend pas :</w:t>
      </w:r>
    </w:p>
    <w:p w14:paraId="60BC7867" w14:textId="77777777" w:rsidR="00DB6794" w:rsidRPr="00DB6794" w:rsidRDefault="00DB6794" w:rsidP="0070045D">
      <w:pPr>
        <w:numPr>
          <w:ilvl w:val="1"/>
          <w:numId w:val="39"/>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frais préliminaires (sondage et géomètre).</w:t>
      </w:r>
    </w:p>
    <w:p w14:paraId="3963E47B" w14:textId="77777777" w:rsidR="00DB6794" w:rsidRPr="00DB6794" w:rsidRDefault="00DB6794" w:rsidP="0070045D">
      <w:pPr>
        <w:numPr>
          <w:ilvl w:val="1"/>
          <w:numId w:val="39"/>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frais et travaux de branchements aux réseaux publics éventuellement nécessaires.</w:t>
      </w:r>
    </w:p>
    <w:p w14:paraId="48410D16" w14:textId="77777777" w:rsidR="00DB6794" w:rsidRPr="00DB6794" w:rsidRDefault="00DB6794" w:rsidP="0070045D">
      <w:pPr>
        <w:numPr>
          <w:ilvl w:val="1"/>
          <w:numId w:val="39"/>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forfait de rémunération du maître d’œuvre.</w:t>
      </w:r>
    </w:p>
    <w:p w14:paraId="029FECFF" w14:textId="77777777" w:rsidR="00DB6794" w:rsidRPr="00DB6794" w:rsidRDefault="00DB6794" w:rsidP="0070045D">
      <w:pPr>
        <w:numPr>
          <w:ilvl w:val="1"/>
          <w:numId w:val="39"/>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honoraires du Contrôleur Technique et du Coordonnateur SPS.</w:t>
      </w:r>
    </w:p>
    <w:p w14:paraId="4C53AA9C" w14:textId="77777777" w:rsidR="00DB6794" w:rsidRPr="00DB6794" w:rsidRDefault="00DB6794" w:rsidP="0070045D">
      <w:pPr>
        <w:numPr>
          <w:ilvl w:val="1"/>
          <w:numId w:val="39"/>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frais de publicité et de consultation des entreprises.</w:t>
      </w:r>
    </w:p>
    <w:p w14:paraId="40C4F073" w14:textId="77777777" w:rsidR="00DB6794" w:rsidRPr="00DB6794" w:rsidRDefault="00DB6794" w:rsidP="0070045D">
      <w:pPr>
        <w:numPr>
          <w:ilvl w:val="1"/>
          <w:numId w:val="39"/>
        </w:numPr>
        <w:suppressAutoHyphens w:val="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Les frais de police d’assurance « Dommage-Ouvrage ».</w:t>
      </w:r>
    </w:p>
    <w:p w14:paraId="5E494B16" w14:textId="77777777" w:rsidR="00DB6794" w:rsidRPr="00DB6794" w:rsidRDefault="00DB6794" w:rsidP="00DB6794">
      <w:pPr>
        <w:suppressAutoHyphens w:val="0"/>
        <w:jc w:val="both"/>
        <w:rPr>
          <w:rFonts w:ascii="AMU Monument Grotesk" w:hAnsi="AMU Monument Grotesk" w:cs="Arial"/>
          <w:sz w:val="18"/>
          <w:szCs w:val="18"/>
          <w:highlight w:val="yellow"/>
          <w:lang w:eastAsia="fr-FR"/>
        </w:rPr>
      </w:pPr>
    </w:p>
    <w:p w14:paraId="3CD266A1" w14:textId="77777777" w:rsidR="00DB6794" w:rsidRPr="00DB6794" w:rsidRDefault="00DB6794" w:rsidP="00DB6794">
      <w:pPr>
        <w:suppressAutoHyphens w:val="0"/>
        <w:jc w:val="both"/>
        <w:rPr>
          <w:rFonts w:ascii="AMU Monument Grotesk" w:hAnsi="AMU Monument Grotesk" w:cs="Arial"/>
          <w:b/>
          <w:sz w:val="18"/>
          <w:szCs w:val="18"/>
          <w:lang w:eastAsia="fr-FR"/>
        </w:rPr>
      </w:pPr>
      <w:r w:rsidRPr="00DB6794">
        <w:rPr>
          <w:rFonts w:ascii="AMU Monument Grotesk" w:hAnsi="AMU Monument Grotesk" w:cs="Arial"/>
          <w:b/>
          <w:sz w:val="18"/>
          <w:szCs w:val="18"/>
          <w:lang w:eastAsia="fr-FR"/>
        </w:rPr>
        <w:t xml:space="preserve">Le Maître d’œuvre s’engage sur un coût prévisionnel des travaux sur la base de l’exécution </w:t>
      </w:r>
      <w:r w:rsidRPr="00DB6794">
        <w:rPr>
          <w:rFonts w:ascii="AMU Monument Grotesk" w:hAnsi="AMU Monument Grotesk" w:cs="Arial"/>
          <w:b/>
          <w:sz w:val="18"/>
          <w:szCs w:val="18"/>
          <w:u w:val="single"/>
          <w:lang w:eastAsia="fr-FR"/>
        </w:rPr>
        <w:t>des études d’Avant-projet définitif (à l’issue de l’AVP).</w:t>
      </w:r>
    </w:p>
    <w:p w14:paraId="6EB80DF2" w14:textId="77777777" w:rsidR="00DB6794" w:rsidRPr="00DB6794" w:rsidRDefault="00DB6794" w:rsidP="00DB6794">
      <w:pPr>
        <w:suppressAutoHyphens w:val="0"/>
        <w:jc w:val="both"/>
        <w:rPr>
          <w:rFonts w:ascii="AMU Monument Grotesk" w:hAnsi="AMU Monument Grotesk" w:cs="Arial"/>
          <w:sz w:val="18"/>
          <w:szCs w:val="18"/>
          <w:lang w:eastAsia="fr-FR"/>
        </w:rPr>
      </w:pPr>
    </w:p>
    <w:p w14:paraId="25FBE67D"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b/>
          <w:color w:val="0070C0"/>
          <w:sz w:val="18"/>
          <w:szCs w:val="18"/>
          <w:u w:val="single"/>
          <w:lang w:eastAsia="fr-FR"/>
        </w:rPr>
        <w:t>Hypothèse n°1 :</w:t>
      </w:r>
      <w:r w:rsidRPr="00DB6794">
        <w:rPr>
          <w:rFonts w:ascii="AMU Monument Grotesk" w:hAnsi="AMU Monument Grotesk" w:cs="Arial"/>
          <w:color w:val="0070C0"/>
          <w:sz w:val="18"/>
          <w:szCs w:val="18"/>
          <w:lang w:eastAsia="fr-FR"/>
        </w:rPr>
        <w:t xml:space="preserve"> </w:t>
      </w:r>
      <w:r w:rsidRPr="00DB6794">
        <w:rPr>
          <w:rFonts w:ascii="AMU Monument Grotesk" w:hAnsi="AMU Monument Grotesk" w:cs="Arial"/>
          <w:b/>
          <w:sz w:val="18"/>
          <w:szCs w:val="18"/>
          <w:lang w:eastAsia="fr-FR"/>
        </w:rPr>
        <w:t xml:space="preserve">Le coût prévisionnel des travaux proposé par le maître d’œuvre* est compris </w:t>
      </w:r>
      <w:r w:rsidRPr="00DB6794">
        <w:rPr>
          <w:rFonts w:ascii="AMU Monument Grotesk" w:hAnsi="AMU Monument Grotesk" w:cs="Arial"/>
          <w:b/>
          <w:sz w:val="18"/>
          <w:szCs w:val="18"/>
          <w:u w:val="single"/>
          <w:lang w:eastAsia="fr-FR"/>
        </w:rPr>
        <w:t>entre 95% et 105%</w:t>
      </w:r>
      <w:r w:rsidRPr="00DB6794">
        <w:rPr>
          <w:rFonts w:ascii="AMU Monument Grotesk" w:hAnsi="AMU Monument Grotesk" w:cs="Arial"/>
          <w:b/>
          <w:sz w:val="18"/>
          <w:szCs w:val="18"/>
          <w:lang w:eastAsia="fr-FR"/>
        </w:rPr>
        <w:t xml:space="preserve"> de la part de l’enveloppe financière affectée aux travaux par le maître de l’ouvrage :</w:t>
      </w:r>
    </w:p>
    <w:p w14:paraId="4BC620B4"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La notification de la </w:t>
      </w:r>
      <w:bookmarkStart w:id="209" w:name="_Hlk193701903"/>
      <w:r w:rsidRPr="00DB6794">
        <w:rPr>
          <w:rFonts w:ascii="AMU Monument Grotesk" w:hAnsi="AMU Monument Grotesk" w:cs="Arial"/>
          <w:sz w:val="18"/>
          <w:szCs w:val="18"/>
          <w:lang w:eastAsia="fr-FR"/>
        </w:rPr>
        <w:t xml:space="preserve">décision d’admission par le maître de l’ouvrage de la mission APD </w:t>
      </w:r>
      <w:bookmarkEnd w:id="209"/>
      <w:r w:rsidRPr="00DB6794">
        <w:rPr>
          <w:rFonts w:ascii="AMU Monument Grotesk" w:hAnsi="AMU Monument Grotesk" w:cs="Arial"/>
          <w:sz w:val="18"/>
          <w:szCs w:val="18"/>
          <w:lang w:eastAsia="fr-FR"/>
        </w:rPr>
        <w:t>vaut transformation du forfait provisoire de rémunération en forfait définitif.</w:t>
      </w:r>
    </w:p>
    <w:p w14:paraId="0AE16453"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color w:val="0070C0"/>
          <w:sz w:val="18"/>
          <w:szCs w:val="18"/>
          <w:u w:val="single"/>
          <w:lang w:eastAsia="fr-FR"/>
        </w:rPr>
        <w:t>Hypothèse n°2 :</w:t>
      </w:r>
      <w:r w:rsidRPr="00DB6794">
        <w:rPr>
          <w:rFonts w:ascii="AMU Monument Grotesk" w:hAnsi="AMU Monument Grotesk" w:cs="Arial"/>
          <w:color w:val="0070C0"/>
          <w:sz w:val="18"/>
          <w:szCs w:val="18"/>
          <w:lang w:eastAsia="fr-FR"/>
        </w:rPr>
        <w:t xml:space="preserve"> </w:t>
      </w:r>
      <w:r w:rsidRPr="00DB6794">
        <w:rPr>
          <w:rFonts w:ascii="AMU Monument Grotesk" w:hAnsi="AMU Monument Grotesk" w:cs="Arial"/>
          <w:b/>
          <w:sz w:val="18"/>
          <w:szCs w:val="18"/>
          <w:lang w:eastAsia="fr-FR"/>
        </w:rPr>
        <w:t xml:space="preserve">Le coût prévisionnel des travaux proposé par le maître d’œuvre* est </w:t>
      </w:r>
      <w:r w:rsidRPr="00DB6794">
        <w:rPr>
          <w:rFonts w:ascii="AMU Monument Grotesk" w:hAnsi="AMU Monument Grotesk" w:cs="Arial"/>
          <w:b/>
          <w:sz w:val="18"/>
          <w:szCs w:val="18"/>
          <w:u w:val="single"/>
          <w:lang w:eastAsia="fr-FR"/>
        </w:rPr>
        <w:t>égal ou inférieur à 95%</w:t>
      </w:r>
      <w:r w:rsidRPr="00DB6794">
        <w:rPr>
          <w:rFonts w:ascii="AMU Monument Grotesk" w:hAnsi="AMU Monument Grotesk" w:cs="Arial"/>
          <w:b/>
          <w:sz w:val="18"/>
          <w:szCs w:val="18"/>
          <w:lang w:eastAsia="fr-FR"/>
        </w:rPr>
        <w:t xml:space="preserve"> de la part de l’enveloppe financière affectée aux travaux par le maître de l’ouvrage :</w:t>
      </w:r>
    </w:p>
    <w:p w14:paraId="3A3344F5" w14:textId="4C22F380"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Une modification au marché public (ou « avenant ») doit être établi par les parties afin de fixer le forfait définitif de rémunération.</w:t>
      </w:r>
      <w:r w:rsidRPr="00DB6794">
        <w:rPr>
          <w:lang w:eastAsia="fr-FR"/>
        </w:rPr>
        <w:tab/>
      </w:r>
    </w:p>
    <w:p w14:paraId="5BE93B67"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Le forfait définitif s’obtient en appliquant au forfait provisoire un coefficient de correction. </w:t>
      </w:r>
    </w:p>
    <w:p w14:paraId="1D98B470"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Ce coefficient de correction se calcule de la façon suivante :</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5763"/>
        <w:gridCol w:w="1235"/>
      </w:tblGrid>
      <w:tr w:rsidR="00DB6794" w:rsidRPr="00DB6794" w14:paraId="435A62C3" w14:textId="77777777" w:rsidTr="005B21C6">
        <w:tc>
          <w:tcPr>
            <w:tcW w:w="2410" w:type="dxa"/>
            <w:vMerge w:val="restart"/>
            <w:vAlign w:val="center"/>
          </w:tcPr>
          <w:p w14:paraId="064EF43F"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sz w:val="18"/>
                <w:szCs w:val="18"/>
                <w:lang w:eastAsia="fr-FR"/>
              </w:rPr>
              <w:t>Coefficient de correction</w:t>
            </w:r>
            <w:r w:rsidRPr="00DB6794">
              <w:rPr>
                <w:rFonts w:ascii="AMU Monument Grotesk" w:hAnsi="AMU Monument Grotesk" w:cs="Arial"/>
                <w:sz w:val="18"/>
                <w:szCs w:val="18"/>
                <w:lang w:eastAsia="fr-FR"/>
              </w:rPr>
              <w:t xml:space="preserve"> =</w:t>
            </w:r>
          </w:p>
        </w:tc>
        <w:tc>
          <w:tcPr>
            <w:tcW w:w="5954" w:type="dxa"/>
            <w:tcBorders>
              <w:bottom w:val="single" w:sz="4" w:space="0" w:color="auto"/>
            </w:tcBorders>
            <w:vAlign w:val="center"/>
          </w:tcPr>
          <w:p w14:paraId="1DFCDA46" w14:textId="77777777" w:rsidR="00DB6794" w:rsidRPr="00DB6794" w:rsidRDefault="00DB6794" w:rsidP="00DB6794">
            <w:pPr>
              <w:tabs>
                <w:tab w:val="left" w:pos="1360"/>
              </w:tabs>
              <w:suppressAutoHyphens w:val="0"/>
              <w:spacing w:after="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Coût prévisionnel définitif des travaux admis par le maitre d’ouvrage à l’issue de la mission APD/AVP</w:t>
            </w:r>
          </w:p>
        </w:tc>
        <w:tc>
          <w:tcPr>
            <w:tcW w:w="1264" w:type="dxa"/>
            <w:vMerge w:val="restart"/>
            <w:vAlign w:val="center"/>
          </w:tcPr>
          <w:p w14:paraId="084E6A8D"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proofErr w:type="gramStart"/>
            <w:r w:rsidRPr="00DB6794">
              <w:rPr>
                <w:rFonts w:ascii="AMU Monument Grotesk" w:hAnsi="AMU Monument Grotesk" w:cs="Arial"/>
                <w:sz w:val="18"/>
                <w:szCs w:val="18"/>
                <w:lang w:eastAsia="fr-FR"/>
              </w:rPr>
              <w:t>x</w:t>
            </w:r>
            <w:proofErr w:type="gramEnd"/>
            <w:r w:rsidRPr="00DB6794">
              <w:rPr>
                <w:rFonts w:ascii="AMU Monument Grotesk" w:hAnsi="AMU Monument Grotesk" w:cs="Arial"/>
                <w:sz w:val="18"/>
                <w:szCs w:val="18"/>
                <w:lang w:eastAsia="fr-FR"/>
              </w:rPr>
              <w:t xml:space="preserve"> 0,95</w:t>
            </w:r>
          </w:p>
        </w:tc>
      </w:tr>
      <w:tr w:rsidR="00DB6794" w:rsidRPr="00DB6794" w14:paraId="19044E10" w14:textId="77777777" w:rsidTr="005B21C6">
        <w:tc>
          <w:tcPr>
            <w:tcW w:w="2410" w:type="dxa"/>
            <w:vMerge/>
          </w:tcPr>
          <w:p w14:paraId="7D8BADE0"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p>
        </w:tc>
        <w:tc>
          <w:tcPr>
            <w:tcW w:w="5954" w:type="dxa"/>
            <w:tcBorders>
              <w:top w:val="single" w:sz="4" w:space="0" w:color="auto"/>
            </w:tcBorders>
            <w:vAlign w:val="center"/>
          </w:tcPr>
          <w:p w14:paraId="729A5ED0"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Montant de l’enveloppe financière affectée aux travaux, mentionné à l’article 9.3 du présent CCAP</w:t>
            </w:r>
          </w:p>
        </w:tc>
        <w:tc>
          <w:tcPr>
            <w:tcW w:w="1264" w:type="dxa"/>
            <w:vMerge/>
          </w:tcPr>
          <w:p w14:paraId="273435E5"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p>
        </w:tc>
      </w:tr>
    </w:tbl>
    <w:p w14:paraId="5533744F"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forfait définitif est ensuite calculé de la façon suivante :</w:t>
      </w:r>
    </w:p>
    <w:p w14:paraId="3201D2E4"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sz w:val="18"/>
          <w:szCs w:val="18"/>
          <w:lang w:eastAsia="fr-FR"/>
        </w:rPr>
        <w:t>Forfait définitif</w:t>
      </w:r>
      <w:r w:rsidRPr="00DB6794">
        <w:rPr>
          <w:rFonts w:ascii="AMU Monument Grotesk" w:hAnsi="AMU Monument Grotesk" w:cs="Arial"/>
          <w:sz w:val="18"/>
          <w:szCs w:val="18"/>
          <w:lang w:eastAsia="fr-FR"/>
        </w:rPr>
        <w:t xml:space="preserve"> = Forfait provisoire indiqué dans l’annexe financière de l’acte d’engagement (DPGF)** x coefficient de correction</w:t>
      </w:r>
    </w:p>
    <w:p w14:paraId="0B0446A7"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color w:val="0070C0"/>
          <w:sz w:val="18"/>
          <w:szCs w:val="18"/>
          <w:u w:val="single"/>
          <w:lang w:eastAsia="fr-FR"/>
        </w:rPr>
        <w:t>Hypothèse n°3 :</w:t>
      </w:r>
      <w:r w:rsidRPr="00DB6794">
        <w:rPr>
          <w:rFonts w:ascii="AMU Monument Grotesk" w:hAnsi="AMU Monument Grotesk" w:cs="Arial"/>
          <w:color w:val="0070C0"/>
          <w:sz w:val="18"/>
          <w:szCs w:val="18"/>
          <w:lang w:eastAsia="fr-FR"/>
        </w:rPr>
        <w:t xml:space="preserve"> </w:t>
      </w:r>
      <w:r w:rsidRPr="00DB6794">
        <w:rPr>
          <w:rFonts w:ascii="AMU Monument Grotesk" w:hAnsi="AMU Monument Grotesk" w:cs="Arial"/>
          <w:b/>
          <w:sz w:val="18"/>
          <w:szCs w:val="18"/>
          <w:lang w:eastAsia="fr-FR"/>
        </w:rPr>
        <w:t xml:space="preserve">Le coût prévisionnel des travaux proposé par le maître d’œuvre* est </w:t>
      </w:r>
      <w:r w:rsidRPr="00DB6794">
        <w:rPr>
          <w:rFonts w:ascii="AMU Monument Grotesk" w:hAnsi="AMU Monument Grotesk" w:cs="Arial"/>
          <w:b/>
          <w:sz w:val="18"/>
          <w:szCs w:val="18"/>
          <w:u w:val="single"/>
          <w:lang w:eastAsia="fr-FR"/>
        </w:rPr>
        <w:t>égal ou supérieur à 105%</w:t>
      </w:r>
      <w:r w:rsidRPr="00DB6794">
        <w:rPr>
          <w:rFonts w:ascii="AMU Monument Grotesk" w:hAnsi="AMU Monument Grotesk" w:cs="Arial"/>
          <w:b/>
          <w:sz w:val="18"/>
          <w:szCs w:val="18"/>
          <w:lang w:eastAsia="fr-FR"/>
        </w:rPr>
        <w:t xml:space="preserve"> de la part de l’enveloppe financière affectée aux travaux par le maître de l’ouvrage :</w:t>
      </w:r>
    </w:p>
    <w:p w14:paraId="1B714DD6" w14:textId="1DE5A452"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sz w:val="18"/>
          <w:szCs w:val="18"/>
          <w:u w:val="single"/>
          <w:lang w:eastAsia="fr-FR"/>
        </w:rPr>
        <w:t>Cas n°1 :</w:t>
      </w:r>
      <w:r w:rsidRPr="00DB6794">
        <w:rPr>
          <w:rFonts w:ascii="AMU Monument Grotesk" w:hAnsi="AMU Monument Grotesk" w:cs="Arial"/>
          <w:sz w:val="18"/>
          <w:szCs w:val="18"/>
          <w:lang w:eastAsia="fr-FR"/>
        </w:rPr>
        <w:t xml:space="preserve"> Si le coût prévisionnel proposé par le Maître d’œuvre au moment de la remise des prestations de la mission APD est supérieur à l’enveloppe financière affectée aux travaux par la maitrise d’ouvrage (hors modifications de programme demandées par le maître d’ouvrage), le Maitre d’Ouvrage peut refuser de réceptionner les prestations et demander au maître d’œuvre, qui s’y engage, de reprendre gratuitement ses </w:t>
      </w:r>
      <w:r w:rsidRPr="00CA457E">
        <w:rPr>
          <w:rFonts w:ascii="AMU Monument Grotesk" w:hAnsi="AMU Monument Grotesk" w:cs="Arial"/>
          <w:color w:val="000000" w:themeColor="text1"/>
          <w:sz w:val="18"/>
          <w:szCs w:val="18"/>
          <w:lang w:eastAsia="fr-FR"/>
        </w:rPr>
        <w:t xml:space="preserve">études </w:t>
      </w:r>
      <w:r w:rsidR="002553ED" w:rsidRPr="00CA457E">
        <w:rPr>
          <w:rFonts w:ascii="AMU Monument Grotesk" w:hAnsi="AMU Monument Grotesk" w:cs="Arial"/>
          <w:b/>
          <w:color w:val="000000" w:themeColor="text1"/>
          <w:sz w:val="18"/>
          <w:szCs w:val="18"/>
          <w:lang w:eastAsia="fr-FR"/>
        </w:rPr>
        <w:t>dans un délai de quinze (15) jours</w:t>
      </w:r>
      <w:r w:rsidR="002553ED" w:rsidRPr="00CA457E">
        <w:rPr>
          <w:rFonts w:ascii="AMU Monument Grotesk" w:hAnsi="AMU Monument Grotesk" w:cs="Arial"/>
          <w:color w:val="000000" w:themeColor="text1"/>
          <w:sz w:val="18"/>
          <w:szCs w:val="18"/>
          <w:lang w:eastAsia="fr-FR"/>
        </w:rPr>
        <w:t xml:space="preserve"> </w:t>
      </w:r>
      <w:r w:rsidRPr="00CA457E">
        <w:rPr>
          <w:rFonts w:ascii="AMU Monument Grotesk" w:hAnsi="AMU Monument Grotesk" w:cs="Arial"/>
          <w:sz w:val="18"/>
          <w:szCs w:val="18"/>
          <w:lang w:eastAsia="fr-FR"/>
        </w:rPr>
        <w:t>pour</w:t>
      </w:r>
      <w:r w:rsidRPr="00DB6794">
        <w:rPr>
          <w:rFonts w:ascii="AMU Monument Grotesk" w:hAnsi="AMU Monument Grotesk" w:cs="Arial"/>
          <w:sz w:val="18"/>
          <w:szCs w:val="18"/>
          <w:lang w:eastAsia="fr-FR"/>
        </w:rPr>
        <w:t xml:space="preserve"> aboutir à un projet compatible avec le montant de l’enveloppe financière indiqué à l’article 9.3 du présent CCAP.</w:t>
      </w:r>
    </w:p>
    <w:p w14:paraId="64C3D73E" w14:textId="77777777" w:rsidR="00DB6794" w:rsidRPr="00DB6794" w:rsidRDefault="00DB6794" w:rsidP="00DB6794">
      <w:pPr>
        <w:suppressAutoHyphens w:val="0"/>
        <w:spacing w:before="12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titulaire doit tenir compte du fait que l’avancement des études lui permet lors de l’établissement des prestations de chaque élément de vérifier que le projet s’inscrit dans le respect de son engagement sur le coût prévisionnel des travaux.</w:t>
      </w:r>
    </w:p>
    <w:p w14:paraId="482550D2" w14:textId="77777777" w:rsidR="00DB6794" w:rsidRPr="00DB6794" w:rsidRDefault="00DB6794" w:rsidP="00DB6794">
      <w:pPr>
        <w:suppressAutoHyphens w:val="0"/>
        <w:spacing w:before="12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Chaque fois qu’il constate que le projet qu’il a conçu ne permet pas de respecter le seuil de tolérance et ceci avant même de connaître les résultats de la consultation lancée pour la passation des marchés de travaux, le Maître d’œuvre doit reprendre gratuitement ses études.</w:t>
      </w:r>
    </w:p>
    <w:p w14:paraId="5A9A6653" w14:textId="77777777" w:rsidR="00DB6794" w:rsidRPr="00DB6794" w:rsidRDefault="00DB6794" w:rsidP="00DB6794">
      <w:pPr>
        <w:suppressAutoHyphens w:val="0"/>
        <w:spacing w:before="12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Dans sa décision sur chaque dossier remis en phase études, le maître d'ouvrage précise :</w:t>
      </w:r>
    </w:p>
    <w:p w14:paraId="7054566A" w14:textId="77777777" w:rsidR="00DB6794" w:rsidRPr="00DB6794" w:rsidRDefault="00DB6794" w:rsidP="0070045D">
      <w:pPr>
        <w:numPr>
          <w:ilvl w:val="1"/>
          <w:numId w:val="40"/>
        </w:numPr>
        <w:suppressAutoHyphens w:val="0"/>
        <w:spacing w:before="12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S’il accepte le montant de l’estimation donnée par le Maître d’œuvre</w:t>
      </w:r>
    </w:p>
    <w:p w14:paraId="6E841FA9" w14:textId="77777777" w:rsidR="00DB6794" w:rsidRPr="00DB6794" w:rsidRDefault="00DB6794" w:rsidP="0070045D">
      <w:pPr>
        <w:numPr>
          <w:ilvl w:val="1"/>
          <w:numId w:val="40"/>
        </w:numPr>
        <w:suppressAutoHyphens w:val="0"/>
        <w:spacing w:before="120"/>
        <w:ind w:left="851"/>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Ou s'il le refuse.</w:t>
      </w:r>
    </w:p>
    <w:p w14:paraId="5DBF79AC"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sz w:val="18"/>
          <w:szCs w:val="18"/>
          <w:u w:val="single"/>
          <w:lang w:eastAsia="fr-FR"/>
        </w:rPr>
        <w:lastRenderedPageBreak/>
        <w:t>Cas n°2 :</w:t>
      </w:r>
      <w:r w:rsidRPr="00DB6794">
        <w:rPr>
          <w:rFonts w:ascii="AMU Monument Grotesk" w:hAnsi="AMU Monument Grotesk" w:cs="Arial"/>
          <w:sz w:val="18"/>
          <w:szCs w:val="18"/>
          <w:lang w:eastAsia="fr-FR"/>
        </w:rPr>
        <w:t xml:space="preserve"> Dans le cas où le maitre d’ouvrage admettrait la mission APD et que le coût prévisionnel des travaux établi par le maitre d’œuvre est égal ou supérieur à 105% de la part de l’enveloppe financière affectée aux travaux par le maître de l’ouvrage, une modification au marché public (ou « avenant ») devra être établie par les parties afin de fixer le forfait définitif de rémunération.</w:t>
      </w:r>
    </w:p>
    <w:p w14:paraId="15ABAF40"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forfait définitif s’obtiendra en appliquant au forfait provisoire un coefficient de correction. Ce coefficient de correction se calcule de la façon suivante :</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9"/>
        <w:gridCol w:w="4539"/>
        <w:gridCol w:w="2598"/>
      </w:tblGrid>
      <w:tr w:rsidR="00DB6794" w:rsidRPr="00DB6794" w14:paraId="6BC39200" w14:textId="77777777" w:rsidTr="005B21C6">
        <w:tc>
          <w:tcPr>
            <w:tcW w:w="2268" w:type="dxa"/>
            <w:vMerge w:val="restart"/>
            <w:vAlign w:val="center"/>
          </w:tcPr>
          <w:p w14:paraId="766EF613"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Coefficient de correction =</w:t>
            </w:r>
          </w:p>
        </w:tc>
        <w:tc>
          <w:tcPr>
            <w:tcW w:w="4678" w:type="dxa"/>
            <w:tcBorders>
              <w:bottom w:val="single" w:sz="4" w:space="0" w:color="auto"/>
            </w:tcBorders>
            <w:vAlign w:val="center"/>
          </w:tcPr>
          <w:p w14:paraId="19E33037" w14:textId="77777777" w:rsidR="00DB6794" w:rsidRPr="00DB6794" w:rsidRDefault="00DB6794" w:rsidP="00DB6794">
            <w:pPr>
              <w:suppressAutoHyphens w:val="0"/>
              <w:spacing w:after="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Coût prévisionnel définitif des travaux admis par le maitre d’ouvrage à l’issue de la mission AVP</w:t>
            </w:r>
          </w:p>
        </w:tc>
        <w:tc>
          <w:tcPr>
            <w:tcW w:w="2682" w:type="dxa"/>
            <w:vMerge w:val="restart"/>
            <w:vAlign w:val="center"/>
          </w:tcPr>
          <w:p w14:paraId="3BBD6474"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proofErr w:type="gramStart"/>
            <w:r w:rsidRPr="00DB6794">
              <w:rPr>
                <w:rFonts w:ascii="AMU Monument Grotesk" w:hAnsi="AMU Monument Grotesk" w:cs="Arial"/>
                <w:sz w:val="18"/>
                <w:szCs w:val="18"/>
                <w:lang w:eastAsia="fr-FR"/>
              </w:rPr>
              <w:t>x</w:t>
            </w:r>
            <w:proofErr w:type="gramEnd"/>
            <w:r w:rsidRPr="00DB6794">
              <w:rPr>
                <w:rFonts w:ascii="AMU Monument Grotesk" w:hAnsi="AMU Monument Grotesk" w:cs="Arial"/>
                <w:sz w:val="18"/>
                <w:szCs w:val="18"/>
                <w:lang w:eastAsia="fr-FR"/>
              </w:rPr>
              <w:t xml:space="preserve"> 1,05</w:t>
            </w:r>
          </w:p>
        </w:tc>
      </w:tr>
      <w:tr w:rsidR="00DB6794" w:rsidRPr="00DB6794" w14:paraId="7007F877" w14:textId="77777777" w:rsidTr="005B21C6">
        <w:tc>
          <w:tcPr>
            <w:tcW w:w="2268" w:type="dxa"/>
            <w:vMerge/>
          </w:tcPr>
          <w:p w14:paraId="48C4FE5D"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p>
        </w:tc>
        <w:tc>
          <w:tcPr>
            <w:tcW w:w="4678" w:type="dxa"/>
            <w:tcBorders>
              <w:top w:val="single" w:sz="4" w:space="0" w:color="auto"/>
            </w:tcBorders>
            <w:vAlign w:val="center"/>
          </w:tcPr>
          <w:p w14:paraId="485F1312"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Montant de l’enveloppe financière affectée aux travaux, mentionné à l’article 9.3 du présent CCAP</w:t>
            </w:r>
          </w:p>
        </w:tc>
        <w:tc>
          <w:tcPr>
            <w:tcW w:w="2682" w:type="dxa"/>
            <w:vMerge/>
          </w:tcPr>
          <w:p w14:paraId="026B78DA"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p>
        </w:tc>
      </w:tr>
    </w:tbl>
    <w:p w14:paraId="7CD3F30D"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forfait définitif est ensuite calculé de la façon suivante :</w:t>
      </w:r>
    </w:p>
    <w:p w14:paraId="6A203A5F" w14:textId="77777777" w:rsidR="00DB6794" w:rsidRPr="00DB6794" w:rsidRDefault="00DB6794" w:rsidP="00DB6794">
      <w:pPr>
        <w:suppressAutoHyphens w:val="0"/>
        <w:spacing w:before="120" w:line="240" w:lineRule="exact"/>
        <w:jc w:val="both"/>
        <w:rPr>
          <w:rFonts w:ascii="AMU Monument Grotesk" w:hAnsi="AMU Monument Grotesk" w:cs="Arial"/>
          <w:sz w:val="18"/>
          <w:szCs w:val="18"/>
          <w:lang w:eastAsia="fr-FR"/>
        </w:rPr>
      </w:pPr>
      <w:r w:rsidRPr="00DB6794">
        <w:rPr>
          <w:rFonts w:ascii="AMU Monument Grotesk" w:hAnsi="AMU Monument Grotesk" w:cs="Arial"/>
          <w:b/>
          <w:sz w:val="18"/>
          <w:szCs w:val="18"/>
          <w:lang w:eastAsia="fr-FR"/>
        </w:rPr>
        <w:t>Forfait définitif</w:t>
      </w:r>
      <w:r w:rsidRPr="00DB6794">
        <w:rPr>
          <w:rFonts w:ascii="AMU Monument Grotesk" w:hAnsi="AMU Monument Grotesk" w:cs="Arial"/>
          <w:sz w:val="18"/>
          <w:szCs w:val="18"/>
          <w:lang w:eastAsia="fr-FR"/>
        </w:rPr>
        <w:t xml:space="preserve"> = Forfait provisoire indiqué dans l’annexe financière de l’acte d’engagement (DPGF)** x coefficient de correction</w:t>
      </w:r>
    </w:p>
    <w:p w14:paraId="5323509A" w14:textId="77777777" w:rsidR="00DB6794" w:rsidRPr="00DB6794" w:rsidRDefault="00DB6794" w:rsidP="00DB6794">
      <w:pPr>
        <w:keepNext/>
        <w:suppressAutoHyphens w:val="0"/>
        <w:spacing w:before="240" w:after="60"/>
        <w:jc w:val="both"/>
        <w:outlineLvl w:val="2"/>
        <w:rPr>
          <w:rFonts w:ascii="AMU Monument Grotesk" w:hAnsi="AMU Monument Grotesk" w:cs="Arial"/>
          <w:bCs/>
          <w:i/>
          <w:sz w:val="22"/>
          <w:szCs w:val="20"/>
          <w:u w:val="single"/>
          <w:lang w:eastAsia="fr-FR"/>
        </w:rPr>
      </w:pPr>
      <w:bookmarkStart w:id="210" w:name="_Toc208479990"/>
      <w:r w:rsidRPr="00DB6794">
        <w:rPr>
          <w:rFonts w:ascii="AMU Monument Grotesk" w:hAnsi="AMU Monument Grotesk" w:cs="Arial"/>
          <w:bCs/>
          <w:i/>
          <w:sz w:val="22"/>
          <w:szCs w:val="20"/>
          <w:u w:val="single"/>
          <w:lang w:eastAsia="fr-FR"/>
        </w:rPr>
        <w:t xml:space="preserve">9.3.3 </w:t>
      </w:r>
      <w:bookmarkStart w:id="211" w:name="_Hlk193982549"/>
      <w:r w:rsidRPr="00DB6794">
        <w:rPr>
          <w:rFonts w:ascii="AMU Monument Grotesk" w:hAnsi="AMU Monument Grotesk" w:cs="Arial"/>
          <w:bCs/>
          <w:i/>
          <w:sz w:val="22"/>
          <w:szCs w:val="20"/>
          <w:u w:val="single"/>
          <w:lang w:eastAsia="fr-FR"/>
        </w:rPr>
        <w:t>Forfait de rémunération à l’issue de la mission AMT</w:t>
      </w:r>
      <w:bookmarkEnd w:id="211"/>
      <w:bookmarkEnd w:id="210"/>
    </w:p>
    <w:p w14:paraId="0CD80A60" w14:textId="77777777" w:rsidR="00DB6794" w:rsidRPr="00DB6794" w:rsidRDefault="00DB6794" w:rsidP="00DB6794">
      <w:pPr>
        <w:suppressAutoHyphens w:val="0"/>
        <w:jc w:val="both"/>
        <w:rPr>
          <w:rFonts w:ascii="AMU Monument Grotesk" w:hAnsi="AMU Monument Grotesk" w:cs="Arial"/>
          <w:color w:val="C00000"/>
          <w:sz w:val="18"/>
          <w:szCs w:val="18"/>
          <w:lang w:eastAsia="fr-FR"/>
        </w:rPr>
      </w:pPr>
    </w:p>
    <w:p w14:paraId="5712C3F7"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b/>
          <w:sz w:val="18"/>
          <w:szCs w:val="18"/>
          <w:lang w:eastAsia="fr-FR"/>
        </w:rPr>
        <w:t>Le coût de référence des travaux</w:t>
      </w:r>
      <w:r w:rsidRPr="00DB6794">
        <w:rPr>
          <w:rFonts w:ascii="AMU Monument Grotesk" w:hAnsi="AMU Monument Grotesk" w:cs="Arial"/>
          <w:sz w:val="18"/>
          <w:szCs w:val="18"/>
          <w:lang w:eastAsia="fr-FR"/>
        </w:rPr>
        <w:t xml:space="preserve"> est égal à la somme actualisée des montants des marchés de travaux (lots) au moment de leur notification. </w:t>
      </w:r>
    </w:p>
    <w:p w14:paraId="05F4B253" w14:textId="77777777" w:rsidR="00DB6794" w:rsidRPr="00DB6794" w:rsidRDefault="00DB6794" w:rsidP="00DB6794">
      <w:pPr>
        <w:suppressAutoHyphens w:val="0"/>
        <w:jc w:val="both"/>
        <w:rPr>
          <w:rFonts w:ascii="AMU Monument Grotesk" w:hAnsi="AMU Monument Grotesk" w:cs="Arial"/>
          <w:sz w:val="18"/>
          <w:szCs w:val="18"/>
          <w:lang w:eastAsia="fr-FR"/>
        </w:rPr>
      </w:pPr>
    </w:p>
    <w:p w14:paraId="1769DA98" w14:textId="77777777"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 xml:space="preserve">Le coefficient d’actualisation est égal au rapport de la valeur de l’index correspondant à la nature des travaux </w:t>
      </w:r>
      <w:r w:rsidRPr="00DB6794">
        <w:rPr>
          <w:rFonts w:ascii="AMU Monument Grotesk" w:hAnsi="AMU Monument Grotesk" w:cs="Arial"/>
          <w:b/>
          <w:sz w:val="18"/>
          <w:szCs w:val="18"/>
          <w:lang w:eastAsia="fr-FR"/>
        </w:rPr>
        <w:t>(BT 50)</w:t>
      </w:r>
      <w:r w:rsidRPr="00DB6794">
        <w:rPr>
          <w:rFonts w:ascii="AMU Monument Grotesk" w:hAnsi="AMU Monument Grotesk" w:cs="Arial"/>
          <w:sz w:val="18"/>
          <w:szCs w:val="18"/>
          <w:lang w:eastAsia="fr-FR"/>
        </w:rPr>
        <w:t xml:space="preserve"> du mois m</w:t>
      </w:r>
      <w:r w:rsidRPr="00DB6794">
        <w:rPr>
          <w:rFonts w:ascii="AMU Monument Grotesk" w:hAnsi="AMU Monument Grotesk" w:cs="Arial"/>
          <w:sz w:val="18"/>
          <w:szCs w:val="18"/>
          <w:vertAlign w:val="subscript"/>
          <w:lang w:eastAsia="fr-FR"/>
        </w:rPr>
        <w:t>o</w:t>
      </w:r>
      <w:r w:rsidRPr="00DB6794">
        <w:rPr>
          <w:rFonts w:ascii="AMU Monument Grotesk" w:hAnsi="AMU Monument Grotesk" w:cs="Arial"/>
          <w:sz w:val="18"/>
          <w:szCs w:val="18"/>
          <w:lang w:eastAsia="fr-FR"/>
        </w:rPr>
        <w:t xml:space="preserve"> figurant au marché de maîtrise d’œuvre à la valeur de ce même index du mois m</w:t>
      </w:r>
      <w:r w:rsidRPr="00DB6794">
        <w:rPr>
          <w:rFonts w:ascii="AMU Monument Grotesk" w:hAnsi="AMU Monument Grotesk" w:cs="Arial"/>
          <w:sz w:val="18"/>
          <w:szCs w:val="18"/>
          <w:vertAlign w:val="subscript"/>
          <w:lang w:eastAsia="fr-FR"/>
        </w:rPr>
        <w:t xml:space="preserve">o </w:t>
      </w:r>
      <w:r w:rsidRPr="00DB6794">
        <w:rPr>
          <w:rFonts w:ascii="AMU Monument Grotesk" w:hAnsi="AMU Monument Grotesk" w:cs="Arial"/>
          <w:sz w:val="18"/>
          <w:szCs w:val="18"/>
          <w:lang w:eastAsia="fr-FR"/>
        </w:rPr>
        <w:t>des offres des marchés travaux (lots) ou de la dernière valeur connue de l’index si celles du mois m</w:t>
      </w:r>
      <w:r w:rsidRPr="00DB6794">
        <w:rPr>
          <w:rFonts w:ascii="AMU Monument Grotesk" w:hAnsi="AMU Monument Grotesk" w:cs="Arial"/>
          <w:sz w:val="18"/>
          <w:szCs w:val="18"/>
          <w:vertAlign w:val="subscript"/>
          <w:lang w:eastAsia="fr-FR"/>
        </w:rPr>
        <w:t>o</w:t>
      </w:r>
      <w:r w:rsidRPr="00DB6794">
        <w:rPr>
          <w:rFonts w:ascii="AMU Monument Grotesk" w:hAnsi="AMU Monument Grotesk" w:cs="Arial"/>
          <w:sz w:val="18"/>
          <w:szCs w:val="18"/>
          <w:lang w:eastAsia="fr-FR"/>
        </w:rPr>
        <w:t xml:space="preserve"> n’est pas encore publiée. Le coefficient d’actualisation est arrondi au millième supérieur.</w:t>
      </w:r>
    </w:p>
    <w:p w14:paraId="52F3B4C9" w14:textId="77777777" w:rsidR="00DB6794" w:rsidRPr="00DB6794" w:rsidRDefault="00DB6794" w:rsidP="00DB6794">
      <w:pPr>
        <w:suppressAutoHyphens w:val="0"/>
        <w:jc w:val="both"/>
        <w:rPr>
          <w:rFonts w:ascii="AMU Monument Grotesk" w:hAnsi="AMU Monument Grotesk" w:cs="Arial"/>
          <w:sz w:val="18"/>
          <w:szCs w:val="18"/>
          <w:lang w:eastAsia="fr-FR"/>
        </w:rPr>
      </w:pPr>
    </w:p>
    <w:p w14:paraId="6A6B6C5E" w14:textId="77777777" w:rsidR="00DB6794" w:rsidRPr="00DB6794" w:rsidRDefault="00DB6794" w:rsidP="0070045D">
      <w:pPr>
        <w:numPr>
          <w:ilvl w:val="0"/>
          <w:numId w:val="42"/>
        </w:numPr>
        <w:suppressAutoHyphens w:val="0"/>
        <w:jc w:val="both"/>
        <w:rPr>
          <w:rFonts w:ascii="AMU Monument Grotesk" w:hAnsi="AMU Monument Grotesk" w:cs="Arial Narrow"/>
          <w:b/>
          <w:sz w:val="18"/>
          <w:szCs w:val="18"/>
          <w:u w:val="single"/>
          <w:lang w:eastAsia="fr-FR"/>
        </w:rPr>
      </w:pPr>
      <w:r w:rsidRPr="00DB6794">
        <w:rPr>
          <w:rFonts w:ascii="AMU Monument Grotesk" w:hAnsi="AMU Monument Grotesk" w:cs="Arial Narrow"/>
          <w:b/>
          <w:sz w:val="18"/>
          <w:szCs w:val="18"/>
          <w:u w:val="single"/>
          <w:lang w:eastAsia="fr-FR"/>
        </w:rPr>
        <w:t>Lorsque le coût de référence des travaux est inférieur au seuil de tolérance</w:t>
      </w:r>
    </w:p>
    <w:p w14:paraId="36293AD3" w14:textId="77777777" w:rsidR="00DB6794" w:rsidRPr="00DB6794" w:rsidRDefault="00DB6794" w:rsidP="00DB6794">
      <w:pPr>
        <w:suppressAutoHyphens w:val="0"/>
        <w:jc w:val="both"/>
        <w:rPr>
          <w:rFonts w:ascii="AMU Monument Grotesk" w:hAnsi="AMU Monument Grotesk" w:cs="Arial"/>
          <w:b/>
          <w:bCs/>
          <w:sz w:val="18"/>
          <w:szCs w:val="18"/>
          <w:u w:val="single"/>
          <w:lang w:eastAsia="fr-FR"/>
        </w:rPr>
      </w:pPr>
    </w:p>
    <w:p w14:paraId="66C280F9" w14:textId="77777777" w:rsidR="00DB6794" w:rsidRPr="00DB6794" w:rsidRDefault="00DB6794" w:rsidP="00DB6794">
      <w:pPr>
        <w:suppressAutoHyphens w:val="0"/>
        <w:jc w:val="both"/>
        <w:rPr>
          <w:rFonts w:ascii="AMU Monument Grotesk" w:hAnsi="AMU Monument Grotesk" w:cs="Arial"/>
          <w:b/>
          <w:bCs/>
          <w:sz w:val="18"/>
          <w:szCs w:val="18"/>
          <w:lang w:eastAsia="fr-FR"/>
        </w:rPr>
      </w:pPr>
      <w:r w:rsidRPr="00DB6794">
        <w:rPr>
          <w:rFonts w:ascii="AMU Monument Grotesk" w:hAnsi="AMU Monument Grotesk" w:cs="Arial"/>
          <w:b/>
          <w:bCs/>
          <w:sz w:val="18"/>
          <w:szCs w:val="18"/>
          <w:lang w:eastAsia="fr-FR"/>
        </w:rPr>
        <w:t>Dans le cas où, à l’issu de la Phase AMT, le coût de référence des travaux est inférieur à plus de 5% du coût prévisionnel définitif des travaux admis par le MOA à l’issue de la phase AVP :</w:t>
      </w:r>
    </w:p>
    <w:p w14:paraId="4EDAC5DE" w14:textId="77777777" w:rsidR="00DB6794" w:rsidRPr="00DB6794" w:rsidRDefault="00DB6794" w:rsidP="00DB6794">
      <w:pPr>
        <w:suppressAutoHyphens w:val="0"/>
        <w:jc w:val="both"/>
        <w:rPr>
          <w:rFonts w:ascii="AMU Monument Grotesk" w:hAnsi="AMU Monument Grotesk" w:cs="Arial"/>
          <w:b/>
          <w:bCs/>
          <w:sz w:val="18"/>
          <w:szCs w:val="18"/>
          <w:lang w:eastAsia="fr-FR"/>
        </w:rPr>
      </w:pPr>
    </w:p>
    <w:p w14:paraId="39E5C7B1" w14:textId="0C0FA17E" w:rsidR="00DB6794" w:rsidRPr="00CA457E" w:rsidRDefault="00DB6794" w:rsidP="0070045D">
      <w:pPr>
        <w:numPr>
          <w:ilvl w:val="0"/>
          <w:numId w:val="41"/>
        </w:numPr>
        <w:suppressAutoHyphens w:val="0"/>
        <w:jc w:val="both"/>
        <w:rPr>
          <w:rFonts w:ascii="AMU Monument Grotesk" w:hAnsi="AMU Monument Grotesk" w:cs="Arial"/>
          <w:b/>
          <w:bCs/>
          <w:sz w:val="18"/>
          <w:szCs w:val="18"/>
          <w:lang w:eastAsia="fr-FR"/>
        </w:rPr>
      </w:pPr>
      <w:r w:rsidRPr="00CA457E">
        <w:rPr>
          <w:rFonts w:ascii="AMU Monument Grotesk" w:hAnsi="AMU Monument Grotesk" w:cs="Arial"/>
          <w:b/>
          <w:bCs/>
          <w:sz w:val="18"/>
          <w:szCs w:val="18"/>
          <w:lang w:eastAsia="fr-FR"/>
        </w:rPr>
        <w:t xml:space="preserve">Nouveau forfait du marché de MOE = </w:t>
      </w:r>
      <w:r w:rsidRPr="00CA457E">
        <w:rPr>
          <w:rFonts w:ascii="AMU Monument Grotesk" w:hAnsi="AMU Monument Grotesk" w:cs="Arial"/>
          <w:sz w:val="18"/>
          <w:szCs w:val="18"/>
          <w:lang w:eastAsia="fr-FR"/>
        </w:rPr>
        <w:t>(taux des missions DET, VISA-SYN, OPC phase travaux</w:t>
      </w:r>
      <w:r w:rsidR="00A6689C" w:rsidRPr="00CA457E">
        <w:rPr>
          <w:rFonts w:ascii="AMU Monument Grotesk" w:hAnsi="AMU Monument Grotesk" w:cs="Arial"/>
          <w:sz w:val="18"/>
          <w:szCs w:val="18"/>
          <w:lang w:eastAsia="fr-FR"/>
        </w:rPr>
        <w:t>, CSSI phase travaux</w:t>
      </w:r>
      <w:r w:rsidRPr="00CA457E">
        <w:rPr>
          <w:rFonts w:ascii="AMU Monument Grotesk" w:hAnsi="AMU Monument Grotesk" w:cs="Arial"/>
          <w:sz w:val="18"/>
          <w:szCs w:val="18"/>
          <w:lang w:eastAsia="fr-FR"/>
        </w:rPr>
        <w:t xml:space="preserve"> et AOR donné dans la DPGF du marché initial x coût de référence des travaux à l’issue de la phase A</w:t>
      </w:r>
      <w:r w:rsidR="00A6689C" w:rsidRPr="00CA457E">
        <w:rPr>
          <w:rFonts w:ascii="AMU Monument Grotesk" w:hAnsi="AMU Monument Grotesk" w:cs="Arial"/>
          <w:sz w:val="18"/>
          <w:szCs w:val="18"/>
          <w:lang w:eastAsia="fr-FR"/>
        </w:rPr>
        <w:t>MT</w:t>
      </w:r>
      <w:r w:rsidRPr="00CA457E">
        <w:rPr>
          <w:rFonts w:ascii="AMU Monument Grotesk" w:hAnsi="AMU Monument Grotesk" w:cs="Arial"/>
          <w:sz w:val="18"/>
          <w:szCs w:val="18"/>
          <w:lang w:eastAsia="fr-FR"/>
        </w:rPr>
        <w:t>) + forfait des missions DIAG, AVP (APS/APD), DA, PRO, A</w:t>
      </w:r>
      <w:r w:rsidR="00A75B74" w:rsidRPr="00CA457E">
        <w:rPr>
          <w:rFonts w:ascii="AMU Monument Grotesk" w:hAnsi="AMU Monument Grotesk" w:cs="Arial"/>
          <w:sz w:val="18"/>
          <w:szCs w:val="18"/>
          <w:lang w:eastAsia="fr-FR"/>
        </w:rPr>
        <w:t>MT</w:t>
      </w:r>
      <w:r w:rsidRPr="00CA457E">
        <w:rPr>
          <w:rFonts w:ascii="AMU Monument Grotesk" w:hAnsi="AMU Monument Grotesk" w:cs="Arial"/>
          <w:sz w:val="18"/>
          <w:szCs w:val="18"/>
          <w:lang w:eastAsia="fr-FR"/>
        </w:rPr>
        <w:t xml:space="preserve"> et OPC phase </w:t>
      </w:r>
      <w:r w:rsidR="00A6689C" w:rsidRPr="00CA457E">
        <w:rPr>
          <w:rFonts w:ascii="AMU Monument Grotesk" w:hAnsi="AMU Monument Grotesk" w:cs="Arial"/>
          <w:sz w:val="18"/>
          <w:szCs w:val="18"/>
          <w:lang w:eastAsia="fr-FR"/>
        </w:rPr>
        <w:t>études, CSSI phase études,</w:t>
      </w:r>
      <w:r w:rsidRPr="00CA457E">
        <w:rPr>
          <w:rFonts w:ascii="AMU Monument Grotesk" w:hAnsi="AMU Monument Grotesk" w:cs="Arial"/>
          <w:sz w:val="18"/>
          <w:szCs w:val="18"/>
          <w:lang w:eastAsia="fr-FR"/>
        </w:rPr>
        <w:t xml:space="preserve"> établi au moment de la fixation de la rémunération définitive du MOE à l’issue de la phase AVP (APD).</w:t>
      </w:r>
    </w:p>
    <w:p w14:paraId="3F2A964F" w14:textId="77777777" w:rsidR="00DB6794" w:rsidRPr="00DB6794" w:rsidRDefault="00DB6794" w:rsidP="00DB6794">
      <w:pPr>
        <w:suppressAutoHyphens w:val="0"/>
        <w:jc w:val="both"/>
        <w:rPr>
          <w:rFonts w:ascii="AMU Monument Grotesk" w:hAnsi="AMU Monument Grotesk" w:cs="Arial"/>
          <w:b/>
          <w:bCs/>
          <w:sz w:val="18"/>
          <w:szCs w:val="18"/>
          <w:lang w:eastAsia="fr-FR"/>
        </w:rPr>
      </w:pPr>
    </w:p>
    <w:p w14:paraId="1213828A" w14:textId="06456322" w:rsidR="00DB6794" w:rsidRPr="00DB6794" w:rsidRDefault="00DB6794" w:rsidP="00DB6794">
      <w:pPr>
        <w:suppressAutoHyphens w:val="0"/>
        <w:jc w:val="both"/>
        <w:rPr>
          <w:rFonts w:ascii="AMU Monument Grotesk" w:hAnsi="AMU Monument Grotesk" w:cs="Arial"/>
          <w:sz w:val="18"/>
          <w:szCs w:val="18"/>
          <w:lang w:eastAsia="fr-FR"/>
        </w:rPr>
      </w:pPr>
      <w:r w:rsidRPr="00DB6794">
        <w:rPr>
          <w:rFonts w:ascii="AMU Monument Grotesk" w:hAnsi="AMU Monument Grotesk" w:cs="Arial"/>
          <w:sz w:val="18"/>
          <w:szCs w:val="18"/>
          <w:lang w:eastAsia="fr-FR"/>
        </w:rPr>
        <w:t>Le nouveau forfait du marché de MOE est établi par modification de contrat signée des deux parties.</w:t>
      </w:r>
    </w:p>
    <w:p w14:paraId="11839AF0" w14:textId="77777777" w:rsidR="00DB6794" w:rsidRPr="00DB6794" w:rsidRDefault="00DB6794" w:rsidP="00DB6794">
      <w:pPr>
        <w:suppressAutoHyphens w:val="0"/>
        <w:jc w:val="both"/>
        <w:rPr>
          <w:rFonts w:ascii="AMU Monument Grotesk" w:hAnsi="AMU Monument Grotesk" w:cs="Arial"/>
          <w:sz w:val="18"/>
          <w:szCs w:val="18"/>
          <w:lang w:eastAsia="fr-FR"/>
        </w:rPr>
      </w:pPr>
    </w:p>
    <w:p w14:paraId="00DBA283" w14:textId="77777777" w:rsidR="00DB6794" w:rsidRPr="00DB6794" w:rsidRDefault="00DB6794" w:rsidP="0070045D">
      <w:pPr>
        <w:numPr>
          <w:ilvl w:val="0"/>
          <w:numId w:val="42"/>
        </w:numPr>
        <w:suppressAutoHyphens w:val="0"/>
        <w:jc w:val="both"/>
        <w:rPr>
          <w:rFonts w:ascii="AMU Monument Grotesk" w:hAnsi="AMU Monument Grotesk" w:cs="Arial Narrow"/>
          <w:b/>
          <w:sz w:val="18"/>
          <w:szCs w:val="18"/>
          <w:u w:val="single"/>
          <w:lang w:eastAsia="fr-FR"/>
        </w:rPr>
      </w:pPr>
      <w:r w:rsidRPr="00DB6794">
        <w:rPr>
          <w:rFonts w:ascii="AMU Monument Grotesk" w:hAnsi="AMU Monument Grotesk" w:cs="Arial Narrow"/>
          <w:b/>
          <w:sz w:val="18"/>
          <w:szCs w:val="18"/>
          <w:u w:val="single"/>
          <w:lang w:eastAsia="fr-FR"/>
        </w:rPr>
        <w:t>Lorsque le coût de référence des travaux est supérieur au seuil de tolérance</w:t>
      </w:r>
    </w:p>
    <w:p w14:paraId="04F62D59"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733653D2" w14:textId="77777777" w:rsidR="00DB6794" w:rsidRPr="00CA457E" w:rsidRDefault="00DB6794" w:rsidP="00DB6794">
      <w:p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 xml:space="preserve">Le coût prévisionnel des </w:t>
      </w:r>
      <w:r w:rsidRPr="00CA457E">
        <w:rPr>
          <w:rFonts w:ascii="AMU Monument Grotesk" w:hAnsi="AMU Monument Grotesk" w:cs="Arial Narrow"/>
          <w:sz w:val="18"/>
          <w:szCs w:val="18"/>
          <w:lang w:eastAsia="fr-FR"/>
        </w:rPr>
        <w:t xml:space="preserve">travaux est assorti d’un taux de tolérance de </w:t>
      </w:r>
      <w:r w:rsidRPr="00CA457E">
        <w:rPr>
          <w:rFonts w:ascii="AMU Monument Grotesk" w:hAnsi="AMU Monument Grotesk" w:cs="Arial Narrow"/>
          <w:b/>
          <w:sz w:val="18"/>
          <w:szCs w:val="18"/>
          <w:lang w:eastAsia="fr-FR"/>
        </w:rPr>
        <w:t>4%.</w:t>
      </w:r>
    </w:p>
    <w:p w14:paraId="063A963D" w14:textId="77777777" w:rsidR="00DB6794" w:rsidRPr="00CA457E" w:rsidRDefault="00DB6794" w:rsidP="00DB6794">
      <w:pPr>
        <w:suppressAutoHyphens w:val="0"/>
        <w:jc w:val="both"/>
        <w:rPr>
          <w:rFonts w:ascii="AMU Monument Grotesk" w:hAnsi="AMU Monument Grotesk" w:cs="Arial Narrow"/>
          <w:sz w:val="18"/>
          <w:szCs w:val="18"/>
          <w:lang w:eastAsia="fr-FR"/>
        </w:rPr>
      </w:pPr>
      <w:r w:rsidRPr="00CA457E">
        <w:rPr>
          <w:rFonts w:ascii="AMU Monument Grotesk" w:hAnsi="AMU Monument Grotesk" w:cs="Arial Narrow"/>
          <w:sz w:val="18"/>
          <w:szCs w:val="18"/>
          <w:lang w:eastAsia="fr-FR"/>
        </w:rPr>
        <w:t> </w:t>
      </w:r>
    </w:p>
    <w:p w14:paraId="10A24874" w14:textId="77777777" w:rsidR="00DB6794" w:rsidRPr="00DB6794" w:rsidRDefault="00DB6794" w:rsidP="00DB6794">
      <w:pPr>
        <w:suppressAutoHyphens w:val="0"/>
        <w:jc w:val="both"/>
        <w:rPr>
          <w:rFonts w:ascii="AMU Monument Grotesk" w:hAnsi="AMU Monument Grotesk" w:cs="Arial Narrow"/>
          <w:sz w:val="18"/>
          <w:szCs w:val="18"/>
          <w:lang w:eastAsia="fr-FR"/>
        </w:rPr>
      </w:pPr>
      <w:r w:rsidRPr="00CA457E">
        <w:rPr>
          <w:rFonts w:ascii="AMU Monument Grotesk" w:hAnsi="AMU Monument Grotesk" w:cs="Arial Narrow"/>
          <w:sz w:val="18"/>
          <w:szCs w:val="18"/>
          <w:lang w:eastAsia="fr-FR"/>
        </w:rPr>
        <w:t>Le seuil de tolérance est égal à :</w:t>
      </w:r>
    </w:p>
    <w:p w14:paraId="3CC236A6" w14:textId="77777777" w:rsidR="00DB6794" w:rsidRPr="00DB6794" w:rsidRDefault="00DB6794" w:rsidP="00DB6794">
      <w:pPr>
        <w:suppressAutoHyphens w:val="0"/>
        <w:jc w:val="both"/>
        <w:rPr>
          <w:rFonts w:ascii="AMU Monument Grotesk" w:hAnsi="AMU Monument Grotesk" w:cs="Arial"/>
          <w:sz w:val="16"/>
          <w:szCs w:val="18"/>
          <w:lang w:eastAsia="fr-FR"/>
        </w:rPr>
      </w:pPr>
    </w:p>
    <w:p w14:paraId="01B7541A" w14:textId="77777777" w:rsidR="00DB6794" w:rsidRPr="00DB6794" w:rsidRDefault="00DB6794" w:rsidP="0070045D">
      <w:pPr>
        <w:numPr>
          <w:ilvl w:val="0"/>
          <w:numId w:val="41"/>
        </w:numPr>
        <w:suppressAutoHyphens w:val="0"/>
        <w:autoSpaceDE w:val="0"/>
        <w:autoSpaceDN w:val="0"/>
        <w:adjustRightInd w:val="0"/>
        <w:jc w:val="both"/>
        <w:rPr>
          <w:rFonts w:ascii="AMU Monument Grotesk" w:hAnsi="AMU Monument Grotesk" w:cs="Arial Narrow"/>
          <w:sz w:val="18"/>
          <w:szCs w:val="18"/>
          <w:lang w:eastAsia="fr-FR"/>
        </w:rPr>
      </w:pPr>
      <w:r w:rsidRPr="00DB6794">
        <w:rPr>
          <w:rFonts w:ascii="AMU Monument Grotesk" w:hAnsi="AMU Monument Grotesk" w:cs="Arial Narrow"/>
          <w:b/>
          <w:sz w:val="18"/>
          <w:szCs w:val="18"/>
          <w:lang w:eastAsia="fr-FR"/>
        </w:rPr>
        <w:t>Seuil de tolérance</w:t>
      </w:r>
      <w:r w:rsidRPr="00DB6794">
        <w:rPr>
          <w:rFonts w:ascii="AMU Monument Grotesk" w:hAnsi="AMU Monument Grotesk" w:cs="Arial Narrow"/>
          <w:sz w:val="18"/>
          <w:szCs w:val="18"/>
          <w:lang w:eastAsia="fr-FR"/>
        </w:rPr>
        <w:t xml:space="preserve"> = Coût prévisionnel définitif des travaux admis par la MOA à l’issue de la phase AVP + (Coût prévisionnel définitif des travaux admis par la MOA à l’issue de la phase AVP x 4%)</w:t>
      </w:r>
    </w:p>
    <w:p w14:paraId="71221C18" w14:textId="77777777" w:rsidR="00DB6794" w:rsidRPr="00DB6794" w:rsidRDefault="00DB6794" w:rsidP="00DB6794">
      <w:pPr>
        <w:suppressAutoHyphens w:val="0"/>
        <w:jc w:val="both"/>
        <w:rPr>
          <w:rFonts w:ascii="AMU Monument Grotesk" w:hAnsi="AMU Monument Grotesk" w:cs="Arial"/>
          <w:sz w:val="16"/>
          <w:szCs w:val="18"/>
          <w:lang w:eastAsia="fr-FR"/>
        </w:rPr>
      </w:pPr>
    </w:p>
    <w:p w14:paraId="449CBCD5" w14:textId="77777777" w:rsidR="00DB6794" w:rsidRPr="00DB6794" w:rsidRDefault="00DB6794" w:rsidP="00DB6794">
      <w:pPr>
        <w:suppressAutoHyphens w:val="0"/>
        <w:jc w:val="both"/>
        <w:rPr>
          <w:rFonts w:ascii="AMU Monument Grotesk" w:hAnsi="AMU Monument Grotesk" w:cs="Arial Narrow"/>
          <w:b/>
          <w:sz w:val="18"/>
          <w:szCs w:val="18"/>
          <w:lang w:eastAsia="fr-FR"/>
        </w:rPr>
      </w:pPr>
      <w:r w:rsidRPr="00DB6794">
        <w:rPr>
          <w:rFonts w:ascii="AMU Monument Grotesk" w:hAnsi="AMU Monument Grotesk" w:cs="Arial Narrow"/>
          <w:b/>
          <w:sz w:val="18"/>
          <w:szCs w:val="18"/>
          <w:lang w:eastAsia="fr-FR"/>
        </w:rPr>
        <w:t>Dans le cas où, à l’issue de la phase AMT, le coût</w:t>
      </w:r>
      <w:r w:rsidRPr="00DB6794">
        <w:rPr>
          <w:rFonts w:ascii="AMU Monument Grotesk" w:hAnsi="AMU Monument Grotesk"/>
          <w:b/>
          <w:sz w:val="16"/>
          <w:lang w:eastAsia="fr-FR"/>
        </w:rPr>
        <w:t xml:space="preserve"> </w:t>
      </w:r>
      <w:r w:rsidRPr="00DB6794">
        <w:rPr>
          <w:rFonts w:ascii="AMU Monument Grotesk" w:hAnsi="AMU Monument Grotesk" w:cs="Arial Narrow"/>
          <w:b/>
          <w:sz w:val="18"/>
          <w:szCs w:val="18"/>
          <w:lang w:eastAsia="fr-FR"/>
        </w:rPr>
        <w:t xml:space="preserve">de référence des travaux est supérieur au </w:t>
      </w:r>
      <w:r w:rsidRPr="00DB6794">
        <w:rPr>
          <w:rFonts w:ascii="AMU Monument Grotesk" w:hAnsi="AMU Monument Grotesk" w:cs="Arial Narrow"/>
          <w:b/>
          <w:sz w:val="19"/>
          <w:szCs w:val="21"/>
          <w:lang w:eastAsia="fr-FR"/>
        </w:rPr>
        <w:t xml:space="preserve">seuil de tolérance : </w:t>
      </w:r>
    </w:p>
    <w:p w14:paraId="4C050860" w14:textId="77777777" w:rsidR="00DB6794" w:rsidRPr="00DB6794" w:rsidRDefault="00DB6794" w:rsidP="00DB6794">
      <w:pPr>
        <w:suppressAutoHyphens w:val="0"/>
        <w:jc w:val="both"/>
        <w:rPr>
          <w:rFonts w:ascii="AMU Monument Grotesk" w:hAnsi="AMU Monument Grotesk" w:cs="Arial Narrow"/>
          <w:b/>
          <w:sz w:val="18"/>
          <w:szCs w:val="18"/>
          <w:lang w:eastAsia="fr-FR"/>
        </w:rPr>
      </w:pPr>
    </w:p>
    <w:p w14:paraId="598135CE" w14:textId="327A7B18" w:rsidR="00A6689C" w:rsidRPr="00D450FB" w:rsidRDefault="00DB6794" w:rsidP="00F5186E">
      <w:pPr>
        <w:numPr>
          <w:ilvl w:val="1"/>
          <w:numId w:val="41"/>
        </w:numPr>
        <w:suppressAutoHyphens w:val="0"/>
        <w:ind w:left="709"/>
        <w:jc w:val="both"/>
        <w:rPr>
          <w:rFonts w:ascii="AMU Monument Grotesk" w:hAnsi="AMU Monument Grotesk" w:cs="Arial Narrow"/>
          <w:sz w:val="18"/>
          <w:szCs w:val="18"/>
          <w:u w:val="single"/>
          <w:lang w:eastAsia="fr-FR"/>
        </w:rPr>
      </w:pPr>
      <w:r w:rsidRPr="00D450FB">
        <w:rPr>
          <w:rFonts w:ascii="AMU Monument Grotesk" w:hAnsi="AMU Monument Grotesk" w:cs="Arial Narrow"/>
          <w:sz w:val="18"/>
          <w:szCs w:val="18"/>
          <w:u w:val="single"/>
          <w:lang w:eastAsia="fr-FR"/>
        </w:rPr>
        <w:t>Si Aix-Marseille Université n’a pas le budget nécessaire pour financer l’ensemble ou une partie des marchés de travaux</w:t>
      </w:r>
      <w:r w:rsidRPr="00D450FB">
        <w:rPr>
          <w:rFonts w:ascii="AMU Monument Grotesk" w:hAnsi="AMU Monument Grotesk" w:cs="Arial Narrow"/>
          <w:sz w:val="18"/>
          <w:szCs w:val="18"/>
          <w:lang w:eastAsia="fr-FR"/>
        </w:rPr>
        <w:t xml:space="preserve">, le Maître d’ouvrage peut demander l’adaptation des études. </w:t>
      </w:r>
    </w:p>
    <w:p w14:paraId="1FD122C2" w14:textId="77777777" w:rsidR="00D450FB" w:rsidRPr="00D450FB" w:rsidRDefault="00D450FB" w:rsidP="00D450FB">
      <w:pPr>
        <w:suppressAutoHyphens w:val="0"/>
        <w:ind w:left="709"/>
        <w:jc w:val="both"/>
        <w:rPr>
          <w:rFonts w:ascii="AMU Monument Grotesk" w:hAnsi="AMU Monument Grotesk" w:cs="Arial Narrow"/>
          <w:sz w:val="18"/>
          <w:szCs w:val="18"/>
          <w:u w:val="single"/>
          <w:lang w:eastAsia="fr-FR"/>
        </w:rPr>
      </w:pPr>
    </w:p>
    <w:p w14:paraId="7C23F762" w14:textId="77777777" w:rsidR="00A6689C" w:rsidRDefault="00DB6794" w:rsidP="00A6689C">
      <w:pPr>
        <w:suppressAutoHyphens w:val="0"/>
        <w:ind w:left="709"/>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Le Maître d’œuvre fait des propositions dans ce sens au Maître d’ouvrage, sous la forme d’une notice exposant dans leur principe les modifications suggérées, dans un délai de quinze jours (2 semaines) suivant la demande.</w:t>
      </w:r>
    </w:p>
    <w:p w14:paraId="5C81CCF7" w14:textId="77777777" w:rsidR="00A6689C" w:rsidRDefault="00A6689C" w:rsidP="00A6689C">
      <w:pPr>
        <w:suppressAutoHyphens w:val="0"/>
        <w:ind w:left="709"/>
        <w:jc w:val="both"/>
        <w:rPr>
          <w:rFonts w:ascii="AMU Monument Grotesk" w:hAnsi="AMU Monument Grotesk" w:cs="Arial Narrow"/>
          <w:sz w:val="18"/>
          <w:szCs w:val="18"/>
          <w:lang w:eastAsia="fr-FR"/>
        </w:rPr>
      </w:pPr>
    </w:p>
    <w:p w14:paraId="0A3B13E2" w14:textId="77777777" w:rsidR="00A6689C" w:rsidRDefault="00DB6794" w:rsidP="00A6689C">
      <w:pPr>
        <w:suppressAutoHyphens w:val="0"/>
        <w:ind w:left="709"/>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Sur la base de cette nouvelle étude et après acceptation par le Maître d’ouvrage, le Maître d’œuvre doit établir un nouveau dossier de consultation des entreprises dans un délai de 2 semaines à compter de l’accusé de réception de cette acceptation afin de permettre au maître de l’ouvrage de lancer une nouvelle procédure de dévolution des travaux.</w:t>
      </w:r>
    </w:p>
    <w:p w14:paraId="38B463A7" w14:textId="352F3A8E" w:rsidR="00A6689C" w:rsidRDefault="00A6689C" w:rsidP="00A6689C">
      <w:pPr>
        <w:suppressAutoHyphens w:val="0"/>
        <w:ind w:left="709"/>
        <w:jc w:val="both"/>
        <w:rPr>
          <w:rFonts w:ascii="AMU Monument Grotesk" w:hAnsi="AMU Monument Grotesk" w:cs="Arial"/>
          <w:sz w:val="18"/>
          <w:szCs w:val="18"/>
          <w:lang w:eastAsia="fr-FR"/>
        </w:rPr>
      </w:pPr>
    </w:p>
    <w:p w14:paraId="387A1079" w14:textId="77777777" w:rsidR="0048222B" w:rsidRDefault="00D450FB" w:rsidP="00D450FB">
      <w:pPr>
        <w:suppressAutoHyphens w:val="0"/>
        <w:ind w:left="709"/>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Le Maître d’œuvre a l’obligation</w:t>
      </w:r>
      <w:r w:rsidR="0048222B">
        <w:rPr>
          <w:rFonts w:ascii="AMU Monument Grotesk" w:hAnsi="AMU Monument Grotesk" w:cs="Arial Narrow"/>
          <w:sz w:val="18"/>
          <w:szCs w:val="18"/>
          <w:lang w:eastAsia="fr-FR"/>
        </w:rPr>
        <w:t> :</w:t>
      </w:r>
    </w:p>
    <w:p w14:paraId="0D2D4BCE" w14:textId="77777777" w:rsidR="0048222B" w:rsidRDefault="0048222B" w:rsidP="0048222B">
      <w:pPr>
        <w:pStyle w:val="Paragraphedeliste"/>
        <w:numPr>
          <w:ilvl w:val="0"/>
          <w:numId w:val="60"/>
        </w:numPr>
        <w:suppressAutoHyphens w:val="0"/>
        <w:ind w:left="1134"/>
        <w:jc w:val="both"/>
        <w:rPr>
          <w:rFonts w:ascii="AMU Monument Grotesk" w:hAnsi="AMU Monument Grotesk" w:cs="Arial Narrow"/>
          <w:sz w:val="18"/>
          <w:szCs w:val="18"/>
          <w:lang w:eastAsia="fr-FR"/>
        </w:rPr>
      </w:pPr>
      <w:proofErr w:type="gramStart"/>
      <w:r w:rsidRPr="0048222B">
        <w:rPr>
          <w:rFonts w:ascii="AMU Monument Grotesk" w:hAnsi="AMU Monument Grotesk" w:cs="Arial Narrow"/>
          <w:sz w:val="18"/>
          <w:szCs w:val="18"/>
          <w:lang w:eastAsia="fr-FR"/>
        </w:rPr>
        <w:t>d’adapter</w:t>
      </w:r>
      <w:proofErr w:type="gramEnd"/>
      <w:r w:rsidRPr="0048222B">
        <w:rPr>
          <w:rFonts w:ascii="AMU Monument Grotesk" w:hAnsi="AMU Monument Grotesk" w:cs="Arial Narrow"/>
          <w:sz w:val="18"/>
          <w:szCs w:val="18"/>
          <w:lang w:eastAsia="fr-FR"/>
        </w:rPr>
        <w:t xml:space="preserve"> les études</w:t>
      </w:r>
      <w:r w:rsidR="00D450FB" w:rsidRPr="0048222B">
        <w:rPr>
          <w:rFonts w:ascii="AMU Monument Grotesk" w:hAnsi="AMU Monument Grotesk" w:cs="Arial Narrow"/>
          <w:sz w:val="18"/>
          <w:szCs w:val="18"/>
          <w:lang w:eastAsia="fr-FR"/>
        </w:rPr>
        <w:t xml:space="preserve"> conformément au programme initial</w:t>
      </w:r>
      <w:r w:rsidRPr="0048222B">
        <w:rPr>
          <w:rFonts w:ascii="AMU Monument Grotesk" w:hAnsi="AMU Monument Grotesk" w:cs="Arial Narrow"/>
          <w:sz w:val="18"/>
          <w:szCs w:val="18"/>
          <w:lang w:eastAsia="fr-FR"/>
        </w:rPr>
        <w:t xml:space="preserve">, </w:t>
      </w:r>
    </w:p>
    <w:p w14:paraId="30AFCE6A" w14:textId="77777777" w:rsidR="0048222B" w:rsidRDefault="0048222B" w:rsidP="0048222B">
      <w:pPr>
        <w:pStyle w:val="Paragraphedeliste"/>
        <w:numPr>
          <w:ilvl w:val="0"/>
          <w:numId w:val="60"/>
        </w:numPr>
        <w:suppressAutoHyphens w:val="0"/>
        <w:ind w:left="1134"/>
        <w:jc w:val="both"/>
        <w:rPr>
          <w:rFonts w:ascii="AMU Monument Grotesk" w:hAnsi="AMU Monument Grotesk" w:cs="Arial Narrow"/>
          <w:sz w:val="18"/>
          <w:szCs w:val="18"/>
          <w:lang w:eastAsia="fr-FR"/>
        </w:rPr>
      </w:pPr>
      <w:proofErr w:type="gramStart"/>
      <w:r w:rsidRPr="0048222B">
        <w:rPr>
          <w:rFonts w:ascii="AMU Monument Grotesk" w:hAnsi="AMU Monument Grotesk" w:cs="Arial Narrow"/>
          <w:sz w:val="18"/>
          <w:szCs w:val="18"/>
          <w:lang w:eastAsia="fr-FR"/>
        </w:rPr>
        <w:t>d’assister</w:t>
      </w:r>
      <w:proofErr w:type="gramEnd"/>
      <w:r w:rsidR="00D450FB" w:rsidRPr="0048222B">
        <w:rPr>
          <w:rFonts w:ascii="AMU Monument Grotesk" w:hAnsi="AMU Monument Grotesk" w:cs="Arial Narrow"/>
          <w:sz w:val="18"/>
          <w:szCs w:val="18"/>
          <w:lang w:eastAsia="fr-FR"/>
        </w:rPr>
        <w:t xml:space="preserve"> </w:t>
      </w:r>
      <w:r w:rsidRPr="0048222B">
        <w:rPr>
          <w:rFonts w:ascii="AMU Monument Grotesk" w:hAnsi="AMU Monument Grotesk" w:cs="Arial Narrow"/>
          <w:sz w:val="18"/>
          <w:szCs w:val="18"/>
          <w:lang w:eastAsia="fr-FR"/>
        </w:rPr>
        <w:t xml:space="preserve">le maitre d’œuvre dans la passation de la relance de la consultation des marchés de travaux, </w:t>
      </w:r>
    </w:p>
    <w:p w14:paraId="0B3338E6" w14:textId="1DC1D908" w:rsidR="00D450FB" w:rsidRPr="0048222B" w:rsidRDefault="00D450FB" w:rsidP="0048222B">
      <w:pPr>
        <w:suppressAutoHyphens w:val="0"/>
        <w:ind w:left="774"/>
        <w:jc w:val="both"/>
        <w:rPr>
          <w:rFonts w:ascii="AMU Monument Grotesk" w:hAnsi="AMU Monument Grotesk" w:cs="Arial Narrow"/>
          <w:sz w:val="18"/>
          <w:szCs w:val="18"/>
          <w:lang w:eastAsia="fr-FR"/>
        </w:rPr>
      </w:pPr>
      <w:proofErr w:type="gramStart"/>
      <w:r w:rsidRPr="00F46A7C">
        <w:rPr>
          <w:rFonts w:ascii="AMU Monument Grotesk" w:hAnsi="AMU Monument Grotesk" w:cs="Arial Narrow"/>
          <w:b/>
          <w:sz w:val="18"/>
          <w:szCs w:val="18"/>
          <w:lang w:eastAsia="fr-FR"/>
        </w:rPr>
        <w:t>sans</w:t>
      </w:r>
      <w:proofErr w:type="gramEnd"/>
      <w:r w:rsidRPr="00F46A7C">
        <w:rPr>
          <w:rFonts w:ascii="AMU Monument Grotesk" w:hAnsi="AMU Monument Grotesk" w:cs="Arial Narrow"/>
          <w:b/>
          <w:sz w:val="18"/>
          <w:szCs w:val="18"/>
          <w:lang w:eastAsia="fr-FR"/>
        </w:rPr>
        <w:t xml:space="preserve"> que cela n’ouvre droit à aucune rémunération complémentaire</w:t>
      </w:r>
      <w:r w:rsidRPr="0048222B">
        <w:rPr>
          <w:rFonts w:ascii="AMU Monument Grotesk" w:hAnsi="AMU Monument Grotesk" w:cs="Arial Narrow"/>
          <w:sz w:val="18"/>
          <w:szCs w:val="18"/>
          <w:lang w:eastAsia="fr-FR"/>
        </w:rPr>
        <w:t>, pour aboutir à un nouveau dossier de consultation des entreprises devant conduire à une offre respectant le seuil de tolérance.</w:t>
      </w:r>
    </w:p>
    <w:p w14:paraId="6FE61766" w14:textId="691C9EA3" w:rsidR="00D450FB" w:rsidRDefault="00D450FB" w:rsidP="00A6689C">
      <w:pPr>
        <w:suppressAutoHyphens w:val="0"/>
        <w:ind w:left="709"/>
        <w:jc w:val="both"/>
        <w:rPr>
          <w:rFonts w:ascii="AMU Monument Grotesk" w:hAnsi="AMU Monument Grotesk" w:cs="Arial"/>
          <w:sz w:val="18"/>
          <w:szCs w:val="18"/>
          <w:lang w:eastAsia="fr-FR"/>
        </w:rPr>
      </w:pPr>
    </w:p>
    <w:p w14:paraId="55CE2F68" w14:textId="2EF8C620" w:rsidR="00DB6794" w:rsidRPr="00DB6794" w:rsidRDefault="00DB6794" w:rsidP="0035045B">
      <w:pPr>
        <w:suppressAutoHyphens w:val="0"/>
        <w:ind w:left="709"/>
        <w:jc w:val="both"/>
        <w:rPr>
          <w:rFonts w:ascii="AMU Monument Grotesk" w:hAnsi="AMU Monument Grotesk" w:cs="Arial Narrow"/>
          <w:sz w:val="18"/>
          <w:szCs w:val="18"/>
          <w:lang w:eastAsia="fr-FR"/>
        </w:rPr>
      </w:pPr>
      <w:r w:rsidRPr="00DB6794">
        <w:rPr>
          <w:rFonts w:ascii="AMU Monument Grotesk" w:hAnsi="AMU Monument Grotesk" w:cs="Arial"/>
          <w:sz w:val="18"/>
          <w:szCs w:val="18"/>
          <w:lang w:eastAsia="fr-FR"/>
        </w:rPr>
        <w:lastRenderedPageBreak/>
        <w:t>En complément des dispositions de l’article 14 du CCAP, si le nouveau coût de référence est encore supérieur au seuil de tolérance, le Maître d'ouvrage peut résilier pour faute le marché de maîtrise d'œuvre (cf. article 14 du présent CCAP).</w:t>
      </w:r>
      <w:r w:rsidRPr="00DB6794">
        <w:rPr>
          <w:lang w:eastAsia="fr-FR"/>
        </w:rPr>
        <w:t xml:space="preserve"> </w:t>
      </w:r>
      <w:r w:rsidRPr="00DB6794">
        <w:rPr>
          <w:rFonts w:ascii="AMU Monument Grotesk" w:hAnsi="AMU Monument Grotesk" w:cs="Arial"/>
          <w:sz w:val="18"/>
          <w:szCs w:val="18"/>
          <w:lang w:eastAsia="fr-FR"/>
        </w:rPr>
        <w:t xml:space="preserve">Le marché est résilié sans mise en demeure préalable.  </w:t>
      </w:r>
    </w:p>
    <w:p w14:paraId="61FD7D13" w14:textId="77777777" w:rsidR="00DB6794" w:rsidRPr="00DB6794" w:rsidRDefault="00DB6794" w:rsidP="00DB6794">
      <w:pPr>
        <w:keepNext/>
        <w:suppressAutoHyphens w:val="0"/>
        <w:spacing w:before="240" w:after="60"/>
        <w:jc w:val="both"/>
        <w:outlineLvl w:val="2"/>
        <w:rPr>
          <w:rFonts w:ascii="AMU Monument Grotesk" w:hAnsi="AMU Monument Grotesk" w:cs="Arial"/>
          <w:bCs/>
          <w:i/>
          <w:sz w:val="22"/>
          <w:szCs w:val="20"/>
          <w:u w:val="single"/>
          <w:lang w:eastAsia="fr-FR"/>
        </w:rPr>
      </w:pPr>
      <w:bookmarkStart w:id="212" w:name="_Toc208479991"/>
      <w:r w:rsidRPr="00DB6794">
        <w:rPr>
          <w:rFonts w:ascii="AMU Monument Grotesk" w:hAnsi="AMU Monument Grotesk" w:cs="Arial"/>
          <w:bCs/>
          <w:i/>
          <w:sz w:val="22"/>
          <w:szCs w:val="20"/>
          <w:u w:val="single"/>
          <w:lang w:eastAsia="fr-FR"/>
        </w:rPr>
        <w:t>9.3.4 Forfait de rémunération à l’issue de la mission DET</w:t>
      </w:r>
      <w:bookmarkEnd w:id="212"/>
    </w:p>
    <w:p w14:paraId="24492584" w14:textId="77777777" w:rsidR="00A6689C" w:rsidRDefault="00A6689C" w:rsidP="00DB6794">
      <w:pPr>
        <w:suppressAutoHyphens w:val="0"/>
        <w:jc w:val="both"/>
        <w:rPr>
          <w:rFonts w:ascii="AMU Monument Grotesk" w:hAnsi="AMU Monument Grotesk" w:cs="Arial"/>
          <w:sz w:val="18"/>
          <w:szCs w:val="18"/>
          <w:lang w:eastAsia="fr-FR"/>
        </w:rPr>
      </w:pPr>
    </w:p>
    <w:p w14:paraId="1E95E2CF" w14:textId="7B5FC658" w:rsidR="00DB6794" w:rsidRPr="00DB6794" w:rsidRDefault="00DB6794" w:rsidP="00DB6794">
      <w:p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Le coût réel des travaux est le coût total définitif des travaux, constaté par la maitrise d’ouvrage à l’issue de la réalisation des marchés (lots) de travaux, résultant des décomptes généraux des opérateurs économiques chargés des travaux (hors révision de prix).</w:t>
      </w:r>
    </w:p>
    <w:p w14:paraId="772AD1B3"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40BBAA33" w14:textId="77777777" w:rsidR="00DB6794" w:rsidRPr="00DB6794" w:rsidRDefault="00DB6794" w:rsidP="00DB6794">
      <w:p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 xml:space="preserve">Le coût de réel des travaux est assorti d’un taux de tolérance de </w:t>
      </w:r>
      <w:r w:rsidRPr="00DB6794">
        <w:rPr>
          <w:rFonts w:ascii="AMU Monument Grotesk" w:hAnsi="AMU Monument Grotesk" w:cs="Arial Narrow"/>
          <w:b/>
          <w:sz w:val="18"/>
          <w:szCs w:val="18"/>
          <w:lang w:eastAsia="fr-FR"/>
        </w:rPr>
        <w:t>4%.</w:t>
      </w:r>
      <w:r w:rsidRPr="00DB6794">
        <w:rPr>
          <w:rFonts w:ascii="AMU Monument Grotesk" w:hAnsi="AMU Monument Grotesk" w:cs="Arial Narrow"/>
          <w:sz w:val="18"/>
          <w:szCs w:val="18"/>
          <w:lang w:eastAsia="fr-FR"/>
        </w:rPr>
        <w:t xml:space="preserve"> </w:t>
      </w:r>
    </w:p>
    <w:p w14:paraId="7A7D4F33"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34544E37" w14:textId="77777777" w:rsidR="00DB6794" w:rsidRPr="00DB6794" w:rsidRDefault="00DB6794" w:rsidP="0070045D">
      <w:pPr>
        <w:numPr>
          <w:ilvl w:val="0"/>
          <w:numId w:val="41"/>
        </w:num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b/>
          <w:sz w:val="18"/>
          <w:szCs w:val="18"/>
          <w:lang w:eastAsia="fr-FR"/>
        </w:rPr>
        <w:t>Seuil de tolérance</w:t>
      </w:r>
      <w:r w:rsidRPr="00DB6794">
        <w:rPr>
          <w:rFonts w:ascii="AMU Monument Grotesk" w:hAnsi="AMU Monument Grotesk" w:cs="Arial Narrow"/>
          <w:sz w:val="18"/>
          <w:szCs w:val="18"/>
          <w:lang w:eastAsia="fr-FR"/>
        </w:rPr>
        <w:t xml:space="preserve"> = coût de référence des travaux à l’issue de la phase AMT + (coût de référence des travaux à l’issue de la phase AMT x 4%).</w:t>
      </w:r>
    </w:p>
    <w:p w14:paraId="21496308" w14:textId="77777777" w:rsidR="00DB6794" w:rsidRPr="00DB6794" w:rsidRDefault="00DB6794" w:rsidP="00DB6794">
      <w:pPr>
        <w:suppressAutoHyphens w:val="0"/>
        <w:ind w:left="720"/>
        <w:jc w:val="both"/>
        <w:rPr>
          <w:rFonts w:ascii="AMU Monument Grotesk" w:hAnsi="AMU Monument Grotesk" w:cs="Arial Narrow"/>
          <w:sz w:val="18"/>
          <w:szCs w:val="18"/>
          <w:lang w:eastAsia="fr-FR"/>
        </w:rPr>
      </w:pPr>
    </w:p>
    <w:p w14:paraId="1768F596" w14:textId="77777777" w:rsidR="00DB6794" w:rsidRPr="00DB6794" w:rsidRDefault="00DB6794" w:rsidP="00DB6794">
      <w:p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Si le coût réel des travaux constaté* est supérieur au seuil de tolérance tel que défini ci-dessus, le Maître d’œuvre supporte la pénalité suivante :</w:t>
      </w:r>
    </w:p>
    <w:p w14:paraId="30A24081"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5B915381" w14:textId="77777777" w:rsidR="00DB6794" w:rsidRPr="00DB6794" w:rsidRDefault="00DB6794" w:rsidP="0070045D">
      <w:pPr>
        <w:numPr>
          <w:ilvl w:val="0"/>
          <w:numId w:val="41"/>
        </w:num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b/>
          <w:sz w:val="18"/>
          <w:szCs w:val="18"/>
          <w:lang w:eastAsia="fr-FR"/>
        </w:rPr>
        <w:t>Montant pénalité</w:t>
      </w:r>
      <w:r w:rsidRPr="00DB6794">
        <w:rPr>
          <w:rFonts w:ascii="AMU Monument Grotesk" w:hAnsi="AMU Monument Grotesk" w:cs="Arial Narrow"/>
          <w:sz w:val="18"/>
          <w:szCs w:val="18"/>
          <w:lang w:eastAsia="fr-FR"/>
        </w:rPr>
        <w:t xml:space="preserve"> = (coût réel des travaux constaté </w:t>
      </w:r>
      <w:r w:rsidRPr="00DB6794">
        <w:rPr>
          <w:rFonts w:ascii="AMU Monument Grotesk" w:hAnsi="AMU Monument Grotesk" w:cs="Arial Narrow"/>
          <w:b/>
          <w:sz w:val="18"/>
          <w:szCs w:val="18"/>
          <w:lang w:eastAsia="fr-FR"/>
        </w:rPr>
        <w:t>–</w:t>
      </w:r>
      <w:r w:rsidRPr="00DB6794">
        <w:rPr>
          <w:rFonts w:ascii="AMU Monument Grotesk" w:hAnsi="AMU Monument Grotesk" w:cs="Arial Narrow"/>
          <w:sz w:val="18"/>
          <w:szCs w:val="18"/>
          <w:lang w:eastAsia="fr-FR"/>
        </w:rPr>
        <w:t xml:space="preserve"> coût de référence des travaux augmenté du seuil de tolérance) x 10%.</w:t>
      </w:r>
      <w:r w:rsidRPr="00DB6794">
        <w:rPr>
          <w:rFonts w:ascii="AMU Monument Grotesk" w:hAnsi="AMU Monument Grotesk" w:cs="Arial Narrow"/>
          <w:b/>
          <w:sz w:val="18"/>
          <w:szCs w:val="18"/>
          <w:lang w:eastAsia="fr-FR"/>
        </w:rPr>
        <w:t xml:space="preserve"> </w:t>
      </w:r>
    </w:p>
    <w:p w14:paraId="713D5001"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583335E4" w14:textId="77777777" w:rsidR="00DB6794" w:rsidRPr="00DB6794" w:rsidRDefault="00DB6794" w:rsidP="00DB6794">
      <w:p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w:t>
      </w:r>
      <w:r w:rsidRPr="00DB6794">
        <w:rPr>
          <w:rFonts w:ascii="AMU Monument Grotesk" w:hAnsi="AMU Monument Grotesk" w:cs="Arial Narrow"/>
          <w:i/>
          <w:sz w:val="18"/>
          <w:szCs w:val="18"/>
          <w:lang w:eastAsia="fr-FR"/>
        </w:rPr>
        <w:t>Déduit du montant des travaux supplémentaires apparus en cours de chantier ne pouvant être imputable au Maître d’œuvre</w:t>
      </w:r>
      <w:r w:rsidRPr="00DB6794">
        <w:rPr>
          <w:rFonts w:ascii="AMU Monument Grotesk" w:hAnsi="AMU Monument Grotesk" w:cs="Arial Narrow"/>
          <w:sz w:val="18"/>
          <w:szCs w:val="18"/>
          <w:lang w:eastAsia="fr-FR"/>
        </w:rPr>
        <w:t>.</w:t>
      </w:r>
    </w:p>
    <w:p w14:paraId="3FA74BA9"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5DC2EA89" w14:textId="701919D8" w:rsidR="00DB6794" w:rsidRDefault="00DB6794" w:rsidP="00DB6794">
      <w:pPr>
        <w:suppressAutoHyphens w:val="0"/>
        <w:jc w:val="both"/>
        <w:rPr>
          <w:rFonts w:ascii="AMU Monument Grotesk" w:hAnsi="AMU Monument Grotesk" w:cs="Arial Narrow"/>
          <w:sz w:val="18"/>
          <w:szCs w:val="18"/>
          <w:lang w:eastAsia="fr-FR"/>
        </w:rPr>
      </w:pPr>
      <w:r w:rsidRPr="00DB6794">
        <w:rPr>
          <w:rFonts w:ascii="AMU Monument Grotesk" w:hAnsi="AMU Monument Grotesk" w:cs="Arial Narrow"/>
          <w:sz w:val="18"/>
          <w:szCs w:val="18"/>
          <w:lang w:eastAsia="fr-FR"/>
        </w:rPr>
        <w:t xml:space="preserve">Cependant, le montant de cette pénalité ne peut excéder </w:t>
      </w:r>
      <w:r w:rsidRPr="00DB6794">
        <w:rPr>
          <w:rFonts w:ascii="AMU Monument Grotesk" w:hAnsi="AMU Monument Grotesk" w:cs="Arial Narrow"/>
          <w:b/>
          <w:sz w:val="18"/>
          <w:szCs w:val="18"/>
          <w:lang w:eastAsia="fr-FR"/>
        </w:rPr>
        <w:t>15%</w:t>
      </w:r>
      <w:r w:rsidRPr="00DB6794">
        <w:rPr>
          <w:rFonts w:ascii="AMU Monument Grotesk" w:hAnsi="AMU Monument Grotesk" w:cs="Arial Narrow"/>
          <w:sz w:val="18"/>
          <w:szCs w:val="18"/>
          <w:lang w:eastAsia="fr-FR"/>
        </w:rPr>
        <w:t xml:space="preserve"> du montant de la rémunération des éléments constitutifs du marché de Maîtrise d’œuvre postérieurs à la notification des marchés de travaux. </w:t>
      </w:r>
    </w:p>
    <w:p w14:paraId="0E015900" w14:textId="77777777" w:rsidR="00DB6794" w:rsidRPr="00DB6794" w:rsidRDefault="00DB6794" w:rsidP="00DB6794">
      <w:pPr>
        <w:suppressAutoHyphens w:val="0"/>
        <w:jc w:val="both"/>
        <w:rPr>
          <w:rFonts w:ascii="AMU Monument Grotesk" w:hAnsi="AMU Monument Grotesk" w:cs="Arial Narrow"/>
          <w:sz w:val="18"/>
          <w:szCs w:val="18"/>
          <w:lang w:eastAsia="fr-FR"/>
        </w:rPr>
      </w:pPr>
    </w:p>
    <w:p w14:paraId="59873716" w14:textId="41F5AAB9" w:rsidR="007F59E4" w:rsidRPr="007F59E4" w:rsidRDefault="007F59E4" w:rsidP="007F59E4">
      <w:pPr>
        <w:keepNext/>
        <w:suppressAutoHyphens w:val="0"/>
        <w:spacing w:before="240" w:after="60"/>
        <w:ind w:left="360"/>
        <w:jc w:val="both"/>
        <w:outlineLvl w:val="1"/>
        <w:rPr>
          <w:rFonts w:ascii="AMU Monument Grotesk" w:hAnsi="AMU Monument Grotesk" w:cs="Arial"/>
          <w:b/>
          <w:bCs/>
          <w:iCs/>
          <w:sz w:val="22"/>
          <w:szCs w:val="20"/>
          <w:lang w:eastAsia="fr-FR"/>
        </w:rPr>
      </w:pPr>
      <w:bookmarkStart w:id="213" w:name="_Toc208479992"/>
      <w:r w:rsidRPr="007F59E4">
        <w:rPr>
          <w:rFonts w:ascii="AMU Monument Grotesk" w:hAnsi="AMU Monument Grotesk" w:cs="Arial"/>
          <w:b/>
          <w:bCs/>
          <w:iCs/>
          <w:sz w:val="22"/>
          <w:szCs w:val="20"/>
          <w:lang w:eastAsia="fr-FR"/>
        </w:rPr>
        <w:t>9.</w:t>
      </w:r>
      <w:r w:rsidR="00DB6794">
        <w:rPr>
          <w:rFonts w:ascii="AMU Monument Grotesk" w:hAnsi="AMU Monument Grotesk" w:cs="Arial"/>
          <w:b/>
          <w:bCs/>
          <w:iCs/>
          <w:sz w:val="22"/>
          <w:szCs w:val="20"/>
          <w:lang w:eastAsia="fr-FR"/>
        </w:rPr>
        <w:t>5</w:t>
      </w:r>
      <w:r w:rsidRPr="007F59E4">
        <w:rPr>
          <w:rFonts w:ascii="AMU Monument Grotesk" w:hAnsi="AMU Monument Grotesk" w:cs="Arial"/>
          <w:b/>
          <w:bCs/>
          <w:iCs/>
          <w:sz w:val="22"/>
          <w:szCs w:val="20"/>
          <w:lang w:eastAsia="fr-FR"/>
        </w:rPr>
        <w:t xml:space="preserve"> Cession de créance et nantissement</w:t>
      </w:r>
      <w:bookmarkEnd w:id="200"/>
      <w:bookmarkEnd w:id="213"/>
      <w:r w:rsidRPr="007F59E4">
        <w:rPr>
          <w:rFonts w:ascii="AMU Monument Grotesk" w:hAnsi="AMU Monument Grotesk" w:cs="Arial"/>
          <w:b/>
          <w:bCs/>
          <w:iCs/>
          <w:sz w:val="22"/>
          <w:szCs w:val="20"/>
          <w:lang w:eastAsia="fr-FR"/>
        </w:rPr>
        <w:t xml:space="preserve">  </w:t>
      </w:r>
    </w:p>
    <w:p w14:paraId="290B895D" w14:textId="77777777" w:rsidR="00A6689C" w:rsidRDefault="00A6689C" w:rsidP="007F59E4">
      <w:pPr>
        <w:suppressAutoHyphens w:val="0"/>
        <w:spacing w:after="120" w:line="264" w:lineRule="auto"/>
        <w:jc w:val="both"/>
        <w:rPr>
          <w:rFonts w:ascii="AMU Monument Grotesk" w:hAnsi="AMU Monument Grotesk"/>
          <w:sz w:val="18"/>
          <w:szCs w:val="20"/>
          <w:lang w:eastAsia="fr-FR"/>
        </w:rPr>
      </w:pPr>
    </w:p>
    <w:p w14:paraId="7FDCBF90" w14:textId="27B01467" w:rsidR="007F59E4" w:rsidRPr="00A6689C" w:rsidRDefault="003674AC" w:rsidP="007F59E4">
      <w:pPr>
        <w:suppressAutoHyphens w:val="0"/>
        <w:spacing w:after="120" w:line="264" w:lineRule="auto"/>
        <w:jc w:val="both"/>
        <w:rPr>
          <w:rFonts w:ascii="AMU Monument Grotesk" w:hAnsi="AMU Monument Grotesk"/>
          <w:sz w:val="18"/>
          <w:szCs w:val="20"/>
          <w:lang w:eastAsia="fr-FR"/>
        </w:rPr>
      </w:pPr>
      <w:r w:rsidRPr="00A6689C">
        <w:rPr>
          <w:rFonts w:ascii="AMU Monument Grotesk" w:hAnsi="AMU Monument Grotesk"/>
          <w:sz w:val="18"/>
          <w:szCs w:val="20"/>
          <w:lang w:eastAsia="fr-FR"/>
        </w:rPr>
        <w:t>Par dérogation à l’article 4.2.2 du CCAG-MOE, a</w:t>
      </w:r>
      <w:r w:rsidR="007F59E4" w:rsidRPr="00A6689C">
        <w:rPr>
          <w:rFonts w:ascii="AMU Monument Grotesk" w:hAnsi="AMU Monument Grotesk"/>
          <w:sz w:val="18"/>
          <w:szCs w:val="20"/>
          <w:lang w:eastAsia="fr-FR"/>
        </w:rPr>
        <w:t xml:space="preserve">fin de permettre au titulaire de céder ou nantir sa créance relative au présent marché, </w:t>
      </w:r>
      <w:r w:rsidR="00A6689C" w:rsidRPr="00A6689C">
        <w:rPr>
          <w:rFonts w:ascii="AMU Monument Grotesk" w:hAnsi="AMU Monument Grotesk"/>
          <w:sz w:val="18"/>
          <w:szCs w:val="20"/>
          <w:lang w:eastAsia="fr-FR"/>
        </w:rPr>
        <w:t>Aix-Marseille Université</w:t>
      </w:r>
      <w:r w:rsidR="007F59E4" w:rsidRPr="00A6689C">
        <w:rPr>
          <w:rFonts w:ascii="AMU Monument Grotesk" w:hAnsi="AMU Monument Grotesk"/>
          <w:sz w:val="18"/>
          <w:szCs w:val="20"/>
          <w:lang w:eastAsia="fr-FR"/>
        </w:rPr>
        <w:t xml:space="preserve">, </w:t>
      </w:r>
      <w:r w:rsidR="007F59E4" w:rsidRPr="00A6689C">
        <w:rPr>
          <w:rFonts w:ascii="AMU Monument Grotesk" w:hAnsi="AMU Monument Grotesk"/>
          <w:b/>
          <w:sz w:val="18"/>
          <w:szCs w:val="20"/>
          <w:u w:val="single"/>
          <w:lang w:eastAsia="fr-FR"/>
        </w:rPr>
        <w:t>sur demande expresse du titulaire</w:t>
      </w:r>
      <w:r w:rsidR="007F59E4" w:rsidRPr="00A6689C">
        <w:rPr>
          <w:rFonts w:ascii="AMU Monument Grotesk" w:hAnsi="AMU Monument Grotesk"/>
          <w:sz w:val="18"/>
          <w:szCs w:val="20"/>
          <w:lang w:eastAsia="fr-FR"/>
        </w:rPr>
        <w:t>, lui remet les documents suivants selon les modalités du code de la commande publique :</w:t>
      </w:r>
    </w:p>
    <w:p w14:paraId="52ADE42F" w14:textId="77777777" w:rsidR="007F59E4" w:rsidRPr="00A6689C" w:rsidRDefault="007F59E4" w:rsidP="0070045D">
      <w:pPr>
        <w:numPr>
          <w:ilvl w:val="0"/>
          <w:numId w:val="55"/>
        </w:numPr>
        <w:suppressAutoHyphens w:val="0"/>
        <w:spacing w:after="120" w:line="264" w:lineRule="auto"/>
        <w:contextualSpacing/>
        <w:jc w:val="both"/>
        <w:rPr>
          <w:rFonts w:ascii="AMU Monument Grotesk" w:hAnsi="AMU Monument Grotesk"/>
          <w:sz w:val="18"/>
          <w:szCs w:val="20"/>
          <w:lang w:eastAsia="fr-FR"/>
        </w:rPr>
      </w:pPr>
      <w:proofErr w:type="gramStart"/>
      <w:r w:rsidRPr="00A6689C">
        <w:rPr>
          <w:rFonts w:ascii="AMU Monument Grotesk" w:hAnsi="AMU Monument Grotesk"/>
          <w:sz w:val="18"/>
          <w:szCs w:val="20"/>
          <w:lang w:eastAsia="fr-FR"/>
        </w:rPr>
        <w:t>soit</w:t>
      </w:r>
      <w:proofErr w:type="gramEnd"/>
      <w:r w:rsidRPr="00A6689C">
        <w:rPr>
          <w:rFonts w:ascii="AMU Monument Grotesk" w:hAnsi="AMU Monument Grotesk"/>
          <w:sz w:val="18"/>
          <w:szCs w:val="20"/>
          <w:lang w:eastAsia="fr-FR"/>
        </w:rPr>
        <w:t xml:space="preserve"> une copie de l'original du marché public revêtue d'une mention dûment signée par lui indiquant que cette pièce est délivrée en unique exemplaire ;</w:t>
      </w:r>
    </w:p>
    <w:p w14:paraId="7417B610" w14:textId="77777777" w:rsidR="007F59E4" w:rsidRPr="00A6689C" w:rsidRDefault="007F59E4" w:rsidP="0070045D">
      <w:pPr>
        <w:numPr>
          <w:ilvl w:val="0"/>
          <w:numId w:val="55"/>
        </w:numPr>
        <w:suppressAutoHyphens w:val="0"/>
        <w:spacing w:after="120" w:line="264" w:lineRule="auto"/>
        <w:contextualSpacing/>
        <w:jc w:val="both"/>
        <w:rPr>
          <w:rFonts w:ascii="AMU Monument Grotesk" w:hAnsi="AMU Monument Grotesk"/>
          <w:sz w:val="18"/>
          <w:szCs w:val="20"/>
          <w:lang w:eastAsia="fr-FR"/>
        </w:rPr>
      </w:pPr>
      <w:proofErr w:type="gramStart"/>
      <w:r w:rsidRPr="00A6689C">
        <w:rPr>
          <w:rFonts w:ascii="AMU Monument Grotesk" w:hAnsi="AMU Monument Grotesk"/>
          <w:sz w:val="18"/>
          <w:szCs w:val="20"/>
          <w:lang w:eastAsia="fr-FR"/>
        </w:rPr>
        <w:t>soit</w:t>
      </w:r>
      <w:proofErr w:type="gramEnd"/>
      <w:r w:rsidRPr="00A6689C">
        <w:rPr>
          <w:rFonts w:ascii="AMU Monument Grotesk" w:hAnsi="AMU Monument Grotesk"/>
          <w:sz w:val="18"/>
          <w:szCs w:val="20"/>
          <w:lang w:eastAsia="fr-FR"/>
        </w:rPr>
        <w:t xml:space="preserve"> un certificat de cessibilité conforme à un modèle défini par arrêté du ministre chargé de l'économie.</w:t>
      </w:r>
    </w:p>
    <w:p w14:paraId="617D15E1" w14:textId="4B5C97E8" w:rsidR="003674AC" w:rsidRPr="00F97F1E" w:rsidRDefault="007F59E4" w:rsidP="007F59E4">
      <w:pPr>
        <w:suppressAutoHyphens w:val="0"/>
        <w:spacing w:after="120" w:line="264" w:lineRule="auto"/>
        <w:jc w:val="both"/>
        <w:rPr>
          <w:rFonts w:ascii="AMU Monument Grotesk" w:hAnsi="AMU Monument Grotesk"/>
          <w:sz w:val="18"/>
          <w:szCs w:val="20"/>
          <w:lang w:eastAsia="fr-FR"/>
        </w:rPr>
      </w:pPr>
      <w:r w:rsidRPr="00A6689C">
        <w:rPr>
          <w:rFonts w:ascii="AMU Monument Grotesk" w:hAnsi="AMU Monument Grotesk"/>
          <w:sz w:val="18"/>
          <w:szCs w:val="20"/>
          <w:lang w:eastAsia="fr-FR"/>
        </w:rPr>
        <w:t>Le titulaire doit effectuer sa demande par courrier électronique à l’adresse suivante :</w:t>
      </w:r>
      <w:r w:rsidR="003674AC" w:rsidRPr="00A6689C">
        <w:rPr>
          <w:sz w:val="22"/>
        </w:rPr>
        <w:t xml:space="preserve"> </w:t>
      </w:r>
      <w:bookmarkStart w:id="214" w:name="_Hlk192064135"/>
      <w:r w:rsidR="003674AC" w:rsidRPr="00A6689C">
        <w:rPr>
          <w:rFonts w:ascii="AMU Monument Grotesk" w:hAnsi="AMU Monument Grotesk" w:hint="eastAsia"/>
          <w:sz w:val="18"/>
          <w:szCs w:val="20"/>
          <w:lang w:eastAsia="fr-FR"/>
        </w:rPr>
        <w:fldChar w:fldCharType="begin"/>
      </w:r>
      <w:r w:rsidR="003674AC" w:rsidRPr="00A6689C">
        <w:rPr>
          <w:rFonts w:ascii="AMU Monument Grotesk" w:hAnsi="AMU Monument Grotesk" w:hint="eastAsia"/>
          <w:sz w:val="18"/>
          <w:szCs w:val="20"/>
          <w:lang w:eastAsia="fr-FR"/>
        </w:rPr>
        <w:instrText xml:space="preserve"> HYPERLINK "mailto:</w:instrText>
      </w:r>
      <w:r w:rsidR="003674AC" w:rsidRPr="00A6689C">
        <w:rPr>
          <w:rFonts w:ascii="AMU Monument Grotesk" w:hAnsi="AMU Monument Grotesk"/>
          <w:sz w:val="18"/>
          <w:szCs w:val="20"/>
          <w:lang w:eastAsia="fr-FR"/>
        </w:rPr>
        <w:instrText>dcp-dc4@univ-amu.fr</w:instrText>
      </w:r>
      <w:r w:rsidR="003674AC" w:rsidRPr="00A6689C">
        <w:rPr>
          <w:rFonts w:ascii="AMU Monument Grotesk" w:hAnsi="AMU Monument Grotesk" w:hint="eastAsia"/>
          <w:sz w:val="18"/>
          <w:szCs w:val="20"/>
          <w:lang w:eastAsia="fr-FR"/>
        </w:rPr>
        <w:instrText xml:space="preserve">" </w:instrText>
      </w:r>
      <w:r w:rsidR="003674AC" w:rsidRPr="00A6689C">
        <w:rPr>
          <w:rFonts w:ascii="AMU Monument Grotesk" w:hAnsi="AMU Monument Grotesk" w:hint="eastAsia"/>
          <w:sz w:val="18"/>
          <w:szCs w:val="20"/>
          <w:lang w:eastAsia="fr-FR"/>
        </w:rPr>
        <w:fldChar w:fldCharType="separate"/>
      </w:r>
      <w:r w:rsidR="003674AC" w:rsidRPr="00A6689C">
        <w:rPr>
          <w:rStyle w:val="Lienhypertexte"/>
          <w:rFonts w:ascii="AMU Monument Grotesk" w:hAnsi="AMU Monument Grotesk"/>
          <w:sz w:val="18"/>
          <w:szCs w:val="20"/>
          <w:lang w:eastAsia="fr-FR"/>
        </w:rPr>
        <w:t>dcp-dc4@univ-amu.fr</w:t>
      </w:r>
      <w:r w:rsidR="003674AC" w:rsidRPr="00A6689C">
        <w:rPr>
          <w:rFonts w:ascii="AMU Monument Grotesk" w:hAnsi="AMU Monument Grotesk" w:hint="eastAsia"/>
          <w:sz w:val="18"/>
          <w:szCs w:val="20"/>
          <w:lang w:eastAsia="fr-FR"/>
        </w:rPr>
        <w:fldChar w:fldCharType="end"/>
      </w:r>
      <w:r w:rsidR="003674AC" w:rsidRPr="00A6689C">
        <w:rPr>
          <w:rFonts w:ascii="AMU Monument Grotesk" w:hAnsi="AMU Monument Grotesk"/>
          <w:sz w:val="18"/>
          <w:szCs w:val="20"/>
          <w:lang w:eastAsia="fr-FR"/>
        </w:rPr>
        <w:t xml:space="preserve"> </w:t>
      </w:r>
      <w:bookmarkEnd w:id="214"/>
    </w:p>
    <w:p w14:paraId="01BA1E80" w14:textId="7EFC6844" w:rsidR="007F59E4" w:rsidRDefault="007F59E4" w:rsidP="007F59E4">
      <w:pPr>
        <w:keepNext/>
        <w:suppressAutoHyphens w:val="0"/>
        <w:spacing w:before="240" w:after="60"/>
        <w:ind w:left="360"/>
        <w:jc w:val="both"/>
        <w:outlineLvl w:val="1"/>
        <w:rPr>
          <w:rFonts w:ascii="AMU Monument Grotesk" w:hAnsi="AMU Monument Grotesk" w:cs="Arial"/>
          <w:b/>
          <w:bCs/>
          <w:iCs/>
          <w:sz w:val="22"/>
          <w:szCs w:val="20"/>
          <w:lang w:eastAsia="fr-FR"/>
        </w:rPr>
      </w:pPr>
      <w:bookmarkStart w:id="215" w:name="_Toc43391257"/>
      <w:bookmarkStart w:id="216" w:name="_Toc208479993"/>
      <w:r w:rsidRPr="007F59E4">
        <w:rPr>
          <w:rFonts w:ascii="AMU Monument Grotesk" w:hAnsi="AMU Monument Grotesk" w:cs="Arial"/>
          <w:b/>
          <w:bCs/>
          <w:iCs/>
          <w:sz w:val="22"/>
          <w:szCs w:val="20"/>
          <w:lang w:eastAsia="fr-FR"/>
        </w:rPr>
        <w:t>9.</w:t>
      </w:r>
      <w:r w:rsidR="00DB6794">
        <w:rPr>
          <w:rFonts w:ascii="AMU Monument Grotesk" w:hAnsi="AMU Monument Grotesk" w:cs="Arial"/>
          <w:b/>
          <w:bCs/>
          <w:iCs/>
          <w:sz w:val="22"/>
          <w:szCs w:val="20"/>
          <w:lang w:eastAsia="fr-FR"/>
        </w:rPr>
        <w:t>6</w:t>
      </w:r>
      <w:r w:rsidRPr="007F59E4">
        <w:rPr>
          <w:rFonts w:ascii="AMU Monument Grotesk" w:hAnsi="AMU Monument Grotesk" w:cs="Arial"/>
          <w:b/>
          <w:bCs/>
          <w:iCs/>
          <w:sz w:val="22"/>
          <w:szCs w:val="20"/>
          <w:lang w:eastAsia="fr-FR"/>
        </w:rPr>
        <w:t xml:space="preserve"> Garantie financière</w:t>
      </w:r>
      <w:bookmarkEnd w:id="215"/>
      <w:bookmarkEnd w:id="216"/>
      <w:r w:rsidRPr="007F59E4">
        <w:rPr>
          <w:rFonts w:ascii="AMU Monument Grotesk" w:hAnsi="AMU Monument Grotesk" w:cs="Arial"/>
          <w:b/>
          <w:bCs/>
          <w:iCs/>
          <w:sz w:val="22"/>
          <w:szCs w:val="20"/>
          <w:lang w:eastAsia="fr-FR"/>
        </w:rPr>
        <w:t> </w:t>
      </w:r>
    </w:p>
    <w:p w14:paraId="3E3BB7C2" w14:textId="77777777" w:rsidR="007F59E4" w:rsidRPr="007F59E4" w:rsidRDefault="007F59E4" w:rsidP="007F59E4">
      <w:pPr>
        <w:rPr>
          <w:lang w:eastAsia="fr-FR"/>
        </w:rPr>
      </w:pPr>
    </w:p>
    <w:p w14:paraId="224AC3FC" w14:textId="0DF69BE6" w:rsidR="007F59E4" w:rsidRPr="00A6689C" w:rsidRDefault="00A708FE" w:rsidP="007F59E4">
      <w:pPr>
        <w:suppressAutoHyphens w:val="0"/>
        <w:jc w:val="both"/>
        <w:rPr>
          <w:rFonts w:ascii="AMU Monument Grotesk" w:hAnsi="AMU Monument Grotesk"/>
          <w:sz w:val="18"/>
          <w:szCs w:val="20"/>
          <w:lang w:eastAsia="fr-FR"/>
        </w:rPr>
      </w:pPr>
      <w:sdt>
        <w:sdtPr>
          <w:rPr>
            <w:rFonts w:ascii="AMU Monument Grotesk" w:hAnsi="AMU Monument Grotesk"/>
            <w:sz w:val="18"/>
            <w:szCs w:val="20"/>
            <w:lang w:eastAsia="fr-FR"/>
          </w:rPr>
          <w:id w:val="-1500491407"/>
          <w14:checkbox>
            <w14:checked w14:val="1"/>
            <w14:checkedState w14:val="2612" w14:font="MS Gothic"/>
            <w14:uncheckedState w14:val="2610" w14:font="MS Gothic"/>
          </w14:checkbox>
        </w:sdtPr>
        <w:sdtContent>
          <w:r w:rsidR="00195E6A" w:rsidRPr="00474383">
            <w:rPr>
              <w:rFonts w:ascii="MS Gothic" w:eastAsia="MS Gothic" w:hAnsi="MS Gothic" w:hint="eastAsia"/>
              <w:sz w:val="18"/>
              <w:szCs w:val="20"/>
              <w:lang w:eastAsia="fr-FR"/>
            </w:rPr>
            <w:t>☒</w:t>
          </w:r>
        </w:sdtContent>
      </w:sdt>
      <w:r w:rsidR="007F59E4" w:rsidRPr="00474383">
        <w:rPr>
          <w:rFonts w:ascii="AMU Monument Grotesk" w:hAnsi="AMU Monument Grotesk"/>
          <w:sz w:val="18"/>
          <w:szCs w:val="20"/>
          <w:lang w:eastAsia="fr-FR"/>
        </w:rPr>
        <w:t xml:space="preserve"> Il</w:t>
      </w:r>
      <w:r w:rsidR="007F59E4" w:rsidRPr="00A6689C">
        <w:rPr>
          <w:rFonts w:ascii="AMU Monument Grotesk" w:hAnsi="AMU Monument Grotesk"/>
          <w:sz w:val="18"/>
          <w:szCs w:val="20"/>
          <w:lang w:eastAsia="fr-FR"/>
        </w:rPr>
        <w:t xml:space="preserve"> n’est prévu ni de retenue de garantie, ni de garantie à première demande, ni de caution personnelle et solidaire.</w:t>
      </w:r>
    </w:p>
    <w:p w14:paraId="37B07F65" w14:textId="77777777" w:rsidR="00A6689C" w:rsidRPr="00A6689C" w:rsidRDefault="00A6689C" w:rsidP="00F97F1E">
      <w:pPr>
        <w:suppressAutoHyphens w:val="0"/>
        <w:rPr>
          <w:rFonts w:ascii="AMU Monument Grotesk" w:hAnsi="AMU Monument Grotesk"/>
          <w:b/>
          <w:sz w:val="18"/>
          <w:szCs w:val="20"/>
          <w:lang w:eastAsia="fr-FR"/>
        </w:rPr>
      </w:pPr>
    </w:p>
    <w:p w14:paraId="1BD517D0" w14:textId="166E1CBD" w:rsidR="00D51C1F" w:rsidRPr="00F33BFC" w:rsidRDefault="00D51C1F" w:rsidP="00F33BFC">
      <w:pPr>
        <w:pStyle w:val="Titre1"/>
        <w:numPr>
          <w:ilvl w:val="0"/>
          <w:numId w:val="0"/>
        </w:numPr>
        <w:jc w:val="both"/>
        <w:rPr>
          <w:rFonts w:ascii="AMU Monument Grotesk" w:hAnsi="AMU Monument Grotesk"/>
          <w:sz w:val="24"/>
        </w:rPr>
      </w:pPr>
      <w:bookmarkStart w:id="217" w:name="_Toc208479994"/>
      <w:r w:rsidRPr="00F33BFC">
        <w:rPr>
          <w:rFonts w:ascii="AMU Monument Grotesk" w:hAnsi="AMU Monument Grotesk"/>
          <w:sz w:val="24"/>
        </w:rPr>
        <w:t>ARTICLE</w:t>
      </w:r>
      <w:r w:rsidR="002E649C" w:rsidRPr="00F33BFC">
        <w:rPr>
          <w:rFonts w:ascii="AMU Monument Grotesk" w:hAnsi="AMU Monument Grotesk"/>
          <w:sz w:val="24"/>
        </w:rPr>
        <w:t xml:space="preserve"> </w:t>
      </w:r>
      <w:r w:rsidRPr="00F33BFC">
        <w:rPr>
          <w:rFonts w:ascii="AMU Monument Grotesk" w:hAnsi="AMU Monument Grotesk"/>
          <w:sz w:val="24"/>
        </w:rPr>
        <w:t xml:space="preserve">10 : </w:t>
      </w:r>
      <w:r w:rsidR="002E649C" w:rsidRPr="00F33BFC">
        <w:rPr>
          <w:rFonts w:ascii="AMU Monument Grotesk" w:hAnsi="AMU Monument Grotesk"/>
          <w:sz w:val="24"/>
        </w:rPr>
        <w:t>MODALITES DE REGLEMENT</w:t>
      </w:r>
      <w:bookmarkEnd w:id="217"/>
    </w:p>
    <w:p w14:paraId="5376ED95" w14:textId="77777777" w:rsidR="00A6689C" w:rsidRPr="00A6689C" w:rsidRDefault="00A6689C" w:rsidP="00A6689C">
      <w:pPr>
        <w:keepNext/>
        <w:suppressAutoHyphens w:val="0"/>
        <w:spacing w:before="240" w:after="60"/>
        <w:ind w:left="360"/>
        <w:jc w:val="both"/>
        <w:outlineLvl w:val="1"/>
        <w:rPr>
          <w:rFonts w:ascii="AMU Monument Grotesk" w:hAnsi="AMU Monument Grotesk" w:cs="Arial"/>
          <w:b/>
          <w:bCs/>
          <w:iCs/>
          <w:sz w:val="22"/>
          <w:szCs w:val="20"/>
          <w:lang w:eastAsia="fr-FR"/>
        </w:rPr>
      </w:pPr>
      <w:bookmarkStart w:id="218" w:name="_Toc193735290"/>
      <w:bookmarkStart w:id="219" w:name="_Toc208479995"/>
      <w:r w:rsidRPr="00A6689C">
        <w:rPr>
          <w:rFonts w:ascii="AMU Monument Grotesk" w:hAnsi="AMU Monument Grotesk" w:cs="Arial"/>
          <w:b/>
          <w:bCs/>
          <w:iCs/>
          <w:sz w:val="22"/>
          <w:szCs w:val="20"/>
          <w:lang w:eastAsia="fr-FR"/>
        </w:rPr>
        <w:t>10.1 Acomptes</w:t>
      </w:r>
      <w:bookmarkEnd w:id="218"/>
      <w:bookmarkEnd w:id="219"/>
    </w:p>
    <w:p w14:paraId="14855249" w14:textId="77777777" w:rsidR="00A6689C" w:rsidRPr="00A6689C" w:rsidRDefault="00A6689C" w:rsidP="00A6689C">
      <w:pPr>
        <w:suppressAutoHyphens w:val="0"/>
        <w:jc w:val="both"/>
        <w:rPr>
          <w:rFonts w:ascii="AMU Monument Grotesk" w:hAnsi="AMU Monument Grotesk" w:cs="Arial"/>
          <w:sz w:val="18"/>
          <w:szCs w:val="18"/>
          <w:lang w:eastAsia="fr-FR"/>
        </w:rPr>
      </w:pPr>
    </w:p>
    <w:p w14:paraId="59B2763C" w14:textId="77777777" w:rsidR="00A6689C" w:rsidRPr="00A6689C" w:rsidRDefault="00A6689C" w:rsidP="00A6689C">
      <w:pPr>
        <w:suppressAutoHyphens w:val="0"/>
        <w:jc w:val="both"/>
        <w:rPr>
          <w:rFonts w:ascii="AMU Monument Grotesk" w:hAnsi="AMU Monument Grotesk" w:cs="Arial"/>
          <w:sz w:val="18"/>
          <w:szCs w:val="18"/>
          <w:lang w:eastAsia="fr-FR"/>
        </w:rPr>
      </w:pPr>
      <w:r w:rsidRPr="00A6689C">
        <w:rPr>
          <w:rFonts w:ascii="AMU Monument Grotesk" w:hAnsi="AMU Monument Grotesk" w:cs="Arial"/>
          <w:sz w:val="18"/>
          <w:szCs w:val="18"/>
          <w:lang w:eastAsia="fr-FR"/>
        </w:rPr>
        <w:t xml:space="preserve">Les paiements s’effectueront </w:t>
      </w:r>
      <w:r w:rsidRPr="00A6689C">
        <w:rPr>
          <w:rFonts w:ascii="AMU Monument Grotesk" w:hAnsi="AMU Monument Grotesk" w:cs="Arial"/>
          <w:b/>
          <w:sz w:val="18"/>
          <w:szCs w:val="18"/>
          <w:lang w:eastAsia="fr-FR"/>
        </w:rPr>
        <w:t xml:space="preserve">par acompte </w:t>
      </w:r>
      <w:r w:rsidRPr="00A6689C">
        <w:rPr>
          <w:rFonts w:ascii="AMU Monument Grotesk" w:hAnsi="AMU Monument Grotesk" w:cs="Arial"/>
          <w:sz w:val="18"/>
          <w:szCs w:val="18"/>
          <w:u w:val="single"/>
          <w:lang w:eastAsia="fr-FR"/>
        </w:rPr>
        <w:t>sur présentation de facture(s) du titulaire comme suit :</w:t>
      </w:r>
    </w:p>
    <w:p w14:paraId="2E6ED316" w14:textId="77777777" w:rsidR="00A6689C" w:rsidRPr="00A6689C" w:rsidRDefault="00A6689C" w:rsidP="00A6689C">
      <w:pPr>
        <w:suppressAutoHyphens w:val="0"/>
        <w:jc w:val="both"/>
        <w:rPr>
          <w:rFonts w:ascii="AMU Monument Grotesk" w:hAnsi="AMU Monument Grotesk" w:cs="Arial"/>
          <w:sz w:val="18"/>
          <w:szCs w:val="18"/>
          <w:lang w:eastAsia="fr-FR"/>
        </w:rPr>
      </w:pPr>
    </w:p>
    <w:p w14:paraId="6CA4AD0F" w14:textId="77777777" w:rsidR="00A6689C" w:rsidRPr="00A6689C" w:rsidRDefault="00A6689C" w:rsidP="00A6689C">
      <w:pPr>
        <w:suppressAutoHyphens w:val="0"/>
        <w:jc w:val="both"/>
        <w:rPr>
          <w:rFonts w:ascii="AMU Monument Grotesk" w:hAnsi="AMU Monument Grotesk" w:cs="Arial"/>
          <w:sz w:val="18"/>
          <w:szCs w:val="18"/>
          <w:lang w:eastAsia="fr-FR"/>
        </w:rPr>
      </w:pPr>
      <w:r w:rsidRPr="00A6689C">
        <w:rPr>
          <w:rFonts w:ascii="AMU Monument Grotesk" w:hAnsi="AMU Monument Grotesk" w:cs="Arial"/>
          <w:sz w:val="18"/>
          <w:szCs w:val="18"/>
          <w:lang w:eastAsia="fr-FR"/>
        </w:rPr>
        <w:t>Le Maître d’œuvre établit un projet de décompte à chacun des stades définis ci-après et le fait parvenir au maître d’ouvrage. En cas de groupement, le mandataire présente un projet de décompte pour l’ensemble du groupement, reprenant l’ensemble des factures des cotraitants ainsi qu’un récapitulatif général du décompte.</w:t>
      </w:r>
    </w:p>
    <w:p w14:paraId="04900FE4" w14:textId="77777777" w:rsidR="00A6689C" w:rsidRPr="00A6689C" w:rsidRDefault="00A6689C" w:rsidP="00A6689C">
      <w:pPr>
        <w:suppressAutoHyphens w:val="0"/>
        <w:jc w:val="both"/>
        <w:rPr>
          <w:rFonts w:ascii="AMU Monument Grotesk" w:hAnsi="AMU Monument Grotesk" w:cs="Arial"/>
          <w:sz w:val="18"/>
          <w:szCs w:val="18"/>
          <w:lang w:eastAsia="fr-FR"/>
        </w:rPr>
      </w:pPr>
    </w:p>
    <w:p w14:paraId="25BE3F9F" w14:textId="2C2942DF" w:rsidR="00A6689C" w:rsidRDefault="00A6689C" w:rsidP="00A6689C">
      <w:pPr>
        <w:suppressAutoHyphens w:val="0"/>
        <w:jc w:val="both"/>
        <w:rPr>
          <w:rFonts w:ascii="AMU Monument Grotesk" w:hAnsi="AMU Monument Grotesk"/>
          <w:sz w:val="18"/>
          <w:szCs w:val="18"/>
          <w:lang w:eastAsia="fr-FR"/>
        </w:rPr>
      </w:pPr>
      <w:r w:rsidRPr="00A6689C">
        <w:rPr>
          <w:rFonts w:ascii="AMU Monument Grotesk" w:hAnsi="AMU Monument Grotesk"/>
          <w:sz w:val="18"/>
          <w:szCs w:val="18"/>
          <w:lang w:eastAsia="fr-FR"/>
        </w:rPr>
        <w:t>Distinctement pour chaque opération, les acomptes sont calculés par référence aux valeurs figurant dans la DPGF et suivant les modalités ci-après :</w:t>
      </w:r>
    </w:p>
    <w:p w14:paraId="45F73C74" w14:textId="38D70702" w:rsidR="007F2159" w:rsidRDefault="007F2159" w:rsidP="00A6689C">
      <w:pPr>
        <w:suppressAutoHyphens w:val="0"/>
        <w:jc w:val="both"/>
        <w:rPr>
          <w:rFonts w:ascii="AMU Monument Grotesk" w:hAnsi="AMU Monument Grotesk"/>
          <w:sz w:val="18"/>
          <w:szCs w:val="18"/>
          <w:lang w:eastAsia="fr-FR"/>
        </w:rPr>
      </w:pPr>
    </w:p>
    <w:p w14:paraId="2C349B8A" w14:textId="793FBF5E" w:rsidR="007F2159" w:rsidRDefault="007F2159" w:rsidP="00A6689C">
      <w:pPr>
        <w:suppressAutoHyphens w:val="0"/>
        <w:jc w:val="both"/>
        <w:rPr>
          <w:rFonts w:ascii="AMU Monument Grotesk" w:hAnsi="AMU Monument Grotesk"/>
          <w:sz w:val="18"/>
          <w:szCs w:val="18"/>
          <w:lang w:eastAsia="fr-FR"/>
        </w:rPr>
      </w:pPr>
    </w:p>
    <w:p w14:paraId="1D9D68DE" w14:textId="3ACCDFE5" w:rsidR="007F2159" w:rsidRDefault="007F2159" w:rsidP="00A6689C">
      <w:pPr>
        <w:suppressAutoHyphens w:val="0"/>
        <w:jc w:val="both"/>
        <w:rPr>
          <w:rFonts w:ascii="AMU Monument Grotesk" w:hAnsi="AMU Monument Grotesk"/>
          <w:sz w:val="18"/>
          <w:szCs w:val="18"/>
          <w:lang w:eastAsia="fr-FR"/>
        </w:rPr>
      </w:pPr>
    </w:p>
    <w:p w14:paraId="60B62676" w14:textId="46EE67A4" w:rsidR="007F2159" w:rsidRDefault="007F2159" w:rsidP="00A6689C">
      <w:pPr>
        <w:suppressAutoHyphens w:val="0"/>
        <w:jc w:val="both"/>
        <w:rPr>
          <w:rFonts w:ascii="AMU Monument Grotesk" w:hAnsi="AMU Monument Grotesk"/>
          <w:sz w:val="18"/>
          <w:szCs w:val="18"/>
          <w:lang w:eastAsia="fr-FR"/>
        </w:rPr>
      </w:pPr>
    </w:p>
    <w:p w14:paraId="430AD233" w14:textId="112EBD48" w:rsidR="007F2159" w:rsidRDefault="007F2159" w:rsidP="00A6689C">
      <w:pPr>
        <w:suppressAutoHyphens w:val="0"/>
        <w:jc w:val="both"/>
        <w:rPr>
          <w:rFonts w:ascii="AMU Monument Grotesk" w:hAnsi="AMU Monument Grotesk"/>
          <w:sz w:val="18"/>
          <w:szCs w:val="18"/>
          <w:lang w:eastAsia="fr-FR"/>
        </w:rPr>
      </w:pPr>
    </w:p>
    <w:p w14:paraId="492022F6" w14:textId="70EA0CDC" w:rsidR="007F2159" w:rsidRDefault="007F2159" w:rsidP="00A6689C">
      <w:pPr>
        <w:suppressAutoHyphens w:val="0"/>
        <w:jc w:val="both"/>
        <w:rPr>
          <w:rFonts w:ascii="AMU Monument Grotesk" w:hAnsi="AMU Monument Grotesk"/>
          <w:sz w:val="18"/>
          <w:szCs w:val="18"/>
          <w:lang w:eastAsia="fr-FR"/>
        </w:rPr>
      </w:pPr>
    </w:p>
    <w:p w14:paraId="5DFC376D" w14:textId="2FE732D4" w:rsidR="007F2159" w:rsidRDefault="007F2159" w:rsidP="00A6689C">
      <w:pPr>
        <w:suppressAutoHyphens w:val="0"/>
        <w:jc w:val="both"/>
        <w:rPr>
          <w:rFonts w:ascii="AMU Monument Grotesk" w:hAnsi="AMU Monument Grotesk"/>
          <w:sz w:val="18"/>
          <w:szCs w:val="18"/>
          <w:lang w:eastAsia="fr-FR"/>
        </w:rPr>
      </w:pPr>
    </w:p>
    <w:p w14:paraId="5395CDE0" w14:textId="77777777" w:rsidR="007F2159" w:rsidRPr="00A6689C" w:rsidRDefault="007F2159" w:rsidP="00A6689C">
      <w:pPr>
        <w:suppressAutoHyphens w:val="0"/>
        <w:jc w:val="both"/>
        <w:rPr>
          <w:rFonts w:ascii="AMU Monument Grotesk" w:hAnsi="AMU Monument Grotesk"/>
          <w:sz w:val="18"/>
          <w:szCs w:val="18"/>
          <w:lang w:eastAsia="fr-FR"/>
        </w:rPr>
      </w:pPr>
    </w:p>
    <w:p w14:paraId="0E9B8D88" w14:textId="77777777" w:rsidR="00A6689C" w:rsidRPr="00A6689C" w:rsidRDefault="00A6689C" w:rsidP="00A6689C">
      <w:pPr>
        <w:suppressAutoHyphens w:val="0"/>
        <w:rPr>
          <w:rFonts w:ascii="AMU Monument Grotesk" w:hAnsi="AMU Monument Grotesk"/>
          <w:i/>
          <w:sz w:val="16"/>
          <w:szCs w:val="18"/>
          <w:lang w:eastAsia="fr-FR"/>
        </w:rPr>
      </w:pPr>
    </w:p>
    <w:tbl>
      <w:tblPr>
        <w:tblW w:w="9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2093"/>
        <w:gridCol w:w="5236"/>
      </w:tblGrid>
      <w:tr w:rsidR="00A6689C" w:rsidRPr="00A6689C" w14:paraId="6500DFC2" w14:textId="77777777" w:rsidTr="005B21C6">
        <w:trPr>
          <w:trHeight w:val="587"/>
        </w:trPr>
        <w:tc>
          <w:tcPr>
            <w:tcW w:w="2556" w:type="dxa"/>
            <w:shd w:val="clear" w:color="auto" w:fill="F2F2F2"/>
            <w:vAlign w:val="center"/>
          </w:tcPr>
          <w:p w14:paraId="00915AEC" w14:textId="77777777" w:rsidR="00A6689C" w:rsidRPr="00A6689C" w:rsidRDefault="00A6689C" w:rsidP="00A6689C">
            <w:pPr>
              <w:suppressAutoHyphens w:val="0"/>
              <w:jc w:val="center"/>
              <w:rPr>
                <w:rFonts w:ascii="AMU Monument Grotesk" w:hAnsi="AMU Monument Grotesk" w:cs="Arial"/>
                <w:b/>
                <w:sz w:val="16"/>
                <w:szCs w:val="16"/>
                <w:lang w:eastAsia="fr-FR"/>
              </w:rPr>
            </w:pPr>
            <w:r w:rsidRPr="00A6689C">
              <w:rPr>
                <w:rFonts w:ascii="AMU Monument Grotesk" w:hAnsi="AMU Monument Grotesk" w:cs="Arial"/>
                <w:b/>
                <w:sz w:val="16"/>
                <w:szCs w:val="16"/>
                <w:lang w:eastAsia="fr-FR"/>
              </w:rPr>
              <w:lastRenderedPageBreak/>
              <w:t>Missions</w:t>
            </w:r>
          </w:p>
        </w:tc>
        <w:tc>
          <w:tcPr>
            <w:tcW w:w="2093" w:type="dxa"/>
            <w:shd w:val="clear" w:color="auto" w:fill="F2F2F2"/>
            <w:vAlign w:val="center"/>
          </w:tcPr>
          <w:p w14:paraId="6359D245" w14:textId="77777777" w:rsidR="00A6689C" w:rsidRPr="00A6689C" w:rsidRDefault="00A6689C" w:rsidP="00A6689C">
            <w:pPr>
              <w:suppressAutoHyphens w:val="0"/>
              <w:jc w:val="center"/>
              <w:rPr>
                <w:rFonts w:ascii="AMU Monument Grotesk" w:hAnsi="AMU Monument Grotesk" w:cs="Arial"/>
                <w:b/>
                <w:sz w:val="16"/>
                <w:szCs w:val="16"/>
                <w:lang w:eastAsia="fr-FR"/>
              </w:rPr>
            </w:pPr>
            <w:r w:rsidRPr="00A6689C">
              <w:rPr>
                <w:rFonts w:ascii="AMU Monument Grotesk" w:hAnsi="AMU Monument Grotesk" w:cs="Arial"/>
                <w:b/>
                <w:sz w:val="16"/>
                <w:szCs w:val="16"/>
                <w:lang w:eastAsia="fr-FR"/>
              </w:rPr>
              <w:t>% d’acompte</w:t>
            </w:r>
          </w:p>
        </w:tc>
        <w:tc>
          <w:tcPr>
            <w:tcW w:w="5236" w:type="dxa"/>
            <w:shd w:val="clear" w:color="auto" w:fill="F2F2F2"/>
            <w:vAlign w:val="center"/>
          </w:tcPr>
          <w:p w14:paraId="07E4864D" w14:textId="77777777" w:rsidR="00A6689C" w:rsidRPr="00A6689C" w:rsidRDefault="00A6689C" w:rsidP="00A6689C">
            <w:pPr>
              <w:suppressAutoHyphens w:val="0"/>
              <w:jc w:val="center"/>
              <w:rPr>
                <w:rFonts w:ascii="AMU Monument Grotesk" w:hAnsi="AMU Monument Grotesk" w:cs="Arial"/>
                <w:b/>
                <w:sz w:val="16"/>
                <w:szCs w:val="16"/>
                <w:lang w:eastAsia="fr-FR"/>
              </w:rPr>
            </w:pPr>
            <w:r w:rsidRPr="00A6689C">
              <w:rPr>
                <w:rFonts w:ascii="AMU Monument Grotesk" w:hAnsi="AMU Monument Grotesk" w:cs="Arial"/>
                <w:b/>
                <w:sz w:val="16"/>
                <w:szCs w:val="16"/>
                <w:lang w:eastAsia="fr-FR"/>
              </w:rPr>
              <w:t>Point de départ du paiement de l’acompte</w:t>
            </w:r>
          </w:p>
        </w:tc>
      </w:tr>
      <w:tr w:rsidR="00A6689C" w:rsidRPr="00A6689C" w14:paraId="5AAF6EE4" w14:textId="77777777" w:rsidTr="005B21C6">
        <w:trPr>
          <w:trHeight w:val="331"/>
        </w:trPr>
        <w:tc>
          <w:tcPr>
            <w:tcW w:w="2556" w:type="dxa"/>
            <w:vMerge w:val="restart"/>
            <w:vAlign w:val="center"/>
          </w:tcPr>
          <w:p w14:paraId="6D95009F" w14:textId="6374CBFD" w:rsidR="00A6689C" w:rsidRPr="00CA457E" w:rsidRDefault="008F7F50" w:rsidP="00A6689C">
            <w:pPr>
              <w:suppressAutoHyphens w:val="0"/>
              <w:rPr>
                <w:rFonts w:ascii="AMU Monument Grotesk" w:hAnsi="AMU Monument Grotesk" w:cs="Arial"/>
                <w:sz w:val="16"/>
                <w:szCs w:val="16"/>
                <w:lang w:eastAsia="fr-FR"/>
              </w:rPr>
            </w:pPr>
            <w:bookmarkStart w:id="220" w:name="_Hlk71281645"/>
            <w:r>
              <w:rPr>
                <w:rFonts w:ascii="AMU Monument Grotesk" w:hAnsi="AMU Monument Grotesk" w:cs="Arial"/>
                <w:sz w:val="16"/>
                <w:szCs w:val="16"/>
                <w:lang w:eastAsia="fr-FR"/>
              </w:rPr>
              <w:t xml:space="preserve">M1- </w:t>
            </w:r>
            <w:r w:rsidR="00A6689C" w:rsidRPr="00CA457E">
              <w:rPr>
                <w:rFonts w:ascii="AMU Monument Grotesk" w:hAnsi="AMU Monument Grotesk" w:cs="Arial"/>
                <w:sz w:val="16"/>
                <w:szCs w:val="16"/>
                <w:lang w:eastAsia="fr-FR"/>
              </w:rPr>
              <w:t>Diagnostic état des lieux (DIAG)</w:t>
            </w:r>
            <w:bookmarkEnd w:id="220"/>
          </w:p>
        </w:tc>
        <w:tc>
          <w:tcPr>
            <w:tcW w:w="2093" w:type="dxa"/>
            <w:vAlign w:val="center"/>
          </w:tcPr>
          <w:p w14:paraId="0845CA3A"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70%</w:t>
            </w:r>
          </w:p>
        </w:tc>
        <w:tc>
          <w:tcPr>
            <w:tcW w:w="5236" w:type="dxa"/>
            <w:vAlign w:val="center"/>
          </w:tcPr>
          <w:p w14:paraId="786BCD49" w14:textId="548ADED1" w:rsidR="00A6689C" w:rsidRPr="00CA457E" w:rsidRDefault="00A6689C" w:rsidP="00A6689C">
            <w:pPr>
              <w:suppressAutoHyphens w:val="0"/>
              <w:rPr>
                <w:rFonts w:ascii="AMU Monument Grotesk" w:hAnsi="AMU Monument Grotesk" w:cs="Arial"/>
                <w:sz w:val="16"/>
                <w:szCs w:val="16"/>
                <w:lang w:eastAsia="fr-FR"/>
              </w:rPr>
            </w:pPr>
            <w:r w:rsidRPr="00CA457E">
              <w:rPr>
                <w:rFonts w:ascii="AMU Monument Grotesk" w:hAnsi="AMU Monument Grotesk" w:cs="Arial"/>
                <w:sz w:val="16"/>
                <w:szCs w:val="16"/>
                <w:lang w:eastAsia="fr-FR"/>
              </w:rPr>
              <w:t xml:space="preserve">A compter de la remise du dossier Diagnostic état des lieux dont la complétude est validée par un représentant </w:t>
            </w:r>
            <w:r w:rsidR="00BF0FF2" w:rsidRPr="00CA457E">
              <w:rPr>
                <w:rFonts w:ascii="AMU Monument Grotesk" w:hAnsi="AMU Monument Grotesk" w:cs="Arial"/>
                <w:sz w:val="16"/>
                <w:szCs w:val="16"/>
                <w:lang w:eastAsia="fr-FR"/>
              </w:rPr>
              <w:t>du maitre d’ouvrage</w:t>
            </w:r>
            <w:r w:rsidRPr="00CA457E">
              <w:rPr>
                <w:rFonts w:ascii="AMU Monument Grotesk" w:hAnsi="AMU Monument Grotesk" w:cs="Arial"/>
                <w:sz w:val="16"/>
                <w:szCs w:val="16"/>
                <w:lang w:eastAsia="fr-FR"/>
              </w:rPr>
              <w:t>.</w:t>
            </w:r>
          </w:p>
        </w:tc>
      </w:tr>
      <w:tr w:rsidR="00A6689C" w:rsidRPr="00A6689C" w14:paraId="720D1A31" w14:textId="77777777" w:rsidTr="005B21C6">
        <w:trPr>
          <w:trHeight w:val="247"/>
        </w:trPr>
        <w:tc>
          <w:tcPr>
            <w:tcW w:w="2556" w:type="dxa"/>
            <w:vMerge/>
            <w:vAlign w:val="center"/>
          </w:tcPr>
          <w:p w14:paraId="173E06F5" w14:textId="77777777" w:rsidR="00A6689C" w:rsidRPr="00CA457E" w:rsidRDefault="00A6689C" w:rsidP="00A6689C">
            <w:pPr>
              <w:suppressAutoHyphens w:val="0"/>
              <w:rPr>
                <w:rFonts w:ascii="AMU Monument Grotesk" w:hAnsi="AMU Monument Grotesk" w:cs="Arial"/>
                <w:sz w:val="16"/>
                <w:szCs w:val="16"/>
                <w:lang w:eastAsia="fr-FR"/>
              </w:rPr>
            </w:pPr>
          </w:p>
        </w:tc>
        <w:tc>
          <w:tcPr>
            <w:tcW w:w="2093" w:type="dxa"/>
            <w:vAlign w:val="center"/>
          </w:tcPr>
          <w:p w14:paraId="419DAE95"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30%</w:t>
            </w:r>
          </w:p>
        </w:tc>
        <w:tc>
          <w:tcPr>
            <w:tcW w:w="5236" w:type="dxa"/>
            <w:vAlign w:val="center"/>
          </w:tcPr>
          <w:p w14:paraId="593F7234" w14:textId="281853FA" w:rsidR="00A6689C" w:rsidRPr="00CA457E" w:rsidRDefault="00A6689C" w:rsidP="00A6689C">
            <w:pPr>
              <w:suppressAutoHyphens w:val="0"/>
              <w:rPr>
                <w:rFonts w:ascii="AMU Monument Grotesk" w:hAnsi="AMU Monument Grotesk" w:cs="Arial"/>
                <w:sz w:val="16"/>
                <w:szCs w:val="16"/>
                <w:lang w:eastAsia="fr-FR"/>
              </w:rPr>
            </w:pPr>
            <w:r w:rsidRPr="00CA457E">
              <w:rPr>
                <w:rFonts w:ascii="AMU Monument Grotesk" w:hAnsi="AMU Monument Grotesk" w:cs="Arial"/>
                <w:sz w:val="16"/>
                <w:szCs w:val="16"/>
                <w:lang w:eastAsia="fr-FR"/>
              </w:rPr>
              <w:t xml:space="preserve">A compter de l’admission de la mission DIAG par un représentant </w:t>
            </w:r>
            <w:r w:rsidR="00F05BFF" w:rsidRPr="00CA457E">
              <w:rPr>
                <w:rFonts w:ascii="AMU Monument Grotesk" w:hAnsi="AMU Monument Grotesk" w:cs="Arial"/>
                <w:sz w:val="16"/>
                <w:szCs w:val="16"/>
                <w:lang w:eastAsia="fr-FR"/>
              </w:rPr>
              <w:t>du maitre d’ouvrage.</w:t>
            </w:r>
          </w:p>
        </w:tc>
      </w:tr>
      <w:tr w:rsidR="00A6689C" w:rsidRPr="00A6689C" w14:paraId="1F349396" w14:textId="77777777" w:rsidTr="005B21C6">
        <w:trPr>
          <w:trHeight w:val="264"/>
        </w:trPr>
        <w:tc>
          <w:tcPr>
            <w:tcW w:w="2556" w:type="dxa"/>
            <w:vMerge w:val="restart"/>
            <w:vAlign w:val="center"/>
          </w:tcPr>
          <w:p w14:paraId="7BB2B9D1" w14:textId="411B9301" w:rsidR="00A6689C" w:rsidRPr="00CA457E" w:rsidRDefault="008F7F50" w:rsidP="00A6689C">
            <w:pPr>
              <w:suppressAutoHyphens w:val="0"/>
              <w:rPr>
                <w:rFonts w:ascii="AMU Monument Grotesk" w:hAnsi="AMU Monument Grotesk" w:cs="Arial"/>
                <w:sz w:val="16"/>
                <w:szCs w:val="16"/>
                <w:lang w:eastAsia="fr-FR"/>
              </w:rPr>
            </w:pPr>
            <w:r>
              <w:rPr>
                <w:rFonts w:ascii="AMU Monument Grotesk" w:hAnsi="AMU Monument Grotesk" w:cs="Arial"/>
                <w:sz w:val="16"/>
                <w:szCs w:val="16"/>
                <w:lang w:eastAsia="fr-FR"/>
              </w:rPr>
              <w:t>M2 -</w:t>
            </w:r>
            <w:r w:rsidR="00F159FB">
              <w:rPr>
                <w:rFonts w:ascii="AMU Monument Grotesk" w:hAnsi="AMU Monument Grotesk" w:cs="Arial"/>
                <w:sz w:val="16"/>
                <w:szCs w:val="16"/>
                <w:lang w:eastAsia="fr-FR"/>
              </w:rPr>
              <w:t>Dossier A</w:t>
            </w:r>
            <w:r w:rsidR="00A6689C" w:rsidRPr="00CA457E">
              <w:rPr>
                <w:rFonts w:ascii="AMU Monument Grotesk" w:hAnsi="AMU Monument Grotesk" w:cs="Arial"/>
                <w:sz w:val="16"/>
                <w:szCs w:val="16"/>
                <w:lang w:eastAsia="fr-FR"/>
              </w:rPr>
              <w:t>vant-projet</w:t>
            </w:r>
            <w:r>
              <w:rPr>
                <w:rFonts w:ascii="AMU Monument Grotesk" w:hAnsi="AMU Monument Grotesk" w:cs="Arial"/>
                <w:sz w:val="16"/>
                <w:szCs w:val="16"/>
                <w:lang w:eastAsia="fr-FR"/>
              </w:rPr>
              <w:t xml:space="preserve"> sommaire</w:t>
            </w:r>
            <w:r w:rsidR="00A6689C" w:rsidRPr="00CA457E">
              <w:rPr>
                <w:rFonts w:ascii="AMU Monument Grotesk" w:hAnsi="AMU Monument Grotesk" w:cs="Arial"/>
                <w:sz w:val="16"/>
                <w:szCs w:val="16"/>
                <w:lang w:eastAsia="fr-FR"/>
              </w:rPr>
              <w:t xml:space="preserve"> (A</w:t>
            </w:r>
            <w:r>
              <w:rPr>
                <w:rFonts w:ascii="AMU Monument Grotesk" w:hAnsi="AMU Monument Grotesk" w:cs="Arial"/>
                <w:sz w:val="16"/>
                <w:szCs w:val="16"/>
                <w:lang w:eastAsia="fr-FR"/>
              </w:rPr>
              <w:t>PS</w:t>
            </w:r>
            <w:r w:rsidR="00A6689C" w:rsidRPr="00CA457E">
              <w:rPr>
                <w:rFonts w:ascii="AMU Monument Grotesk" w:hAnsi="AMU Monument Grotesk" w:cs="Arial"/>
                <w:sz w:val="16"/>
                <w:szCs w:val="16"/>
                <w:lang w:eastAsia="fr-FR"/>
              </w:rPr>
              <w:t xml:space="preserve">) </w:t>
            </w:r>
          </w:p>
        </w:tc>
        <w:tc>
          <w:tcPr>
            <w:tcW w:w="2093" w:type="dxa"/>
            <w:vAlign w:val="center"/>
          </w:tcPr>
          <w:p w14:paraId="128F760C"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30%</w:t>
            </w:r>
          </w:p>
        </w:tc>
        <w:tc>
          <w:tcPr>
            <w:tcW w:w="5236" w:type="dxa"/>
            <w:vAlign w:val="center"/>
          </w:tcPr>
          <w:p w14:paraId="24B06C39" w14:textId="622D6A3C" w:rsidR="00A6689C" w:rsidRPr="00A6689C" w:rsidRDefault="00A6689C" w:rsidP="00A6689C">
            <w:pPr>
              <w:suppressAutoHyphens w:val="0"/>
              <w:rPr>
                <w:rFonts w:ascii="AMU Monument Grotesk" w:hAnsi="AMU Monument Grotesk" w:cs="Arial"/>
                <w:sz w:val="16"/>
                <w:szCs w:val="16"/>
                <w:lang w:eastAsia="fr-FR"/>
              </w:rPr>
            </w:pPr>
            <w:r w:rsidRPr="00A6689C">
              <w:rPr>
                <w:rFonts w:ascii="AMU Monument Grotesk" w:hAnsi="AMU Monument Grotesk" w:cs="Arial"/>
                <w:sz w:val="16"/>
                <w:szCs w:val="16"/>
                <w:lang w:eastAsia="fr-FR"/>
              </w:rPr>
              <w:t>A compter de la remise du dossier d’avant-projet</w:t>
            </w:r>
            <w:r w:rsidR="008F7F50">
              <w:rPr>
                <w:rFonts w:ascii="AMU Monument Grotesk" w:hAnsi="AMU Monument Grotesk" w:cs="Arial"/>
                <w:sz w:val="16"/>
                <w:szCs w:val="16"/>
                <w:lang w:eastAsia="fr-FR"/>
              </w:rPr>
              <w:t xml:space="preserve"> sommaire</w:t>
            </w:r>
            <w:r w:rsidRPr="00A6689C">
              <w:rPr>
                <w:rFonts w:ascii="AMU Monument Grotesk" w:hAnsi="AMU Monument Grotesk" w:cs="Arial"/>
                <w:sz w:val="16"/>
                <w:szCs w:val="16"/>
                <w:lang w:eastAsia="fr-FR"/>
              </w:rPr>
              <w:t xml:space="preserve"> dont la complétude est validée par un représentant </w:t>
            </w:r>
            <w:r w:rsidR="00BF0FF2">
              <w:rPr>
                <w:rFonts w:ascii="AMU Monument Grotesk" w:hAnsi="AMU Monument Grotesk" w:cs="Arial"/>
                <w:sz w:val="16"/>
                <w:szCs w:val="16"/>
                <w:lang w:eastAsia="fr-FR"/>
              </w:rPr>
              <w:t>du maitre d’ouvrage</w:t>
            </w:r>
            <w:r w:rsidR="00BF0FF2" w:rsidRPr="00A6689C">
              <w:rPr>
                <w:rFonts w:ascii="AMU Monument Grotesk" w:hAnsi="AMU Monument Grotesk" w:cs="Arial"/>
                <w:sz w:val="16"/>
                <w:szCs w:val="16"/>
                <w:lang w:eastAsia="fr-FR"/>
              </w:rPr>
              <w:t>.</w:t>
            </w:r>
          </w:p>
        </w:tc>
      </w:tr>
      <w:tr w:rsidR="00A6689C" w:rsidRPr="00A6689C" w14:paraId="43B22A29" w14:textId="77777777" w:rsidTr="005B21C6">
        <w:trPr>
          <w:trHeight w:val="249"/>
        </w:trPr>
        <w:tc>
          <w:tcPr>
            <w:tcW w:w="2556" w:type="dxa"/>
            <w:vMerge/>
            <w:tcBorders>
              <w:bottom w:val="single" w:sz="4" w:space="0" w:color="auto"/>
            </w:tcBorders>
            <w:vAlign w:val="center"/>
          </w:tcPr>
          <w:p w14:paraId="3F0EA2E8" w14:textId="77777777" w:rsidR="00A6689C" w:rsidRPr="00CA457E" w:rsidRDefault="00A6689C" w:rsidP="00A6689C">
            <w:pPr>
              <w:suppressAutoHyphens w:val="0"/>
              <w:rPr>
                <w:rFonts w:ascii="AMU Monument Grotesk" w:hAnsi="AMU Monument Grotesk" w:cs="Arial"/>
                <w:sz w:val="16"/>
                <w:szCs w:val="16"/>
                <w:lang w:eastAsia="fr-FR"/>
              </w:rPr>
            </w:pPr>
          </w:p>
        </w:tc>
        <w:tc>
          <w:tcPr>
            <w:tcW w:w="2093" w:type="dxa"/>
            <w:vAlign w:val="center"/>
          </w:tcPr>
          <w:p w14:paraId="2F8C67B6"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70%</w:t>
            </w:r>
          </w:p>
        </w:tc>
        <w:tc>
          <w:tcPr>
            <w:tcW w:w="5236" w:type="dxa"/>
            <w:vAlign w:val="center"/>
          </w:tcPr>
          <w:p w14:paraId="38738B42" w14:textId="2F89A5F1" w:rsidR="00A6689C" w:rsidRPr="00A6689C" w:rsidRDefault="00A6689C" w:rsidP="00A6689C">
            <w:pPr>
              <w:suppressAutoHyphens w:val="0"/>
              <w:rPr>
                <w:rFonts w:ascii="AMU Monument Grotesk" w:hAnsi="AMU Monument Grotesk" w:cs="Arial"/>
                <w:sz w:val="16"/>
                <w:szCs w:val="16"/>
                <w:lang w:eastAsia="fr-FR"/>
              </w:rPr>
            </w:pPr>
            <w:r w:rsidRPr="00A6689C">
              <w:rPr>
                <w:rFonts w:ascii="AMU Monument Grotesk" w:hAnsi="AMU Monument Grotesk" w:cs="Arial"/>
                <w:sz w:val="16"/>
                <w:szCs w:val="16"/>
                <w:lang w:eastAsia="fr-FR"/>
              </w:rPr>
              <w:t>A compter de l’admission de la mission A</w:t>
            </w:r>
            <w:r w:rsidR="008F7F50">
              <w:rPr>
                <w:rFonts w:ascii="AMU Monument Grotesk" w:hAnsi="AMU Monument Grotesk" w:cs="Arial"/>
                <w:sz w:val="16"/>
                <w:szCs w:val="16"/>
                <w:lang w:eastAsia="fr-FR"/>
              </w:rPr>
              <w:t>PS</w:t>
            </w:r>
            <w:r w:rsidRPr="00A6689C">
              <w:rPr>
                <w:rFonts w:ascii="AMU Monument Grotesk" w:hAnsi="AMU Monument Grotesk" w:cs="Arial"/>
                <w:sz w:val="16"/>
                <w:szCs w:val="16"/>
                <w:lang w:eastAsia="fr-FR"/>
              </w:rPr>
              <w:t xml:space="preserve"> par un représentant </w:t>
            </w:r>
            <w:r w:rsidR="00BF0FF2">
              <w:rPr>
                <w:rFonts w:ascii="AMU Monument Grotesk" w:hAnsi="AMU Monument Grotesk" w:cs="Arial"/>
                <w:sz w:val="16"/>
                <w:szCs w:val="16"/>
                <w:lang w:eastAsia="fr-FR"/>
              </w:rPr>
              <w:t>du maitre d’ouvrage</w:t>
            </w:r>
            <w:r w:rsidR="00BF0FF2" w:rsidRPr="00A6689C">
              <w:rPr>
                <w:rFonts w:ascii="AMU Monument Grotesk" w:hAnsi="AMU Monument Grotesk" w:cs="Arial"/>
                <w:sz w:val="16"/>
                <w:szCs w:val="16"/>
                <w:lang w:eastAsia="fr-FR"/>
              </w:rPr>
              <w:t>.</w:t>
            </w:r>
          </w:p>
        </w:tc>
      </w:tr>
      <w:tr w:rsidR="00F05BFF" w:rsidRPr="00A6689C" w14:paraId="56B84813" w14:textId="77777777" w:rsidTr="007E699A">
        <w:trPr>
          <w:trHeight w:val="249"/>
        </w:trPr>
        <w:tc>
          <w:tcPr>
            <w:tcW w:w="2556" w:type="dxa"/>
            <w:vMerge w:val="restart"/>
            <w:vAlign w:val="center"/>
          </w:tcPr>
          <w:p w14:paraId="07990C55" w14:textId="50A4C0DD" w:rsidR="00F05BFF" w:rsidRPr="008F7F50" w:rsidRDefault="00F05BFF" w:rsidP="008F7F50">
            <w:pPr>
              <w:suppressAutoHyphens w:val="0"/>
              <w:rPr>
                <w:rFonts w:ascii="AMU Monument Grotesk" w:hAnsi="AMU Monument Grotesk" w:cs="Arial"/>
                <w:sz w:val="16"/>
                <w:szCs w:val="16"/>
                <w:lang w:eastAsia="fr-FR"/>
              </w:rPr>
            </w:pPr>
            <w:r w:rsidRPr="008F7F50">
              <w:rPr>
                <w:rFonts w:ascii="AMU Monument Grotesk" w:hAnsi="AMU Monument Grotesk" w:cs="Arial"/>
                <w:sz w:val="16"/>
                <w:szCs w:val="16"/>
                <w:lang w:eastAsia="fr-FR"/>
              </w:rPr>
              <w:t>M</w:t>
            </w:r>
            <w:r>
              <w:rPr>
                <w:rFonts w:ascii="AMU Monument Grotesk" w:hAnsi="AMU Monument Grotesk" w:cs="Arial"/>
                <w:sz w:val="16"/>
                <w:szCs w:val="16"/>
                <w:lang w:eastAsia="fr-FR"/>
              </w:rPr>
              <w:t>3</w:t>
            </w:r>
            <w:r w:rsidRPr="008F7F50">
              <w:rPr>
                <w:rFonts w:ascii="AMU Monument Grotesk" w:hAnsi="AMU Monument Grotesk" w:cs="Arial"/>
                <w:sz w:val="16"/>
                <w:szCs w:val="16"/>
                <w:lang w:eastAsia="fr-FR"/>
              </w:rPr>
              <w:t xml:space="preserve"> </w:t>
            </w:r>
            <w:r>
              <w:rPr>
                <w:rFonts w:ascii="AMU Monument Grotesk" w:hAnsi="AMU Monument Grotesk" w:cs="Arial"/>
                <w:sz w:val="16"/>
                <w:szCs w:val="16"/>
                <w:lang w:eastAsia="fr-FR"/>
              </w:rPr>
              <w:t>–</w:t>
            </w:r>
            <w:r w:rsidRPr="008F7F50">
              <w:rPr>
                <w:rFonts w:ascii="AMU Monument Grotesk" w:hAnsi="AMU Monument Grotesk" w:cs="Arial"/>
                <w:sz w:val="16"/>
                <w:szCs w:val="16"/>
                <w:lang w:eastAsia="fr-FR"/>
              </w:rPr>
              <w:t xml:space="preserve"> </w:t>
            </w:r>
            <w:r>
              <w:rPr>
                <w:rFonts w:ascii="AMU Monument Grotesk" w:hAnsi="AMU Monument Grotesk" w:cs="Arial"/>
                <w:sz w:val="16"/>
                <w:szCs w:val="16"/>
                <w:lang w:eastAsia="fr-FR"/>
              </w:rPr>
              <w:t>Dossier d’A</w:t>
            </w:r>
            <w:r w:rsidRPr="008F7F50">
              <w:rPr>
                <w:rFonts w:ascii="AMU Monument Grotesk" w:hAnsi="AMU Monument Grotesk" w:cs="Arial"/>
                <w:sz w:val="16"/>
                <w:szCs w:val="16"/>
                <w:lang w:eastAsia="fr-FR"/>
              </w:rPr>
              <w:t>vant-</w:t>
            </w:r>
            <w:r>
              <w:rPr>
                <w:rFonts w:ascii="AMU Monument Grotesk" w:hAnsi="AMU Monument Grotesk" w:cs="Arial"/>
                <w:sz w:val="16"/>
                <w:szCs w:val="16"/>
                <w:lang w:eastAsia="fr-FR"/>
              </w:rPr>
              <w:t>P</w:t>
            </w:r>
            <w:r w:rsidRPr="008F7F50">
              <w:rPr>
                <w:rFonts w:ascii="AMU Monument Grotesk" w:hAnsi="AMU Monument Grotesk" w:cs="Arial"/>
                <w:sz w:val="16"/>
                <w:szCs w:val="16"/>
                <w:lang w:eastAsia="fr-FR"/>
              </w:rPr>
              <w:t xml:space="preserve">rojet </w:t>
            </w:r>
            <w:r>
              <w:rPr>
                <w:rFonts w:ascii="AMU Monument Grotesk" w:hAnsi="AMU Monument Grotesk" w:cs="Arial"/>
                <w:sz w:val="16"/>
                <w:szCs w:val="16"/>
                <w:lang w:eastAsia="fr-FR"/>
              </w:rPr>
              <w:t>définitif</w:t>
            </w:r>
            <w:r w:rsidRPr="008F7F50">
              <w:rPr>
                <w:rFonts w:ascii="AMU Monument Grotesk" w:hAnsi="AMU Monument Grotesk" w:cs="Arial"/>
                <w:sz w:val="16"/>
                <w:szCs w:val="16"/>
                <w:lang w:eastAsia="fr-FR"/>
              </w:rPr>
              <w:t xml:space="preserve"> (AP</w:t>
            </w:r>
            <w:r>
              <w:rPr>
                <w:rFonts w:ascii="AMU Monument Grotesk" w:hAnsi="AMU Monument Grotesk" w:cs="Arial"/>
                <w:sz w:val="16"/>
                <w:szCs w:val="16"/>
                <w:lang w:eastAsia="fr-FR"/>
              </w:rPr>
              <w:t>D</w:t>
            </w:r>
            <w:r w:rsidRPr="008F7F50">
              <w:rPr>
                <w:rFonts w:ascii="AMU Monument Grotesk" w:hAnsi="AMU Monument Grotesk" w:cs="Arial"/>
                <w:sz w:val="16"/>
                <w:szCs w:val="16"/>
                <w:lang w:eastAsia="fr-FR"/>
              </w:rPr>
              <w:t xml:space="preserve">) </w:t>
            </w:r>
            <w:r w:rsidRPr="008F7F50">
              <w:rPr>
                <w:rFonts w:ascii="AMU Monument Grotesk" w:hAnsi="AMU Monument Grotesk" w:cs="Arial"/>
                <w:sz w:val="16"/>
                <w:szCs w:val="16"/>
                <w:lang w:eastAsia="fr-FR"/>
              </w:rPr>
              <w:tab/>
            </w:r>
            <w:r w:rsidRPr="008F7F50">
              <w:rPr>
                <w:rFonts w:ascii="AMU Monument Grotesk" w:hAnsi="AMU Monument Grotesk" w:cs="Arial"/>
                <w:sz w:val="16"/>
                <w:szCs w:val="16"/>
                <w:lang w:eastAsia="fr-FR"/>
              </w:rPr>
              <w:tab/>
            </w:r>
          </w:p>
          <w:p w14:paraId="7793FC12" w14:textId="3265ECBE" w:rsidR="00F05BFF" w:rsidRPr="00CA457E" w:rsidRDefault="00F05BFF" w:rsidP="008F7F50">
            <w:pPr>
              <w:suppressAutoHyphens w:val="0"/>
              <w:rPr>
                <w:rFonts w:ascii="AMU Monument Grotesk" w:hAnsi="AMU Monument Grotesk" w:cs="Arial"/>
                <w:sz w:val="16"/>
                <w:szCs w:val="16"/>
                <w:lang w:eastAsia="fr-FR"/>
              </w:rPr>
            </w:pPr>
            <w:r w:rsidRPr="008F7F50">
              <w:rPr>
                <w:rFonts w:ascii="AMU Monument Grotesk" w:hAnsi="AMU Monument Grotesk" w:cs="Arial"/>
                <w:sz w:val="16"/>
                <w:szCs w:val="16"/>
                <w:lang w:eastAsia="fr-FR"/>
              </w:rPr>
              <w:tab/>
            </w:r>
          </w:p>
        </w:tc>
        <w:tc>
          <w:tcPr>
            <w:tcW w:w="2093" w:type="dxa"/>
            <w:vAlign w:val="center"/>
          </w:tcPr>
          <w:p w14:paraId="033A4437" w14:textId="0515C1A1" w:rsidR="00F05BFF" w:rsidRPr="00CA457E" w:rsidRDefault="00F05BFF" w:rsidP="00A6689C">
            <w:pPr>
              <w:suppressAutoHyphens w:val="0"/>
              <w:jc w:val="center"/>
              <w:rPr>
                <w:rFonts w:ascii="AMU Monument Grotesk" w:hAnsi="AMU Monument Grotesk" w:cs="Arial"/>
                <w:sz w:val="16"/>
                <w:szCs w:val="16"/>
                <w:lang w:eastAsia="fr-FR"/>
              </w:rPr>
            </w:pPr>
            <w:r>
              <w:rPr>
                <w:rFonts w:ascii="AMU Monument Grotesk" w:hAnsi="AMU Monument Grotesk" w:cs="Arial"/>
                <w:sz w:val="16"/>
                <w:szCs w:val="16"/>
                <w:lang w:eastAsia="fr-FR"/>
              </w:rPr>
              <w:t>30%</w:t>
            </w:r>
          </w:p>
        </w:tc>
        <w:tc>
          <w:tcPr>
            <w:tcW w:w="5236" w:type="dxa"/>
            <w:vAlign w:val="center"/>
          </w:tcPr>
          <w:p w14:paraId="6D57A741" w14:textId="760B6EC9" w:rsidR="00F05BFF" w:rsidRPr="00A6689C" w:rsidRDefault="00F05BFF" w:rsidP="00A6689C">
            <w:pPr>
              <w:suppressAutoHyphens w:val="0"/>
              <w:rPr>
                <w:rFonts w:ascii="AMU Monument Grotesk" w:hAnsi="AMU Monument Grotesk" w:cs="Arial"/>
                <w:sz w:val="16"/>
                <w:szCs w:val="16"/>
                <w:lang w:eastAsia="fr-FR"/>
              </w:rPr>
            </w:pPr>
            <w:r w:rsidRPr="008F7F50">
              <w:rPr>
                <w:rFonts w:ascii="AMU Monument Grotesk" w:hAnsi="AMU Monument Grotesk" w:cs="Arial"/>
                <w:sz w:val="16"/>
                <w:szCs w:val="16"/>
                <w:lang w:eastAsia="fr-FR"/>
              </w:rPr>
              <w:t>A compter de la remise du dossier d’avant-projet sommaire dont la complétude est validée par un représentant du maitre d’ouvrage.</w:t>
            </w:r>
          </w:p>
        </w:tc>
      </w:tr>
      <w:tr w:rsidR="00F05BFF" w:rsidRPr="00A6689C" w14:paraId="7FFED1AC" w14:textId="77777777" w:rsidTr="005B21C6">
        <w:trPr>
          <w:trHeight w:val="249"/>
        </w:trPr>
        <w:tc>
          <w:tcPr>
            <w:tcW w:w="2556" w:type="dxa"/>
            <w:vMerge/>
            <w:tcBorders>
              <w:bottom w:val="single" w:sz="4" w:space="0" w:color="auto"/>
            </w:tcBorders>
            <w:vAlign w:val="center"/>
          </w:tcPr>
          <w:p w14:paraId="3E0EC393" w14:textId="77777777" w:rsidR="00F05BFF" w:rsidRPr="008F7F50" w:rsidRDefault="00F05BFF" w:rsidP="008F7F50">
            <w:pPr>
              <w:suppressAutoHyphens w:val="0"/>
              <w:rPr>
                <w:rFonts w:ascii="AMU Monument Grotesk" w:hAnsi="AMU Monument Grotesk" w:cs="Arial"/>
                <w:sz w:val="16"/>
                <w:szCs w:val="16"/>
                <w:lang w:eastAsia="fr-FR"/>
              </w:rPr>
            </w:pPr>
          </w:p>
        </w:tc>
        <w:tc>
          <w:tcPr>
            <w:tcW w:w="2093" w:type="dxa"/>
            <w:vAlign w:val="center"/>
          </w:tcPr>
          <w:p w14:paraId="5771B40B" w14:textId="3DE339C1" w:rsidR="00F05BFF" w:rsidRDefault="00F05BFF" w:rsidP="00A6689C">
            <w:pPr>
              <w:suppressAutoHyphens w:val="0"/>
              <w:jc w:val="center"/>
              <w:rPr>
                <w:rFonts w:ascii="AMU Monument Grotesk" w:hAnsi="AMU Monument Grotesk" w:cs="Arial"/>
                <w:sz w:val="16"/>
                <w:szCs w:val="16"/>
                <w:lang w:eastAsia="fr-FR"/>
              </w:rPr>
            </w:pPr>
            <w:r>
              <w:rPr>
                <w:rFonts w:ascii="AMU Monument Grotesk" w:hAnsi="AMU Monument Grotesk" w:cs="Arial"/>
                <w:sz w:val="16"/>
                <w:szCs w:val="16"/>
                <w:lang w:eastAsia="fr-FR"/>
              </w:rPr>
              <w:t>70%</w:t>
            </w:r>
          </w:p>
        </w:tc>
        <w:tc>
          <w:tcPr>
            <w:tcW w:w="5236" w:type="dxa"/>
            <w:vAlign w:val="center"/>
          </w:tcPr>
          <w:p w14:paraId="4014FB70" w14:textId="4688E633" w:rsidR="00F05BFF" w:rsidRPr="008F7F50" w:rsidRDefault="00F05BFF" w:rsidP="00A6689C">
            <w:pPr>
              <w:suppressAutoHyphens w:val="0"/>
              <w:rPr>
                <w:rFonts w:ascii="AMU Monument Grotesk" w:hAnsi="AMU Monument Grotesk" w:cs="Arial"/>
                <w:sz w:val="16"/>
                <w:szCs w:val="16"/>
                <w:lang w:eastAsia="fr-FR"/>
              </w:rPr>
            </w:pPr>
            <w:r w:rsidRPr="008F7F50">
              <w:rPr>
                <w:rFonts w:ascii="AMU Monument Grotesk" w:hAnsi="AMU Monument Grotesk" w:cs="Arial"/>
                <w:sz w:val="16"/>
                <w:szCs w:val="16"/>
                <w:lang w:eastAsia="fr-FR"/>
              </w:rPr>
              <w:t>A compter de l’admission de la mission AP</w:t>
            </w:r>
            <w:r>
              <w:rPr>
                <w:rFonts w:ascii="AMU Monument Grotesk" w:hAnsi="AMU Monument Grotesk" w:cs="Arial"/>
                <w:sz w:val="16"/>
                <w:szCs w:val="16"/>
                <w:lang w:eastAsia="fr-FR"/>
              </w:rPr>
              <w:t>D</w:t>
            </w:r>
            <w:r w:rsidRPr="008F7F50">
              <w:rPr>
                <w:rFonts w:ascii="AMU Monument Grotesk" w:hAnsi="AMU Monument Grotesk" w:cs="Arial"/>
                <w:sz w:val="16"/>
                <w:szCs w:val="16"/>
                <w:lang w:eastAsia="fr-FR"/>
              </w:rPr>
              <w:t xml:space="preserve"> par un représentant du maitre d’ouvrage.</w:t>
            </w:r>
          </w:p>
        </w:tc>
      </w:tr>
      <w:tr w:rsidR="00A6689C" w:rsidRPr="00A6689C" w14:paraId="437E9172" w14:textId="77777777" w:rsidTr="005B21C6">
        <w:trPr>
          <w:trHeight w:val="249"/>
        </w:trPr>
        <w:tc>
          <w:tcPr>
            <w:tcW w:w="2556" w:type="dxa"/>
            <w:tcBorders>
              <w:bottom w:val="single" w:sz="4" w:space="0" w:color="auto"/>
            </w:tcBorders>
            <w:vAlign w:val="center"/>
          </w:tcPr>
          <w:p w14:paraId="25082FCD" w14:textId="7DD70174" w:rsidR="00A6689C" w:rsidRPr="00CA457E" w:rsidRDefault="00396FD0" w:rsidP="00A6689C">
            <w:pPr>
              <w:suppressAutoHyphens w:val="0"/>
              <w:rPr>
                <w:rFonts w:ascii="AMU Monument Grotesk" w:hAnsi="AMU Monument Grotesk" w:cs="Arial"/>
                <w:sz w:val="16"/>
                <w:szCs w:val="16"/>
                <w:lang w:eastAsia="fr-FR"/>
              </w:rPr>
            </w:pPr>
            <w:r>
              <w:rPr>
                <w:rFonts w:ascii="AMU Monument Grotesk" w:hAnsi="AMU Monument Grotesk" w:cs="Arial"/>
                <w:sz w:val="16"/>
                <w:szCs w:val="16"/>
                <w:lang w:eastAsia="fr-FR"/>
              </w:rPr>
              <w:t>M4-</w:t>
            </w:r>
            <w:r w:rsidR="00A6689C" w:rsidRPr="00CA457E">
              <w:rPr>
                <w:rFonts w:ascii="AMU Monument Grotesk" w:hAnsi="AMU Monument Grotesk" w:cs="Arial"/>
                <w:sz w:val="16"/>
                <w:szCs w:val="16"/>
                <w:lang w:eastAsia="fr-FR"/>
              </w:rPr>
              <w:t>Dossier de D</w:t>
            </w:r>
            <w:r w:rsidR="00E32E7A">
              <w:rPr>
                <w:rFonts w:ascii="AMU Monument Grotesk" w:hAnsi="AMU Monument Grotesk" w:cs="Arial"/>
                <w:sz w:val="16"/>
                <w:szCs w:val="16"/>
                <w:lang w:eastAsia="fr-FR"/>
              </w:rPr>
              <w:t>emandes d’Autorisation Administrative</w:t>
            </w:r>
          </w:p>
        </w:tc>
        <w:tc>
          <w:tcPr>
            <w:tcW w:w="2093" w:type="dxa"/>
            <w:vAlign w:val="center"/>
          </w:tcPr>
          <w:p w14:paraId="461E9B32"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100%</w:t>
            </w:r>
          </w:p>
        </w:tc>
        <w:tc>
          <w:tcPr>
            <w:tcW w:w="5236" w:type="dxa"/>
            <w:vAlign w:val="center"/>
          </w:tcPr>
          <w:p w14:paraId="1F34B132" w14:textId="77777777" w:rsidR="00A6689C" w:rsidRPr="00A6689C" w:rsidRDefault="00A6689C" w:rsidP="00A6689C">
            <w:pPr>
              <w:suppressAutoHyphens w:val="0"/>
              <w:rPr>
                <w:rFonts w:ascii="AMU Monument Grotesk" w:hAnsi="AMU Monument Grotesk" w:cs="Arial"/>
                <w:sz w:val="16"/>
                <w:szCs w:val="16"/>
                <w:lang w:eastAsia="fr-FR"/>
              </w:rPr>
            </w:pPr>
            <w:r w:rsidRPr="00A6689C">
              <w:rPr>
                <w:rFonts w:ascii="AMU Monument Grotesk" w:hAnsi="AMU Monument Grotesk" w:cs="Arial"/>
                <w:sz w:val="16"/>
                <w:szCs w:val="16"/>
                <w:lang w:eastAsia="fr-FR"/>
              </w:rPr>
              <w:t>A compter de la date du récépissé de dépôt du dossier de demande d’autorisations administratives délivré par la mairie.</w:t>
            </w:r>
          </w:p>
        </w:tc>
      </w:tr>
      <w:tr w:rsidR="00A6689C" w:rsidRPr="00A6689C" w14:paraId="25C0D835" w14:textId="77777777" w:rsidTr="005B21C6">
        <w:trPr>
          <w:trHeight w:val="115"/>
        </w:trPr>
        <w:tc>
          <w:tcPr>
            <w:tcW w:w="2556" w:type="dxa"/>
            <w:vMerge w:val="restart"/>
            <w:vAlign w:val="center"/>
          </w:tcPr>
          <w:p w14:paraId="699EAAC9" w14:textId="0FFFE80C" w:rsidR="00A6689C" w:rsidRPr="00CA457E" w:rsidRDefault="00396FD0" w:rsidP="00A6689C">
            <w:pPr>
              <w:suppressAutoHyphens w:val="0"/>
              <w:rPr>
                <w:rFonts w:ascii="AMU Monument Grotesk" w:hAnsi="AMU Monument Grotesk" w:cs="Arial"/>
                <w:sz w:val="16"/>
                <w:szCs w:val="16"/>
                <w:lang w:eastAsia="fr-FR"/>
              </w:rPr>
            </w:pPr>
            <w:r>
              <w:rPr>
                <w:rFonts w:ascii="AMU Monument Grotesk" w:hAnsi="AMU Monument Grotesk" w:cs="Arial"/>
                <w:sz w:val="16"/>
                <w:szCs w:val="16"/>
                <w:lang w:eastAsia="fr-FR"/>
              </w:rPr>
              <w:t>M5- Dossier</w:t>
            </w:r>
            <w:r w:rsidR="00A6689C" w:rsidRPr="00CA457E">
              <w:rPr>
                <w:rFonts w:ascii="AMU Monument Grotesk" w:hAnsi="AMU Monument Grotesk" w:cs="Arial"/>
                <w:sz w:val="16"/>
                <w:szCs w:val="16"/>
                <w:lang w:eastAsia="fr-FR"/>
              </w:rPr>
              <w:t xml:space="preserve"> Projet</w:t>
            </w:r>
            <w:r w:rsidR="00E32E7A">
              <w:rPr>
                <w:rFonts w:ascii="AMU Monument Grotesk" w:hAnsi="AMU Monument Grotesk" w:cs="Arial"/>
                <w:sz w:val="16"/>
                <w:szCs w:val="16"/>
                <w:lang w:eastAsia="fr-FR"/>
              </w:rPr>
              <w:t>, y</w:t>
            </w:r>
            <w:r w:rsidR="00F678A8">
              <w:rPr>
                <w:rFonts w:ascii="AMU Monument Grotesk" w:hAnsi="AMU Monument Grotesk" w:cs="Arial"/>
                <w:sz w:val="16"/>
                <w:szCs w:val="16"/>
                <w:lang w:eastAsia="fr-FR"/>
              </w:rPr>
              <w:t xml:space="preserve"> compris cahier des charges fonctionnel du SSI </w:t>
            </w:r>
            <w:r w:rsidR="00E32E7A">
              <w:rPr>
                <w:rFonts w:ascii="AMU Monument Grotesk" w:hAnsi="AMU Monument Grotesk" w:cs="Arial"/>
                <w:sz w:val="16"/>
                <w:szCs w:val="16"/>
                <w:lang w:eastAsia="fr-FR"/>
              </w:rPr>
              <w:t>(M12</w:t>
            </w:r>
            <w:r w:rsidR="002E136F">
              <w:rPr>
                <w:rFonts w:ascii="AMU Monument Grotesk" w:hAnsi="AMU Monument Grotesk" w:cs="Arial"/>
                <w:sz w:val="16"/>
                <w:szCs w:val="16"/>
                <w:lang w:eastAsia="fr-FR"/>
              </w:rPr>
              <w:t>)</w:t>
            </w:r>
            <w:r w:rsidR="00547E4C">
              <w:rPr>
                <w:rFonts w:ascii="AMU Monument Grotesk" w:hAnsi="AMU Monument Grotesk" w:cs="Arial"/>
                <w:sz w:val="16"/>
                <w:szCs w:val="16"/>
                <w:lang w:eastAsia="fr-FR"/>
              </w:rPr>
              <w:t>,</w:t>
            </w:r>
            <w:r w:rsidR="00F678A8">
              <w:rPr>
                <w:rFonts w:ascii="AMU Monument Grotesk" w:hAnsi="AMU Monument Grotesk" w:cs="Arial"/>
                <w:sz w:val="16"/>
                <w:szCs w:val="16"/>
                <w:lang w:eastAsia="fr-FR"/>
              </w:rPr>
              <w:t xml:space="preserve"> cahier des charges mobiliers</w:t>
            </w:r>
            <w:r w:rsidR="00E32E7A">
              <w:rPr>
                <w:rFonts w:ascii="AMU Monument Grotesk" w:hAnsi="AMU Monument Grotesk" w:cs="Arial"/>
                <w:sz w:val="16"/>
                <w:szCs w:val="16"/>
                <w:lang w:eastAsia="fr-FR"/>
              </w:rPr>
              <w:t xml:space="preserve"> (M10)</w:t>
            </w:r>
            <w:r w:rsidR="00547E4C">
              <w:rPr>
                <w:rFonts w:ascii="AMU Monument Grotesk" w:hAnsi="AMU Monument Grotesk" w:cs="Arial"/>
                <w:sz w:val="16"/>
                <w:szCs w:val="16"/>
                <w:lang w:eastAsia="fr-FR"/>
              </w:rPr>
              <w:t>, et étude acoustique (M13)</w:t>
            </w:r>
          </w:p>
        </w:tc>
        <w:tc>
          <w:tcPr>
            <w:tcW w:w="2093" w:type="dxa"/>
            <w:vAlign w:val="center"/>
          </w:tcPr>
          <w:p w14:paraId="070AE233"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30%</w:t>
            </w:r>
          </w:p>
        </w:tc>
        <w:tc>
          <w:tcPr>
            <w:tcW w:w="5236" w:type="dxa"/>
            <w:vAlign w:val="center"/>
          </w:tcPr>
          <w:p w14:paraId="479477B3" w14:textId="0BFD55FB" w:rsidR="00A6689C" w:rsidRPr="00A6689C" w:rsidRDefault="00A6689C" w:rsidP="00A6689C">
            <w:pPr>
              <w:suppressAutoHyphens w:val="0"/>
              <w:jc w:val="both"/>
              <w:rPr>
                <w:rFonts w:ascii="AMU Monument Grotesk" w:hAnsi="AMU Monument Grotesk"/>
                <w:sz w:val="16"/>
                <w:szCs w:val="16"/>
                <w:lang w:eastAsia="fr-FR"/>
              </w:rPr>
            </w:pPr>
            <w:r w:rsidRPr="00A6689C">
              <w:rPr>
                <w:rFonts w:ascii="AMU Monument Grotesk" w:hAnsi="AMU Monument Grotesk" w:cs="Arial"/>
                <w:sz w:val="16"/>
                <w:szCs w:val="16"/>
                <w:lang w:eastAsia="fr-FR"/>
              </w:rPr>
              <w:t xml:space="preserve">A compter de la remise du dossier projet dont la complétude est validée par un représentant </w:t>
            </w:r>
            <w:r w:rsidR="00BF0FF2">
              <w:rPr>
                <w:rFonts w:ascii="AMU Monument Grotesk" w:hAnsi="AMU Monument Grotesk" w:cs="Arial"/>
                <w:sz w:val="16"/>
                <w:szCs w:val="16"/>
                <w:lang w:eastAsia="fr-FR"/>
              </w:rPr>
              <w:t>du maitre d’ouvrage</w:t>
            </w:r>
            <w:r w:rsidR="00BF0FF2" w:rsidRPr="00A6689C">
              <w:rPr>
                <w:rFonts w:ascii="AMU Monument Grotesk" w:hAnsi="AMU Monument Grotesk" w:cs="Arial"/>
                <w:sz w:val="16"/>
                <w:szCs w:val="16"/>
                <w:lang w:eastAsia="fr-FR"/>
              </w:rPr>
              <w:t>.</w:t>
            </w:r>
          </w:p>
        </w:tc>
      </w:tr>
      <w:tr w:rsidR="00A6689C" w:rsidRPr="00A6689C" w14:paraId="618C18D1" w14:textId="77777777" w:rsidTr="005B21C6">
        <w:trPr>
          <w:trHeight w:val="254"/>
        </w:trPr>
        <w:tc>
          <w:tcPr>
            <w:tcW w:w="2556" w:type="dxa"/>
            <w:vMerge/>
            <w:tcBorders>
              <w:bottom w:val="single" w:sz="4" w:space="0" w:color="auto"/>
            </w:tcBorders>
            <w:vAlign w:val="center"/>
          </w:tcPr>
          <w:p w14:paraId="72333C59" w14:textId="77777777" w:rsidR="00A6689C" w:rsidRPr="00CA457E" w:rsidRDefault="00A6689C" w:rsidP="00A6689C">
            <w:pPr>
              <w:suppressAutoHyphens w:val="0"/>
              <w:rPr>
                <w:rFonts w:ascii="AMU Monument Grotesk" w:hAnsi="AMU Monument Grotesk" w:cs="Arial"/>
                <w:sz w:val="16"/>
                <w:szCs w:val="16"/>
                <w:lang w:eastAsia="fr-FR"/>
              </w:rPr>
            </w:pPr>
          </w:p>
        </w:tc>
        <w:tc>
          <w:tcPr>
            <w:tcW w:w="2093" w:type="dxa"/>
            <w:vAlign w:val="center"/>
          </w:tcPr>
          <w:p w14:paraId="329F0D08" w14:textId="77777777" w:rsidR="00A6689C" w:rsidRPr="00CA457E" w:rsidRDefault="00A6689C" w:rsidP="00A6689C">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70%</w:t>
            </w:r>
          </w:p>
        </w:tc>
        <w:tc>
          <w:tcPr>
            <w:tcW w:w="5236" w:type="dxa"/>
            <w:vAlign w:val="center"/>
          </w:tcPr>
          <w:p w14:paraId="1AC3B88F" w14:textId="50047CEE" w:rsidR="00A6689C" w:rsidRPr="00A6689C" w:rsidRDefault="00A6689C" w:rsidP="00A6689C">
            <w:pPr>
              <w:suppressAutoHyphens w:val="0"/>
              <w:jc w:val="both"/>
              <w:rPr>
                <w:rFonts w:ascii="AMU Monument Grotesk" w:hAnsi="AMU Monument Grotesk" w:cs="Arial"/>
                <w:sz w:val="16"/>
                <w:szCs w:val="16"/>
                <w:lang w:eastAsia="fr-FR"/>
              </w:rPr>
            </w:pPr>
            <w:r w:rsidRPr="00A6689C">
              <w:rPr>
                <w:rFonts w:ascii="AMU Monument Grotesk" w:hAnsi="AMU Monument Grotesk" w:cs="Arial"/>
                <w:sz w:val="16"/>
                <w:szCs w:val="16"/>
                <w:lang w:eastAsia="fr-FR"/>
              </w:rPr>
              <w:t xml:space="preserve">A compter de l’admission de la mission PRO par un représentant </w:t>
            </w:r>
            <w:r w:rsidR="00BF0FF2">
              <w:rPr>
                <w:rFonts w:ascii="AMU Monument Grotesk" w:hAnsi="AMU Monument Grotesk" w:cs="Arial"/>
                <w:sz w:val="16"/>
                <w:szCs w:val="16"/>
                <w:lang w:eastAsia="fr-FR"/>
              </w:rPr>
              <w:t>du maitre d’ouvrage</w:t>
            </w:r>
            <w:r w:rsidR="00BF0FF2" w:rsidRPr="00A6689C">
              <w:rPr>
                <w:rFonts w:ascii="AMU Monument Grotesk" w:hAnsi="AMU Monument Grotesk" w:cs="Arial"/>
                <w:sz w:val="16"/>
                <w:szCs w:val="16"/>
                <w:lang w:eastAsia="fr-FR"/>
              </w:rPr>
              <w:t>.</w:t>
            </w:r>
          </w:p>
        </w:tc>
      </w:tr>
      <w:tr w:rsidR="00E32E7A" w:rsidRPr="00A6689C" w14:paraId="6E03A6D8" w14:textId="77777777" w:rsidTr="005B21C6">
        <w:trPr>
          <w:trHeight w:val="254"/>
        </w:trPr>
        <w:tc>
          <w:tcPr>
            <w:tcW w:w="2556" w:type="dxa"/>
            <w:tcBorders>
              <w:bottom w:val="single" w:sz="4" w:space="0" w:color="auto"/>
            </w:tcBorders>
            <w:vAlign w:val="center"/>
          </w:tcPr>
          <w:p w14:paraId="6374CDED" w14:textId="361EF16E" w:rsidR="00E32E7A" w:rsidRPr="00CA457E" w:rsidRDefault="00E32E7A" w:rsidP="00E32E7A">
            <w:pPr>
              <w:suppressAutoHyphens w:val="0"/>
              <w:rPr>
                <w:rFonts w:ascii="AMU Monument Grotesk" w:hAnsi="AMU Monument Grotesk" w:cs="Arial"/>
                <w:sz w:val="16"/>
                <w:szCs w:val="16"/>
                <w:lang w:eastAsia="fr-FR"/>
              </w:rPr>
            </w:pPr>
            <w:r>
              <w:rPr>
                <w:rFonts w:ascii="AMU Monument Grotesk" w:hAnsi="AMU Monument Grotesk" w:cs="Arial"/>
                <w:sz w:val="16"/>
                <w:szCs w:val="16"/>
                <w:lang w:eastAsia="fr-FR"/>
              </w:rPr>
              <w:t>M6-</w:t>
            </w:r>
            <w:r w:rsidRPr="00A6689C">
              <w:rPr>
                <w:rFonts w:ascii="AMU Monument Grotesk" w:hAnsi="AMU Monument Grotesk" w:cs="Arial"/>
                <w:sz w:val="16"/>
                <w:szCs w:val="16"/>
                <w:lang w:eastAsia="fr-FR"/>
              </w:rPr>
              <w:t xml:space="preserve">Assistance </w:t>
            </w:r>
            <w:r>
              <w:rPr>
                <w:rFonts w:ascii="AMU Monument Grotesk" w:hAnsi="AMU Monument Grotesk" w:cs="Arial"/>
                <w:sz w:val="16"/>
                <w:szCs w:val="16"/>
                <w:lang w:eastAsia="fr-FR"/>
              </w:rPr>
              <w:t>pour l</w:t>
            </w:r>
            <w:r w:rsidRPr="00A6689C">
              <w:rPr>
                <w:rFonts w:ascii="AMU Monument Grotesk" w:hAnsi="AMU Monument Grotesk" w:cs="Arial"/>
                <w:sz w:val="16"/>
                <w:szCs w:val="16"/>
                <w:lang w:eastAsia="fr-FR"/>
              </w:rPr>
              <w:t>a passation des marchés de travaux (AMT)</w:t>
            </w:r>
            <w:r>
              <w:rPr>
                <w:rFonts w:ascii="AMU Monument Grotesk" w:hAnsi="AMU Monument Grotesk" w:cs="Arial"/>
                <w:sz w:val="16"/>
                <w:szCs w:val="16"/>
                <w:lang w:eastAsia="fr-FR"/>
              </w:rPr>
              <w:t>. Dossier D.C.E.</w:t>
            </w:r>
          </w:p>
        </w:tc>
        <w:tc>
          <w:tcPr>
            <w:tcW w:w="2093" w:type="dxa"/>
            <w:vAlign w:val="center"/>
          </w:tcPr>
          <w:p w14:paraId="130CDF7B" w14:textId="50D68629" w:rsidR="00E32E7A" w:rsidRPr="00CA457E" w:rsidRDefault="00E32E7A" w:rsidP="00E32E7A">
            <w:pPr>
              <w:suppressAutoHyphens w:val="0"/>
              <w:jc w:val="center"/>
              <w:rPr>
                <w:rFonts w:ascii="AMU Monument Grotesk" w:hAnsi="AMU Monument Grotesk" w:cs="Arial"/>
                <w:sz w:val="16"/>
                <w:szCs w:val="16"/>
                <w:lang w:eastAsia="fr-FR"/>
              </w:rPr>
            </w:pPr>
            <w:r w:rsidRPr="00B822F1">
              <w:rPr>
                <w:rFonts w:ascii="AMU Monument Grotesk" w:hAnsi="AMU Monument Grotesk" w:cs="Arial"/>
                <w:sz w:val="16"/>
                <w:szCs w:val="16"/>
                <w:lang w:eastAsia="fr-FR"/>
              </w:rPr>
              <w:t>50 %</w:t>
            </w:r>
          </w:p>
        </w:tc>
        <w:tc>
          <w:tcPr>
            <w:tcW w:w="5236" w:type="dxa"/>
            <w:vAlign w:val="center"/>
          </w:tcPr>
          <w:p w14:paraId="6FE6381D" w14:textId="2D4E9CB9" w:rsidR="00E32E7A" w:rsidRPr="00A6689C" w:rsidRDefault="00E32E7A" w:rsidP="00E32E7A">
            <w:pPr>
              <w:suppressAutoHyphens w:val="0"/>
              <w:jc w:val="both"/>
              <w:rPr>
                <w:rFonts w:ascii="AMU Monument Grotesk" w:hAnsi="AMU Monument Grotesk" w:cs="Arial"/>
                <w:sz w:val="16"/>
                <w:szCs w:val="16"/>
                <w:lang w:eastAsia="fr-FR"/>
              </w:rPr>
            </w:pPr>
            <w:r w:rsidRPr="00A6689C">
              <w:rPr>
                <w:rFonts w:ascii="AMU Monument Grotesk" w:hAnsi="AMU Monument Grotesk" w:cs="Arial"/>
                <w:sz w:val="16"/>
                <w:szCs w:val="16"/>
                <w:lang w:eastAsia="fr-FR"/>
              </w:rPr>
              <w:t xml:space="preserve">A compter </w:t>
            </w:r>
            <w:r w:rsidR="00991D17">
              <w:rPr>
                <w:rFonts w:ascii="AMU Monument Grotesk" w:hAnsi="AMU Monument Grotesk" w:cs="Arial"/>
                <w:sz w:val="16"/>
                <w:szCs w:val="16"/>
                <w:lang w:eastAsia="fr-FR"/>
              </w:rPr>
              <w:t xml:space="preserve">de </w:t>
            </w:r>
            <w:r w:rsidRPr="00A6689C">
              <w:rPr>
                <w:rFonts w:ascii="AMU Monument Grotesk" w:hAnsi="AMU Monument Grotesk" w:cs="Arial"/>
                <w:sz w:val="16"/>
                <w:szCs w:val="16"/>
                <w:lang w:eastAsia="fr-FR"/>
              </w:rPr>
              <w:t xml:space="preserve">l’admission du dossier DCE par un représentant </w:t>
            </w:r>
            <w:r>
              <w:rPr>
                <w:rFonts w:ascii="AMU Monument Grotesk" w:hAnsi="AMU Monument Grotesk" w:cs="Arial"/>
                <w:sz w:val="16"/>
                <w:szCs w:val="16"/>
                <w:lang w:eastAsia="fr-FR"/>
              </w:rPr>
              <w:t>du maitre d’ouvrage</w:t>
            </w:r>
            <w:r w:rsidRPr="00A6689C">
              <w:rPr>
                <w:rFonts w:ascii="AMU Monument Grotesk" w:hAnsi="AMU Monument Grotesk" w:cs="Arial"/>
                <w:sz w:val="16"/>
                <w:szCs w:val="16"/>
                <w:lang w:eastAsia="fr-FR"/>
              </w:rPr>
              <w:t>.</w:t>
            </w:r>
          </w:p>
        </w:tc>
      </w:tr>
      <w:tr w:rsidR="000C0E58" w:rsidRPr="00A6689C" w14:paraId="0A564B60" w14:textId="77777777" w:rsidTr="000C0E58">
        <w:trPr>
          <w:cantSplit/>
          <w:trHeight w:val="1125"/>
        </w:trPr>
        <w:tc>
          <w:tcPr>
            <w:tcW w:w="2556" w:type="dxa"/>
            <w:tcBorders>
              <w:top w:val="single" w:sz="4" w:space="0" w:color="auto"/>
              <w:left w:val="single" w:sz="4" w:space="0" w:color="auto"/>
              <w:right w:val="single" w:sz="4" w:space="0" w:color="auto"/>
            </w:tcBorders>
            <w:vAlign w:val="center"/>
          </w:tcPr>
          <w:p w14:paraId="56A10615" w14:textId="71E4297E" w:rsidR="000C0E58" w:rsidRPr="00A6689C" w:rsidRDefault="000C0E58" w:rsidP="00E32E7A">
            <w:pPr>
              <w:suppressAutoHyphens w:val="0"/>
              <w:jc w:val="both"/>
              <w:rPr>
                <w:rFonts w:ascii="AMU Monument Grotesk" w:hAnsi="AMU Monument Grotesk" w:cs="Arial"/>
                <w:sz w:val="16"/>
                <w:szCs w:val="16"/>
                <w:lang w:eastAsia="fr-FR"/>
              </w:rPr>
            </w:pPr>
            <w:r>
              <w:rPr>
                <w:rFonts w:ascii="AMU Monument Grotesk" w:hAnsi="AMU Monument Grotesk" w:cs="Arial"/>
                <w:sz w:val="16"/>
                <w:szCs w:val="16"/>
                <w:lang w:eastAsia="fr-FR"/>
              </w:rPr>
              <w:t>M6-</w:t>
            </w:r>
            <w:r w:rsidRPr="00A6689C">
              <w:rPr>
                <w:rFonts w:ascii="AMU Monument Grotesk" w:hAnsi="AMU Monument Grotesk" w:cs="Arial"/>
                <w:sz w:val="16"/>
                <w:szCs w:val="16"/>
                <w:lang w:eastAsia="fr-FR"/>
              </w:rPr>
              <w:t xml:space="preserve">Assistance </w:t>
            </w:r>
            <w:r>
              <w:rPr>
                <w:rFonts w:ascii="AMU Monument Grotesk" w:hAnsi="AMU Monument Grotesk" w:cs="Arial"/>
                <w:sz w:val="16"/>
                <w:szCs w:val="16"/>
                <w:lang w:eastAsia="fr-FR"/>
              </w:rPr>
              <w:t>pour l</w:t>
            </w:r>
            <w:r w:rsidRPr="00A6689C">
              <w:rPr>
                <w:rFonts w:ascii="AMU Monument Grotesk" w:hAnsi="AMU Monument Grotesk" w:cs="Arial"/>
                <w:sz w:val="16"/>
                <w:szCs w:val="16"/>
                <w:lang w:eastAsia="fr-FR"/>
              </w:rPr>
              <w:t>a passation des marchés de travaux (AMT)</w:t>
            </w:r>
            <w:r>
              <w:rPr>
                <w:rFonts w:ascii="AMU Monument Grotesk" w:hAnsi="AMU Monument Grotesk" w:cs="Arial"/>
                <w:sz w:val="16"/>
                <w:szCs w:val="16"/>
                <w:lang w:eastAsia="fr-FR"/>
              </w:rPr>
              <w:t>. Réponse aux questions des candidats aux marchés de travaux pendant la consultation ET rapport d’analyse des offres</w:t>
            </w:r>
          </w:p>
        </w:tc>
        <w:tc>
          <w:tcPr>
            <w:tcW w:w="2093" w:type="dxa"/>
            <w:vAlign w:val="center"/>
          </w:tcPr>
          <w:p w14:paraId="43AB27E8" w14:textId="77777777" w:rsidR="000C0E58" w:rsidRPr="00B822F1" w:rsidRDefault="000C0E58" w:rsidP="00E32E7A">
            <w:pPr>
              <w:suppressAutoHyphens w:val="0"/>
              <w:jc w:val="center"/>
              <w:rPr>
                <w:rFonts w:ascii="AMU Monument Grotesk" w:hAnsi="AMU Monument Grotesk"/>
                <w:sz w:val="16"/>
                <w:szCs w:val="16"/>
                <w:lang w:eastAsia="fr-FR"/>
              </w:rPr>
            </w:pPr>
            <w:r w:rsidRPr="00B822F1">
              <w:rPr>
                <w:rFonts w:ascii="AMU Monument Grotesk" w:hAnsi="AMU Monument Grotesk" w:cs="Arial"/>
                <w:sz w:val="16"/>
                <w:szCs w:val="16"/>
                <w:lang w:eastAsia="fr-FR"/>
              </w:rPr>
              <w:t>50 %</w:t>
            </w:r>
          </w:p>
          <w:p w14:paraId="7A732CA4" w14:textId="318C4A0E" w:rsidR="000C0E58" w:rsidRPr="00B822F1" w:rsidRDefault="000C0E58" w:rsidP="00E32E7A">
            <w:pPr>
              <w:jc w:val="center"/>
              <w:rPr>
                <w:rFonts w:ascii="AMU Monument Grotesk" w:hAnsi="AMU Monument Grotesk"/>
                <w:sz w:val="16"/>
                <w:szCs w:val="16"/>
                <w:lang w:eastAsia="fr-FR"/>
              </w:rPr>
            </w:pPr>
          </w:p>
        </w:tc>
        <w:tc>
          <w:tcPr>
            <w:tcW w:w="5236" w:type="dxa"/>
            <w:vAlign w:val="center"/>
          </w:tcPr>
          <w:p w14:paraId="0A692E9C" w14:textId="002DC176" w:rsidR="000C0E58" w:rsidRPr="000C0E58" w:rsidRDefault="000C0E58" w:rsidP="000C0E58">
            <w:pPr>
              <w:jc w:val="both"/>
              <w:rPr>
                <w:rFonts w:ascii="AMU Monument Grotesk" w:hAnsi="AMU Monument Grotesk"/>
                <w:sz w:val="16"/>
                <w:szCs w:val="16"/>
                <w:lang w:eastAsia="fr-FR"/>
              </w:rPr>
            </w:pPr>
            <w:r w:rsidRPr="000C0E58">
              <w:rPr>
                <w:rFonts w:ascii="AMU Monument Grotesk" w:hAnsi="AMU Monument Grotesk"/>
                <w:sz w:val="16"/>
                <w:szCs w:val="16"/>
              </w:rPr>
              <w:t>A compter de la notification au titulaire de la décision d’admission (attestation de service fait) de la mission AMT </w:t>
            </w:r>
          </w:p>
        </w:tc>
      </w:tr>
      <w:tr w:rsidR="00E32E7A" w:rsidRPr="00A6689C" w14:paraId="0C3045C0" w14:textId="77777777" w:rsidTr="005B21C6">
        <w:trPr>
          <w:cantSplit/>
          <w:trHeight w:val="215"/>
        </w:trPr>
        <w:tc>
          <w:tcPr>
            <w:tcW w:w="2556" w:type="dxa"/>
            <w:tcBorders>
              <w:top w:val="single" w:sz="4" w:space="0" w:color="auto"/>
              <w:left w:val="single" w:sz="4" w:space="0" w:color="auto"/>
              <w:right w:val="single" w:sz="4" w:space="0" w:color="auto"/>
            </w:tcBorders>
            <w:shd w:val="clear" w:color="auto" w:fill="auto"/>
            <w:vAlign w:val="center"/>
          </w:tcPr>
          <w:p w14:paraId="6D343547" w14:textId="5F61FC4C" w:rsidR="00E32E7A" w:rsidRPr="008B1D16" w:rsidRDefault="00E32E7A" w:rsidP="00E32E7A">
            <w:pPr>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M7-</w:t>
            </w:r>
            <w:r w:rsidR="0057706B" w:rsidRPr="008B1D16">
              <w:rPr>
                <w:rFonts w:ascii="AMU Monument Grotesk" w:hAnsi="AMU Monument Grotesk" w:cs="Arial"/>
                <w:sz w:val="16"/>
                <w:szCs w:val="16"/>
                <w:lang w:eastAsia="fr-FR"/>
              </w:rPr>
              <w:t>Visa des documents d’exécution et de synthèse (VISA-SYNT)</w:t>
            </w:r>
          </w:p>
        </w:tc>
        <w:tc>
          <w:tcPr>
            <w:tcW w:w="2093" w:type="dxa"/>
            <w:shd w:val="clear" w:color="auto" w:fill="auto"/>
            <w:vAlign w:val="center"/>
          </w:tcPr>
          <w:p w14:paraId="06ECDCD5" w14:textId="47DDEF0B" w:rsidR="00E32E7A" w:rsidRPr="008B1D16" w:rsidRDefault="00F95B8E" w:rsidP="00E32E7A">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100%</w:t>
            </w:r>
          </w:p>
        </w:tc>
        <w:tc>
          <w:tcPr>
            <w:tcW w:w="5236" w:type="dxa"/>
            <w:shd w:val="clear" w:color="auto" w:fill="auto"/>
            <w:vAlign w:val="center"/>
          </w:tcPr>
          <w:p w14:paraId="47E08A8E" w14:textId="576DD1BD" w:rsidR="00E32E7A" w:rsidRPr="008B1D16" w:rsidRDefault="00017F13" w:rsidP="00E32E7A">
            <w:pPr>
              <w:suppressAutoHyphens w:val="0"/>
              <w:jc w:val="both"/>
              <w:rPr>
                <w:rFonts w:ascii="AMU Monument Grotesk" w:hAnsi="AMU Monument Grotesk" w:cs="Arial"/>
                <w:sz w:val="16"/>
                <w:szCs w:val="16"/>
                <w:lang w:eastAsia="fr-FR"/>
              </w:rPr>
            </w:pPr>
            <w:r w:rsidRPr="008B1D16">
              <w:rPr>
                <w:rFonts w:ascii="AMU Monument Grotesk" w:hAnsi="AMU Monument Grotesk" w:cs="Arial"/>
                <w:sz w:val="16"/>
                <w:szCs w:val="16"/>
                <w:lang w:eastAsia="fr-FR"/>
              </w:rPr>
              <w:t xml:space="preserve">Au prorata </w:t>
            </w:r>
            <w:proofErr w:type="spellStart"/>
            <w:r w:rsidRPr="008B1D16">
              <w:rPr>
                <w:rFonts w:ascii="AMU Monument Grotesk" w:hAnsi="AMU Monument Grotesk" w:cs="Arial"/>
                <w:sz w:val="16"/>
                <w:szCs w:val="16"/>
                <w:lang w:eastAsia="fr-FR"/>
              </w:rPr>
              <w:t>temporis</w:t>
            </w:r>
            <w:proofErr w:type="spellEnd"/>
            <w:r w:rsidRPr="008B1D16">
              <w:rPr>
                <w:rFonts w:ascii="AMU Monument Grotesk" w:hAnsi="AMU Monument Grotesk" w:cs="Arial"/>
                <w:sz w:val="16"/>
                <w:szCs w:val="16"/>
                <w:lang w:eastAsia="fr-FR"/>
              </w:rPr>
              <w:t xml:space="preserve"> de l’avancement de la mission jusqu’à la réception d</w:t>
            </w:r>
            <w:r w:rsidR="00334B50" w:rsidRPr="008B1D16">
              <w:rPr>
                <w:rFonts w:ascii="AMU Monument Grotesk" w:hAnsi="AMU Monument Grotesk" w:cs="Arial"/>
                <w:sz w:val="16"/>
                <w:szCs w:val="16"/>
                <w:lang w:eastAsia="fr-FR"/>
              </w:rPr>
              <w:t xml:space="preserve">u dernier lot de </w:t>
            </w:r>
            <w:r w:rsidRPr="008B1D16">
              <w:rPr>
                <w:rFonts w:ascii="AMU Monument Grotesk" w:hAnsi="AMU Monument Grotesk" w:cs="Arial"/>
                <w:sz w:val="16"/>
                <w:szCs w:val="16"/>
                <w:lang w:eastAsia="fr-FR"/>
              </w:rPr>
              <w:t>marchés de travaux (*)</w:t>
            </w:r>
          </w:p>
        </w:tc>
      </w:tr>
      <w:tr w:rsidR="00F95B8E" w:rsidRPr="00A6689C" w14:paraId="1AE9967E" w14:textId="77777777" w:rsidTr="00F95B8E">
        <w:trPr>
          <w:cantSplit/>
          <w:trHeight w:val="754"/>
        </w:trPr>
        <w:tc>
          <w:tcPr>
            <w:tcW w:w="2556" w:type="dxa"/>
            <w:vMerge w:val="restart"/>
            <w:tcBorders>
              <w:left w:val="single" w:sz="4" w:space="0" w:color="auto"/>
              <w:right w:val="single" w:sz="4" w:space="0" w:color="auto"/>
            </w:tcBorders>
            <w:shd w:val="clear" w:color="auto" w:fill="auto"/>
            <w:vAlign w:val="center"/>
          </w:tcPr>
          <w:p w14:paraId="61F19E88" w14:textId="4F61E2E2" w:rsidR="00F95B8E" w:rsidRPr="008B1D16" w:rsidRDefault="00F95B8E" w:rsidP="00F95B8E">
            <w:pPr>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M8- Direction de l’Exécution des Travaux (DET) : remise des états mensuels d’acomptes travaux</w:t>
            </w:r>
          </w:p>
        </w:tc>
        <w:tc>
          <w:tcPr>
            <w:tcW w:w="2093" w:type="dxa"/>
            <w:shd w:val="clear" w:color="auto" w:fill="auto"/>
            <w:vAlign w:val="center"/>
          </w:tcPr>
          <w:p w14:paraId="0D5BB5B4" w14:textId="72112CB2" w:rsidR="00F95B8E" w:rsidRPr="008B1D16" w:rsidRDefault="00F95B8E" w:rsidP="00F95B8E">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90%</w:t>
            </w:r>
          </w:p>
        </w:tc>
        <w:tc>
          <w:tcPr>
            <w:tcW w:w="5236" w:type="dxa"/>
            <w:shd w:val="clear" w:color="auto" w:fill="auto"/>
            <w:vAlign w:val="center"/>
          </w:tcPr>
          <w:p w14:paraId="12567C41" w14:textId="190C3AC6" w:rsidR="00F95B8E" w:rsidRPr="008B1D16" w:rsidRDefault="00334B50" w:rsidP="00334B50">
            <w:pPr>
              <w:suppressAutoHyphens w:val="0"/>
              <w:spacing w:before="100" w:beforeAutospacing="1" w:after="100" w:afterAutospacing="1"/>
              <w:rPr>
                <w:rFonts w:eastAsia="Times New Roman"/>
                <w:sz w:val="16"/>
                <w:szCs w:val="16"/>
                <w:lang w:eastAsia="fr-FR"/>
              </w:rPr>
            </w:pPr>
            <w:r w:rsidRPr="008B1D16">
              <w:rPr>
                <w:rFonts w:ascii="AMU Monument Grotesk" w:hAnsi="AMU Monument Grotesk" w:cs="Arial"/>
                <w:sz w:val="16"/>
                <w:szCs w:val="16"/>
                <w:lang w:eastAsia="fr-FR"/>
              </w:rPr>
              <w:t xml:space="preserve">Au prorata </w:t>
            </w:r>
            <w:proofErr w:type="spellStart"/>
            <w:r w:rsidRPr="008B1D16">
              <w:rPr>
                <w:rFonts w:ascii="AMU Monument Grotesk" w:hAnsi="AMU Monument Grotesk" w:cs="Arial"/>
                <w:sz w:val="16"/>
                <w:szCs w:val="16"/>
                <w:lang w:eastAsia="fr-FR"/>
              </w:rPr>
              <w:t>temporis</w:t>
            </w:r>
            <w:proofErr w:type="spellEnd"/>
            <w:r w:rsidRPr="008B1D16">
              <w:rPr>
                <w:rFonts w:ascii="AMU Monument Grotesk" w:hAnsi="AMU Monument Grotesk" w:cs="Arial"/>
                <w:sz w:val="16"/>
                <w:szCs w:val="16"/>
                <w:lang w:eastAsia="fr-FR"/>
              </w:rPr>
              <w:t xml:space="preserve"> de l’avancement de la mission jusqu’à la réception du dernier lot de marchés de travaux (*)</w:t>
            </w:r>
          </w:p>
        </w:tc>
      </w:tr>
      <w:tr w:rsidR="00F95B8E" w:rsidRPr="00A6689C" w14:paraId="37A7E9B2" w14:textId="77777777" w:rsidTr="005B21C6">
        <w:trPr>
          <w:cantSplit/>
          <w:trHeight w:val="226"/>
        </w:trPr>
        <w:tc>
          <w:tcPr>
            <w:tcW w:w="2556" w:type="dxa"/>
            <w:vMerge/>
            <w:tcBorders>
              <w:left w:val="single" w:sz="4" w:space="0" w:color="auto"/>
              <w:bottom w:val="single" w:sz="4" w:space="0" w:color="auto"/>
              <w:right w:val="single" w:sz="4" w:space="0" w:color="auto"/>
            </w:tcBorders>
            <w:shd w:val="clear" w:color="auto" w:fill="auto"/>
            <w:vAlign w:val="center"/>
          </w:tcPr>
          <w:p w14:paraId="6A1E50F1" w14:textId="77777777" w:rsidR="00F95B8E" w:rsidRPr="008B1D16" w:rsidRDefault="00F95B8E" w:rsidP="00F95B8E">
            <w:pPr>
              <w:suppressAutoHyphens w:val="0"/>
              <w:rPr>
                <w:rFonts w:ascii="AMU Monument Grotesk" w:hAnsi="AMU Monument Grotesk" w:cs="Arial"/>
                <w:sz w:val="16"/>
                <w:szCs w:val="16"/>
                <w:lang w:eastAsia="fr-FR"/>
              </w:rPr>
            </w:pPr>
          </w:p>
        </w:tc>
        <w:tc>
          <w:tcPr>
            <w:tcW w:w="2093" w:type="dxa"/>
            <w:shd w:val="clear" w:color="auto" w:fill="auto"/>
            <w:vAlign w:val="center"/>
          </w:tcPr>
          <w:p w14:paraId="28141434" w14:textId="036D3FF7" w:rsidR="00F95B8E" w:rsidRPr="008B1D16" w:rsidRDefault="00F95B8E" w:rsidP="00F95B8E">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10%</w:t>
            </w:r>
          </w:p>
        </w:tc>
        <w:tc>
          <w:tcPr>
            <w:tcW w:w="5236" w:type="dxa"/>
            <w:shd w:val="clear" w:color="auto" w:fill="auto"/>
            <w:vAlign w:val="center"/>
          </w:tcPr>
          <w:p w14:paraId="2557E2E3" w14:textId="32FE90F1" w:rsidR="00334B50" w:rsidRPr="008B1D16" w:rsidRDefault="00F95B8E" w:rsidP="00334B50">
            <w:pPr>
              <w:suppressAutoHyphens w:val="0"/>
              <w:spacing w:before="100" w:beforeAutospacing="1" w:after="100" w:afterAutospacing="1"/>
              <w:rPr>
                <w:rFonts w:ascii="AMU Monument Grotesk" w:hAnsi="AMU Monument Grotesk" w:cs="Arial"/>
                <w:sz w:val="16"/>
                <w:szCs w:val="16"/>
                <w:lang w:eastAsia="fr-FR"/>
              </w:rPr>
            </w:pPr>
            <w:r w:rsidRPr="008B1D16">
              <w:rPr>
                <w:rFonts w:ascii="AMU Monument Grotesk" w:hAnsi="AMU Monument Grotesk" w:cs="Arial"/>
                <w:sz w:val="16"/>
                <w:szCs w:val="16"/>
                <w:lang w:eastAsia="fr-FR"/>
              </w:rPr>
              <w:t>A compter de la signature par l’ensemble des parties d</w:t>
            </w:r>
            <w:r w:rsidR="00334B50" w:rsidRPr="008B1D16">
              <w:rPr>
                <w:rFonts w:ascii="AMU Monument Grotesk" w:hAnsi="AMU Monument Grotesk" w:cs="Arial"/>
                <w:sz w:val="16"/>
                <w:szCs w:val="16"/>
                <w:lang w:eastAsia="fr-FR"/>
              </w:rPr>
              <w:t>u</w:t>
            </w:r>
            <w:r w:rsidRPr="008B1D16">
              <w:rPr>
                <w:rFonts w:ascii="AMU Monument Grotesk" w:hAnsi="AMU Monument Grotesk" w:cs="Arial"/>
                <w:sz w:val="16"/>
                <w:szCs w:val="16"/>
                <w:lang w:eastAsia="fr-FR"/>
              </w:rPr>
              <w:t xml:space="preserve"> décompte généra</w:t>
            </w:r>
            <w:r w:rsidR="00334B50" w:rsidRPr="008B1D16">
              <w:rPr>
                <w:rFonts w:ascii="AMU Monument Grotesk" w:hAnsi="AMU Monument Grotesk" w:cs="Arial"/>
                <w:sz w:val="16"/>
                <w:szCs w:val="16"/>
                <w:lang w:eastAsia="fr-FR"/>
              </w:rPr>
              <w:t>l</w:t>
            </w:r>
            <w:r w:rsidRPr="008B1D16">
              <w:rPr>
                <w:rFonts w:ascii="AMU Monument Grotesk" w:hAnsi="AMU Monument Grotesk" w:cs="Arial"/>
                <w:sz w:val="16"/>
                <w:szCs w:val="16"/>
                <w:lang w:eastAsia="fr-FR"/>
              </w:rPr>
              <w:t xml:space="preserve"> </w:t>
            </w:r>
            <w:r w:rsidR="00334B50" w:rsidRPr="008B1D16">
              <w:rPr>
                <w:rFonts w:ascii="AMU Monument Grotesk" w:hAnsi="AMU Monument Grotesk" w:cs="Arial"/>
                <w:sz w:val="16"/>
                <w:szCs w:val="16"/>
                <w:lang w:eastAsia="fr-FR"/>
              </w:rPr>
              <w:t xml:space="preserve">du dernier lot </w:t>
            </w:r>
            <w:r w:rsidRPr="008B1D16">
              <w:rPr>
                <w:rFonts w:ascii="AMU Monument Grotesk" w:hAnsi="AMU Monument Grotesk" w:cs="Arial"/>
                <w:sz w:val="16"/>
                <w:szCs w:val="16"/>
                <w:lang w:eastAsia="fr-FR"/>
              </w:rPr>
              <w:t xml:space="preserve">des marchés de travaux. (**) </w:t>
            </w:r>
          </w:p>
        </w:tc>
      </w:tr>
      <w:tr w:rsidR="001D560B" w:rsidRPr="00A6689C" w14:paraId="5107600C" w14:textId="77777777" w:rsidTr="00F95B8E">
        <w:trPr>
          <w:cantSplit/>
          <w:trHeight w:val="623"/>
        </w:trPr>
        <w:tc>
          <w:tcPr>
            <w:tcW w:w="2556" w:type="dxa"/>
            <w:vMerge w:val="restart"/>
            <w:tcBorders>
              <w:top w:val="single" w:sz="4" w:space="0" w:color="auto"/>
              <w:left w:val="single" w:sz="4" w:space="0" w:color="auto"/>
              <w:right w:val="single" w:sz="4" w:space="0" w:color="auto"/>
            </w:tcBorders>
            <w:shd w:val="clear" w:color="auto" w:fill="auto"/>
            <w:vAlign w:val="center"/>
          </w:tcPr>
          <w:p w14:paraId="1FB3FE83" w14:textId="68C6AEA6" w:rsidR="001D560B" w:rsidRPr="008B1D16" w:rsidRDefault="001D560B" w:rsidP="001D560B">
            <w:pPr>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M9- Assistance aux opérations de réception (AOR/GPA)</w:t>
            </w:r>
          </w:p>
        </w:tc>
        <w:tc>
          <w:tcPr>
            <w:tcW w:w="2093" w:type="dxa"/>
            <w:shd w:val="clear" w:color="auto" w:fill="auto"/>
            <w:vAlign w:val="center"/>
          </w:tcPr>
          <w:p w14:paraId="57379871" w14:textId="26DEBED2" w:rsidR="001D560B" w:rsidRPr="008B1D16" w:rsidRDefault="001D560B" w:rsidP="001D560B">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60%</w:t>
            </w:r>
          </w:p>
        </w:tc>
        <w:tc>
          <w:tcPr>
            <w:tcW w:w="5236" w:type="dxa"/>
            <w:shd w:val="clear" w:color="auto" w:fill="auto"/>
            <w:vAlign w:val="center"/>
          </w:tcPr>
          <w:p w14:paraId="49EC13CB" w14:textId="77777777" w:rsidR="001D560B" w:rsidRPr="008B1D16" w:rsidRDefault="001D560B" w:rsidP="001D560B">
            <w:pPr>
              <w:suppressAutoHyphens w:val="0"/>
              <w:jc w:val="both"/>
              <w:rPr>
                <w:rFonts w:ascii="AMU Monument Grotesk" w:hAnsi="AMU Monument Grotesk" w:cs="Arial"/>
                <w:sz w:val="16"/>
                <w:szCs w:val="16"/>
                <w:lang w:eastAsia="fr-FR"/>
              </w:rPr>
            </w:pPr>
            <w:r w:rsidRPr="008B1D16">
              <w:rPr>
                <w:rFonts w:ascii="AMU Monument Grotesk" w:hAnsi="AMU Monument Grotesk" w:cs="Arial"/>
                <w:sz w:val="16"/>
                <w:szCs w:val="16"/>
                <w:lang w:eastAsia="fr-FR"/>
              </w:rPr>
              <w:t xml:space="preserve">A compter de la date de notification par le maitre d’ouvrage de la décision de réception à la dernière entreprise de travaux concernée. (***) </w:t>
            </w:r>
          </w:p>
          <w:p w14:paraId="0AE01161" w14:textId="77777777" w:rsidR="001D560B" w:rsidRPr="008B1D16" w:rsidRDefault="001D560B" w:rsidP="001D560B">
            <w:pPr>
              <w:suppressAutoHyphens w:val="0"/>
              <w:jc w:val="both"/>
              <w:rPr>
                <w:rFonts w:ascii="AMU Monument Grotesk" w:hAnsi="AMU Monument Grotesk" w:cs="Arial"/>
                <w:sz w:val="16"/>
                <w:szCs w:val="16"/>
                <w:lang w:eastAsia="fr-FR"/>
              </w:rPr>
            </w:pPr>
          </w:p>
        </w:tc>
      </w:tr>
      <w:tr w:rsidR="001D560B" w:rsidRPr="00A6689C" w14:paraId="263DB780" w14:textId="77777777" w:rsidTr="00A708FE">
        <w:trPr>
          <w:cantSplit/>
          <w:trHeight w:val="623"/>
        </w:trPr>
        <w:tc>
          <w:tcPr>
            <w:tcW w:w="2556" w:type="dxa"/>
            <w:vMerge/>
            <w:tcBorders>
              <w:left w:val="single" w:sz="4" w:space="0" w:color="auto"/>
              <w:right w:val="single" w:sz="4" w:space="0" w:color="auto"/>
            </w:tcBorders>
            <w:shd w:val="clear" w:color="auto" w:fill="auto"/>
            <w:vAlign w:val="center"/>
          </w:tcPr>
          <w:p w14:paraId="22FC93D6" w14:textId="77777777" w:rsidR="001D560B" w:rsidRPr="008B1D16" w:rsidRDefault="001D560B" w:rsidP="001D560B">
            <w:pPr>
              <w:suppressAutoHyphens w:val="0"/>
              <w:rPr>
                <w:rFonts w:ascii="AMU Monument Grotesk" w:hAnsi="AMU Monument Grotesk" w:cs="Arial"/>
                <w:sz w:val="16"/>
                <w:szCs w:val="16"/>
                <w:lang w:eastAsia="fr-FR"/>
              </w:rPr>
            </w:pPr>
          </w:p>
        </w:tc>
        <w:tc>
          <w:tcPr>
            <w:tcW w:w="2093" w:type="dxa"/>
            <w:shd w:val="clear" w:color="auto" w:fill="auto"/>
            <w:vAlign w:val="center"/>
          </w:tcPr>
          <w:p w14:paraId="4A4B4193" w14:textId="77777777" w:rsidR="001D560B" w:rsidRPr="008B1D16" w:rsidRDefault="001D560B" w:rsidP="001D560B">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15%</w:t>
            </w:r>
          </w:p>
          <w:p w14:paraId="4EC04CA9" w14:textId="77777777" w:rsidR="001D560B" w:rsidRPr="008B1D16" w:rsidRDefault="001D560B" w:rsidP="001D560B">
            <w:pPr>
              <w:suppressAutoHyphens w:val="0"/>
              <w:jc w:val="center"/>
              <w:rPr>
                <w:rFonts w:ascii="AMU Monument Grotesk" w:hAnsi="AMU Monument Grotesk" w:cs="Arial"/>
                <w:sz w:val="16"/>
                <w:szCs w:val="16"/>
                <w:lang w:eastAsia="fr-FR"/>
              </w:rPr>
            </w:pPr>
          </w:p>
        </w:tc>
        <w:tc>
          <w:tcPr>
            <w:tcW w:w="5236" w:type="dxa"/>
            <w:shd w:val="clear" w:color="auto" w:fill="auto"/>
            <w:vAlign w:val="center"/>
          </w:tcPr>
          <w:p w14:paraId="00C037E7" w14:textId="77777777" w:rsidR="001D560B" w:rsidRPr="008B1D16" w:rsidRDefault="001D560B" w:rsidP="001D560B">
            <w:pPr>
              <w:suppressAutoHyphens w:val="0"/>
              <w:jc w:val="both"/>
              <w:rPr>
                <w:rFonts w:ascii="AMU Monument Grotesk" w:hAnsi="AMU Monument Grotesk" w:cs="Arial"/>
                <w:sz w:val="16"/>
                <w:szCs w:val="16"/>
                <w:lang w:eastAsia="fr-FR"/>
              </w:rPr>
            </w:pPr>
            <w:r w:rsidRPr="008B1D16">
              <w:rPr>
                <w:rFonts w:ascii="AMU Monument Grotesk" w:hAnsi="AMU Monument Grotesk" w:cs="Arial"/>
                <w:sz w:val="16"/>
                <w:szCs w:val="16"/>
                <w:lang w:eastAsia="fr-FR"/>
              </w:rPr>
              <w:t>A compter de la date de transmission au maitre d’ouvrage du PV de levée de réserves de la dernière entreprise de travaux concernée.</w:t>
            </w:r>
          </w:p>
          <w:p w14:paraId="4249DA05" w14:textId="77777777" w:rsidR="001D560B" w:rsidRPr="008B1D16" w:rsidRDefault="001D560B" w:rsidP="001D560B">
            <w:pPr>
              <w:suppressAutoHyphens w:val="0"/>
              <w:jc w:val="both"/>
              <w:rPr>
                <w:rFonts w:ascii="AMU Monument Grotesk" w:hAnsi="AMU Monument Grotesk" w:cs="Arial"/>
                <w:sz w:val="16"/>
                <w:szCs w:val="16"/>
                <w:lang w:eastAsia="fr-FR"/>
              </w:rPr>
            </w:pPr>
          </w:p>
        </w:tc>
      </w:tr>
      <w:tr w:rsidR="001D560B" w:rsidRPr="00A6689C" w14:paraId="6B6205DF" w14:textId="77777777" w:rsidTr="00A708FE">
        <w:trPr>
          <w:cantSplit/>
          <w:trHeight w:val="623"/>
        </w:trPr>
        <w:tc>
          <w:tcPr>
            <w:tcW w:w="2556" w:type="dxa"/>
            <w:vMerge/>
            <w:tcBorders>
              <w:left w:val="single" w:sz="4" w:space="0" w:color="auto"/>
              <w:right w:val="single" w:sz="4" w:space="0" w:color="auto"/>
            </w:tcBorders>
            <w:shd w:val="clear" w:color="auto" w:fill="auto"/>
            <w:vAlign w:val="center"/>
          </w:tcPr>
          <w:p w14:paraId="47B5DC98" w14:textId="77777777" w:rsidR="001D560B" w:rsidRPr="008B1D16" w:rsidRDefault="001D560B" w:rsidP="001D560B">
            <w:pPr>
              <w:suppressAutoHyphens w:val="0"/>
              <w:rPr>
                <w:rFonts w:ascii="AMU Monument Grotesk" w:hAnsi="AMU Monument Grotesk" w:cs="Arial"/>
                <w:sz w:val="16"/>
                <w:szCs w:val="16"/>
                <w:lang w:eastAsia="fr-FR"/>
              </w:rPr>
            </w:pPr>
          </w:p>
        </w:tc>
        <w:tc>
          <w:tcPr>
            <w:tcW w:w="2093" w:type="dxa"/>
            <w:shd w:val="clear" w:color="auto" w:fill="auto"/>
            <w:vAlign w:val="center"/>
          </w:tcPr>
          <w:p w14:paraId="26DC91B5" w14:textId="441F8296" w:rsidR="001D560B" w:rsidRPr="008B1D16" w:rsidRDefault="001D560B" w:rsidP="001D560B">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20%</w:t>
            </w:r>
          </w:p>
        </w:tc>
        <w:tc>
          <w:tcPr>
            <w:tcW w:w="5236" w:type="dxa"/>
            <w:shd w:val="clear" w:color="auto" w:fill="auto"/>
            <w:vAlign w:val="center"/>
          </w:tcPr>
          <w:p w14:paraId="692D54A2" w14:textId="77777777" w:rsidR="001D560B" w:rsidRPr="008B1D16" w:rsidRDefault="001D560B" w:rsidP="001D560B">
            <w:pPr>
              <w:suppressAutoHyphens w:val="0"/>
              <w:jc w:val="both"/>
              <w:rPr>
                <w:rFonts w:ascii="AMU Monument Grotesk" w:hAnsi="AMU Monument Grotesk" w:cs="Arial"/>
                <w:sz w:val="16"/>
                <w:szCs w:val="16"/>
                <w:lang w:eastAsia="fr-FR"/>
              </w:rPr>
            </w:pPr>
            <w:r w:rsidRPr="008B1D16">
              <w:rPr>
                <w:rFonts w:ascii="AMU Monument Grotesk" w:hAnsi="AMU Monument Grotesk" w:cs="Arial"/>
                <w:sz w:val="16"/>
                <w:szCs w:val="16"/>
                <w:lang w:eastAsia="fr-FR"/>
              </w:rPr>
              <w:t>A compter de la décision d’admission par le représentant du maitre d’ouvrage du dossier DOE. (****)</w:t>
            </w:r>
          </w:p>
          <w:p w14:paraId="76CE821A" w14:textId="77777777" w:rsidR="001D560B" w:rsidRPr="008B1D16" w:rsidRDefault="001D560B" w:rsidP="001D560B">
            <w:pPr>
              <w:suppressAutoHyphens w:val="0"/>
              <w:jc w:val="both"/>
              <w:rPr>
                <w:rFonts w:ascii="AMU Monument Grotesk" w:hAnsi="AMU Monument Grotesk" w:cs="Arial"/>
                <w:sz w:val="16"/>
                <w:szCs w:val="16"/>
                <w:lang w:eastAsia="fr-FR"/>
              </w:rPr>
            </w:pPr>
          </w:p>
        </w:tc>
      </w:tr>
      <w:tr w:rsidR="001D560B" w:rsidRPr="00A6689C" w14:paraId="275D4262" w14:textId="77777777" w:rsidTr="00A708FE">
        <w:trPr>
          <w:cantSplit/>
          <w:trHeight w:val="623"/>
        </w:trPr>
        <w:tc>
          <w:tcPr>
            <w:tcW w:w="2556" w:type="dxa"/>
            <w:vMerge/>
            <w:tcBorders>
              <w:left w:val="single" w:sz="4" w:space="0" w:color="auto"/>
              <w:right w:val="single" w:sz="4" w:space="0" w:color="auto"/>
            </w:tcBorders>
            <w:shd w:val="clear" w:color="auto" w:fill="auto"/>
            <w:vAlign w:val="center"/>
          </w:tcPr>
          <w:p w14:paraId="2A88218B" w14:textId="77777777" w:rsidR="001D560B" w:rsidRPr="008B1D16" w:rsidRDefault="001D560B" w:rsidP="001D560B">
            <w:pPr>
              <w:suppressAutoHyphens w:val="0"/>
              <w:rPr>
                <w:rFonts w:ascii="AMU Monument Grotesk" w:hAnsi="AMU Monument Grotesk" w:cs="Arial"/>
                <w:sz w:val="16"/>
                <w:szCs w:val="16"/>
                <w:lang w:eastAsia="fr-FR"/>
              </w:rPr>
            </w:pPr>
          </w:p>
        </w:tc>
        <w:tc>
          <w:tcPr>
            <w:tcW w:w="2093" w:type="dxa"/>
            <w:shd w:val="clear" w:color="auto" w:fill="auto"/>
            <w:vAlign w:val="center"/>
          </w:tcPr>
          <w:p w14:paraId="437B89C4" w14:textId="07E19AB3" w:rsidR="001D560B" w:rsidRPr="008B1D16" w:rsidRDefault="001D560B" w:rsidP="001D560B">
            <w:pPr>
              <w:suppressAutoHyphens w:val="0"/>
              <w:jc w:val="center"/>
              <w:rPr>
                <w:rFonts w:ascii="AMU Monument Grotesk" w:hAnsi="AMU Monument Grotesk" w:cs="Arial"/>
                <w:sz w:val="16"/>
                <w:szCs w:val="16"/>
                <w:lang w:eastAsia="fr-FR"/>
              </w:rPr>
            </w:pPr>
            <w:r w:rsidRPr="00CA457E">
              <w:rPr>
                <w:rFonts w:ascii="AMU Monument Grotesk" w:hAnsi="AMU Monument Grotesk" w:cs="Arial"/>
                <w:sz w:val="16"/>
                <w:szCs w:val="16"/>
                <w:lang w:eastAsia="fr-FR"/>
              </w:rPr>
              <w:t>5%</w:t>
            </w:r>
          </w:p>
        </w:tc>
        <w:tc>
          <w:tcPr>
            <w:tcW w:w="5236" w:type="dxa"/>
            <w:shd w:val="clear" w:color="auto" w:fill="auto"/>
            <w:vAlign w:val="center"/>
          </w:tcPr>
          <w:p w14:paraId="75610DD9" w14:textId="0B14C224" w:rsidR="001D560B" w:rsidRPr="008B1D16" w:rsidRDefault="001D560B" w:rsidP="001D560B">
            <w:pPr>
              <w:suppressAutoHyphens w:val="0"/>
              <w:jc w:val="both"/>
              <w:rPr>
                <w:rFonts w:ascii="AMU Monument Grotesk" w:hAnsi="AMU Monument Grotesk" w:cs="Arial"/>
                <w:sz w:val="16"/>
                <w:szCs w:val="16"/>
                <w:lang w:eastAsia="fr-FR"/>
              </w:rPr>
            </w:pPr>
            <w:r w:rsidRPr="00A6689C">
              <w:rPr>
                <w:rFonts w:ascii="AMU Monument Grotesk" w:hAnsi="AMU Monument Grotesk" w:cs="Arial"/>
                <w:sz w:val="16"/>
                <w:szCs w:val="16"/>
                <w:lang w:eastAsia="fr-FR"/>
              </w:rPr>
              <w:t>A l’issue du délai de garantie de parfait achèvement (prolongation éventuelle comprise)</w:t>
            </w:r>
          </w:p>
        </w:tc>
      </w:tr>
      <w:tr w:rsidR="00F95B8E" w:rsidRPr="00A6689C" w14:paraId="686DF7B5" w14:textId="77777777" w:rsidTr="00F95B8E">
        <w:trPr>
          <w:cantSplit/>
          <w:trHeight w:val="623"/>
        </w:trPr>
        <w:tc>
          <w:tcPr>
            <w:tcW w:w="2556" w:type="dxa"/>
            <w:vMerge w:val="restart"/>
            <w:tcBorders>
              <w:top w:val="single" w:sz="4" w:space="0" w:color="auto"/>
              <w:left w:val="single" w:sz="4" w:space="0" w:color="auto"/>
              <w:right w:val="single" w:sz="4" w:space="0" w:color="auto"/>
            </w:tcBorders>
            <w:shd w:val="clear" w:color="auto" w:fill="auto"/>
            <w:vAlign w:val="center"/>
          </w:tcPr>
          <w:p w14:paraId="5D068703" w14:textId="365F3864" w:rsidR="00F95B8E" w:rsidRPr="008B1D16" w:rsidRDefault="00F95B8E" w:rsidP="00F95B8E">
            <w:pPr>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M</w:t>
            </w:r>
            <w:r w:rsidR="00A6004F" w:rsidRPr="008B1D16">
              <w:rPr>
                <w:rFonts w:ascii="AMU Monument Grotesk" w:hAnsi="AMU Monument Grotesk" w:cs="Arial"/>
                <w:sz w:val="16"/>
                <w:szCs w:val="16"/>
                <w:lang w:eastAsia="fr-FR"/>
              </w:rPr>
              <w:t>11</w:t>
            </w:r>
            <w:r w:rsidRPr="008B1D16">
              <w:rPr>
                <w:rFonts w:ascii="AMU Monument Grotesk" w:hAnsi="AMU Monument Grotesk" w:cs="Arial"/>
                <w:sz w:val="16"/>
                <w:szCs w:val="16"/>
                <w:lang w:eastAsia="fr-FR"/>
              </w:rPr>
              <w:t>- OPC</w:t>
            </w:r>
          </w:p>
        </w:tc>
        <w:tc>
          <w:tcPr>
            <w:tcW w:w="2093" w:type="dxa"/>
            <w:shd w:val="clear" w:color="auto" w:fill="auto"/>
            <w:vAlign w:val="center"/>
          </w:tcPr>
          <w:p w14:paraId="5E7672AD" w14:textId="6D2B48E6" w:rsidR="00F95B8E" w:rsidRPr="008B1D16" w:rsidRDefault="00F95B8E" w:rsidP="00F95B8E">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90%</w:t>
            </w:r>
          </w:p>
        </w:tc>
        <w:tc>
          <w:tcPr>
            <w:tcW w:w="5236" w:type="dxa"/>
            <w:shd w:val="clear" w:color="auto" w:fill="auto"/>
            <w:vAlign w:val="center"/>
          </w:tcPr>
          <w:p w14:paraId="011A48F8" w14:textId="67BC80B2" w:rsidR="00F95B8E" w:rsidRPr="008B1D16" w:rsidRDefault="00334B50" w:rsidP="00F95B8E">
            <w:pPr>
              <w:suppressAutoHyphens w:val="0"/>
              <w:jc w:val="both"/>
              <w:rPr>
                <w:rFonts w:ascii="AMU Monument Grotesk" w:hAnsi="AMU Monument Grotesk" w:cs="Arial"/>
                <w:sz w:val="16"/>
                <w:szCs w:val="16"/>
                <w:lang w:eastAsia="fr-FR"/>
              </w:rPr>
            </w:pPr>
            <w:r w:rsidRPr="008B1D16">
              <w:rPr>
                <w:rFonts w:ascii="AMU Monument Grotesk" w:hAnsi="AMU Monument Grotesk" w:cs="Arial"/>
                <w:sz w:val="16"/>
                <w:szCs w:val="16"/>
                <w:lang w:eastAsia="fr-FR"/>
              </w:rPr>
              <w:t xml:space="preserve">Au prorata </w:t>
            </w:r>
            <w:proofErr w:type="spellStart"/>
            <w:r w:rsidRPr="008B1D16">
              <w:rPr>
                <w:rFonts w:ascii="AMU Monument Grotesk" w:hAnsi="AMU Monument Grotesk" w:cs="Arial"/>
                <w:sz w:val="16"/>
                <w:szCs w:val="16"/>
                <w:lang w:eastAsia="fr-FR"/>
              </w:rPr>
              <w:t>temporis</w:t>
            </w:r>
            <w:proofErr w:type="spellEnd"/>
            <w:r w:rsidRPr="008B1D16">
              <w:rPr>
                <w:rFonts w:ascii="AMU Monument Grotesk" w:hAnsi="AMU Monument Grotesk" w:cs="Arial"/>
                <w:sz w:val="16"/>
                <w:szCs w:val="16"/>
                <w:lang w:eastAsia="fr-FR"/>
              </w:rPr>
              <w:t xml:space="preserve"> de l’avancement de la mission jusqu’à la réception du dernier lot de marchés de travaux (*)</w:t>
            </w:r>
          </w:p>
        </w:tc>
      </w:tr>
      <w:tr w:rsidR="00F95B8E" w:rsidRPr="00A6689C" w14:paraId="6F7E3EE6" w14:textId="77777777" w:rsidTr="005B21C6">
        <w:trPr>
          <w:cantSplit/>
          <w:trHeight w:val="226"/>
        </w:trPr>
        <w:tc>
          <w:tcPr>
            <w:tcW w:w="2556" w:type="dxa"/>
            <w:vMerge/>
            <w:tcBorders>
              <w:left w:val="single" w:sz="4" w:space="0" w:color="auto"/>
              <w:right w:val="single" w:sz="4" w:space="0" w:color="auto"/>
            </w:tcBorders>
            <w:shd w:val="clear" w:color="auto" w:fill="auto"/>
            <w:vAlign w:val="center"/>
          </w:tcPr>
          <w:p w14:paraId="5DC4BBA3" w14:textId="77777777" w:rsidR="00F95B8E" w:rsidRPr="008B1D16" w:rsidRDefault="00F95B8E" w:rsidP="00F95B8E">
            <w:pPr>
              <w:suppressAutoHyphens w:val="0"/>
              <w:rPr>
                <w:rFonts w:ascii="AMU Monument Grotesk" w:hAnsi="AMU Monument Grotesk" w:cs="Arial"/>
                <w:sz w:val="16"/>
                <w:szCs w:val="16"/>
                <w:lang w:eastAsia="fr-FR"/>
              </w:rPr>
            </w:pPr>
          </w:p>
        </w:tc>
        <w:tc>
          <w:tcPr>
            <w:tcW w:w="2093" w:type="dxa"/>
            <w:shd w:val="clear" w:color="auto" w:fill="auto"/>
            <w:vAlign w:val="center"/>
          </w:tcPr>
          <w:p w14:paraId="5F5F3C32" w14:textId="77777777" w:rsidR="00F95B8E" w:rsidRPr="008B1D16" w:rsidRDefault="00F95B8E" w:rsidP="00F95B8E">
            <w:pPr>
              <w:suppressAutoHyphens w:val="0"/>
              <w:jc w:val="center"/>
              <w:rPr>
                <w:rFonts w:ascii="AMU Monument Grotesk" w:hAnsi="AMU Monument Grotesk" w:cs="Arial"/>
                <w:sz w:val="16"/>
                <w:szCs w:val="16"/>
                <w:lang w:eastAsia="fr-FR"/>
              </w:rPr>
            </w:pPr>
            <w:r w:rsidRPr="008B1D16">
              <w:rPr>
                <w:rFonts w:ascii="AMU Monument Grotesk" w:hAnsi="AMU Monument Grotesk" w:cs="Arial"/>
                <w:sz w:val="16"/>
                <w:szCs w:val="16"/>
                <w:lang w:eastAsia="fr-FR"/>
              </w:rPr>
              <w:t>10%</w:t>
            </w:r>
          </w:p>
        </w:tc>
        <w:tc>
          <w:tcPr>
            <w:tcW w:w="5236" w:type="dxa"/>
            <w:shd w:val="clear" w:color="auto" w:fill="auto"/>
            <w:vAlign w:val="center"/>
          </w:tcPr>
          <w:p w14:paraId="04E85B82" w14:textId="77777777" w:rsidR="00F95B8E" w:rsidRPr="008B1D16" w:rsidRDefault="00F95B8E" w:rsidP="00334B50">
            <w:pPr>
              <w:suppressAutoHyphens w:val="0"/>
              <w:jc w:val="both"/>
              <w:rPr>
                <w:rFonts w:ascii="AMU Monument Grotesk" w:hAnsi="AMU Monument Grotesk" w:cs="Arial"/>
                <w:sz w:val="16"/>
                <w:szCs w:val="16"/>
                <w:lang w:eastAsia="fr-FR"/>
              </w:rPr>
            </w:pPr>
            <w:r w:rsidRPr="008B1D16">
              <w:rPr>
                <w:rFonts w:ascii="AMU Monument Grotesk" w:hAnsi="AMU Monument Grotesk" w:cs="Arial"/>
                <w:sz w:val="16"/>
                <w:szCs w:val="16"/>
                <w:lang w:eastAsia="fr-FR"/>
              </w:rPr>
              <w:t xml:space="preserve">A compter de la validation du rapport final OPC par un représentant du maitre d’ouvrage, valant admission de la mission OPC. </w:t>
            </w:r>
          </w:p>
          <w:p w14:paraId="63953E27" w14:textId="4D5D0728" w:rsidR="00F95B8E" w:rsidRPr="008B1D16" w:rsidRDefault="00F95B8E" w:rsidP="00334B50">
            <w:pPr>
              <w:suppressAutoHyphens w:val="0"/>
              <w:jc w:val="both"/>
              <w:rPr>
                <w:rFonts w:ascii="AMU Monument Grotesk" w:hAnsi="AMU Monument Grotesk" w:cs="Arial"/>
                <w:sz w:val="16"/>
                <w:szCs w:val="16"/>
                <w:lang w:eastAsia="fr-FR"/>
              </w:rPr>
            </w:pPr>
          </w:p>
        </w:tc>
      </w:tr>
    </w:tbl>
    <w:p w14:paraId="17A387A9" w14:textId="3507E291" w:rsidR="00A6689C" w:rsidRDefault="00A6689C" w:rsidP="00A6689C">
      <w:pPr>
        <w:suppressAutoHyphens w:val="0"/>
        <w:jc w:val="both"/>
        <w:rPr>
          <w:rFonts w:ascii="AMU Monument Grotesk" w:hAnsi="AMU Monument Grotesk"/>
          <w:sz w:val="18"/>
          <w:szCs w:val="18"/>
          <w:lang w:eastAsia="fr-FR"/>
        </w:rPr>
      </w:pPr>
    </w:p>
    <w:p w14:paraId="7798268C" w14:textId="77777777" w:rsidR="00A6689C" w:rsidRPr="00A6689C" w:rsidRDefault="00A6689C" w:rsidP="00A6689C">
      <w:pPr>
        <w:suppressAutoHyphens w:val="0"/>
        <w:jc w:val="both"/>
        <w:rPr>
          <w:rFonts w:ascii="AMU Monument Grotesk" w:hAnsi="AMU Monument Grotesk"/>
          <w:sz w:val="18"/>
          <w:szCs w:val="18"/>
          <w:lang w:eastAsia="fr-FR"/>
        </w:rPr>
      </w:pPr>
      <w:bookmarkStart w:id="221" w:name="_Toc374325303"/>
      <w:bookmarkStart w:id="222" w:name="_Toc374413875"/>
      <w:r w:rsidRPr="00A6689C">
        <w:rPr>
          <w:rFonts w:ascii="AMU Monument Grotesk" w:hAnsi="AMU Monument Grotesk"/>
          <w:sz w:val="18"/>
          <w:szCs w:val="18"/>
          <w:lang w:eastAsia="fr-FR"/>
        </w:rPr>
        <w:t xml:space="preserve">(*) Pour les missions : </w:t>
      </w:r>
    </w:p>
    <w:bookmarkEnd w:id="221"/>
    <w:bookmarkEnd w:id="222"/>
    <w:p w14:paraId="230BC5FE" w14:textId="05F883F3" w:rsidR="00A6689C" w:rsidRPr="00A6689C" w:rsidRDefault="00A6689C" w:rsidP="0070045D">
      <w:pPr>
        <w:numPr>
          <w:ilvl w:val="0"/>
          <w:numId w:val="60"/>
        </w:numPr>
        <w:suppressAutoHyphens w:val="0"/>
        <w:jc w:val="both"/>
        <w:rPr>
          <w:rFonts w:ascii="AMU Monument Grotesk" w:hAnsi="AMU Monument Grotesk"/>
          <w:sz w:val="18"/>
          <w:szCs w:val="18"/>
          <w:lang w:eastAsia="fr-FR"/>
        </w:rPr>
      </w:pPr>
      <w:r w:rsidRPr="00A6689C">
        <w:rPr>
          <w:rFonts w:ascii="AMU Monument Grotesk" w:hAnsi="AMU Monument Grotesk"/>
          <w:sz w:val="18"/>
          <w:szCs w:val="18"/>
          <w:lang w:eastAsia="fr-FR"/>
        </w:rPr>
        <w:t>Visa des documents d’exécution</w:t>
      </w:r>
      <w:r w:rsidR="0057706B">
        <w:rPr>
          <w:rFonts w:ascii="AMU Monument Grotesk" w:hAnsi="AMU Monument Grotesk"/>
          <w:sz w:val="18"/>
          <w:szCs w:val="18"/>
          <w:lang w:eastAsia="fr-FR"/>
        </w:rPr>
        <w:t xml:space="preserve"> et synthèse</w:t>
      </w:r>
    </w:p>
    <w:p w14:paraId="373504A9" w14:textId="77777777" w:rsidR="00A6689C" w:rsidRPr="00A6689C" w:rsidRDefault="00A6689C" w:rsidP="0070045D">
      <w:pPr>
        <w:numPr>
          <w:ilvl w:val="0"/>
          <w:numId w:val="60"/>
        </w:numPr>
        <w:suppressAutoHyphens w:val="0"/>
        <w:jc w:val="both"/>
        <w:rPr>
          <w:rFonts w:ascii="AMU Monument Grotesk" w:hAnsi="AMU Monument Grotesk"/>
          <w:sz w:val="18"/>
          <w:szCs w:val="18"/>
          <w:lang w:eastAsia="fr-FR"/>
        </w:rPr>
      </w:pPr>
      <w:r w:rsidRPr="00A6689C">
        <w:rPr>
          <w:rFonts w:ascii="AMU Monument Grotesk" w:hAnsi="AMU Monument Grotesk"/>
          <w:sz w:val="18"/>
          <w:szCs w:val="18"/>
          <w:lang w:eastAsia="fr-FR"/>
        </w:rPr>
        <w:t>Direction des travaux (DET)</w:t>
      </w:r>
    </w:p>
    <w:p w14:paraId="0800A462" w14:textId="33E09D12" w:rsidR="00A6689C" w:rsidRPr="00911463" w:rsidRDefault="00A6689C" w:rsidP="0070045D">
      <w:pPr>
        <w:numPr>
          <w:ilvl w:val="0"/>
          <w:numId w:val="60"/>
        </w:numPr>
        <w:suppressAutoHyphens w:val="0"/>
        <w:jc w:val="both"/>
        <w:rPr>
          <w:rFonts w:ascii="AMU Monument Grotesk" w:hAnsi="AMU Monument Grotesk"/>
          <w:sz w:val="18"/>
          <w:szCs w:val="18"/>
          <w:lang w:eastAsia="fr-FR"/>
        </w:rPr>
      </w:pPr>
      <w:r w:rsidRPr="00911463">
        <w:rPr>
          <w:rFonts w:ascii="AMU Monument Grotesk" w:hAnsi="AMU Monument Grotesk"/>
          <w:sz w:val="18"/>
          <w:szCs w:val="18"/>
          <w:lang w:eastAsia="fr-FR"/>
        </w:rPr>
        <w:t>OPC</w:t>
      </w:r>
      <w:r w:rsidR="007F2159">
        <w:rPr>
          <w:rFonts w:ascii="AMU Monument Grotesk" w:hAnsi="AMU Monument Grotesk"/>
          <w:sz w:val="18"/>
          <w:szCs w:val="18"/>
          <w:lang w:eastAsia="fr-FR"/>
        </w:rPr>
        <w:t xml:space="preserve">, </w:t>
      </w:r>
    </w:p>
    <w:p w14:paraId="1BAF070A" w14:textId="77777777" w:rsidR="00A6689C" w:rsidRPr="00A6689C" w:rsidRDefault="00A6689C" w:rsidP="00A6689C">
      <w:pPr>
        <w:suppressAutoHyphens w:val="0"/>
        <w:jc w:val="both"/>
        <w:rPr>
          <w:rFonts w:ascii="AMU Monument Grotesk" w:hAnsi="AMU Monument Grotesk"/>
          <w:sz w:val="18"/>
          <w:szCs w:val="18"/>
          <w:lang w:eastAsia="fr-FR"/>
        </w:rPr>
      </w:pPr>
      <w:proofErr w:type="gramStart"/>
      <w:r w:rsidRPr="00A6689C">
        <w:rPr>
          <w:rFonts w:ascii="AMU Monument Grotesk" w:hAnsi="AMU Monument Grotesk"/>
          <w:sz w:val="18"/>
          <w:szCs w:val="18"/>
          <w:lang w:eastAsia="fr-FR"/>
        </w:rPr>
        <w:t>la</w:t>
      </w:r>
      <w:proofErr w:type="gramEnd"/>
      <w:r w:rsidRPr="00A6689C">
        <w:rPr>
          <w:rFonts w:ascii="AMU Monument Grotesk" w:hAnsi="AMU Monument Grotesk"/>
          <w:sz w:val="18"/>
          <w:szCs w:val="18"/>
          <w:lang w:eastAsia="fr-FR"/>
        </w:rPr>
        <w:t xml:space="preserve"> périodicité de la facturation, pendant l’exécution du chantier, est soit mensuelle, soit trimestrielle, suivant le souhait du titulaire. </w:t>
      </w:r>
    </w:p>
    <w:p w14:paraId="24ADD065" w14:textId="77777777" w:rsidR="00A6689C" w:rsidRPr="00A6689C" w:rsidRDefault="00A6689C" w:rsidP="00A6689C">
      <w:pPr>
        <w:suppressAutoHyphens w:val="0"/>
        <w:jc w:val="both"/>
        <w:rPr>
          <w:rFonts w:ascii="AMU Monument Grotesk" w:hAnsi="AMU Monument Grotesk"/>
          <w:sz w:val="18"/>
          <w:szCs w:val="18"/>
          <w:lang w:eastAsia="fr-FR"/>
        </w:rPr>
      </w:pPr>
    </w:p>
    <w:p w14:paraId="3B206A4A" w14:textId="77777777" w:rsidR="00A6689C" w:rsidRPr="00A6689C" w:rsidRDefault="00A6689C" w:rsidP="00A6689C">
      <w:pPr>
        <w:suppressAutoHyphens w:val="0"/>
        <w:jc w:val="both"/>
        <w:rPr>
          <w:rFonts w:ascii="AMU Monument Grotesk" w:hAnsi="AMU Monument Grotesk"/>
          <w:sz w:val="18"/>
          <w:szCs w:val="18"/>
          <w:lang w:eastAsia="fr-FR"/>
        </w:rPr>
      </w:pPr>
      <w:r w:rsidRPr="00A6689C">
        <w:rPr>
          <w:rFonts w:ascii="AMU Monument Grotesk" w:hAnsi="AMU Monument Grotesk"/>
          <w:sz w:val="18"/>
          <w:szCs w:val="18"/>
          <w:lang w:eastAsia="fr-FR"/>
        </w:rPr>
        <w:t xml:space="preserve">L’avancement est calculé au prorata </w:t>
      </w:r>
      <w:proofErr w:type="spellStart"/>
      <w:r w:rsidRPr="00A6689C">
        <w:rPr>
          <w:rFonts w:ascii="AMU Monument Grotesk" w:hAnsi="AMU Monument Grotesk"/>
          <w:sz w:val="18"/>
          <w:szCs w:val="18"/>
          <w:lang w:eastAsia="fr-FR"/>
        </w:rPr>
        <w:t>temporis</w:t>
      </w:r>
      <w:proofErr w:type="spellEnd"/>
      <w:r w:rsidRPr="00A6689C">
        <w:rPr>
          <w:rFonts w:ascii="AMU Monument Grotesk" w:hAnsi="AMU Monument Grotesk"/>
          <w:sz w:val="18"/>
          <w:szCs w:val="18"/>
          <w:lang w:eastAsia="fr-FR"/>
        </w:rPr>
        <w:t xml:space="preserve"> de l’avancement des travaux y compris période de préparation et sur la base du délai figurant au marché de travaux au moment de l’établissement du décompte, en considérant le délai prévu aux marchés de travaux, éventuellement modifié par des modifications de contrat (avenants). </w:t>
      </w:r>
    </w:p>
    <w:p w14:paraId="659A6A2E" w14:textId="77777777" w:rsidR="00A6689C" w:rsidRPr="00A6689C" w:rsidRDefault="00A6689C" w:rsidP="00A6689C">
      <w:pPr>
        <w:suppressAutoHyphens w:val="0"/>
        <w:jc w:val="both"/>
        <w:rPr>
          <w:rFonts w:ascii="AMU Monument Grotesk" w:hAnsi="AMU Monument Grotesk"/>
          <w:sz w:val="18"/>
          <w:szCs w:val="18"/>
          <w:lang w:eastAsia="fr-FR"/>
        </w:rPr>
      </w:pPr>
    </w:p>
    <w:p w14:paraId="6FE8439F" w14:textId="66AAFBF2" w:rsidR="00A6689C" w:rsidRPr="00A6689C" w:rsidRDefault="00A6689C" w:rsidP="00A6689C">
      <w:pPr>
        <w:suppressAutoHyphens w:val="0"/>
        <w:jc w:val="both"/>
        <w:rPr>
          <w:rFonts w:ascii="AMU Monument Grotesk" w:hAnsi="AMU Monument Grotesk"/>
          <w:sz w:val="18"/>
          <w:szCs w:val="18"/>
          <w:lang w:eastAsia="fr-FR"/>
        </w:rPr>
      </w:pPr>
      <w:r w:rsidRPr="00A6689C">
        <w:rPr>
          <w:rFonts w:ascii="AMU Monument Grotesk" w:hAnsi="AMU Monument Grotesk"/>
          <w:sz w:val="18"/>
          <w:szCs w:val="18"/>
          <w:lang w:eastAsia="fr-FR"/>
        </w:rPr>
        <w:t xml:space="preserve">Toutefois, pour la mission Synthèse (SYN), si le titulaire estime être en mesure de terminer la mission avant la fin des travaux, il pourra proposer au maître d’ouvrage une durée de la mission plus courte que celle des travaux. En cas d’accord </w:t>
      </w:r>
      <w:r w:rsidRPr="00A6689C">
        <w:rPr>
          <w:rFonts w:ascii="AMU Monument Grotesk" w:hAnsi="AMU Monument Grotesk"/>
          <w:sz w:val="18"/>
          <w:szCs w:val="18"/>
          <w:lang w:eastAsia="fr-FR"/>
        </w:rPr>
        <w:lastRenderedPageBreak/>
        <w:t>de la D</w:t>
      </w:r>
      <w:r w:rsidR="00547E4C">
        <w:rPr>
          <w:rFonts w:ascii="AMU Monument Grotesk" w:hAnsi="AMU Monument Grotesk"/>
          <w:sz w:val="18"/>
          <w:szCs w:val="18"/>
          <w:lang w:eastAsia="fr-FR"/>
        </w:rPr>
        <w:t xml:space="preserve">EPIL </w:t>
      </w:r>
      <w:r w:rsidRPr="00A6689C">
        <w:rPr>
          <w:rFonts w:ascii="AMU Monument Grotesk" w:hAnsi="AMU Monument Grotesk"/>
          <w:sz w:val="18"/>
          <w:szCs w:val="18"/>
          <w:lang w:eastAsia="fr-FR"/>
        </w:rPr>
        <w:t>sur cette durée, le montant de l’acompte sera calculé en divisant le nombre de mois de la période de facturation par la durée proposée, l’ensemble étant ensuite multipliée par le montant de la mission Synthèse figurant à la DPGF. Mais dans tous les cas, le solde de la mission ne pourra être payé qu’après fournitures de la totalité des plans de synthèse nécessaires pour les travaux.</w:t>
      </w:r>
    </w:p>
    <w:p w14:paraId="3C770D98" w14:textId="77777777" w:rsidR="00A6689C" w:rsidRPr="00A6689C" w:rsidRDefault="00A6689C" w:rsidP="00A6689C">
      <w:pPr>
        <w:suppressAutoHyphens w:val="0"/>
        <w:jc w:val="both"/>
        <w:rPr>
          <w:rFonts w:ascii="AMU Monument Grotesk" w:hAnsi="AMU Monument Grotesk"/>
          <w:sz w:val="18"/>
          <w:szCs w:val="18"/>
          <w:lang w:eastAsia="fr-FR"/>
        </w:rPr>
      </w:pPr>
    </w:p>
    <w:p w14:paraId="3E514A2C" w14:textId="77777777" w:rsidR="00A6689C" w:rsidRPr="00A6689C" w:rsidRDefault="00A6689C" w:rsidP="00A6689C">
      <w:pPr>
        <w:suppressAutoHyphens w:val="0"/>
        <w:jc w:val="both"/>
        <w:rPr>
          <w:rFonts w:ascii="AMU Monument Grotesk" w:hAnsi="AMU Monument Grotesk"/>
          <w:sz w:val="18"/>
          <w:szCs w:val="18"/>
          <w:lang w:eastAsia="fr-FR"/>
        </w:rPr>
      </w:pPr>
      <w:bookmarkStart w:id="223" w:name="_Toc374325304"/>
      <w:bookmarkStart w:id="224" w:name="_Toc374413876"/>
      <w:r w:rsidRPr="00A6689C">
        <w:rPr>
          <w:rFonts w:ascii="AMU Monument Grotesk" w:hAnsi="AMU Monument Grotesk"/>
          <w:sz w:val="18"/>
          <w:szCs w:val="18"/>
          <w:lang w:eastAsia="fr-FR"/>
        </w:rPr>
        <w:t>(**) Après remise des décomptes généraux de travaux et acceptations du Maître d’ouvrage et des entreprises (il est possible de présenter plusieurs acomptes, espacés d'au moins un mois au fur et à mesure des acceptations des décomptes généraux des travaux)</w:t>
      </w:r>
      <w:bookmarkEnd w:id="223"/>
      <w:bookmarkEnd w:id="224"/>
      <w:r w:rsidRPr="00A6689C">
        <w:rPr>
          <w:rFonts w:ascii="AMU Monument Grotesk" w:hAnsi="AMU Monument Grotesk"/>
          <w:sz w:val="18"/>
          <w:szCs w:val="18"/>
          <w:lang w:eastAsia="fr-FR"/>
        </w:rPr>
        <w:t>.</w:t>
      </w:r>
    </w:p>
    <w:p w14:paraId="4F975E8A" w14:textId="77777777" w:rsidR="00A6689C" w:rsidRPr="00A6689C" w:rsidRDefault="00A6689C" w:rsidP="00A6689C">
      <w:pPr>
        <w:suppressAutoHyphens w:val="0"/>
        <w:jc w:val="both"/>
        <w:rPr>
          <w:rFonts w:ascii="AMU Monument Grotesk" w:hAnsi="AMU Monument Grotesk"/>
          <w:sz w:val="18"/>
          <w:szCs w:val="18"/>
          <w:lang w:eastAsia="fr-FR"/>
        </w:rPr>
      </w:pPr>
    </w:p>
    <w:p w14:paraId="7D12A4D4" w14:textId="77777777" w:rsidR="00A6689C" w:rsidRPr="00A6689C" w:rsidRDefault="00A6689C" w:rsidP="00A6689C">
      <w:pPr>
        <w:suppressAutoHyphens w:val="0"/>
        <w:jc w:val="both"/>
        <w:rPr>
          <w:rFonts w:ascii="AMU Monument Grotesk" w:hAnsi="AMU Monument Grotesk"/>
          <w:sz w:val="18"/>
          <w:szCs w:val="18"/>
          <w:lang w:eastAsia="fr-FR"/>
        </w:rPr>
      </w:pPr>
      <w:bookmarkStart w:id="225" w:name="_Toc374325305"/>
      <w:bookmarkStart w:id="226" w:name="_Toc374413877"/>
      <w:r w:rsidRPr="00A6689C">
        <w:rPr>
          <w:rFonts w:ascii="AMU Monument Grotesk" w:hAnsi="AMU Monument Grotesk"/>
          <w:sz w:val="18"/>
          <w:szCs w:val="18"/>
          <w:lang w:eastAsia="fr-FR"/>
        </w:rPr>
        <w:t>(***) Après exécution des opérations préalables à la réception et remise au Maître d’ouvrage des dernières propositions du maître d’œuvre en vue de la réception (il est possible de présenter plusieurs acomptes, espacés d'au moins un mois, en cas de réceptions partielles)</w:t>
      </w:r>
      <w:bookmarkEnd w:id="225"/>
      <w:bookmarkEnd w:id="226"/>
    </w:p>
    <w:p w14:paraId="4F4A4AE8" w14:textId="77777777" w:rsidR="00A6689C" w:rsidRPr="00A6689C" w:rsidRDefault="00A6689C" w:rsidP="00A6689C">
      <w:pPr>
        <w:suppressAutoHyphens w:val="0"/>
        <w:jc w:val="both"/>
        <w:rPr>
          <w:rFonts w:ascii="AMU Monument Grotesk" w:hAnsi="AMU Monument Grotesk"/>
          <w:sz w:val="18"/>
          <w:szCs w:val="18"/>
          <w:lang w:eastAsia="fr-FR"/>
        </w:rPr>
      </w:pPr>
    </w:p>
    <w:p w14:paraId="702883B7" w14:textId="77777777" w:rsidR="00A6689C" w:rsidRPr="00A6689C" w:rsidRDefault="00A6689C" w:rsidP="00A6689C">
      <w:pPr>
        <w:suppressAutoHyphens w:val="0"/>
        <w:jc w:val="both"/>
        <w:rPr>
          <w:rFonts w:ascii="AMU Monument Grotesk" w:hAnsi="AMU Monument Grotesk"/>
          <w:sz w:val="18"/>
          <w:szCs w:val="18"/>
          <w:lang w:eastAsia="fr-FR"/>
        </w:rPr>
      </w:pPr>
      <w:r w:rsidRPr="00A6689C">
        <w:rPr>
          <w:rFonts w:ascii="AMU Monument Grotesk" w:hAnsi="AMU Monument Grotesk"/>
          <w:sz w:val="18"/>
          <w:szCs w:val="18"/>
          <w:lang w:eastAsia="fr-FR"/>
        </w:rPr>
        <w:t>(****) Compte tenu que ce dossier est en partie constitué par des documents à fournir par les entreprises, l’achèvement complet de cet élément peut être retardé pour des raisons indépendantes du Maître d’œuvre.</w:t>
      </w:r>
    </w:p>
    <w:p w14:paraId="5D51F0B9" w14:textId="77777777" w:rsidR="00A6689C" w:rsidRPr="00A6689C" w:rsidRDefault="00A6689C" w:rsidP="00A6689C">
      <w:pPr>
        <w:suppressAutoHyphens w:val="0"/>
        <w:jc w:val="both"/>
        <w:rPr>
          <w:rFonts w:ascii="AMU Monument Grotesk" w:hAnsi="AMU Monument Grotesk" w:cs="Arial"/>
          <w:sz w:val="18"/>
          <w:szCs w:val="18"/>
          <w:lang w:eastAsia="fr-FR"/>
        </w:rPr>
      </w:pPr>
      <w:r w:rsidRPr="00A6689C">
        <w:rPr>
          <w:rFonts w:ascii="AMU Monument Grotesk" w:hAnsi="AMU Monument Grotesk" w:cs="Arial"/>
          <w:sz w:val="18"/>
          <w:szCs w:val="18"/>
          <w:lang w:eastAsia="fr-FR"/>
        </w:rPr>
        <w:t>Cet élément peut donc faire l’objet de deux règlements partiels :</w:t>
      </w:r>
    </w:p>
    <w:p w14:paraId="2B8CE31E" w14:textId="77777777" w:rsidR="00A6689C" w:rsidRPr="00A6689C" w:rsidRDefault="00A6689C" w:rsidP="00A6689C">
      <w:pPr>
        <w:suppressAutoHyphens w:val="0"/>
        <w:jc w:val="both"/>
        <w:rPr>
          <w:rFonts w:ascii="AMU Monument Grotesk" w:hAnsi="AMU Monument Grotesk" w:cs="Arial"/>
          <w:color w:val="000000"/>
          <w:sz w:val="18"/>
          <w:szCs w:val="18"/>
          <w:lang w:eastAsia="fr-FR"/>
        </w:rPr>
      </w:pPr>
      <w:r w:rsidRPr="00A6689C">
        <w:rPr>
          <w:rFonts w:ascii="AMU Monument Grotesk" w:hAnsi="AMU Monument Grotesk" w:cs="Arial"/>
          <w:sz w:val="18"/>
          <w:szCs w:val="18"/>
          <w:lang w:eastAsia="fr-FR"/>
        </w:rPr>
        <w:t xml:space="preserve">L’un à la remise </w:t>
      </w:r>
      <w:r w:rsidRPr="00A6689C">
        <w:rPr>
          <w:rFonts w:ascii="AMU Monument Grotesk" w:hAnsi="AMU Monument Grotesk" w:cs="Arial"/>
          <w:color w:val="000000"/>
          <w:sz w:val="18"/>
          <w:szCs w:val="18"/>
          <w:lang w:eastAsia="fr-FR"/>
        </w:rPr>
        <w:t>(au plus tard à l’achèvement du délai de remise du DOE tel qu’il a pu être constitué à cette date, l’autre après fourniture de toutes les pièces dues par les entreprises.</w:t>
      </w:r>
    </w:p>
    <w:p w14:paraId="56F1BDAE" w14:textId="1DD35045" w:rsidR="00A6689C" w:rsidRPr="00A6689C" w:rsidRDefault="00A6689C" w:rsidP="00A6689C">
      <w:pPr>
        <w:suppressAutoHyphens w:val="0"/>
        <w:jc w:val="both"/>
        <w:rPr>
          <w:rFonts w:ascii="AMU Monument Grotesk" w:hAnsi="AMU Monument Grotesk" w:cs="Arial"/>
          <w:color w:val="000000"/>
          <w:sz w:val="18"/>
          <w:szCs w:val="18"/>
          <w:lang w:eastAsia="fr-FR"/>
        </w:rPr>
      </w:pPr>
      <w:r w:rsidRPr="00A6689C">
        <w:rPr>
          <w:rFonts w:ascii="AMU Monument Grotesk" w:hAnsi="AMU Monument Grotesk" w:cs="Arial"/>
          <w:color w:val="000000"/>
          <w:sz w:val="18"/>
          <w:szCs w:val="18"/>
          <w:lang w:eastAsia="fr-FR"/>
        </w:rPr>
        <w:t>Les pourcentages (pas de décimales) respectifs d’avancement du D.O.E. sont proposés par le Maître d’œuvre et arrêtés par le représentant d</w:t>
      </w:r>
      <w:r w:rsidR="00334B50">
        <w:rPr>
          <w:rFonts w:ascii="AMU Monument Grotesk" w:hAnsi="AMU Monument Grotesk" w:cs="Arial"/>
          <w:color w:val="000000"/>
          <w:sz w:val="18"/>
          <w:szCs w:val="18"/>
          <w:lang w:eastAsia="fr-FR"/>
        </w:rPr>
        <w:t>u maitre d’ouvrage</w:t>
      </w:r>
      <w:r w:rsidRPr="00A6689C">
        <w:rPr>
          <w:rFonts w:ascii="AMU Monument Grotesk" w:hAnsi="AMU Monument Grotesk" w:cs="Arial"/>
          <w:color w:val="000000"/>
          <w:sz w:val="18"/>
          <w:szCs w:val="18"/>
          <w:lang w:eastAsia="fr-FR"/>
        </w:rPr>
        <w:t>.</w:t>
      </w:r>
    </w:p>
    <w:p w14:paraId="13069681" w14:textId="77777777" w:rsidR="00A6689C" w:rsidRPr="00A6689C" w:rsidRDefault="00A6689C" w:rsidP="00A6689C">
      <w:pPr>
        <w:suppressAutoHyphens w:val="0"/>
        <w:jc w:val="both"/>
        <w:rPr>
          <w:rFonts w:ascii="AMU Monument Grotesk" w:hAnsi="AMU Monument Grotesk" w:cs="Arial"/>
          <w:sz w:val="18"/>
          <w:szCs w:val="18"/>
          <w:lang w:eastAsia="fr-FR"/>
        </w:rPr>
      </w:pPr>
      <w:r w:rsidRPr="00A6689C">
        <w:rPr>
          <w:rFonts w:ascii="AMU Monument Grotesk" w:hAnsi="AMU Monument Grotesk" w:cs="Arial"/>
          <w:color w:val="000000"/>
          <w:sz w:val="18"/>
          <w:szCs w:val="18"/>
          <w:lang w:eastAsia="fr-FR"/>
        </w:rPr>
        <w:t>Ce système n’est cependant appliqué que si le maître d’œuvre justifie</w:t>
      </w:r>
      <w:r w:rsidRPr="00A6689C">
        <w:rPr>
          <w:rFonts w:ascii="AMU Monument Grotesk" w:hAnsi="AMU Monument Grotesk" w:cs="Arial"/>
          <w:sz w:val="18"/>
          <w:szCs w:val="18"/>
          <w:lang w:eastAsia="fr-FR"/>
        </w:rPr>
        <w:t xml:space="preserve"> qu’il a mis en œuvre vis à vis des entreprises fautives tous les moyens coercitifs de sa compétence.</w:t>
      </w:r>
    </w:p>
    <w:p w14:paraId="7EC8819D" w14:textId="77777777" w:rsidR="00A6689C" w:rsidRPr="00A6689C" w:rsidRDefault="00A6689C" w:rsidP="00A6689C">
      <w:pPr>
        <w:suppressAutoHyphens w:val="0"/>
        <w:jc w:val="both"/>
        <w:rPr>
          <w:rFonts w:ascii="AMU Monument Grotesk" w:hAnsi="AMU Monument Grotesk" w:cs="Arial"/>
          <w:sz w:val="18"/>
          <w:szCs w:val="18"/>
          <w:lang w:eastAsia="fr-FR"/>
        </w:rPr>
      </w:pPr>
    </w:p>
    <w:p w14:paraId="6D21716C" w14:textId="77777777" w:rsidR="00A6689C" w:rsidRPr="00A6689C" w:rsidRDefault="00A6689C" w:rsidP="00A6689C">
      <w:pPr>
        <w:jc w:val="both"/>
        <w:rPr>
          <w:rFonts w:ascii="AMU Monument Grotesk" w:hAnsi="AMU Monument Grotesk" w:cs="Arial"/>
          <w:bCs/>
          <w:sz w:val="18"/>
          <w:szCs w:val="18"/>
          <w:lang w:eastAsia="ar-SA"/>
        </w:rPr>
      </w:pPr>
      <w:r w:rsidRPr="00A6689C">
        <w:rPr>
          <w:rFonts w:ascii="AMU Monument Grotesk" w:hAnsi="AMU Monument Grotesk" w:cs="Arial"/>
          <w:bCs/>
          <w:sz w:val="18"/>
          <w:szCs w:val="18"/>
          <w:lang w:eastAsia="ar-SA"/>
        </w:rPr>
        <w:t xml:space="preserve">Après </w:t>
      </w:r>
      <w:r w:rsidRPr="00A6689C">
        <w:rPr>
          <w:rFonts w:ascii="AMU Monument Grotesk" w:hAnsi="AMU Monument Grotesk" w:cs="Arial"/>
          <w:sz w:val="18"/>
          <w:szCs w:val="18"/>
          <w:lang w:eastAsia="ar-SA"/>
        </w:rPr>
        <w:t>délivrance du procès-verbal constatant que toutes les obligations découlant du marché de travaux ont été remplies</w:t>
      </w:r>
      <w:r w:rsidRPr="00A6689C">
        <w:rPr>
          <w:rFonts w:ascii="AMU Monument Grotesk" w:hAnsi="AMU Monument Grotesk" w:cs="Arial"/>
          <w:bCs/>
          <w:sz w:val="18"/>
          <w:szCs w:val="18"/>
          <w:lang w:eastAsia="ar-SA"/>
        </w:rPr>
        <w:t xml:space="preserve">, le maître d’œuvre adresse au Maître d’ouvrage une demande de paiement de solde sous forme d’un projet de décompte final. </w:t>
      </w:r>
      <w:r w:rsidRPr="00A6689C">
        <w:rPr>
          <w:rFonts w:ascii="AMU Monument Grotesk" w:hAnsi="AMU Monument Grotesk" w:cs="Arial"/>
          <w:bCs/>
          <w:color w:val="000000"/>
          <w:sz w:val="18"/>
          <w:szCs w:val="18"/>
          <w:lang w:eastAsia="ar-SA"/>
        </w:rPr>
        <w:t xml:space="preserve">Ce projet établi le montant total des sommes auxquelles le titulaire prétend du fait de l’exécution </w:t>
      </w:r>
      <w:r w:rsidRPr="00A6689C">
        <w:rPr>
          <w:rFonts w:ascii="AMU Monument Grotesk" w:hAnsi="AMU Monument Grotesk" w:cs="Arial"/>
          <w:bCs/>
          <w:sz w:val="18"/>
          <w:szCs w:val="18"/>
          <w:lang w:eastAsia="ar-SA"/>
        </w:rPr>
        <w:t>de l’ensemble des tranches.</w:t>
      </w:r>
    </w:p>
    <w:p w14:paraId="37093325" w14:textId="77777777" w:rsidR="00A6689C" w:rsidRPr="00A6689C" w:rsidRDefault="00A6689C" w:rsidP="00A6689C">
      <w:pPr>
        <w:suppressAutoHyphens w:val="0"/>
        <w:ind w:left="284"/>
        <w:jc w:val="both"/>
        <w:rPr>
          <w:rFonts w:ascii="AMU Monument Grotesk" w:hAnsi="AMU Monument Grotesk" w:cs="Arial"/>
          <w:bCs/>
          <w:sz w:val="16"/>
          <w:szCs w:val="16"/>
          <w:lang w:eastAsia="fr-FR"/>
        </w:rPr>
      </w:pPr>
    </w:p>
    <w:p w14:paraId="76FBF678" w14:textId="77777777" w:rsidR="00A6689C" w:rsidRPr="00A6689C" w:rsidRDefault="00A6689C" w:rsidP="00A6689C">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 xml:space="preserve">Par dérogation à l’article 11.8.3 du CCAG-MOE, ce projet de décompte final devra être envoyé au Maître d’ouvrage dans un délai de 30 jours suivant la plus tardive de ces deux dates : </w:t>
      </w:r>
    </w:p>
    <w:p w14:paraId="3B2B463E" w14:textId="77777777" w:rsidR="00A6689C" w:rsidRPr="00A6689C" w:rsidRDefault="00A6689C" w:rsidP="0070045D">
      <w:pPr>
        <w:numPr>
          <w:ilvl w:val="0"/>
          <w:numId w:val="56"/>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La date de publication dans la revue « Moniteur du Bâtiment et des Travaux Publics » de la dernière valeur de l’indice permettant de calculer la variation du prix,</w:t>
      </w:r>
    </w:p>
    <w:p w14:paraId="06327AB0" w14:textId="77777777" w:rsidR="00A6689C" w:rsidRPr="00A6689C" w:rsidRDefault="00A6689C" w:rsidP="0070045D">
      <w:pPr>
        <w:numPr>
          <w:ilvl w:val="0"/>
          <w:numId w:val="56"/>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La date du procès-verbal constatant que toutes les obligations découlant du marché de travaux ont été remplies.</w:t>
      </w:r>
    </w:p>
    <w:p w14:paraId="59997453" w14:textId="77777777" w:rsidR="00A6689C" w:rsidRPr="00A6689C" w:rsidRDefault="00A6689C" w:rsidP="00A6689C">
      <w:pPr>
        <w:suppressAutoHyphens w:val="0"/>
        <w:jc w:val="both"/>
        <w:rPr>
          <w:rFonts w:ascii="AMU Monument Grotesk" w:hAnsi="AMU Monument Grotesk" w:cs="Arial"/>
          <w:bCs/>
          <w:sz w:val="16"/>
          <w:szCs w:val="16"/>
          <w:lang w:eastAsia="fr-FR"/>
        </w:rPr>
      </w:pPr>
    </w:p>
    <w:p w14:paraId="6F106B71" w14:textId="77777777" w:rsidR="00A6689C" w:rsidRP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Le projet de Décompte Général est, alors, établi par le maître d’ouvrage. Il comprend</w:t>
      </w:r>
    </w:p>
    <w:p w14:paraId="63F6BF57" w14:textId="77777777" w:rsidR="00A6689C" w:rsidRPr="00A6689C" w:rsidRDefault="00A6689C" w:rsidP="0070045D">
      <w:pPr>
        <w:numPr>
          <w:ilvl w:val="0"/>
          <w:numId w:val="61"/>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Le décompte final ;</w:t>
      </w:r>
    </w:p>
    <w:p w14:paraId="0C175F06" w14:textId="77777777" w:rsidR="00A6689C" w:rsidRPr="00A6689C" w:rsidRDefault="00A6689C" w:rsidP="0070045D">
      <w:pPr>
        <w:numPr>
          <w:ilvl w:val="0"/>
          <w:numId w:val="61"/>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L’état du solde, établi à partir du décompte final et du dernier décompte mensuel ;</w:t>
      </w:r>
    </w:p>
    <w:p w14:paraId="77A52AAA" w14:textId="77777777" w:rsidR="00A6689C" w:rsidRPr="00A6689C" w:rsidRDefault="00A6689C" w:rsidP="0070045D">
      <w:pPr>
        <w:numPr>
          <w:ilvl w:val="0"/>
          <w:numId w:val="61"/>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La récapitulation des acomptes mensuels et du solde.</w:t>
      </w:r>
    </w:p>
    <w:p w14:paraId="1662B286" w14:textId="77777777" w:rsidR="00A6689C" w:rsidRPr="00A6689C" w:rsidRDefault="00A6689C" w:rsidP="00A6689C">
      <w:pPr>
        <w:suppressAutoHyphens w:val="0"/>
        <w:ind w:left="284"/>
        <w:jc w:val="both"/>
        <w:rPr>
          <w:rFonts w:ascii="AMU Monument Grotesk" w:hAnsi="AMU Monument Grotesk" w:cs="Arial"/>
          <w:bCs/>
          <w:sz w:val="16"/>
          <w:szCs w:val="16"/>
          <w:lang w:eastAsia="fr-FR"/>
        </w:rPr>
      </w:pPr>
    </w:p>
    <w:p w14:paraId="63676E68" w14:textId="77777777" w:rsidR="00A6689C" w:rsidRP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Le montant du projet de décompte général est égal au résultat de cette dernière récapitulation.</w:t>
      </w:r>
    </w:p>
    <w:p w14:paraId="120380AC" w14:textId="77777777" w:rsidR="00A6689C" w:rsidRPr="00A6689C" w:rsidRDefault="00A6689C" w:rsidP="00A6689C">
      <w:pPr>
        <w:suppressAutoHyphens w:val="0"/>
        <w:ind w:left="284"/>
        <w:jc w:val="both"/>
        <w:rPr>
          <w:rFonts w:ascii="AMU Monument Grotesk" w:hAnsi="AMU Monument Grotesk" w:cs="Arial"/>
          <w:bCs/>
          <w:sz w:val="16"/>
          <w:szCs w:val="16"/>
          <w:lang w:eastAsia="fr-FR"/>
        </w:rPr>
      </w:pPr>
    </w:p>
    <w:p w14:paraId="2B6C07C0" w14:textId="77777777" w:rsidR="00A6689C" w:rsidRP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Le projet de décompte général est signé par le représentant du pouvoir adjudicateur et devient alors le Décompte Général.</w:t>
      </w:r>
    </w:p>
    <w:p w14:paraId="6A720C3E" w14:textId="77777777" w:rsidR="00A6689C" w:rsidRPr="00A6689C" w:rsidRDefault="00A6689C" w:rsidP="00A6689C">
      <w:pPr>
        <w:suppressAutoHyphens w:val="0"/>
        <w:ind w:left="284"/>
        <w:rPr>
          <w:rFonts w:ascii="AMU Monument Grotesk" w:hAnsi="AMU Monument Grotesk"/>
          <w:sz w:val="16"/>
          <w:szCs w:val="16"/>
          <w:lang w:eastAsia="fr-FR"/>
        </w:rPr>
      </w:pPr>
    </w:p>
    <w:p w14:paraId="7F9B4FB8" w14:textId="77777777" w:rsidR="00BF0FF2" w:rsidRDefault="00BF0FF2" w:rsidP="00BF0FF2">
      <w:pPr>
        <w:suppressAutoHyphens w:val="0"/>
        <w:jc w:val="both"/>
        <w:rPr>
          <w:rFonts w:ascii="AMU Monument Grotesk" w:hAnsi="AMU Monument Grotesk" w:cs="Arial"/>
          <w:bCs/>
          <w:sz w:val="18"/>
          <w:szCs w:val="18"/>
          <w:lang w:eastAsia="fr-FR"/>
        </w:rPr>
      </w:pPr>
      <w:r w:rsidRPr="00BF0FF2">
        <w:rPr>
          <w:rFonts w:ascii="AMU Monument Grotesk" w:hAnsi="AMU Monument Grotesk" w:cs="Arial"/>
          <w:bCs/>
          <w:sz w:val="18"/>
          <w:szCs w:val="18"/>
          <w:lang w:eastAsia="fr-FR"/>
        </w:rPr>
        <w:t>Par dérogation à l’article 11.8.2 du CCAG-MOE, le représentant du maitre d’ouvrage notifie au titulaire le décompte général avant la plus tardive des deux dates ci-après :</w:t>
      </w:r>
    </w:p>
    <w:p w14:paraId="772CF2B6" w14:textId="11B248B0" w:rsidR="00A6689C" w:rsidRPr="00A6689C" w:rsidRDefault="00A6689C" w:rsidP="0070045D">
      <w:pPr>
        <w:numPr>
          <w:ilvl w:val="0"/>
          <w:numId w:val="37"/>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Quarante jours après la date de remise au maître d’ouvrage du projet de décompte final par le titulaire.</w:t>
      </w:r>
    </w:p>
    <w:p w14:paraId="1268266F" w14:textId="77777777" w:rsidR="00A6689C" w:rsidRPr="00A6689C" w:rsidRDefault="00A6689C" w:rsidP="0070045D">
      <w:pPr>
        <w:numPr>
          <w:ilvl w:val="0"/>
          <w:numId w:val="37"/>
        </w:numPr>
        <w:suppressAutoHyphens w:val="0"/>
        <w:ind w:left="851"/>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Douze jours après la publication de l’index de référence permettant la révision du solde.</w:t>
      </w:r>
    </w:p>
    <w:p w14:paraId="40971C9B" w14:textId="77777777" w:rsidR="00A6689C" w:rsidRPr="00A6689C" w:rsidRDefault="00A6689C" w:rsidP="00A6689C">
      <w:pPr>
        <w:suppressAutoHyphens w:val="0"/>
        <w:ind w:left="284"/>
        <w:rPr>
          <w:rFonts w:ascii="AMU Monument Grotesk" w:hAnsi="AMU Monument Grotesk"/>
          <w:sz w:val="16"/>
          <w:szCs w:val="16"/>
          <w:lang w:eastAsia="fr-FR"/>
        </w:rPr>
      </w:pPr>
    </w:p>
    <w:p w14:paraId="08401C2C" w14:textId="77777777" w:rsidR="00BF0FF2" w:rsidRDefault="00BF0FF2" w:rsidP="00BF0FF2">
      <w:pPr>
        <w:suppressAutoHyphens w:val="0"/>
        <w:jc w:val="both"/>
        <w:rPr>
          <w:rFonts w:ascii="AMU Monument Grotesk" w:hAnsi="AMU Monument Grotesk" w:cs="Arial"/>
          <w:bCs/>
          <w:sz w:val="18"/>
          <w:szCs w:val="18"/>
          <w:lang w:eastAsia="fr-FR"/>
        </w:rPr>
      </w:pPr>
      <w:r>
        <w:rPr>
          <w:rFonts w:ascii="AMU Monument Grotesk" w:hAnsi="AMU Monument Grotesk" w:cs="Arial"/>
          <w:bCs/>
          <w:sz w:val="18"/>
          <w:szCs w:val="18"/>
          <w:lang w:eastAsia="fr-FR"/>
        </w:rPr>
        <w:t>Par dérogation à l’article 11.8.5 du CCAG-MOE, s</w:t>
      </w:r>
      <w:r w:rsidR="00A6689C" w:rsidRPr="00A6689C">
        <w:rPr>
          <w:rFonts w:ascii="AMU Monument Grotesk" w:hAnsi="AMU Monument Grotesk" w:cs="Arial"/>
          <w:bCs/>
          <w:sz w:val="18"/>
          <w:szCs w:val="18"/>
          <w:lang w:eastAsia="fr-FR"/>
        </w:rPr>
        <w:t xml:space="preserve">i le représentant du pouvoir adjudicateur ne notifie pas au titulaire, dans les délais stipulés ci-dessus, le décompte général signé, celui-ci lui adresse une mise en demeure d’y procéder. </w:t>
      </w:r>
    </w:p>
    <w:p w14:paraId="01B4D680" w14:textId="77777777" w:rsidR="00BF0FF2" w:rsidRDefault="00BF0FF2" w:rsidP="00BF0FF2">
      <w:pPr>
        <w:suppressAutoHyphens w:val="0"/>
        <w:jc w:val="both"/>
        <w:rPr>
          <w:rFonts w:ascii="AMU Monument Grotesk" w:hAnsi="AMU Monument Grotesk" w:cs="Arial"/>
          <w:bCs/>
          <w:sz w:val="18"/>
          <w:szCs w:val="18"/>
          <w:lang w:eastAsia="fr-FR"/>
        </w:rPr>
      </w:pPr>
    </w:p>
    <w:p w14:paraId="00314D90" w14:textId="1E857A62" w:rsid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w:t>
      </w:r>
    </w:p>
    <w:p w14:paraId="4738180E" w14:textId="4DFFA17C" w:rsidR="00BF0FF2" w:rsidRDefault="00BF0FF2" w:rsidP="00BF0FF2">
      <w:pPr>
        <w:suppressAutoHyphens w:val="0"/>
        <w:jc w:val="both"/>
        <w:rPr>
          <w:rFonts w:ascii="AMU Monument Grotesk" w:hAnsi="AMU Monument Grotesk" w:cs="Arial"/>
          <w:bCs/>
          <w:sz w:val="18"/>
          <w:szCs w:val="18"/>
          <w:lang w:eastAsia="fr-FR"/>
        </w:rPr>
      </w:pPr>
    </w:p>
    <w:p w14:paraId="0E720325" w14:textId="77777777" w:rsidR="00A6689C" w:rsidRP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A compter de la date d’acceptation du décompte général par le titulaire, ce document devient le décompte général et définitif, et ouvre droit à paiement du solde.</w:t>
      </w:r>
    </w:p>
    <w:p w14:paraId="46EF4F06" w14:textId="77777777" w:rsidR="00A6689C" w:rsidRPr="00A6689C" w:rsidRDefault="00A6689C" w:rsidP="00A6689C">
      <w:pPr>
        <w:suppressAutoHyphens w:val="0"/>
        <w:ind w:left="284"/>
        <w:jc w:val="both"/>
        <w:rPr>
          <w:rFonts w:ascii="AMU Monument Grotesk" w:hAnsi="AMU Monument Grotesk"/>
          <w:sz w:val="16"/>
          <w:szCs w:val="16"/>
          <w:lang w:eastAsia="fr-FR"/>
        </w:rPr>
      </w:pPr>
    </w:p>
    <w:p w14:paraId="65B775F0" w14:textId="77777777" w:rsidR="00A6689C" w:rsidRP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Dans un délai de quarante-cinq jours compté à partir de la notification du décompte général, le titulaire renvoie au représentant du pouvoir adjudicateur le décompte général revêtu de sa signature, sans ou avec réserves, ou fait connaître les motifs pour lesquels il refuse de le signer.</w:t>
      </w:r>
    </w:p>
    <w:p w14:paraId="4A347372" w14:textId="77777777" w:rsidR="00A6689C" w:rsidRPr="00A6689C" w:rsidRDefault="00A6689C" w:rsidP="00A6689C">
      <w:pPr>
        <w:suppressAutoHyphens w:val="0"/>
        <w:ind w:left="284"/>
        <w:rPr>
          <w:rFonts w:ascii="AMU Monument Grotesk" w:hAnsi="AMU Monument Grotesk"/>
          <w:sz w:val="16"/>
          <w:szCs w:val="16"/>
          <w:lang w:eastAsia="fr-FR"/>
        </w:rPr>
      </w:pPr>
    </w:p>
    <w:p w14:paraId="593DAE89" w14:textId="77777777" w:rsidR="00A6689C" w:rsidRPr="00A6689C" w:rsidRDefault="00A6689C" w:rsidP="00BF0FF2">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Si la signature du décompte général est donnée sans réserve par le titulaire, il devient le décompte général et définitif du marché.</w:t>
      </w:r>
    </w:p>
    <w:p w14:paraId="2E5D9A9B" w14:textId="77777777" w:rsidR="00A6689C" w:rsidRPr="00A6689C" w:rsidRDefault="00A6689C" w:rsidP="00A6689C">
      <w:pPr>
        <w:suppressAutoHyphens w:val="0"/>
        <w:ind w:left="284"/>
        <w:jc w:val="both"/>
        <w:rPr>
          <w:rFonts w:ascii="AMU Monument Grotesk" w:hAnsi="AMU Monument Grotesk" w:cs="Arial"/>
          <w:bCs/>
          <w:sz w:val="16"/>
          <w:szCs w:val="16"/>
          <w:lang w:eastAsia="fr-FR"/>
        </w:rPr>
      </w:pPr>
    </w:p>
    <w:p w14:paraId="0F4F84B6" w14:textId="5CD795CA" w:rsidR="00AA66F3" w:rsidRPr="005B21C6" w:rsidRDefault="00A6689C" w:rsidP="005B21C6">
      <w:pPr>
        <w:suppressAutoHyphens w:val="0"/>
        <w:jc w:val="both"/>
        <w:rPr>
          <w:rFonts w:ascii="AMU Monument Grotesk" w:hAnsi="AMU Monument Grotesk" w:cs="Arial"/>
          <w:bCs/>
          <w:sz w:val="18"/>
          <w:szCs w:val="18"/>
          <w:lang w:eastAsia="fr-FR"/>
        </w:rPr>
      </w:pPr>
      <w:r w:rsidRPr="00A6689C">
        <w:rPr>
          <w:rFonts w:ascii="AMU Monument Grotesk" w:hAnsi="AMU Monument Grotesk" w:cs="Arial"/>
          <w:bCs/>
          <w:sz w:val="18"/>
          <w:szCs w:val="18"/>
          <w:lang w:eastAsia="fr-FR"/>
        </w:rPr>
        <w:t>Ce décompte lie définitivement les parties, sauf en ce qui concerne le montant des intérêts moratoires afférents au solde.</w:t>
      </w:r>
    </w:p>
    <w:p w14:paraId="026F28C1" w14:textId="77777777" w:rsidR="00AA66F3" w:rsidRPr="00F33BFC" w:rsidRDefault="00AA66F3">
      <w:pPr>
        <w:rPr>
          <w:rFonts w:ascii="AMU Monument Grotesk" w:hAnsi="AMU Monument Grotesk" w:cs="Arial"/>
          <w:color w:val="7F7F7F"/>
          <w:sz w:val="20"/>
          <w:szCs w:val="20"/>
          <w:highlight w:val="magenta"/>
        </w:rPr>
      </w:pPr>
    </w:p>
    <w:p w14:paraId="4975E390" w14:textId="2C1C52A0"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27" w:name="_Toc208479996"/>
      <w:r w:rsidRPr="00BB1E12">
        <w:rPr>
          <w:rFonts w:ascii="AMU Monument Grotesk" w:hAnsi="AMU Monument Grotesk" w:cs="Arial"/>
          <w:b/>
          <w:bCs/>
          <w:iCs/>
          <w:sz w:val="22"/>
          <w:szCs w:val="20"/>
          <w:lang w:eastAsia="fr-FR"/>
        </w:rPr>
        <w:lastRenderedPageBreak/>
        <w:t>10.2 Facturation</w:t>
      </w:r>
      <w:bookmarkEnd w:id="227"/>
      <w:r w:rsidRPr="00BB1E12">
        <w:rPr>
          <w:rFonts w:ascii="AMU Monument Grotesk" w:hAnsi="AMU Monument Grotesk" w:cs="Arial"/>
          <w:b/>
          <w:bCs/>
          <w:iCs/>
          <w:sz w:val="22"/>
          <w:szCs w:val="20"/>
          <w:lang w:eastAsia="fr-FR"/>
        </w:rPr>
        <w:t xml:space="preserve"> </w:t>
      </w:r>
    </w:p>
    <w:p w14:paraId="4AA7D80A" w14:textId="5D863AD2" w:rsidR="00CE403E" w:rsidRPr="00486F38" w:rsidRDefault="00CE403E" w:rsidP="00486F38">
      <w:pPr>
        <w:keepNext/>
        <w:suppressAutoHyphens w:val="0"/>
        <w:spacing w:before="240" w:after="60"/>
        <w:jc w:val="both"/>
        <w:outlineLvl w:val="2"/>
        <w:rPr>
          <w:rFonts w:ascii="AMU Monument Grotesk" w:hAnsi="AMU Monument Grotesk" w:cs="Arial"/>
          <w:bCs/>
          <w:i/>
          <w:sz w:val="22"/>
          <w:szCs w:val="20"/>
          <w:u w:val="single"/>
          <w:lang w:eastAsia="fr-FR"/>
        </w:rPr>
      </w:pPr>
      <w:bookmarkStart w:id="228" w:name="_Toc146530836"/>
      <w:bookmarkStart w:id="229" w:name="_Toc147748238"/>
      <w:bookmarkStart w:id="230" w:name="_Toc208479997"/>
      <w:r w:rsidRPr="00486F38">
        <w:rPr>
          <w:rFonts w:ascii="AMU Monument Grotesk" w:hAnsi="AMU Monument Grotesk" w:cs="Arial"/>
          <w:bCs/>
          <w:i/>
          <w:sz w:val="22"/>
          <w:szCs w:val="20"/>
          <w:u w:val="single"/>
          <w:lang w:eastAsia="fr-FR"/>
        </w:rPr>
        <w:t>10.2.1 Mentions obligatoires sur les factures</w:t>
      </w:r>
      <w:bookmarkEnd w:id="228"/>
      <w:bookmarkEnd w:id="229"/>
      <w:bookmarkEnd w:id="230"/>
    </w:p>
    <w:p w14:paraId="2417D179" w14:textId="77777777" w:rsidR="00CE403E" w:rsidRPr="00F33BFC" w:rsidRDefault="00CE403E" w:rsidP="00CE403E">
      <w:pPr>
        <w:rPr>
          <w:rFonts w:ascii="AMU Monument Grotesk" w:hAnsi="AMU Monument Grotesk" w:cs="Verdana"/>
          <w:b/>
          <w:sz w:val="20"/>
          <w:szCs w:val="20"/>
        </w:rPr>
      </w:pPr>
    </w:p>
    <w:p w14:paraId="40CBE0A1" w14:textId="77777777" w:rsidR="00CE403E" w:rsidRPr="005B21C6" w:rsidRDefault="00CE403E" w:rsidP="00CE403E">
      <w:pPr>
        <w:autoSpaceDE w:val="0"/>
        <w:jc w:val="both"/>
        <w:rPr>
          <w:rFonts w:ascii="AMU Monument Grotesk" w:eastAsia="Calibri" w:hAnsi="AMU Monument Grotesk" w:cs="Verdana"/>
          <w:color w:val="000000"/>
          <w:sz w:val="18"/>
          <w:szCs w:val="20"/>
        </w:rPr>
      </w:pPr>
      <w:r w:rsidRPr="005B21C6">
        <w:rPr>
          <w:rFonts w:ascii="AMU Monument Grotesk" w:eastAsia="Calibri" w:hAnsi="AMU Monument Grotesk" w:cs="Arial"/>
          <w:color w:val="000000"/>
          <w:sz w:val="18"/>
          <w:szCs w:val="20"/>
        </w:rPr>
        <w:t xml:space="preserve">Les paiements sont effectués selon les règles de la comptabilité publique, sur présentation de facture. </w:t>
      </w:r>
    </w:p>
    <w:p w14:paraId="687559E0" w14:textId="77777777" w:rsidR="00CE403E" w:rsidRPr="005B21C6" w:rsidRDefault="00CE403E" w:rsidP="00CE403E">
      <w:pPr>
        <w:autoSpaceDE w:val="0"/>
        <w:jc w:val="both"/>
        <w:rPr>
          <w:rFonts w:ascii="AMU Monument Grotesk" w:eastAsia="Calibri" w:hAnsi="AMU Monument Grotesk" w:cs="Arial"/>
          <w:color w:val="000000"/>
          <w:sz w:val="18"/>
          <w:szCs w:val="20"/>
        </w:rPr>
      </w:pPr>
    </w:p>
    <w:p w14:paraId="7905DAF6" w14:textId="77777777" w:rsidR="00CE403E" w:rsidRPr="005B21C6" w:rsidRDefault="00CE403E" w:rsidP="00CE403E">
      <w:pPr>
        <w:autoSpaceDE w:val="0"/>
        <w:jc w:val="both"/>
        <w:rPr>
          <w:rFonts w:ascii="AMU Monument Grotesk" w:eastAsia="Calibri" w:hAnsi="AMU Monument Grotesk" w:cs="Arial"/>
          <w:color w:val="000000"/>
          <w:sz w:val="18"/>
          <w:szCs w:val="20"/>
        </w:rPr>
      </w:pPr>
      <w:bookmarkStart w:id="231" w:name="_Hlk97517856"/>
      <w:r w:rsidRPr="005B21C6">
        <w:rPr>
          <w:rFonts w:ascii="AMU Monument Grotesk" w:eastAsia="Calibri" w:hAnsi="AMU Monument Grotesk" w:cs="Arial"/>
          <w:color w:val="000000"/>
          <w:sz w:val="18"/>
          <w:szCs w:val="20"/>
        </w:rPr>
        <w:t>La</w:t>
      </w:r>
      <w:r w:rsidRPr="005B21C6">
        <w:rPr>
          <w:rFonts w:ascii="AMU Monument Grotesk" w:eastAsia="Calibri" w:hAnsi="AMU Monument Grotesk" w:cs="Arial"/>
          <w:b/>
          <w:color w:val="000000"/>
          <w:sz w:val="18"/>
          <w:szCs w:val="20"/>
        </w:rPr>
        <w:t xml:space="preserve"> facture doit obligatoirement être libellée au nom du pouvoir adjudicateur (Aix-Marseille Université) </w:t>
      </w:r>
      <w:r w:rsidRPr="005B21C6">
        <w:rPr>
          <w:rFonts w:ascii="AMU Monument Grotesk" w:eastAsia="Calibri" w:hAnsi="AMU Monument Grotesk" w:cs="Arial"/>
          <w:color w:val="000000"/>
          <w:sz w:val="18"/>
          <w:szCs w:val="20"/>
        </w:rPr>
        <w:t xml:space="preserve">et </w:t>
      </w:r>
      <w:r w:rsidRPr="005B21C6">
        <w:rPr>
          <w:rFonts w:ascii="AMU Monument Grotesk" w:eastAsia="Calibri" w:hAnsi="AMU Monument Grotesk" w:cs="Arial"/>
          <w:b/>
          <w:color w:val="000000"/>
          <w:sz w:val="18"/>
          <w:szCs w:val="20"/>
        </w:rPr>
        <w:t>comporter les mentions obligatoires indiquées aux dispositions de l’article D2192-2 du code de la commande publique</w:t>
      </w:r>
      <w:r w:rsidRPr="005B21C6">
        <w:rPr>
          <w:rFonts w:ascii="AMU Monument Grotesk" w:eastAsia="Calibri" w:hAnsi="AMU Monument Grotesk" w:cs="Arial"/>
          <w:color w:val="000000"/>
          <w:sz w:val="18"/>
          <w:szCs w:val="20"/>
        </w:rPr>
        <w:t>.</w:t>
      </w:r>
    </w:p>
    <w:bookmarkEnd w:id="231"/>
    <w:p w14:paraId="70AE017B" w14:textId="77777777" w:rsidR="00CE403E" w:rsidRPr="005B21C6" w:rsidRDefault="00CE403E" w:rsidP="00CE403E">
      <w:pPr>
        <w:autoSpaceDE w:val="0"/>
        <w:jc w:val="both"/>
        <w:rPr>
          <w:rFonts w:ascii="AMU Monument Grotesk" w:eastAsia="Calibri" w:hAnsi="AMU Monument Grotesk" w:cs="Verdana"/>
          <w:color w:val="000000"/>
          <w:sz w:val="18"/>
          <w:szCs w:val="20"/>
        </w:rPr>
      </w:pPr>
    </w:p>
    <w:p w14:paraId="5E7BBE19" w14:textId="77777777" w:rsidR="00CE403E" w:rsidRPr="005B21C6" w:rsidRDefault="00CE403E" w:rsidP="00CE403E">
      <w:pPr>
        <w:jc w:val="both"/>
        <w:rPr>
          <w:rFonts w:ascii="AMU Monument Grotesk" w:hAnsi="AMU Monument Grotesk" w:cs="Arial"/>
          <w:color w:val="000000"/>
          <w:sz w:val="18"/>
          <w:szCs w:val="20"/>
        </w:rPr>
      </w:pPr>
    </w:p>
    <w:p w14:paraId="4C38AD02" w14:textId="77777777" w:rsidR="00CE403E" w:rsidRPr="005B21C6" w:rsidRDefault="00CE403E" w:rsidP="00CE403E">
      <w:pPr>
        <w:jc w:val="both"/>
        <w:rPr>
          <w:rFonts w:ascii="AMU Monument Grotesk" w:hAnsi="AMU Monument Grotesk" w:cs="Arial"/>
          <w:b/>
          <w:sz w:val="18"/>
          <w:szCs w:val="20"/>
          <w:u w:val="single"/>
        </w:rPr>
      </w:pPr>
      <w:r w:rsidRPr="005B21C6">
        <w:rPr>
          <w:rFonts w:ascii="AMU Monument Grotesk" w:hAnsi="AMU Monument Grotesk" w:cs="Arial"/>
          <w:b/>
          <w:sz w:val="18"/>
          <w:szCs w:val="20"/>
          <w:u w:val="single"/>
        </w:rPr>
        <w:t xml:space="preserve">Outre les mentions légales, la facture portera IMPERATIVEMENT les mentions suivantes : </w:t>
      </w:r>
    </w:p>
    <w:p w14:paraId="3551FD18" w14:textId="77777777" w:rsidR="00CE403E" w:rsidRPr="005B21C6" w:rsidRDefault="00CE403E" w:rsidP="00CE403E">
      <w:pPr>
        <w:jc w:val="both"/>
        <w:rPr>
          <w:rFonts w:ascii="AMU Monument Grotesk" w:hAnsi="AMU Monument Grotesk"/>
          <w:sz w:val="18"/>
          <w:szCs w:val="20"/>
        </w:rPr>
      </w:pPr>
    </w:p>
    <w:p w14:paraId="2567539E" w14:textId="77777777" w:rsidR="00CE403E" w:rsidRPr="005B21C6" w:rsidRDefault="00CE403E" w:rsidP="005B3DDA">
      <w:pPr>
        <w:numPr>
          <w:ilvl w:val="0"/>
          <w:numId w:val="10"/>
        </w:numPr>
        <w:jc w:val="both"/>
        <w:rPr>
          <w:rFonts w:ascii="AMU Monument Grotesk" w:hAnsi="AMU Monument Grotesk" w:cs="Arial"/>
          <w:sz w:val="18"/>
          <w:szCs w:val="20"/>
        </w:rPr>
      </w:pPr>
      <w:r w:rsidRPr="005B21C6">
        <w:rPr>
          <w:rFonts w:ascii="AMU Monument Grotesk" w:hAnsi="AMU Monument Grotesk" w:cs="Arial"/>
          <w:sz w:val="18"/>
          <w:szCs w:val="20"/>
        </w:rPr>
        <w:t>La date d'émission et numéro de la facture.</w:t>
      </w:r>
    </w:p>
    <w:p w14:paraId="07FF9C55" w14:textId="77777777" w:rsidR="00CE403E" w:rsidRPr="005B21C6" w:rsidRDefault="00CE403E" w:rsidP="00CE403E">
      <w:pPr>
        <w:ind w:left="720"/>
        <w:jc w:val="both"/>
        <w:rPr>
          <w:rFonts w:ascii="AMU Monument Grotesk" w:hAnsi="AMU Monument Grotesk" w:cs="Arial"/>
          <w:sz w:val="18"/>
          <w:szCs w:val="20"/>
        </w:rPr>
      </w:pPr>
    </w:p>
    <w:p w14:paraId="741D2ABD" w14:textId="77777777" w:rsidR="00CE403E" w:rsidRPr="005B21C6" w:rsidRDefault="00CE403E" w:rsidP="005B3DDA">
      <w:pPr>
        <w:numPr>
          <w:ilvl w:val="0"/>
          <w:numId w:val="10"/>
        </w:numPr>
        <w:jc w:val="both"/>
        <w:rPr>
          <w:rFonts w:ascii="AMU Monument Grotesk" w:hAnsi="AMU Monument Grotesk"/>
          <w:sz w:val="18"/>
          <w:szCs w:val="20"/>
        </w:rPr>
      </w:pPr>
      <w:bookmarkStart w:id="232" w:name="_Hlk97517891"/>
      <w:r w:rsidRPr="005B21C6">
        <w:rPr>
          <w:rFonts w:ascii="AMU Monument Grotesk" w:hAnsi="AMU Monument Grotesk"/>
          <w:sz w:val="18"/>
          <w:szCs w:val="20"/>
        </w:rPr>
        <w:t>La désignation du destinataire de la facture :</w:t>
      </w:r>
    </w:p>
    <w:p w14:paraId="1DFD87E7" w14:textId="77777777" w:rsidR="00CE403E" w:rsidRPr="005B21C6" w:rsidRDefault="00CE403E" w:rsidP="00CE403E">
      <w:pPr>
        <w:jc w:val="center"/>
        <w:rPr>
          <w:rFonts w:ascii="AMU Monument Grotesk" w:hAnsi="AMU Monument Grotesk"/>
          <w:sz w:val="18"/>
          <w:szCs w:val="20"/>
        </w:rPr>
      </w:pPr>
      <w:bookmarkStart w:id="233" w:name="_Hlk97517917"/>
      <w:bookmarkEnd w:id="232"/>
      <w:r w:rsidRPr="005B21C6">
        <w:rPr>
          <w:rFonts w:ascii="AMU Monument Grotesk" w:hAnsi="AMU Monument Grotesk"/>
          <w:sz w:val="18"/>
          <w:szCs w:val="20"/>
        </w:rPr>
        <w:t>Aix-Marseille Université</w:t>
      </w:r>
    </w:p>
    <w:p w14:paraId="22536A7B" w14:textId="77777777" w:rsidR="00CE403E" w:rsidRPr="005B21C6" w:rsidRDefault="00CE403E" w:rsidP="00CE403E">
      <w:pPr>
        <w:jc w:val="center"/>
        <w:rPr>
          <w:rFonts w:ascii="AMU Monument Grotesk" w:hAnsi="AMU Monument Grotesk"/>
          <w:sz w:val="18"/>
          <w:szCs w:val="20"/>
        </w:rPr>
      </w:pPr>
      <w:r w:rsidRPr="005B21C6">
        <w:rPr>
          <w:rFonts w:ascii="AMU Monument Grotesk" w:hAnsi="AMU Monument Grotesk"/>
          <w:sz w:val="18"/>
          <w:szCs w:val="20"/>
        </w:rPr>
        <w:t>Agence Comptable</w:t>
      </w:r>
    </w:p>
    <w:p w14:paraId="7528C80C" w14:textId="77777777" w:rsidR="00CE403E" w:rsidRPr="005B21C6" w:rsidRDefault="00CE403E" w:rsidP="00CE403E">
      <w:pPr>
        <w:jc w:val="center"/>
        <w:rPr>
          <w:rFonts w:ascii="AMU Monument Grotesk" w:hAnsi="AMU Monument Grotesk"/>
          <w:color w:val="00B0F0"/>
          <w:sz w:val="18"/>
          <w:szCs w:val="20"/>
        </w:rPr>
      </w:pPr>
      <w:r w:rsidRPr="005B21C6">
        <w:rPr>
          <w:rFonts w:ascii="AMU Monument Grotesk" w:hAnsi="AMU Monument Grotesk"/>
          <w:sz w:val="18"/>
          <w:szCs w:val="20"/>
        </w:rPr>
        <w:t>Service Facturier - 01BATIMENT</w:t>
      </w:r>
      <w:bookmarkStart w:id="234" w:name="_Hlk131679539"/>
    </w:p>
    <w:bookmarkEnd w:id="234"/>
    <w:p w14:paraId="388F6C9F" w14:textId="77777777" w:rsidR="00CE403E" w:rsidRPr="005B21C6" w:rsidRDefault="00CE403E" w:rsidP="00CE403E">
      <w:pPr>
        <w:jc w:val="center"/>
        <w:rPr>
          <w:rFonts w:ascii="AMU Monument Grotesk" w:hAnsi="AMU Monument Grotesk"/>
          <w:sz w:val="18"/>
          <w:szCs w:val="20"/>
        </w:rPr>
      </w:pPr>
      <w:r w:rsidRPr="005B21C6">
        <w:rPr>
          <w:rFonts w:ascii="AMU Monument Grotesk" w:hAnsi="AMU Monument Grotesk"/>
          <w:sz w:val="18"/>
          <w:szCs w:val="20"/>
        </w:rPr>
        <w:t>3, place Victor Hugo</w:t>
      </w:r>
    </w:p>
    <w:p w14:paraId="7146D7C4" w14:textId="77777777" w:rsidR="00CE403E" w:rsidRPr="005B21C6" w:rsidRDefault="00CE403E" w:rsidP="00CE403E">
      <w:pPr>
        <w:jc w:val="center"/>
        <w:rPr>
          <w:rFonts w:ascii="AMU Monument Grotesk" w:hAnsi="AMU Monument Grotesk"/>
          <w:sz w:val="18"/>
          <w:szCs w:val="20"/>
        </w:rPr>
      </w:pPr>
      <w:r w:rsidRPr="005B21C6">
        <w:rPr>
          <w:rFonts w:ascii="AMU Monument Grotesk" w:hAnsi="AMU Monument Grotesk"/>
          <w:sz w:val="18"/>
          <w:szCs w:val="20"/>
        </w:rPr>
        <w:t>13331 Marseille cedex 3</w:t>
      </w:r>
    </w:p>
    <w:bookmarkEnd w:id="233"/>
    <w:p w14:paraId="45D06966" w14:textId="77777777" w:rsidR="00CE403E" w:rsidRPr="005B21C6" w:rsidRDefault="00CE403E" w:rsidP="005B3DDA">
      <w:pPr>
        <w:numPr>
          <w:ilvl w:val="0"/>
          <w:numId w:val="9"/>
        </w:numPr>
        <w:jc w:val="both"/>
        <w:rPr>
          <w:rFonts w:ascii="AMU Monument Grotesk" w:hAnsi="AMU Monument Grotesk"/>
          <w:sz w:val="18"/>
          <w:szCs w:val="20"/>
        </w:rPr>
      </w:pPr>
      <w:r w:rsidRPr="005B21C6">
        <w:rPr>
          <w:rFonts w:ascii="AMU Monument Grotesk" w:eastAsia="Verdana" w:hAnsi="AMU Monument Grotesk" w:cs="Arial"/>
          <w:sz w:val="18"/>
          <w:szCs w:val="20"/>
        </w:rPr>
        <w:t xml:space="preserve">Nom complet et adresse </w:t>
      </w:r>
      <w:bookmarkStart w:id="235" w:name="_Hlk97517964"/>
      <w:r w:rsidRPr="005B21C6">
        <w:rPr>
          <w:rFonts w:ascii="AMU Monument Grotesk" w:eastAsia="Verdana" w:hAnsi="AMU Monument Grotesk" w:cs="Arial"/>
          <w:sz w:val="18"/>
          <w:szCs w:val="20"/>
        </w:rPr>
        <w:t>de l’émetteur de la facture.</w:t>
      </w:r>
    </w:p>
    <w:p w14:paraId="676836CF" w14:textId="77777777" w:rsidR="00CE403E" w:rsidRPr="005B21C6" w:rsidRDefault="00CE403E" w:rsidP="005B3DDA">
      <w:pPr>
        <w:numPr>
          <w:ilvl w:val="0"/>
          <w:numId w:val="9"/>
        </w:numPr>
        <w:jc w:val="both"/>
        <w:rPr>
          <w:rFonts w:ascii="AMU Monument Grotesk" w:hAnsi="AMU Monument Grotesk"/>
          <w:sz w:val="18"/>
          <w:szCs w:val="20"/>
        </w:rPr>
      </w:pPr>
      <w:bookmarkStart w:id="236" w:name="_Hlk97517988"/>
      <w:bookmarkEnd w:id="235"/>
      <w:r w:rsidRPr="005B21C6">
        <w:rPr>
          <w:rFonts w:ascii="AMU Monument Grotesk" w:hAnsi="AMU Monument Grotesk"/>
          <w:sz w:val="18"/>
          <w:szCs w:val="20"/>
        </w:rPr>
        <w:t>L'identification, le cas échéant, du représentant fiscal de l'émetteur de la facture.</w:t>
      </w:r>
    </w:p>
    <w:bookmarkEnd w:id="236"/>
    <w:p w14:paraId="240B8B5A" w14:textId="77777777" w:rsidR="00CE403E" w:rsidRPr="005B21C6" w:rsidRDefault="00CE403E" w:rsidP="005B3DDA">
      <w:pPr>
        <w:numPr>
          <w:ilvl w:val="0"/>
          <w:numId w:val="9"/>
        </w:numPr>
        <w:jc w:val="both"/>
        <w:rPr>
          <w:rFonts w:ascii="AMU Monument Grotesk" w:hAnsi="AMU Monument Grotesk"/>
          <w:sz w:val="18"/>
          <w:szCs w:val="20"/>
        </w:rPr>
      </w:pPr>
      <w:r w:rsidRPr="005B21C6">
        <w:rPr>
          <w:rFonts w:ascii="AMU Monument Grotesk" w:hAnsi="AMU Monument Grotesk" w:cs="Arial"/>
          <w:sz w:val="18"/>
          <w:szCs w:val="20"/>
        </w:rPr>
        <w:t>Le numéro du compte bancaire ou postal, tel que précisé sur l’AE.</w:t>
      </w:r>
    </w:p>
    <w:p w14:paraId="69EDC19A" w14:textId="77777777" w:rsidR="00CE403E" w:rsidRPr="005B21C6" w:rsidRDefault="00CE403E" w:rsidP="005B3DDA">
      <w:pPr>
        <w:numPr>
          <w:ilvl w:val="0"/>
          <w:numId w:val="9"/>
        </w:numPr>
        <w:jc w:val="both"/>
        <w:rPr>
          <w:rFonts w:ascii="AMU Monument Grotesk" w:hAnsi="AMU Monument Grotesk"/>
          <w:sz w:val="18"/>
          <w:szCs w:val="20"/>
        </w:rPr>
      </w:pPr>
      <w:r w:rsidRPr="005B21C6">
        <w:rPr>
          <w:rFonts w:ascii="AMU Monument Grotesk" w:hAnsi="AMU Monument Grotesk" w:cs="Arial"/>
          <w:sz w:val="18"/>
          <w:szCs w:val="20"/>
        </w:rPr>
        <w:t>Les prestations facturées (soit p</w:t>
      </w:r>
      <w:r w:rsidRPr="005B21C6">
        <w:rPr>
          <w:rFonts w:ascii="AMU Monument Grotesk" w:eastAsia="Verdana" w:hAnsi="AMU Monument Grotesk" w:cs="Arial"/>
          <w:sz w:val="18"/>
          <w:szCs w:val="20"/>
        </w:rPr>
        <w:t>our chacune des prestations rendues, la dénomination précise, selon le cas les prix unitaires et les quantités ou bien les prix forfaitaires).</w:t>
      </w:r>
    </w:p>
    <w:p w14:paraId="61291CD7" w14:textId="77777777" w:rsidR="00CE403E" w:rsidRPr="005B21C6" w:rsidRDefault="00CE403E" w:rsidP="005B3DDA">
      <w:pPr>
        <w:numPr>
          <w:ilvl w:val="0"/>
          <w:numId w:val="9"/>
        </w:numPr>
        <w:tabs>
          <w:tab w:val="left" w:pos="724"/>
        </w:tabs>
        <w:rPr>
          <w:rFonts w:ascii="AMU Monument Grotesk" w:hAnsi="AMU Monument Grotesk"/>
          <w:sz w:val="18"/>
          <w:szCs w:val="20"/>
        </w:rPr>
      </w:pPr>
      <w:r w:rsidRPr="005B21C6">
        <w:rPr>
          <w:rFonts w:ascii="AMU Monument Grotesk" w:eastAsia="Verdana" w:hAnsi="AMU Monument Grotesk" w:cs="Arial"/>
          <w:sz w:val="18"/>
          <w:szCs w:val="20"/>
        </w:rPr>
        <w:t>Date à laquelle est effectuée la livraison de biens ou la prestation de service (ou les travaux).</w:t>
      </w:r>
    </w:p>
    <w:p w14:paraId="01445387" w14:textId="77777777" w:rsidR="00CE403E" w:rsidRPr="005B21C6" w:rsidRDefault="00CE403E" w:rsidP="005B3DDA">
      <w:pPr>
        <w:numPr>
          <w:ilvl w:val="0"/>
          <w:numId w:val="9"/>
        </w:numPr>
        <w:jc w:val="both"/>
        <w:rPr>
          <w:rFonts w:ascii="AMU Monument Grotesk" w:hAnsi="AMU Monument Grotesk"/>
          <w:sz w:val="18"/>
          <w:szCs w:val="20"/>
        </w:rPr>
      </w:pPr>
      <w:r w:rsidRPr="005B21C6">
        <w:rPr>
          <w:rFonts w:ascii="AMU Monument Grotesk" w:eastAsia="Verdana" w:hAnsi="AMU Monument Grotesk" w:cs="Arial"/>
          <w:sz w:val="18"/>
          <w:szCs w:val="20"/>
        </w:rPr>
        <w:t>Le cas échéant, référence d’inscription au répertoire du commerce ou au répertoire des métiers.</w:t>
      </w:r>
    </w:p>
    <w:p w14:paraId="35451957" w14:textId="77777777" w:rsidR="00CE403E" w:rsidRPr="005B21C6" w:rsidRDefault="00CE403E" w:rsidP="005B3DDA">
      <w:pPr>
        <w:numPr>
          <w:ilvl w:val="0"/>
          <w:numId w:val="9"/>
        </w:numPr>
        <w:tabs>
          <w:tab w:val="left" w:pos="704"/>
        </w:tabs>
        <w:rPr>
          <w:rFonts w:ascii="AMU Monument Grotesk" w:hAnsi="AMU Monument Grotesk"/>
          <w:sz w:val="18"/>
          <w:szCs w:val="20"/>
        </w:rPr>
      </w:pPr>
      <w:r w:rsidRPr="005B21C6">
        <w:rPr>
          <w:rFonts w:ascii="AMU Monument Grotesk" w:eastAsia="Verdana" w:hAnsi="AMU Monument Grotesk" w:cs="Arial"/>
          <w:sz w:val="18"/>
          <w:szCs w:val="20"/>
        </w:rPr>
        <w:t xml:space="preserve">Le cas échéant, numéro de SIREN ou de SIRET </w:t>
      </w:r>
      <w:bookmarkStart w:id="237" w:name="_Hlk97518028"/>
      <w:r w:rsidRPr="005B21C6">
        <w:rPr>
          <w:rFonts w:ascii="AMU Monument Grotesk" w:eastAsia="Verdana" w:hAnsi="AMU Monument Grotesk" w:cs="Arial"/>
          <w:sz w:val="18"/>
          <w:szCs w:val="20"/>
        </w:rPr>
        <w:t>de l’émetteur de la facture</w:t>
      </w:r>
    </w:p>
    <w:p w14:paraId="36E9FA65" w14:textId="77777777" w:rsidR="00CE403E" w:rsidRPr="005B21C6" w:rsidRDefault="00CE403E" w:rsidP="005B3DDA">
      <w:pPr>
        <w:numPr>
          <w:ilvl w:val="0"/>
          <w:numId w:val="9"/>
        </w:numPr>
        <w:tabs>
          <w:tab w:val="left" w:pos="704"/>
        </w:tabs>
        <w:rPr>
          <w:rFonts w:ascii="AMU Monument Grotesk" w:hAnsi="AMU Monument Grotesk"/>
          <w:sz w:val="18"/>
          <w:szCs w:val="20"/>
        </w:rPr>
      </w:pPr>
      <w:bookmarkStart w:id="238" w:name="_Hlk97518049"/>
      <w:bookmarkEnd w:id="237"/>
      <w:r w:rsidRPr="005B21C6">
        <w:rPr>
          <w:rFonts w:ascii="AMU Monument Grotesk" w:eastAsia="Verdana" w:hAnsi="AMU Monument Grotesk" w:cs="Arial"/>
          <w:sz w:val="18"/>
          <w:szCs w:val="20"/>
        </w:rPr>
        <w:t>Le numéro SIRET d’Aix-Marseille Université : 130 015 332 00013</w:t>
      </w:r>
    </w:p>
    <w:bookmarkEnd w:id="238"/>
    <w:p w14:paraId="4937C73A" w14:textId="77777777" w:rsidR="00CE403E" w:rsidRPr="005B21C6" w:rsidRDefault="00CE403E" w:rsidP="005B3DDA">
      <w:pPr>
        <w:numPr>
          <w:ilvl w:val="0"/>
          <w:numId w:val="9"/>
        </w:numPr>
        <w:jc w:val="both"/>
        <w:rPr>
          <w:rFonts w:ascii="AMU Monument Grotesk" w:hAnsi="AMU Monument Grotesk"/>
          <w:sz w:val="18"/>
          <w:szCs w:val="20"/>
        </w:rPr>
      </w:pPr>
      <w:r w:rsidRPr="005B21C6">
        <w:rPr>
          <w:rFonts w:ascii="AMU Monument Grotesk" w:hAnsi="AMU Monument Grotesk" w:cs="Arial"/>
          <w:sz w:val="18"/>
          <w:szCs w:val="20"/>
        </w:rPr>
        <w:t>Le cas échéant, numéro d'identification TVA de l'assujetti ayant effectué la livraison du bien ou la prestation de service (ou travaux).</w:t>
      </w:r>
    </w:p>
    <w:p w14:paraId="7BE2C5A6" w14:textId="77777777" w:rsidR="00CE403E" w:rsidRPr="005B21C6" w:rsidRDefault="00CE403E" w:rsidP="005B3DDA">
      <w:pPr>
        <w:numPr>
          <w:ilvl w:val="0"/>
          <w:numId w:val="9"/>
        </w:numPr>
        <w:jc w:val="both"/>
        <w:rPr>
          <w:rFonts w:ascii="AMU Monument Grotesk" w:hAnsi="AMU Monument Grotesk"/>
          <w:sz w:val="18"/>
          <w:szCs w:val="20"/>
        </w:rPr>
      </w:pPr>
      <w:r w:rsidRPr="005B21C6">
        <w:rPr>
          <w:rFonts w:ascii="AMU Monument Grotesk" w:hAnsi="AMU Monument Grotesk" w:cs="Arial"/>
          <w:sz w:val="18"/>
          <w:szCs w:val="20"/>
        </w:rPr>
        <w:t>T</w:t>
      </w:r>
      <w:r w:rsidRPr="005B21C6">
        <w:rPr>
          <w:rFonts w:ascii="AMU Monument Grotesk" w:eastAsia="Verdana" w:hAnsi="AMU Monument Grotesk" w:cs="Arial"/>
          <w:sz w:val="18"/>
          <w:szCs w:val="20"/>
        </w:rPr>
        <w:t>aux de TVA appliqué, montant de la taxe à payer et par taux d’imposition, le total HT et la taxe correspondante mentionnés distinctement sauf si régime particulier ;</w:t>
      </w:r>
      <w:r w:rsidRPr="005B21C6">
        <w:rPr>
          <w:rFonts w:ascii="AMU Monument Grotesk" w:hAnsi="AMU Monument Grotesk" w:cs="Arial"/>
          <w:sz w:val="18"/>
          <w:szCs w:val="20"/>
        </w:rPr>
        <w:t xml:space="preserve"> le total TTC (montant en €).</w:t>
      </w:r>
    </w:p>
    <w:p w14:paraId="45C55961" w14:textId="77777777" w:rsidR="00CE403E" w:rsidRPr="005B21C6" w:rsidRDefault="00CE403E" w:rsidP="005B3DDA">
      <w:pPr>
        <w:numPr>
          <w:ilvl w:val="0"/>
          <w:numId w:val="9"/>
        </w:numPr>
        <w:jc w:val="both"/>
        <w:rPr>
          <w:rFonts w:ascii="AMU Monument Grotesk" w:hAnsi="AMU Monument Grotesk"/>
          <w:sz w:val="18"/>
          <w:szCs w:val="20"/>
        </w:rPr>
      </w:pPr>
      <w:bookmarkStart w:id="239" w:name="_Hlk97518081"/>
      <w:r w:rsidRPr="005B21C6">
        <w:rPr>
          <w:rFonts w:ascii="AMU Monument Grotesk" w:hAnsi="AMU Monument Grotesk" w:cs="Arial"/>
          <w:sz w:val="18"/>
          <w:szCs w:val="20"/>
        </w:rPr>
        <w:t>Le cas échéant, les renseignements relatifs aux déductions ou versements complémentaires.</w:t>
      </w:r>
    </w:p>
    <w:bookmarkEnd w:id="239"/>
    <w:p w14:paraId="3F02C39E" w14:textId="77777777" w:rsidR="00CE403E" w:rsidRPr="005B21C6" w:rsidRDefault="00CE403E" w:rsidP="00CE403E">
      <w:pPr>
        <w:autoSpaceDE w:val="0"/>
        <w:ind w:left="720"/>
        <w:jc w:val="both"/>
        <w:rPr>
          <w:rFonts w:ascii="AMU Monument Grotesk" w:eastAsia="Calibri" w:hAnsi="AMU Monument Grotesk" w:cs="Arial"/>
          <w:color w:val="000000"/>
          <w:sz w:val="18"/>
          <w:szCs w:val="20"/>
        </w:rPr>
      </w:pPr>
    </w:p>
    <w:p w14:paraId="68175505" w14:textId="77777777" w:rsidR="00CE403E" w:rsidRPr="005B21C6" w:rsidRDefault="00CE403E" w:rsidP="00CE403E">
      <w:pPr>
        <w:tabs>
          <w:tab w:val="left" w:pos="724"/>
        </w:tabs>
        <w:jc w:val="both"/>
        <w:rPr>
          <w:rFonts w:ascii="AMU Monument Grotesk" w:hAnsi="AMU Monument Grotesk"/>
          <w:sz w:val="18"/>
          <w:szCs w:val="20"/>
        </w:rPr>
      </w:pPr>
      <w:r w:rsidRPr="005B21C6">
        <w:rPr>
          <w:rFonts w:ascii="AMU Monument Grotesk" w:eastAsia="Verdana" w:hAnsi="AMU Monument Grotesk" w:cs="Arial"/>
          <w:i/>
          <w:sz w:val="18"/>
          <w:szCs w:val="20"/>
        </w:rPr>
        <w:t xml:space="preserve">En cas de régime particulier, (exonération, auto liquidation ou application de la marge bénéficiaire), la référence à la disposition pertinente de la réglementation EPN sur le territoire duquel est réalisée l’opération ou à la disposition correspondante de la sixième directive TVA. </w:t>
      </w:r>
      <w:r w:rsidRPr="005B21C6">
        <w:rPr>
          <w:rFonts w:ascii="AMU Monument Grotesk" w:eastAsia="Verdana" w:hAnsi="AMU Monument Grotesk" w:cs="Arial"/>
          <w:i/>
          <w:sz w:val="18"/>
          <w:szCs w:val="20"/>
          <w:u w:val="single"/>
        </w:rPr>
        <w:t xml:space="preserve">Dans ce cas, les factures sont établies par le prestataire en HT. </w:t>
      </w:r>
      <w:r w:rsidRPr="005B21C6">
        <w:rPr>
          <w:rFonts w:ascii="AMU Monument Grotesk" w:hAnsi="AMU Monument Grotesk" w:cs="Arial"/>
          <w:b/>
          <w:i/>
          <w:sz w:val="18"/>
          <w:szCs w:val="20"/>
        </w:rPr>
        <w:t>Mentions particulières selon le cas :</w:t>
      </w:r>
    </w:p>
    <w:p w14:paraId="62258BBD" w14:textId="77777777" w:rsidR="00CE403E" w:rsidRPr="005B21C6" w:rsidRDefault="00CE403E" w:rsidP="00CE403E">
      <w:pPr>
        <w:ind w:left="1416"/>
        <w:jc w:val="both"/>
        <w:rPr>
          <w:rFonts w:ascii="AMU Monument Grotesk" w:hAnsi="AMU Monument Grotesk"/>
          <w:sz w:val="18"/>
          <w:szCs w:val="20"/>
        </w:rPr>
      </w:pPr>
      <w:r w:rsidRPr="005B21C6">
        <w:rPr>
          <w:rFonts w:ascii="AMU Monument Grotesk" w:hAnsi="AMU Monument Grotesk" w:cs="Arial"/>
          <w:i/>
          <w:sz w:val="18"/>
          <w:szCs w:val="20"/>
        </w:rPr>
        <w:t>-En cas de franchise de base : « TVA non applicable, article 293B du code général des impôts »</w:t>
      </w:r>
    </w:p>
    <w:p w14:paraId="556EB337" w14:textId="77777777" w:rsidR="00CE403E" w:rsidRPr="005B21C6" w:rsidRDefault="00CE403E" w:rsidP="00CE403E">
      <w:pPr>
        <w:ind w:left="1416"/>
        <w:jc w:val="both"/>
        <w:rPr>
          <w:rFonts w:ascii="AMU Monument Grotesk" w:hAnsi="AMU Monument Grotesk"/>
          <w:sz w:val="18"/>
          <w:szCs w:val="20"/>
        </w:rPr>
      </w:pPr>
      <w:r w:rsidRPr="005B21C6">
        <w:rPr>
          <w:rFonts w:ascii="AMU Monument Grotesk" w:hAnsi="AMU Monument Grotesk" w:cs="Arial"/>
          <w:i/>
          <w:sz w:val="18"/>
          <w:szCs w:val="20"/>
        </w:rPr>
        <w:t>-En cas d’autoliquidation : « TVA due par la client » + référence à l’article 283 du CGI ou à l’article 21-Ia de la 6e directive TVA</w:t>
      </w:r>
    </w:p>
    <w:p w14:paraId="12DE31DB" w14:textId="77777777" w:rsidR="00CE403E" w:rsidRPr="005B21C6" w:rsidRDefault="00CE403E" w:rsidP="00CE403E">
      <w:pPr>
        <w:jc w:val="both"/>
        <w:rPr>
          <w:rFonts w:ascii="AMU Monument Grotesk" w:hAnsi="AMU Monument Grotesk" w:cs="Arial"/>
          <w:b/>
          <w:i/>
          <w:sz w:val="18"/>
          <w:szCs w:val="20"/>
          <w:u w:val="single"/>
        </w:rPr>
      </w:pPr>
    </w:p>
    <w:p w14:paraId="712B4F1C" w14:textId="77777777" w:rsidR="00212904" w:rsidRPr="005B21C6" w:rsidRDefault="00CE403E" w:rsidP="005B3DDA">
      <w:pPr>
        <w:numPr>
          <w:ilvl w:val="0"/>
          <w:numId w:val="11"/>
        </w:numPr>
        <w:tabs>
          <w:tab w:val="left" w:pos="424"/>
        </w:tabs>
        <w:jc w:val="both"/>
        <w:rPr>
          <w:rFonts w:ascii="AMU Monument Grotesk" w:hAnsi="AMU Monument Grotesk"/>
          <w:sz w:val="18"/>
          <w:szCs w:val="20"/>
        </w:rPr>
      </w:pPr>
      <w:r w:rsidRPr="005B21C6">
        <w:rPr>
          <w:rFonts w:ascii="AMU Monument Grotesk" w:eastAsia="Verdana" w:hAnsi="AMU Monument Grotesk" w:cs="Arial"/>
          <w:sz w:val="18"/>
          <w:szCs w:val="20"/>
        </w:rPr>
        <w:t>La facture doit également mentionner obligatoirement</w:t>
      </w:r>
      <w:r w:rsidR="00212904" w:rsidRPr="005B21C6">
        <w:rPr>
          <w:rFonts w:ascii="AMU Monument Grotesk" w:eastAsia="Verdana" w:hAnsi="AMU Monument Grotesk" w:cs="Arial"/>
          <w:sz w:val="18"/>
          <w:szCs w:val="20"/>
        </w:rPr>
        <w:t> :</w:t>
      </w:r>
    </w:p>
    <w:p w14:paraId="2586D9FD" w14:textId="77777777" w:rsidR="00CE403E" w:rsidRPr="005B21C6" w:rsidRDefault="00212904" w:rsidP="005B3DDA">
      <w:pPr>
        <w:numPr>
          <w:ilvl w:val="1"/>
          <w:numId w:val="11"/>
        </w:numPr>
        <w:tabs>
          <w:tab w:val="left" w:pos="424"/>
        </w:tabs>
        <w:jc w:val="both"/>
        <w:rPr>
          <w:rFonts w:ascii="AMU Monument Grotesk" w:hAnsi="AMU Monument Grotesk"/>
          <w:sz w:val="18"/>
          <w:szCs w:val="20"/>
        </w:rPr>
      </w:pPr>
      <w:r w:rsidRPr="005B21C6">
        <w:rPr>
          <w:rFonts w:ascii="AMU Monument Grotesk" w:eastAsia="Verdana" w:hAnsi="AMU Monument Grotesk" w:cs="Arial"/>
          <w:sz w:val="18"/>
          <w:szCs w:val="20"/>
        </w:rPr>
        <w:t>Ainsi que le</w:t>
      </w:r>
      <w:r w:rsidR="00CE403E" w:rsidRPr="005B21C6">
        <w:rPr>
          <w:rFonts w:ascii="AMU Monument Grotesk" w:eastAsia="Verdana" w:hAnsi="AMU Monument Grotesk" w:cs="Arial"/>
          <w:sz w:val="18"/>
          <w:szCs w:val="20"/>
        </w:rPr>
        <w:t xml:space="preserve"> </w:t>
      </w:r>
      <w:r w:rsidR="00CE403E" w:rsidRPr="005B21C6">
        <w:rPr>
          <w:rFonts w:ascii="AMU Monument Grotesk" w:eastAsia="Verdana" w:hAnsi="AMU Monument Grotesk" w:cs="Arial"/>
          <w:b/>
          <w:sz w:val="18"/>
          <w:szCs w:val="20"/>
          <w:u w:val="single"/>
        </w:rPr>
        <w:t>numéro d’engagement juridique</w:t>
      </w:r>
      <w:r w:rsidR="00CE403E" w:rsidRPr="005B21C6">
        <w:rPr>
          <w:rFonts w:ascii="AMU Monument Grotesk" w:eastAsia="Verdana" w:hAnsi="AMU Monument Grotesk" w:cs="Arial"/>
          <w:sz w:val="18"/>
          <w:szCs w:val="20"/>
        </w:rPr>
        <w:t xml:space="preserve"> </w:t>
      </w:r>
      <w:r w:rsidR="00CE403E" w:rsidRPr="005B21C6">
        <w:rPr>
          <w:rFonts w:ascii="AMU Monument Grotesk" w:eastAsia="Verdana" w:hAnsi="AMU Monument Grotesk" w:cs="Arial"/>
          <w:b/>
          <w:sz w:val="18"/>
          <w:szCs w:val="20"/>
        </w:rPr>
        <w:t>(</w:t>
      </w:r>
      <w:r w:rsidR="00CE403E" w:rsidRPr="005B21C6">
        <w:rPr>
          <w:rFonts w:ascii="AMU Monument Grotesk" w:eastAsia="Verdana" w:hAnsi="AMU Monument Grotesk" w:cs="Arial"/>
          <w:sz w:val="18"/>
          <w:szCs w:val="20"/>
          <w:u w:val="single"/>
        </w:rPr>
        <w:t>ou « </w:t>
      </w:r>
      <w:r w:rsidR="00CE403E" w:rsidRPr="005B21C6">
        <w:rPr>
          <w:rFonts w:ascii="AMU Monument Grotesk" w:eastAsia="Verdana" w:hAnsi="AMU Monument Grotesk" w:cs="Arial"/>
          <w:b/>
          <w:sz w:val="18"/>
          <w:szCs w:val="20"/>
          <w:u w:val="single"/>
        </w:rPr>
        <w:t>numéro de bon de commande</w:t>
      </w:r>
      <w:r w:rsidR="00CE403E" w:rsidRPr="005B21C6">
        <w:rPr>
          <w:rFonts w:ascii="AMU Monument Grotesk" w:hAnsi="AMU Monument Grotesk" w:cs="Verdana"/>
          <w:sz w:val="18"/>
          <w:szCs w:val="20"/>
          <w:u w:val="single"/>
        </w:rPr>
        <w:t xml:space="preserve"> </w:t>
      </w:r>
      <w:r w:rsidR="00CE403E" w:rsidRPr="005B21C6">
        <w:rPr>
          <w:rFonts w:ascii="AMU Monument Grotesk" w:eastAsia="Verdana" w:hAnsi="AMU Monument Grotesk" w:cs="Arial"/>
          <w:b/>
          <w:sz w:val="18"/>
          <w:szCs w:val="20"/>
          <w:u w:val="single"/>
        </w:rPr>
        <w:t>SIFAC »</w:t>
      </w:r>
      <w:r w:rsidR="00CE403E" w:rsidRPr="005B21C6">
        <w:rPr>
          <w:rFonts w:ascii="AMU Monument Grotesk" w:eastAsia="Verdana" w:hAnsi="AMU Monument Grotesk" w:cs="Arial"/>
          <w:b/>
          <w:sz w:val="18"/>
          <w:szCs w:val="20"/>
        </w:rPr>
        <w:t> commençant par 45xxxxxx)</w:t>
      </w:r>
      <w:r w:rsidR="00CE403E" w:rsidRPr="005B21C6">
        <w:rPr>
          <w:rFonts w:ascii="AMU Monument Grotesk" w:eastAsia="Verdana" w:hAnsi="AMU Monument Grotesk" w:cs="Arial"/>
          <w:sz w:val="18"/>
          <w:szCs w:val="20"/>
        </w:rPr>
        <w:t>, point d'entrée indispensable de notre système d'information</w:t>
      </w:r>
      <w:r w:rsidR="00CE403E" w:rsidRPr="005B21C6">
        <w:rPr>
          <w:rFonts w:ascii="AMU Monument Grotesk" w:eastAsia="Verdana" w:hAnsi="AMU Monument Grotesk" w:cs="Arial"/>
          <w:b/>
          <w:sz w:val="18"/>
          <w:szCs w:val="20"/>
        </w:rPr>
        <w:t xml:space="preserve"> </w:t>
      </w:r>
      <w:r w:rsidR="00CE403E" w:rsidRPr="005B21C6">
        <w:rPr>
          <w:rFonts w:ascii="AMU Monument Grotesk" w:eastAsia="Verdana" w:hAnsi="AMU Monument Grotesk" w:cs="Arial"/>
          <w:sz w:val="18"/>
          <w:szCs w:val="20"/>
        </w:rPr>
        <w:t xml:space="preserve">financier et comptable. La référence de commande est une information essentielle, en l'absence de laquelle, le service facturier qui doit traiter </w:t>
      </w:r>
      <w:r w:rsidR="004D0E2E" w:rsidRPr="005B21C6">
        <w:rPr>
          <w:rFonts w:ascii="AMU Monument Grotesk" w:eastAsia="Verdana" w:hAnsi="AMU Monument Grotesk" w:cs="Arial"/>
          <w:sz w:val="18"/>
          <w:szCs w:val="20"/>
        </w:rPr>
        <w:t>la</w:t>
      </w:r>
      <w:r w:rsidR="00CE403E" w:rsidRPr="005B21C6">
        <w:rPr>
          <w:rFonts w:ascii="AMU Monument Grotesk" w:eastAsia="Verdana" w:hAnsi="AMU Monument Grotesk" w:cs="Arial"/>
          <w:sz w:val="18"/>
          <w:szCs w:val="20"/>
        </w:rPr>
        <w:t xml:space="preserve"> facture, se trouve dans l'impossibilité d'identifier le responsable de la commande et la ligne budgétaire qui supportera la dépense.</w:t>
      </w:r>
    </w:p>
    <w:p w14:paraId="41657948" w14:textId="77777777" w:rsidR="00CE403E" w:rsidRPr="005B21C6" w:rsidRDefault="00CE403E" w:rsidP="00CE403E">
      <w:pPr>
        <w:jc w:val="both"/>
        <w:rPr>
          <w:rFonts w:ascii="AMU Monument Grotesk" w:eastAsia="Verdana" w:hAnsi="AMU Monument Grotesk" w:cs="Arial"/>
          <w:sz w:val="18"/>
          <w:szCs w:val="20"/>
        </w:rPr>
      </w:pPr>
    </w:p>
    <w:p w14:paraId="6CEA85BC" w14:textId="77777777" w:rsidR="00CE403E" w:rsidRPr="005B21C6" w:rsidRDefault="00CE403E" w:rsidP="005B3DDA">
      <w:pPr>
        <w:numPr>
          <w:ilvl w:val="0"/>
          <w:numId w:val="11"/>
        </w:numPr>
        <w:tabs>
          <w:tab w:val="left" w:pos="424"/>
        </w:tabs>
        <w:ind w:right="20"/>
        <w:jc w:val="both"/>
        <w:rPr>
          <w:rFonts w:ascii="AMU Monument Grotesk" w:hAnsi="AMU Monument Grotesk"/>
          <w:sz w:val="18"/>
          <w:szCs w:val="20"/>
        </w:rPr>
      </w:pPr>
      <w:r w:rsidRPr="005B21C6">
        <w:rPr>
          <w:rFonts w:ascii="AMU Monument Grotesk" w:eastAsia="Verdana" w:hAnsi="AMU Monument Grotesk" w:cs="Arial"/>
          <w:sz w:val="18"/>
          <w:szCs w:val="20"/>
        </w:rPr>
        <w:t xml:space="preserve">La référence de bon de commande doit </w:t>
      </w:r>
      <w:r w:rsidRPr="005B21C6">
        <w:rPr>
          <w:rFonts w:ascii="AMU Monument Grotesk" w:eastAsia="Verdana" w:hAnsi="AMU Monument Grotesk" w:cs="Arial"/>
          <w:b/>
          <w:sz w:val="18"/>
          <w:szCs w:val="20"/>
        </w:rPr>
        <w:t>figurer sur la facture</w:t>
      </w:r>
      <w:r w:rsidRPr="005B21C6">
        <w:rPr>
          <w:rFonts w:ascii="AMU Monument Grotesk" w:eastAsia="Verdana" w:hAnsi="AMU Monument Grotesk" w:cs="Arial"/>
          <w:sz w:val="18"/>
          <w:szCs w:val="20"/>
        </w:rPr>
        <w:t xml:space="preserve"> </w:t>
      </w:r>
      <w:r w:rsidRPr="005B21C6">
        <w:rPr>
          <w:rFonts w:ascii="AMU Monument Grotesk" w:eastAsia="Verdana" w:hAnsi="AMU Monument Grotesk" w:cs="Arial"/>
          <w:b/>
          <w:sz w:val="18"/>
          <w:szCs w:val="20"/>
          <w:u w:val="single"/>
        </w:rPr>
        <w:t>ET</w:t>
      </w:r>
      <w:r w:rsidRPr="005B21C6">
        <w:rPr>
          <w:rFonts w:ascii="AMU Monument Grotesk" w:eastAsia="Verdana" w:hAnsi="AMU Monument Grotesk" w:cs="Arial"/>
          <w:sz w:val="18"/>
          <w:szCs w:val="20"/>
        </w:rPr>
        <w:t xml:space="preserve"> </w:t>
      </w:r>
      <w:r w:rsidRPr="005B21C6">
        <w:rPr>
          <w:rFonts w:ascii="AMU Monument Grotesk" w:eastAsia="Verdana" w:hAnsi="AMU Monument Grotesk" w:cs="Arial"/>
          <w:b/>
          <w:sz w:val="18"/>
          <w:szCs w:val="20"/>
        </w:rPr>
        <w:t>être saisie dans le champ</w:t>
      </w:r>
      <w:r w:rsidRPr="005B21C6">
        <w:rPr>
          <w:rFonts w:ascii="AMU Monument Grotesk" w:eastAsia="Verdana" w:hAnsi="AMU Monument Grotesk" w:cs="Arial"/>
          <w:sz w:val="18"/>
          <w:szCs w:val="20"/>
        </w:rPr>
        <w:t xml:space="preserve"> </w:t>
      </w:r>
      <w:r w:rsidRPr="005B21C6">
        <w:rPr>
          <w:rFonts w:ascii="AMU Monument Grotesk" w:eastAsia="Verdana" w:hAnsi="AMU Monument Grotesk" w:cs="Arial"/>
          <w:b/>
          <w:sz w:val="18"/>
          <w:szCs w:val="20"/>
        </w:rPr>
        <w:t xml:space="preserve">« Références / n° d’engagement » </w:t>
      </w:r>
      <w:r w:rsidRPr="005B21C6">
        <w:rPr>
          <w:rFonts w:ascii="AMU Monument Grotesk" w:eastAsia="Verdana" w:hAnsi="AMU Monument Grotesk" w:cs="Arial"/>
          <w:sz w:val="18"/>
          <w:szCs w:val="20"/>
        </w:rPr>
        <w:t>sur le portail</w:t>
      </w:r>
      <w:r w:rsidRPr="005B21C6">
        <w:rPr>
          <w:rFonts w:ascii="AMU Monument Grotesk" w:eastAsia="Verdana" w:hAnsi="AMU Monument Grotesk" w:cs="Arial"/>
          <w:color w:val="000000"/>
          <w:sz w:val="18"/>
          <w:szCs w:val="20"/>
        </w:rPr>
        <w:t xml:space="preserve"> CHORUS PRO.</w:t>
      </w:r>
    </w:p>
    <w:p w14:paraId="7C19818B" w14:textId="77777777" w:rsidR="00CE403E" w:rsidRPr="005B21C6" w:rsidRDefault="00CE403E" w:rsidP="00CE403E">
      <w:pPr>
        <w:ind w:left="720"/>
        <w:contextualSpacing/>
        <w:rPr>
          <w:rFonts w:ascii="AMU Monument Grotesk" w:hAnsi="AMU Monument Grotesk" w:cs="Arial"/>
          <w:b/>
          <w:sz w:val="18"/>
          <w:szCs w:val="20"/>
          <w:u w:val="single"/>
        </w:rPr>
      </w:pPr>
    </w:p>
    <w:p w14:paraId="798BA243" w14:textId="77777777" w:rsidR="00CE403E" w:rsidRPr="005B21C6" w:rsidRDefault="00CE403E" w:rsidP="00CE403E">
      <w:pPr>
        <w:jc w:val="both"/>
        <w:rPr>
          <w:rFonts w:ascii="AMU Monument Grotesk" w:hAnsi="AMU Monument Grotesk" w:cs="Arial"/>
          <w:b/>
          <w:sz w:val="18"/>
          <w:szCs w:val="20"/>
          <w:u w:val="single"/>
        </w:rPr>
      </w:pPr>
    </w:p>
    <w:p w14:paraId="7CDCCC69" w14:textId="77777777" w:rsidR="00CE403E" w:rsidRPr="005B21C6" w:rsidRDefault="00CE403E" w:rsidP="00CE403E">
      <w:pPr>
        <w:jc w:val="both"/>
        <w:rPr>
          <w:rFonts w:ascii="AMU Monument Grotesk" w:hAnsi="AMU Monument Grotesk"/>
          <w:sz w:val="18"/>
          <w:szCs w:val="20"/>
        </w:rPr>
      </w:pPr>
      <w:r w:rsidRPr="005B21C6">
        <w:rPr>
          <w:rFonts w:ascii="AMU Monument Grotesk" w:hAnsi="AMU Monument Grotesk" w:cs="Arial"/>
          <w:b/>
          <w:sz w:val="18"/>
          <w:szCs w:val="20"/>
        </w:rPr>
        <w:t>Si une facture ne contient pas ces mentions et indications, elle pourra faire l’objet d’un rejet.</w:t>
      </w:r>
    </w:p>
    <w:p w14:paraId="3D9AE3E3" w14:textId="77777777" w:rsidR="00CE403E" w:rsidRPr="005B21C6" w:rsidRDefault="00CE403E" w:rsidP="00CE403E">
      <w:pPr>
        <w:jc w:val="both"/>
        <w:rPr>
          <w:rFonts w:ascii="AMU Monument Grotesk" w:hAnsi="AMU Monument Grotesk" w:cs="Arial"/>
          <w:b/>
          <w:sz w:val="18"/>
          <w:szCs w:val="20"/>
        </w:rPr>
      </w:pPr>
    </w:p>
    <w:p w14:paraId="7A254C29" w14:textId="70C0469D" w:rsidR="00CE403E" w:rsidRPr="00486F38" w:rsidRDefault="00CE403E" w:rsidP="00486F38">
      <w:pPr>
        <w:keepNext/>
        <w:suppressAutoHyphens w:val="0"/>
        <w:spacing w:before="240" w:after="60"/>
        <w:jc w:val="both"/>
        <w:outlineLvl w:val="2"/>
        <w:rPr>
          <w:rFonts w:ascii="AMU Monument Grotesk" w:hAnsi="AMU Monument Grotesk" w:cs="Arial"/>
          <w:bCs/>
          <w:i/>
          <w:sz w:val="22"/>
          <w:szCs w:val="20"/>
          <w:u w:val="single"/>
          <w:lang w:eastAsia="fr-FR"/>
        </w:rPr>
      </w:pPr>
      <w:bookmarkStart w:id="240" w:name="_Toc146530837"/>
      <w:bookmarkStart w:id="241" w:name="_Toc147748239"/>
      <w:bookmarkStart w:id="242" w:name="_Toc208479998"/>
      <w:r w:rsidRPr="00486F38">
        <w:rPr>
          <w:rFonts w:ascii="AMU Monument Grotesk" w:hAnsi="AMU Monument Grotesk" w:cs="Arial"/>
          <w:bCs/>
          <w:i/>
          <w:sz w:val="22"/>
          <w:szCs w:val="20"/>
          <w:u w:val="single"/>
          <w:lang w:eastAsia="fr-FR"/>
        </w:rPr>
        <w:t>10.2.2 Modalités de dépôt des factures</w:t>
      </w:r>
      <w:bookmarkEnd w:id="240"/>
      <w:bookmarkEnd w:id="241"/>
      <w:bookmarkEnd w:id="242"/>
      <w:r w:rsidRPr="00486F38">
        <w:rPr>
          <w:rFonts w:ascii="AMU Monument Grotesk" w:hAnsi="AMU Monument Grotesk" w:cs="Arial"/>
          <w:bCs/>
          <w:i/>
          <w:sz w:val="22"/>
          <w:szCs w:val="20"/>
          <w:u w:val="single"/>
          <w:lang w:eastAsia="fr-FR"/>
        </w:rPr>
        <w:t xml:space="preserve"> </w:t>
      </w:r>
    </w:p>
    <w:p w14:paraId="03E7B2CA" w14:textId="77777777" w:rsidR="00CE403E" w:rsidRPr="00F33BFC" w:rsidRDefault="00CE403E" w:rsidP="00CE403E">
      <w:pPr>
        <w:jc w:val="both"/>
        <w:rPr>
          <w:rFonts w:ascii="AMU Monument Grotesk" w:hAnsi="AMU Monument Grotesk" w:cs="Verdana"/>
          <w:b/>
          <w:sz w:val="20"/>
          <w:szCs w:val="20"/>
        </w:rPr>
      </w:pPr>
    </w:p>
    <w:p w14:paraId="6AC2A674" w14:textId="77777777" w:rsidR="00CE403E" w:rsidRPr="005B21C6" w:rsidRDefault="00CE403E" w:rsidP="00CE403E">
      <w:pPr>
        <w:jc w:val="both"/>
        <w:rPr>
          <w:rFonts w:ascii="AMU Monument Grotesk" w:hAnsi="AMU Monument Grotesk"/>
          <w:sz w:val="18"/>
          <w:szCs w:val="20"/>
        </w:rPr>
      </w:pPr>
      <w:bookmarkStart w:id="243" w:name="_Hlk97518137"/>
      <w:r w:rsidRPr="005B21C6">
        <w:rPr>
          <w:rFonts w:ascii="AMU Monument Grotesk" w:hAnsi="AMU Monument Grotesk" w:cs="Verdana"/>
          <w:sz w:val="18"/>
          <w:szCs w:val="20"/>
        </w:rPr>
        <w:t xml:space="preserve">Conformément aux dispositions du code de la commande publique (articles L2192-1 à L2192-4 et R2192-3), </w:t>
      </w:r>
      <w:bookmarkEnd w:id="243"/>
      <w:r w:rsidRPr="005B21C6">
        <w:rPr>
          <w:rFonts w:ascii="AMU Monument Grotesk" w:hAnsi="AMU Monument Grotesk" w:cs="Verdana"/>
          <w:sz w:val="18"/>
          <w:szCs w:val="20"/>
          <w:u w:val="single"/>
        </w:rPr>
        <w:t>le titulaire</w:t>
      </w:r>
      <w:r w:rsidRPr="005B21C6">
        <w:rPr>
          <w:rFonts w:ascii="AMU Monument Grotesk" w:hAnsi="AMU Monument Grotesk" w:cs="Verdana"/>
          <w:sz w:val="18"/>
          <w:szCs w:val="20"/>
        </w:rPr>
        <w:t xml:space="preserve"> ainsi que, </w:t>
      </w:r>
      <w:r w:rsidRPr="005B21C6">
        <w:rPr>
          <w:rFonts w:ascii="AMU Monument Grotesk" w:hAnsi="AMU Monument Grotesk" w:cs="Verdana"/>
          <w:sz w:val="18"/>
          <w:szCs w:val="20"/>
          <w:u w:val="single"/>
        </w:rPr>
        <w:t>le cas échéant, ses cotraitants et ses sous-traitants concernés</w:t>
      </w:r>
      <w:r w:rsidRPr="005B21C6">
        <w:rPr>
          <w:rFonts w:ascii="AMU Monument Grotesk" w:hAnsi="AMU Monument Grotesk" w:cs="Verdana"/>
          <w:b/>
          <w:sz w:val="18"/>
          <w:szCs w:val="20"/>
        </w:rPr>
        <w:t>, doivent transmettre leurs demandes de paiement sur le portail mutualisé de l’Etat CHORUS PRO</w:t>
      </w:r>
      <w:r w:rsidRPr="005B21C6">
        <w:rPr>
          <w:rFonts w:ascii="AMU Monument Grotesk" w:hAnsi="AMU Monument Grotesk" w:cs="Verdana"/>
          <w:sz w:val="18"/>
          <w:szCs w:val="20"/>
        </w:rPr>
        <w:t>.</w:t>
      </w:r>
    </w:p>
    <w:p w14:paraId="48789D63" w14:textId="77777777" w:rsidR="00CE403E" w:rsidRPr="005B21C6" w:rsidRDefault="00CE403E" w:rsidP="00CE403E">
      <w:pPr>
        <w:spacing w:before="120"/>
        <w:jc w:val="both"/>
        <w:rPr>
          <w:rFonts w:ascii="AMU Monument Grotesk" w:hAnsi="AMU Monument Grotesk" w:cs="Verdana"/>
          <w:sz w:val="18"/>
          <w:szCs w:val="20"/>
        </w:rPr>
      </w:pPr>
    </w:p>
    <w:p w14:paraId="563AB25C" w14:textId="77777777" w:rsidR="00CE403E" w:rsidRPr="005B21C6" w:rsidRDefault="00CE403E" w:rsidP="00CE403E">
      <w:pPr>
        <w:tabs>
          <w:tab w:val="left" w:pos="501"/>
        </w:tabs>
        <w:jc w:val="both"/>
        <w:rPr>
          <w:rFonts w:ascii="AMU Monument Grotesk" w:eastAsia="Verdana" w:hAnsi="AMU Monument Grotesk" w:cs="Verdana"/>
          <w:b/>
          <w:color w:val="0070C0"/>
          <w:sz w:val="18"/>
          <w:szCs w:val="20"/>
          <w:u w:val="single"/>
        </w:rPr>
      </w:pPr>
      <w:r w:rsidRPr="005B21C6">
        <w:rPr>
          <w:rFonts w:ascii="AMU Monument Grotesk" w:eastAsia="Verdana" w:hAnsi="AMU Monument Grotesk" w:cs="Arial"/>
          <w:sz w:val="18"/>
          <w:szCs w:val="20"/>
        </w:rPr>
        <w:t xml:space="preserve">Les factures sont déposées </w:t>
      </w:r>
      <w:r w:rsidRPr="005B21C6">
        <w:rPr>
          <w:rFonts w:ascii="AMU Monument Grotesk" w:eastAsia="Verdana" w:hAnsi="AMU Monument Grotesk" w:cs="Arial"/>
          <w:sz w:val="18"/>
          <w:szCs w:val="20"/>
          <w:u w:val="single"/>
        </w:rPr>
        <w:t>directement</w:t>
      </w:r>
      <w:r w:rsidRPr="005B21C6">
        <w:rPr>
          <w:rFonts w:ascii="AMU Monument Grotesk" w:eastAsia="Verdana" w:hAnsi="AMU Monument Grotesk" w:cs="Arial"/>
          <w:sz w:val="18"/>
          <w:szCs w:val="20"/>
        </w:rPr>
        <w:t xml:space="preserve"> à destination du pôle facturier de l’agence comptable de l’université sur le portail de dématérialisation des factures </w:t>
      </w:r>
      <w:r w:rsidRPr="005B21C6">
        <w:rPr>
          <w:rFonts w:ascii="AMU Monument Grotesk" w:eastAsia="Verdana" w:hAnsi="AMU Monument Grotesk" w:cs="Arial"/>
          <w:b/>
          <w:sz w:val="18"/>
          <w:szCs w:val="20"/>
        </w:rPr>
        <w:t xml:space="preserve">CHORUS PRO </w:t>
      </w:r>
      <w:r w:rsidRPr="005B21C6">
        <w:rPr>
          <w:rFonts w:ascii="AMU Monument Grotesk" w:eastAsia="Verdana" w:hAnsi="AMU Monument Grotesk" w:cs="Arial"/>
          <w:sz w:val="18"/>
          <w:szCs w:val="20"/>
        </w:rPr>
        <w:t xml:space="preserve">: </w:t>
      </w:r>
      <w:hyperlink r:id="rId15" w:history="1">
        <w:r w:rsidRPr="005B21C6">
          <w:rPr>
            <w:rFonts w:ascii="AMU Monument Grotesk" w:eastAsia="Verdana" w:hAnsi="AMU Monument Grotesk" w:cs="Arial"/>
            <w:color w:val="0000FF"/>
            <w:sz w:val="18"/>
            <w:szCs w:val="20"/>
            <w:u w:val="single"/>
          </w:rPr>
          <w:t>https://chorus-pro.gouv.fr</w:t>
        </w:r>
      </w:hyperlink>
    </w:p>
    <w:p w14:paraId="24D953A2" w14:textId="77777777" w:rsidR="00CE403E" w:rsidRPr="005B21C6" w:rsidRDefault="00CE403E" w:rsidP="00CE403E">
      <w:pPr>
        <w:spacing w:before="120"/>
        <w:jc w:val="both"/>
        <w:rPr>
          <w:rFonts w:ascii="AMU Monument Grotesk" w:eastAsia="Verdana" w:hAnsi="AMU Monument Grotesk" w:cs="Verdana"/>
          <w:b/>
          <w:color w:val="0070C0"/>
          <w:sz w:val="18"/>
          <w:szCs w:val="20"/>
          <w:u w:val="single"/>
        </w:rPr>
      </w:pPr>
    </w:p>
    <w:p w14:paraId="43DAD630" w14:textId="53EB2E6C" w:rsidR="00CE403E" w:rsidRPr="005B21C6" w:rsidRDefault="00CE403E" w:rsidP="00CE403E">
      <w:pPr>
        <w:numPr>
          <w:ilvl w:val="0"/>
          <w:numId w:val="2"/>
        </w:numPr>
        <w:tabs>
          <w:tab w:val="left" w:pos="321"/>
        </w:tabs>
        <w:spacing w:line="0" w:lineRule="atLeast"/>
        <w:ind w:left="321" w:right="100" w:hanging="292"/>
        <w:jc w:val="both"/>
        <w:rPr>
          <w:rFonts w:ascii="AMU Monument Grotesk" w:hAnsi="AMU Monument Grotesk"/>
          <w:sz w:val="18"/>
          <w:szCs w:val="20"/>
        </w:rPr>
      </w:pPr>
      <w:r w:rsidRPr="005B21C6">
        <w:rPr>
          <w:rFonts w:ascii="AMU Monument Grotesk" w:eastAsia="Verdana" w:hAnsi="AMU Monument Grotesk" w:cs="Arial"/>
          <w:b/>
          <w:color w:val="1F3864"/>
          <w:sz w:val="18"/>
          <w:szCs w:val="20"/>
        </w:rPr>
        <w:t>Les factures envoyées par mail ou par ticket, ou transitant via d’autres services que le pôle facturier seront systématiquement rejetées avec pour motif le dépôt obligatoire sur le portail</w:t>
      </w:r>
      <w:r w:rsidRPr="005B21C6">
        <w:rPr>
          <w:rFonts w:ascii="AMU Monument Grotesk" w:eastAsia="Arial" w:hAnsi="AMU Monument Grotesk" w:cs="Arial"/>
          <w:b/>
          <w:color w:val="1F3864"/>
          <w:sz w:val="18"/>
          <w:szCs w:val="20"/>
        </w:rPr>
        <w:t xml:space="preserve"> </w:t>
      </w:r>
      <w:r w:rsidRPr="005B21C6">
        <w:rPr>
          <w:rFonts w:ascii="AMU Monument Grotesk" w:eastAsia="Verdana" w:hAnsi="AMU Monument Grotesk" w:cs="Arial"/>
          <w:b/>
          <w:color w:val="1F3864"/>
          <w:sz w:val="18"/>
          <w:szCs w:val="20"/>
        </w:rPr>
        <w:t>CHORUS PRO.</w:t>
      </w:r>
    </w:p>
    <w:p w14:paraId="6919D9C2" w14:textId="7B1C3BF2" w:rsidR="00CE403E" w:rsidRPr="00486F38" w:rsidRDefault="00CE403E" w:rsidP="00486F38">
      <w:pPr>
        <w:keepNext/>
        <w:suppressAutoHyphens w:val="0"/>
        <w:spacing w:before="240" w:after="60"/>
        <w:jc w:val="both"/>
        <w:outlineLvl w:val="2"/>
        <w:rPr>
          <w:rFonts w:ascii="AMU Monument Grotesk" w:hAnsi="AMU Monument Grotesk" w:cs="Arial"/>
          <w:bCs/>
          <w:i/>
          <w:sz w:val="22"/>
          <w:szCs w:val="20"/>
          <w:u w:val="single"/>
          <w:lang w:eastAsia="fr-FR"/>
        </w:rPr>
      </w:pPr>
      <w:bookmarkStart w:id="244" w:name="_Toc146530838"/>
      <w:bookmarkStart w:id="245" w:name="_Toc147748240"/>
      <w:bookmarkStart w:id="246" w:name="_Toc208479999"/>
      <w:r w:rsidRPr="00486F38">
        <w:rPr>
          <w:rFonts w:ascii="AMU Monument Grotesk" w:hAnsi="AMU Monument Grotesk" w:cs="Arial"/>
          <w:bCs/>
          <w:i/>
          <w:sz w:val="22"/>
          <w:szCs w:val="20"/>
          <w:u w:val="single"/>
          <w:lang w:eastAsia="fr-FR"/>
        </w:rPr>
        <w:t>10.2.3 Le suivi des factures</w:t>
      </w:r>
      <w:bookmarkEnd w:id="244"/>
      <w:bookmarkEnd w:id="245"/>
      <w:bookmarkEnd w:id="246"/>
    </w:p>
    <w:p w14:paraId="1FC3E715" w14:textId="77777777" w:rsidR="00CE403E" w:rsidRPr="00F33BFC" w:rsidRDefault="00CE403E" w:rsidP="00CE403E">
      <w:pPr>
        <w:jc w:val="both"/>
        <w:rPr>
          <w:rFonts w:ascii="AMU Monument Grotesk" w:hAnsi="AMU Monument Grotesk" w:cs="Verdana"/>
          <w:b/>
          <w:i/>
          <w:iCs/>
          <w:sz w:val="20"/>
          <w:szCs w:val="20"/>
        </w:rPr>
      </w:pPr>
    </w:p>
    <w:p w14:paraId="3984D0EB" w14:textId="77777777" w:rsidR="00CE403E" w:rsidRPr="005B21C6" w:rsidRDefault="00CE403E" w:rsidP="00CE403E">
      <w:pPr>
        <w:jc w:val="both"/>
        <w:rPr>
          <w:rFonts w:ascii="AMU Monument Grotesk" w:hAnsi="AMU Monument Grotesk"/>
          <w:sz w:val="18"/>
          <w:szCs w:val="20"/>
        </w:rPr>
      </w:pPr>
      <w:r w:rsidRPr="005B21C6">
        <w:rPr>
          <w:rFonts w:ascii="AMU Monument Grotesk" w:hAnsi="AMU Monument Grotesk" w:cs="Verdana"/>
          <w:iCs/>
          <w:sz w:val="18"/>
          <w:szCs w:val="20"/>
        </w:rPr>
        <w:t>Le suivi de l’évolution du statut de votre facture depuis la plateforme CHORUS PRO s’effectue en cliquant sur l’icône « Suivi de traitement » dans l’onglet « Consultation de facture ».</w:t>
      </w:r>
    </w:p>
    <w:p w14:paraId="374F9B5E" w14:textId="77777777" w:rsidR="00CE403E" w:rsidRPr="005B21C6" w:rsidRDefault="00CE403E" w:rsidP="00CE403E">
      <w:pPr>
        <w:jc w:val="both"/>
        <w:rPr>
          <w:rFonts w:ascii="AMU Monument Grotesk" w:hAnsi="AMU Monument Grotesk" w:cs="Verdana"/>
          <w:i/>
          <w:iCs/>
          <w:sz w:val="18"/>
          <w:szCs w:val="20"/>
        </w:rPr>
      </w:pPr>
    </w:p>
    <w:p w14:paraId="04083061" w14:textId="77777777" w:rsidR="00CE403E" w:rsidRPr="005B21C6" w:rsidRDefault="00CE403E" w:rsidP="00CE403E">
      <w:pPr>
        <w:tabs>
          <w:tab w:val="left" w:pos="420"/>
        </w:tabs>
        <w:spacing w:line="266" w:lineRule="auto"/>
        <w:jc w:val="both"/>
        <w:rPr>
          <w:rFonts w:ascii="AMU Monument Grotesk" w:hAnsi="AMU Monument Grotesk"/>
          <w:sz w:val="18"/>
          <w:szCs w:val="20"/>
        </w:rPr>
      </w:pPr>
      <w:r w:rsidRPr="005B21C6">
        <w:rPr>
          <w:rFonts w:ascii="AMU Monument Grotesk" w:eastAsia="Verdana" w:hAnsi="AMU Monument Grotesk" w:cs="Arial"/>
          <w:b/>
          <w:sz w:val="18"/>
          <w:szCs w:val="20"/>
        </w:rPr>
        <w:t>Pour toute requête</w:t>
      </w:r>
      <w:r w:rsidRPr="005B21C6">
        <w:rPr>
          <w:rFonts w:ascii="AMU Monument Grotesk" w:eastAsia="Verdana" w:hAnsi="AMU Monument Grotesk" w:cs="Arial"/>
          <w:sz w:val="18"/>
          <w:szCs w:val="20"/>
        </w:rPr>
        <w:t xml:space="preserve">, le titulaire formulera sa demande en créant </w:t>
      </w:r>
      <w:r w:rsidRPr="005B21C6">
        <w:rPr>
          <w:rFonts w:ascii="AMU Monument Grotesk" w:eastAsia="Verdana" w:hAnsi="AMU Monument Grotesk" w:cs="Arial"/>
          <w:b/>
          <w:sz w:val="18"/>
          <w:szCs w:val="20"/>
        </w:rPr>
        <w:t>un ticket sur le site de l’université</w:t>
      </w:r>
      <w:r w:rsidRPr="005B21C6">
        <w:rPr>
          <w:rFonts w:ascii="AMU Monument Grotesk" w:eastAsia="Verdana" w:hAnsi="AMU Monument Grotesk" w:cs="Arial"/>
          <w:sz w:val="18"/>
          <w:szCs w:val="20"/>
        </w:rPr>
        <w:t>, en précisant le numéro de bon de commande, la date et le numéro de votre ou de vos facture(s), le ou les montant(s) (vous devrez créer un compte avec une adresse électronique) </w:t>
      </w:r>
      <w:r w:rsidRPr="005B21C6">
        <w:rPr>
          <w:rFonts w:ascii="AMU Monument Grotesk" w:eastAsia="Arial" w:hAnsi="AMU Monument Grotesk" w:cs="Arial"/>
          <w:color w:val="2F5496"/>
          <w:sz w:val="18"/>
          <w:szCs w:val="20"/>
        </w:rPr>
        <w:t>:</w:t>
      </w:r>
    </w:p>
    <w:p w14:paraId="4934BACD" w14:textId="77777777" w:rsidR="00CE403E" w:rsidRPr="005B21C6" w:rsidRDefault="00A708FE" w:rsidP="00CE403E">
      <w:pPr>
        <w:rPr>
          <w:rFonts w:ascii="AMU Monument Grotesk" w:hAnsi="AMU Monument Grotesk"/>
          <w:sz w:val="18"/>
          <w:szCs w:val="20"/>
        </w:rPr>
      </w:pPr>
      <w:hyperlink r:id="rId16" w:history="1">
        <w:r w:rsidR="00CE403E" w:rsidRPr="005B21C6">
          <w:rPr>
            <w:rFonts w:ascii="AMU Monument Grotesk" w:eastAsia="Calibri" w:hAnsi="AMU Monument Grotesk" w:cs="Calibri"/>
            <w:color w:val="0563C1"/>
            <w:sz w:val="18"/>
            <w:szCs w:val="20"/>
            <w:u w:val="single"/>
            <w:lang w:eastAsia="en-US"/>
          </w:rPr>
          <w:t>https://ent.univ-amu.fr/esup-helpdesk/stylesheets/welcome.faces</w:t>
        </w:r>
      </w:hyperlink>
      <w:r w:rsidR="00CE403E" w:rsidRPr="005B21C6">
        <w:rPr>
          <w:rFonts w:ascii="AMU Monument Grotesk" w:eastAsia="Calibri" w:hAnsi="AMU Monument Grotesk" w:cs="Calibri"/>
          <w:sz w:val="18"/>
          <w:szCs w:val="20"/>
          <w:lang w:eastAsia="en-US"/>
        </w:rPr>
        <w:t xml:space="preserve">  </w:t>
      </w:r>
    </w:p>
    <w:p w14:paraId="06EF21D8" w14:textId="77777777" w:rsidR="00CE403E" w:rsidRPr="005B21C6" w:rsidRDefault="00CE403E" w:rsidP="00CE403E">
      <w:pPr>
        <w:jc w:val="both"/>
        <w:rPr>
          <w:rFonts w:ascii="AMU Monument Grotesk" w:eastAsia="Calibri" w:hAnsi="AMU Monument Grotesk" w:cs="Verdana"/>
          <w:b/>
          <w:color w:val="FF0000"/>
          <w:sz w:val="18"/>
          <w:szCs w:val="20"/>
          <w:lang w:eastAsia="en-US"/>
        </w:rPr>
      </w:pPr>
    </w:p>
    <w:p w14:paraId="1EF20701" w14:textId="77777777" w:rsidR="00CE403E" w:rsidRPr="005B21C6" w:rsidRDefault="00CE403E" w:rsidP="00CE403E">
      <w:pPr>
        <w:jc w:val="both"/>
        <w:rPr>
          <w:rFonts w:ascii="AMU Monument Grotesk" w:hAnsi="AMU Monument Grotesk"/>
          <w:sz w:val="18"/>
          <w:szCs w:val="20"/>
        </w:rPr>
      </w:pPr>
      <w:r w:rsidRPr="005B21C6">
        <w:rPr>
          <w:rFonts w:ascii="AMU Monument Grotesk" w:hAnsi="AMU Monument Grotesk" w:cs="Verdana"/>
          <w:b/>
          <w:sz w:val="18"/>
          <w:szCs w:val="20"/>
        </w:rPr>
        <w:t>Les requêtes formulées par courriel, courriers ou appels téléphoniques ne pourront pas être traitées.</w:t>
      </w:r>
    </w:p>
    <w:p w14:paraId="587160D5" w14:textId="77777777" w:rsidR="00CE403E" w:rsidRPr="00486F38" w:rsidRDefault="00CE403E" w:rsidP="00486F38">
      <w:pPr>
        <w:keepNext/>
        <w:suppressAutoHyphens w:val="0"/>
        <w:spacing w:before="240" w:after="60"/>
        <w:jc w:val="both"/>
        <w:outlineLvl w:val="2"/>
        <w:rPr>
          <w:rFonts w:ascii="AMU Monument Grotesk" w:hAnsi="AMU Monument Grotesk" w:cs="Arial"/>
          <w:bCs/>
          <w:i/>
          <w:sz w:val="22"/>
          <w:szCs w:val="20"/>
          <w:u w:val="single"/>
          <w:lang w:eastAsia="fr-FR"/>
        </w:rPr>
      </w:pPr>
      <w:bookmarkStart w:id="247" w:name="_Toc208480000"/>
      <w:r w:rsidRPr="00486F38">
        <w:rPr>
          <w:rFonts w:ascii="AMU Monument Grotesk" w:hAnsi="AMU Monument Grotesk" w:cs="Arial"/>
          <w:bCs/>
          <w:i/>
          <w:sz w:val="22"/>
          <w:szCs w:val="20"/>
          <w:u w:val="single"/>
          <w:lang w:eastAsia="fr-FR"/>
        </w:rPr>
        <w:t>10.2.4 Documentation sur le processus facturation d’AMU</w:t>
      </w:r>
      <w:bookmarkEnd w:id="247"/>
    </w:p>
    <w:p w14:paraId="109CB328" w14:textId="77777777" w:rsidR="00CE403E" w:rsidRPr="00F33BFC" w:rsidRDefault="00CE403E" w:rsidP="00CE403E">
      <w:pPr>
        <w:jc w:val="both"/>
        <w:rPr>
          <w:rFonts w:ascii="AMU Monument Grotesk" w:hAnsi="AMU Monument Grotesk" w:cs="Verdana"/>
          <w:b/>
          <w:sz w:val="20"/>
          <w:szCs w:val="20"/>
        </w:rPr>
      </w:pPr>
    </w:p>
    <w:p w14:paraId="6691CEF5" w14:textId="77777777" w:rsidR="00CE403E" w:rsidRPr="005B21C6" w:rsidRDefault="00CE403E" w:rsidP="00CE403E">
      <w:pPr>
        <w:jc w:val="both"/>
        <w:rPr>
          <w:rFonts w:ascii="AMU Monument Grotesk" w:hAnsi="AMU Monument Grotesk" w:cs="Verdana"/>
          <w:sz w:val="18"/>
          <w:szCs w:val="20"/>
        </w:rPr>
      </w:pPr>
      <w:r w:rsidRPr="005B21C6">
        <w:rPr>
          <w:rFonts w:ascii="AMU Monument Grotesk" w:hAnsi="AMU Monument Grotesk" w:cs="Verdana"/>
          <w:sz w:val="18"/>
          <w:szCs w:val="20"/>
        </w:rPr>
        <w:t xml:space="preserve">Des documents d'information sont disponibles sur le site de l’agence comptable d’AMU : </w:t>
      </w:r>
    </w:p>
    <w:p w14:paraId="02BD8D83" w14:textId="77777777" w:rsidR="002C7FB2" w:rsidRPr="005B21C6" w:rsidRDefault="00A708FE" w:rsidP="00CE403E">
      <w:pPr>
        <w:jc w:val="both"/>
        <w:rPr>
          <w:rFonts w:ascii="AMU Monument Grotesk" w:hAnsi="AMU Monument Grotesk"/>
          <w:sz w:val="18"/>
          <w:szCs w:val="20"/>
        </w:rPr>
      </w:pPr>
      <w:hyperlink r:id="rId17" w:history="1">
        <w:r w:rsidR="002C7FB2" w:rsidRPr="005B21C6">
          <w:rPr>
            <w:rStyle w:val="Lienhypertexte"/>
            <w:rFonts w:ascii="AMU Monument Grotesk" w:hAnsi="AMU Monument Grotesk"/>
            <w:sz w:val="18"/>
            <w:szCs w:val="20"/>
          </w:rPr>
          <w:t>https://www.univ-amu.fr/fr/public/espace-fournisseurs</w:t>
        </w:r>
      </w:hyperlink>
      <w:r w:rsidR="002C7FB2" w:rsidRPr="005B21C6">
        <w:rPr>
          <w:rFonts w:ascii="AMU Monument Grotesk" w:hAnsi="AMU Monument Grotesk"/>
          <w:sz w:val="18"/>
          <w:szCs w:val="20"/>
        </w:rPr>
        <w:t xml:space="preserve"> </w:t>
      </w:r>
    </w:p>
    <w:p w14:paraId="3CEA7B69" w14:textId="77777777" w:rsidR="00955F63" w:rsidRPr="005B21C6" w:rsidRDefault="00A708FE" w:rsidP="00CE403E">
      <w:pPr>
        <w:jc w:val="both"/>
        <w:rPr>
          <w:rFonts w:ascii="AMU Monument Grotesk" w:hAnsi="AMU Monument Grotesk"/>
          <w:color w:val="0000FF"/>
          <w:sz w:val="18"/>
          <w:szCs w:val="20"/>
          <w:u w:val="single"/>
        </w:rPr>
      </w:pPr>
      <w:hyperlink r:id="rId18" w:tgtFrame="_blank" w:history="1">
        <w:r w:rsidR="00955F63" w:rsidRPr="005B21C6">
          <w:rPr>
            <w:rStyle w:val="Lienhypertexte"/>
            <w:rFonts w:ascii="AMU Monument Grotesk" w:hAnsi="AMU Monument Grotesk"/>
            <w:sz w:val="18"/>
            <w:szCs w:val="20"/>
          </w:rPr>
          <w:t>https://www.univ-amu.fr/fr/public/tuile-assistance</w:t>
        </w:r>
      </w:hyperlink>
    </w:p>
    <w:p w14:paraId="0A8D340E" w14:textId="77777777" w:rsidR="002C7FB2" w:rsidRPr="005B21C6" w:rsidRDefault="002C7FB2" w:rsidP="00CE403E">
      <w:pPr>
        <w:jc w:val="both"/>
        <w:rPr>
          <w:rFonts w:ascii="AMU Monument Grotesk" w:hAnsi="AMU Monument Grotesk" w:cs="Verdana"/>
          <w:sz w:val="18"/>
          <w:szCs w:val="20"/>
        </w:rPr>
      </w:pPr>
    </w:p>
    <w:p w14:paraId="6612BD73" w14:textId="1E5AA1DD" w:rsidR="00CE403E" w:rsidRPr="005B21C6" w:rsidRDefault="005B21C6" w:rsidP="00CE403E">
      <w:pPr>
        <w:jc w:val="both"/>
        <w:rPr>
          <w:rFonts w:ascii="AMU Monument Grotesk" w:hAnsi="AMU Monument Grotesk"/>
          <w:sz w:val="18"/>
          <w:szCs w:val="20"/>
        </w:rPr>
      </w:pPr>
      <w:r w:rsidRPr="005B21C6">
        <w:rPr>
          <w:rFonts w:ascii="AMU Monument Grotesk" w:hAnsi="AMU Monument Grotesk" w:cs="Verdana"/>
          <w:sz w:val="18"/>
          <w:szCs w:val="20"/>
        </w:rPr>
        <w:t>Et</w:t>
      </w:r>
      <w:r w:rsidR="00CE403E" w:rsidRPr="005B21C6">
        <w:rPr>
          <w:rFonts w:ascii="AMU Monument Grotesk" w:hAnsi="AMU Monument Grotesk" w:cs="Verdana"/>
          <w:sz w:val="18"/>
          <w:szCs w:val="20"/>
        </w:rPr>
        <w:t xml:space="preserve"> notamment le mode opératoire pour créer une requête auprès du service facturier :</w:t>
      </w:r>
    </w:p>
    <w:p w14:paraId="77FABFBD" w14:textId="77777777" w:rsidR="00CE403E" w:rsidRPr="005B21C6" w:rsidRDefault="00A708FE" w:rsidP="00CE403E">
      <w:pPr>
        <w:jc w:val="both"/>
        <w:rPr>
          <w:rFonts w:ascii="AMU Monument Grotesk" w:hAnsi="AMU Monument Grotesk"/>
          <w:sz w:val="18"/>
          <w:szCs w:val="20"/>
        </w:rPr>
      </w:pPr>
      <w:hyperlink r:id="rId19" w:history="1">
        <w:r w:rsidR="00CE403E" w:rsidRPr="005B21C6">
          <w:rPr>
            <w:rFonts w:ascii="AMU Monument Grotesk" w:hAnsi="AMU Monument Grotesk" w:cs="Verdana"/>
            <w:color w:val="0000FF"/>
            <w:sz w:val="18"/>
            <w:szCs w:val="20"/>
            <w:u w:val="single"/>
          </w:rPr>
          <w:t>https://www.univ-amu.fr/fr/public/creer-une-requete-aupres-du-service-facturier</w:t>
        </w:r>
      </w:hyperlink>
      <w:r w:rsidR="00CE403E" w:rsidRPr="005B21C6">
        <w:rPr>
          <w:rFonts w:ascii="AMU Monument Grotesk" w:hAnsi="AMU Monument Grotesk" w:cs="Verdana"/>
          <w:color w:val="1F497D"/>
          <w:sz w:val="18"/>
          <w:szCs w:val="20"/>
        </w:rPr>
        <w:t xml:space="preserve"> </w:t>
      </w:r>
    </w:p>
    <w:p w14:paraId="699AA321" w14:textId="77777777" w:rsidR="00CE403E" w:rsidRPr="00F33BFC" w:rsidRDefault="00CE403E">
      <w:pPr>
        <w:jc w:val="both"/>
        <w:rPr>
          <w:rFonts w:ascii="AMU Monument Grotesk" w:hAnsi="AMU Monument Grotesk" w:cs="Verdana"/>
          <w:b/>
          <w:color w:val="1F497D"/>
          <w:sz w:val="20"/>
          <w:szCs w:val="20"/>
        </w:rPr>
      </w:pPr>
    </w:p>
    <w:p w14:paraId="6C71115C" w14:textId="29698035"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48" w:name="_Toc208480001"/>
      <w:r w:rsidRPr="00BB1E12">
        <w:rPr>
          <w:rFonts w:ascii="AMU Monument Grotesk" w:hAnsi="AMU Monument Grotesk" w:cs="Arial"/>
          <w:b/>
          <w:bCs/>
          <w:iCs/>
          <w:sz w:val="22"/>
          <w:szCs w:val="20"/>
          <w:lang w:eastAsia="fr-FR"/>
        </w:rPr>
        <w:t>10.3 Délai global de paiement</w:t>
      </w:r>
      <w:bookmarkEnd w:id="248"/>
    </w:p>
    <w:p w14:paraId="48B3F799" w14:textId="77777777" w:rsidR="00D51C1F" w:rsidRPr="00F33BFC" w:rsidRDefault="00D51C1F">
      <w:pPr>
        <w:pStyle w:val="Corpsdetexte"/>
        <w:jc w:val="both"/>
        <w:rPr>
          <w:rFonts w:ascii="AMU Monument Grotesk" w:hAnsi="AMU Monument Grotesk" w:cs="Arial"/>
          <w:sz w:val="20"/>
        </w:rPr>
      </w:pPr>
    </w:p>
    <w:p w14:paraId="3B2E881E" w14:textId="77777777" w:rsidR="00D51C1F" w:rsidRPr="005B21C6" w:rsidRDefault="00D51C1F">
      <w:pPr>
        <w:pStyle w:val="Corpsdetexte"/>
        <w:jc w:val="both"/>
        <w:rPr>
          <w:rFonts w:ascii="AMU Monument Grotesk" w:hAnsi="AMU Monument Grotesk"/>
          <w:sz w:val="18"/>
        </w:rPr>
      </w:pPr>
      <w:r w:rsidRPr="005B21C6">
        <w:rPr>
          <w:rFonts w:ascii="AMU Monument Grotesk" w:hAnsi="AMU Monument Grotesk" w:cs="Arial"/>
          <w:sz w:val="18"/>
        </w:rPr>
        <w:t>Le mode de règlement est le virement administratif.</w:t>
      </w:r>
    </w:p>
    <w:p w14:paraId="0328B115" w14:textId="77777777" w:rsidR="00D51C1F" w:rsidRPr="005B21C6" w:rsidRDefault="00D51C1F">
      <w:pPr>
        <w:jc w:val="both"/>
        <w:rPr>
          <w:rFonts w:ascii="AMU Monument Grotesk" w:hAnsi="AMU Monument Grotesk" w:cs="Arial"/>
          <w:sz w:val="18"/>
          <w:szCs w:val="20"/>
        </w:rPr>
      </w:pPr>
    </w:p>
    <w:p w14:paraId="4B1E1F5C"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Arial"/>
          <w:sz w:val="18"/>
          <w:szCs w:val="20"/>
        </w:rPr>
        <w:t>Les sommes dues en exécution du présent marché sont payées (après « service fait »), conformément aux dispositions</w:t>
      </w:r>
      <w:r w:rsidR="00C94065" w:rsidRPr="005B21C6">
        <w:rPr>
          <w:rFonts w:ascii="AMU Monument Grotesk" w:hAnsi="AMU Monument Grotesk" w:cs="Arial"/>
          <w:sz w:val="18"/>
          <w:szCs w:val="20"/>
        </w:rPr>
        <w:t xml:space="preserve"> des articles R2192-10 à R2192-11</w:t>
      </w:r>
      <w:r w:rsidRPr="005B21C6">
        <w:rPr>
          <w:rFonts w:ascii="AMU Monument Grotesk" w:hAnsi="AMU Monument Grotesk" w:cs="Arial"/>
          <w:sz w:val="18"/>
          <w:szCs w:val="20"/>
        </w:rPr>
        <w:t>.</w:t>
      </w:r>
    </w:p>
    <w:p w14:paraId="5DA5F71F" w14:textId="77777777" w:rsidR="00D51C1F" w:rsidRPr="005B21C6" w:rsidRDefault="00D51C1F">
      <w:pPr>
        <w:jc w:val="both"/>
        <w:rPr>
          <w:rFonts w:ascii="AMU Monument Grotesk" w:hAnsi="AMU Monument Grotesk" w:cs="Arial"/>
          <w:sz w:val="18"/>
          <w:szCs w:val="20"/>
        </w:rPr>
      </w:pPr>
    </w:p>
    <w:p w14:paraId="430643EB"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Verdana"/>
          <w:sz w:val="18"/>
          <w:szCs w:val="20"/>
        </w:rPr>
        <w:t xml:space="preserve">Le délai global de paiement sur lequel s’engage le pouvoir adjudicateur est de </w:t>
      </w:r>
      <w:r w:rsidR="00D8012F" w:rsidRPr="005B21C6">
        <w:rPr>
          <w:rFonts w:ascii="AMU Monument Grotesk" w:hAnsi="AMU Monument Grotesk" w:cs="Verdana"/>
          <w:sz w:val="18"/>
          <w:szCs w:val="20"/>
        </w:rPr>
        <w:t>trente (</w:t>
      </w:r>
      <w:r w:rsidRPr="005B21C6">
        <w:rPr>
          <w:rFonts w:ascii="AMU Monument Grotesk" w:hAnsi="AMU Monument Grotesk" w:cs="Verdana"/>
          <w:sz w:val="18"/>
          <w:szCs w:val="20"/>
        </w:rPr>
        <w:t>30</w:t>
      </w:r>
      <w:r w:rsidR="00D8012F" w:rsidRPr="005B21C6">
        <w:rPr>
          <w:rFonts w:ascii="AMU Monument Grotesk" w:hAnsi="AMU Monument Grotesk" w:cs="Verdana"/>
          <w:sz w:val="18"/>
          <w:szCs w:val="20"/>
        </w:rPr>
        <w:t>)</w:t>
      </w:r>
      <w:r w:rsidRPr="005B21C6">
        <w:rPr>
          <w:rFonts w:ascii="AMU Monument Grotesk" w:hAnsi="AMU Monument Grotesk" w:cs="Verdana"/>
          <w:sz w:val="18"/>
          <w:szCs w:val="20"/>
        </w:rPr>
        <w:t xml:space="preserve"> jours</w:t>
      </w:r>
      <w:r w:rsidR="003A2391" w:rsidRPr="005B21C6">
        <w:rPr>
          <w:rFonts w:ascii="AMU Monument Grotesk" w:hAnsi="AMU Monument Grotesk" w:cs="Verdana"/>
          <w:sz w:val="18"/>
          <w:szCs w:val="20"/>
        </w:rPr>
        <w:t xml:space="preserve"> francs</w:t>
      </w:r>
      <w:r w:rsidRPr="005B21C6">
        <w:rPr>
          <w:rFonts w:ascii="AMU Monument Grotesk" w:hAnsi="AMU Monument Grotesk" w:cs="Verdana"/>
          <w:sz w:val="18"/>
          <w:szCs w:val="20"/>
        </w:rPr>
        <w:t>.</w:t>
      </w:r>
      <w:r w:rsidRPr="005B21C6">
        <w:rPr>
          <w:rFonts w:ascii="AMU Monument Grotesk" w:hAnsi="AMU Monument Grotesk" w:cs="Arial"/>
          <w:sz w:val="18"/>
          <w:szCs w:val="20"/>
        </w:rPr>
        <w:t xml:space="preserve"> </w:t>
      </w:r>
    </w:p>
    <w:p w14:paraId="6268582C" w14:textId="77777777" w:rsidR="00D51C1F" w:rsidRPr="005B21C6" w:rsidRDefault="00D51C1F">
      <w:pPr>
        <w:jc w:val="both"/>
        <w:rPr>
          <w:rFonts w:ascii="AMU Monument Grotesk" w:hAnsi="AMU Monument Grotesk" w:cs="Verdana"/>
          <w:sz w:val="18"/>
          <w:szCs w:val="20"/>
        </w:rPr>
      </w:pPr>
    </w:p>
    <w:p w14:paraId="580B8CF7"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Verdana"/>
          <w:sz w:val="18"/>
          <w:szCs w:val="20"/>
        </w:rPr>
        <w:t xml:space="preserve">Le délai court à compter de la réception de la facture, si </w:t>
      </w:r>
      <w:proofErr w:type="gramStart"/>
      <w:r w:rsidRPr="005B21C6">
        <w:rPr>
          <w:rFonts w:ascii="AMU Monument Grotesk" w:hAnsi="AMU Monument Grotesk" w:cs="Verdana"/>
          <w:sz w:val="18"/>
          <w:szCs w:val="20"/>
        </w:rPr>
        <w:t>la</w:t>
      </w:r>
      <w:proofErr w:type="gramEnd"/>
      <w:r w:rsidRPr="005B21C6">
        <w:rPr>
          <w:rFonts w:ascii="AMU Monument Grotesk" w:hAnsi="AMU Monument Grotesk" w:cs="Verdana"/>
          <w:sz w:val="18"/>
          <w:szCs w:val="20"/>
        </w:rPr>
        <w:t xml:space="preserve"> livraison/prestation a été effectuée et acceptée avant cette date. Si la prestation intervient après réception de la facture, le délai de paiement court à compter de la date de constatation de l’exécution des prestations.</w:t>
      </w:r>
    </w:p>
    <w:p w14:paraId="4E2BB8AB" w14:textId="77777777" w:rsidR="00D51C1F" w:rsidRPr="005B21C6" w:rsidRDefault="00D51C1F">
      <w:pPr>
        <w:jc w:val="both"/>
        <w:rPr>
          <w:rFonts w:ascii="AMU Monument Grotesk" w:hAnsi="AMU Monument Grotesk" w:cs="Arial"/>
          <w:sz w:val="18"/>
          <w:szCs w:val="20"/>
        </w:rPr>
      </w:pPr>
    </w:p>
    <w:p w14:paraId="7E586942"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Arial"/>
          <w:sz w:val="18"/>
          <w:szCs w:val="20"/>
        </w:rPr>
        <w:t>Le défaut de paiement dans ce délai fait courir de plein droit et sans autre formalité :</w:t>
      </w:r>
    </w:p>
    <w:p w14:paraId="20CB13D2"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Arial"/>
          <w:sz w:val="18"/>
          <w:szCs w:val="20"/>
        </w:rPr>
        <w:t>-</w:t>
      </w:r>
      <w:r w:rsidRPr="005B21C6">
        <w:rPr>
          <w:rFonts w:ascii="AMU Monument Grotesk" w:hAnsi="AMU Monument Grotesk" w:cs="Arial"/>
          <w:sz w:val="18"/>
          <w:szCs w:val="20"/>
        </w:rPr>
        <w:tab/>
        <w:t>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9C42918"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Arial"/>
          <w:sz w:val="18"/>
          <w:szCs w:val="20"/>
        </w:rPr>
        <w:t>-</w:t>
      </w:r>
      <w:r w:rsidRPr="005B21C6">
        <w:rPr>
          <w:rFonts w:ascii="AMU Monument Grotesk" w:hAnsi="AMU Monument Grotesk" w:cs="Arial"/>
          <w:sz w:val="18"/>
          <w:szCs w:val="20"/>
        </w:rPr>
        <w:tab/>
        <w:t>une indemnité forfaitaire pour frais de recouvrement d’un montant de 40 euros.</w:t>
      </w:r>
    </w:p>
    <w:p w14:paraId="65695455" w14:textId="77777777" w:rsidR="00D51C1F" w:rsidRPr="005B21C6" w:rsidRDefault="00D51C1F">
      <w:pPr>
        <w:jc w:val="both"/>
        <w:rPr>
          <w:rFonts w:ascii="AMU Monument Grotesk" w:hAnsi="AMU Monument Grotesk" w:cs="Arial"/>
          <w:sz w:val="18"/>
          <w:szCs w:val="20"/>
        </w:rPr>
      </w:pPr>
    </w:p>
    <w:p w14:paraId="14D5402F" w14:textId="77777777" w:rsidR="00D51C1F" w:rsidRPr="005B21C6" w:rsidRDefault="00D51C1F">
      <w:pPr>
        <w:spacing w:after="240"/>
        <w:jc w:val="both"/>
        <w:rPr>
          <w:rFonts w:ascii="AMU Monument Grotesk" w:hAnsi="AMU Monument Grotesk"/>
          <w:sz w:val="18"/>
          <w:szCs w:val="20"/>
        </w:rPr>
      </w:pPr>
      <w:r w:rsidRPr="005B21C6">
        <w:rPr>
          <w:rFonts w:ascii="AMU Monument Grotesk" w:hAnsi="AMU Monument Grotesk" w:cs="Arial"/>
          <w:sz w:val="18"/>
          <w:szCs w:val="20"/>
        </w:rPr>
        <w:t>Ce délai peut être suspendu dans les conditions décrites au décret cité ci-dessus, si le représentant du pouvoir adjudicateur constate que la demande de paiement ne comporte pas l’ensemble des pièces et des mentions prévues par la loi ou par le marché ou que celles-ci sont erronées ou incohérentes.</w:t>
      </w:r>
    </w:p>
    <w:p w14:paraId="540C15DA" w14:textId="77777777" w:rsidR="00D51C1F" w:rsidRPr="005B21C6" w:rsidRDefault="00D51C1F">
      <w:pPr>
        <w:pStyle w:val="Txtprambule"/>
        <w:spacing w:before="0" w:line="240" w:lineRule="auto"/>
        <w:ind w:left="0" w:right="0"/>
        <w:rPr>
          <w:rFonts w:ascii="AMU Monument Grotesk" w:hAnsi="AMU Monument Grotesk"/>
          <w:sz w:val="18"/>
        </w:rPr>
      </w:pPr>
      <w:r w:rsidRPr="005B21C6">
        <w:rPr>
          <w:rFonts w:ascii="AMU Monument Grotesk" w:hAnsi="AMU Monument Grotesk" w:cs="Verdana"/>
          <w:sz w:val="18"/>
        </w:rPr>
        <w:t>Les intérêts moratoires et l'indemnité forfaitaire pour frais de recouvrement sont payés dans un délai de quarante-cinq jours suivant la mise en paiement du principal.</w:t>
      </w:r>
    </w:p>
    <w:p w14:paraId="6EAF30AC" w14:textId="77777777" w:rsidR="00D51C1F" w:rsidRPr="005B21C6" w:rsidRDefault="00D51C1F">
      <w:pPr>
        <w:pStyle w:val="Txtprambule"/>
        <w:spacing w:before="0" w:line="240" w:lineRule="auto"/>
        <w:ind w:left="0" w:right="0"/>
        <w:rPr>
          <w:rFonts w:ascii="AMU Monument Grotesk" w:hAnsi="AMU Monument Grotesk" w:cs="Verdana"/>
          <w:sz w:val="18"/>
        </w:rPr>
      </w:pPr>
    </w:p>
    <w:p w14:paraId="51EB2694" w14:textId="6972EA96" w:rsidR="00D51C1F" w:rsidRPr="00CA457E" w:rsidRDefault="00D51C1F">
      <w:pPr>
        <w:pStyle w:val="Txtprambule"/>
        <w:spacing w:before="0" w:line="240" w:lineRule="auto"/>
        <w:ind w:left="0" w:right="0"/>
        <w:rPr>
          <w:rFonts w:ascii="AMU Monument Grotesk" w:hAnsi="AMU Monument Grotesk"/>
          <w:color w:val="0070C0"/>
          <w:sz w:val="18"/>
          <w:lang w:val="fr-FR"/>
        </w:rPr>
      </w:pPr>
      <w:r w:rsidRPr="005B21C6">
        <w:rPr>
          <w:rFonts w:ascii="AMU Monument Grotesk" w:hAnsi="AMU Monument Grotesk"/>
          <w:bCs/>
          <w:sz w:val="18"/>
          <w:u w:val="single"/>
          <w:lang w:val="fr-FR"/>
        </w:rPr>
        <w:t>Modalité de financement</w:t>
      </w:r>
      <w:r w:rsidRPr="005B21C6">
        <w:rPr>
          <w:rFonts w:ascii="AMU Monument Grotesk" w:hAnsi="AMU Monument Grotesk"/>
          <w:bCs/>
          <w:sz w:val="18"/>
          <w:lang w:val="fr-FR"/>
        </w:rPr>
        <w:t> :</w:t>
      </w:r>
      <w:r w:rsidRPr="005B21C6">
        <w:rPr>
          <w:rFonts w:ascii="AMU Monument Grotesk" w:hAnsi="AMU Monument Grotesk"/>
          <w:bCs/>
          <w:color w:val="00B0F0"/>
          <w:sz w:val="18"/>
          <w:lang w:val="fr-FR"/>
        </w:rPr>
        <w:t xml:space="preserve"> </w:t>
      </w:r>
      <w:r w:rsidRPr="005B21C6">
        <w:rPr>
          <w:rFonts w:ascii="AMU Monument Grotesk" w:hAnsi="AMU Monument Grotesk"/>
          <w:bCs/>
          <w:sz w:val="18"/>
        </w:rPr>
        <w:t xml:space="preserve">Les prestations, objet du présent marché, seront rémunérées </w:t>
      </w:r>
      <w:r w:rsidR="00CA457E" w:rsidRPr="00911463">
        <w:rPr>
          <w:rFonts w:ascii="AMU Monument Grotesk" w:hAnsi="AMU Monument Grotesk"/>
          <w:bCs/>
          <w:color w:val="0070C0"/>
          <w:sz w:val="18"/>
          <w:lang w:val="fr-FR"/>
        </w:rPr>
        <w:t xml:space="preserve">par programmes de l’Etat ainsi que </w:t>
      </w:r>
      <w:proofErr w:type="gramStart"/>
      <w:r w:rsidR="00CA457E" w:rsidRPr="00911463">
        <w:rPr>
          <w:rFonts w:ascii="AMU Monument Grotesk" w:hAnsi="AMU Monument Grotesk"/>
          <w:bCs/>
          <w:color w:val="0070C0"/>
          <w:sz w:val="18"/>
          <w:lang w:val="fr-FR"/>
        </w:rPr>
        <w:t>des  fonds</w:t>
      </w:r>
      <w:proofErr w:type="gramEnd"/>
      <w:r w:rsidR="00CA457E" w:rsidRPr="00911463">
        <w:rPr>
          <w:rFonts w:ascii="AMU Monument Grotesk" w:hAnsi="AMU Monument Grotesk"/>
          <w:bCs/>
          <w:color w:val="0070C0"/>
          <w:sz w:val="18"/>
          <w:lang w:val="fr-FR"/>
        </w:rPr>
        <w:t xml:space="preserve"> propres de l'Etablissement</w:t>
      </w:r>
    </w:p>
    <w:p w14:paraId="4533CB6A" w14:textId="5FA7545B"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49" w:name="_Toc208480002"/>
      <w:r w:rsidRPr="00BB1E12">
        <w:rPr>
          <w:rFonts w:ascii="AMU Monument Grotesk" w:hAnsi="AMU Monument Grotesk" w:cs="Arial"/>
          <w:b/>
          <w:bCs/>
          <w:iCs/>
          <w:sz w:val="22"/>
          <w:szCs w:val="20"/>
          <w:lang w:eastAsia="fr-FR"/>
        </w:rPr>
        <w:t>10.4 Avance</w:t>
      </w:r>
      <w:bookmarkEnd w:id="249"/>
    </w:p>
    <w:p w14:paraId="6F0F7E91" w14:textId="77777777" w:rsidR="00D51C1F" w:rsidRPr="00F33BFC" w:rsidRDefault="00D51C1F">
      <w:pPr>
        <w:jc w:val="both"/>
        <w:rPr>
          <w:rFonts w:ascii="AMU Monument Grotesk" w:hAnsi="AMU Monument Grotesk" w:cs="Verdana"/>
          <w:sz w:val="20"/>
          <w:szCs w:val="20"/>
        </w:rPr>
      </w:pPr>
    </w:p>
    <w:p w14:paraId="40777171" w14:textId="74F870C7" w:rsidR="00D51C1F" w:rsidRPr="005B21C6" w:rsidRDefault="00A708FE">
      <w:pPr>
        <w:rPr>
          <w:rFonts w:ascii="AMU Monument Grotesk" w:hAnsi="AMU Monument Grotesk"/>
          <w:sz w:val="18"/>
          <w:szCs w:val="20"/>
        </w:rPr>
      </w:pPr>
      <w:sdt>
        <w:sdtPr>
          <w:rPr>
            <w:rFonts w:ascii="AMU Monument Grotesk" w:hAnsi="AMU Monument Grotesk"/>
            <w:sz w:val="18"/>
            <w:szCs w:val="20"/>
          </w:rPr>
          <w:id w:val="-1524006408"/>
          <w14:checkbox>
            <w14:checked w14:val="0"/>
            <w14:checkedState w14:val="2612" w14:font="MS Gothic"/>
            <w14:uncheckedState w14:val="2610" w14:font="MS Gothic"/>
          </w14:checkbox>
        </w:sdtPr>
        <w:sdtContent>
          <w:r w:rsidR="005B21C6">
            <w:rPr>
              <w:rFonts w:ascii="MS Gothic" w:eastAsia="MS Gothic" w:hAnsi="MS Gothic" w:hint="eastAsia"/>
              <w:sz w:val="18"/>
              <w:szCs w:val="20"/>
            </w:rPr>
            <w:t>☐</w:t>
          </w:r>
        </w:sdtContent>
      </w:sdt>
      <w:r w:rsidR="00F46694" w:rsidRPr="005B21C6">
        <w:rPr>
          <w:rFonts w:ascii="AMU Monument Grotesk" w:hAnsi="AMU Monument Grotesk" w:cs="Verdana"/>
          <w:b/>
          <w:sz w:val="18"/>
          <w:szCs w:val="20"/>
        </w:rPr>
        <w:t xml:space="preserve"> </w:t>
      </w:r>
      <w:r w:rsidR="00D51C1F" w:rsidRPr="005B21C6">
        <w:rPr>
          <w:rFonts w:ascii="AMU Monument Grotesk" w:hAnsi="AMU Monument Grotesk" w:cs="Verdana"/>
          <w:color w:val="00B0F0"/>
          <w:sz w:val="18"/>
          <w:szCs w:val="20"/>
        </w:rPr>
        <w:t xml:space="preserve"> </w:t>
      </w:r>
      <w:r w:rsidR="00D51C1F" w:rsidRPr="005B21C6">
        <w:rPr>
          <w:rFonts w:ascii="AMU Monument Grotesk" w:hAnsi="AMU Monument Grotesk" w:cs="Calibri"/>
          <w:b/>
          <w:sz w:val="18"/>
          <w:szCs w:val="20"/>
        </w:rPr>
        <w:t xml:space="preserve">Sans objet au regard des conditions fixées </w:t>
      </w:r>
      <w:r w:rsidR="00D51C1F" w:rsidRPr="005B21C6">
        <w:rPr>
          <w:rFonts w:ascii="AMU Monument Grotesk" w:hAnsi="AMU Monument Grotesk" w:cs="Verdana"/>
          <w:b/>
          <w:sz w:val="18"/>
          <w:szCs w:val="20"/>
        </w:rPr>
        <w:t>à l’</w:t>
      </w:r>
      <w:r w:rsidR="00D51C1F" w:rsidRPr="005B21C6">
        <w:rPr>
          <w:rFonts w:ascii="AMU Monument Grotesk" w:eastAsia="Batang" w:hAnsi="AMU Monument Grotesk" w:cs="Verdana"/>
          <w:b/>
          <w:sz w:val="18"/>
          <w:szCs w:val="20"/>
        </w:rPr>
        <w:t>article R2191-3 du Code de la Commande Publique.</w:t>
      </w:r>
    </w:p>
    <w:p w14:paraId="4147E420" w14:textId="77777777" w:rsidR="00D51C1F" w:rsidRPr="005B21C6" w:rsidRDefault="00D51C1F">
      <w:pPr>
        <w:rPr>
          <w:rFonts w:ascii="AMU Monument Grotesk" w:hAnsi="AMU Monument Grotesk" w:cs="Calibri"/>
          <w:sz w:val="18"/>
          <w:szCs w:val="20"/>
        </w:rPr>
      </w:pPr>
    </w:p>
    <w:p w14:paraId="7E0784ED" w14:textId="2366ABB7" w:rsidR="00D51C1F" w:rsidRPr="005B21C6" w:rsidRDefault="00A708FE">
      <w:pPr>
        <w:autoSpaceDE w:val="0"/>
        <w:jc w:val="both"/>
        <w:rPr>
          <w:rFonts w:ascii="AMU Monument Grotesk" w:hAnsi="AMU Monument Grotesk"/>
          <w:sz w:val="18"/>
          <w:szCs w:val="20"/>
        </w:rPr>
      </w:pPr>
      <w:sdt>
        <w:sdtPr>
          <w:rPr>
            <w:rFonts w:ascii="AMU Monument Grotesk" w:hAnsi="AMU Monument Grotesk"/>
            <w:sz w:val="18"/>
            <w:szCs w:val="20"/>
          </w:rPr>
          <w:id w:val="-552927682"/>
          <w14:checkbox>
            <w14:checked w14:val="1"/>
            <w14:checkedState w14:val="2612" w14:font="MS Gothic"/>
            <w14:uncheckedState w14:val="2610" w14:font="MS Gothic"/>
          </w14:checkbox>
        </w:sdtPr>
        <w:sdtContent>
          <w:r w:rsidR="007F27C6">
            <w:rPr>
              <w:rFonts w:ascii="MS Gothic" w:eastAsia="MS Gothic" w:hAnsi="MS Gothic" w:hint="eastAsia"/>
              <w:sz w:val="18"/>
              <w:szCs w:val="20"/>
            </w:rPr>
            <w:t>☒</w:t>
          </w:r>
        </w:sdtContent>
      </w:sdt>
      <w:r w:rsidR="00F46694" w:rsidRPr="005B21C6">
        <w:rPr>
          <w:rFonts w:ascii="AMU Monument Grotesk" w:hAnsi="AMU Monument Grotesk" w:cs="Verdana"/>
          <w:b/>
          <w:sz w:val="18"/>
          <w:szCs w:val="20"/>
        </w:rPr>
        <w:t xml:space="preserve"> </w:t>
      </w:r>
      <w:r w:rsidR="00D51C1F" w:rsidRPr="005B21C6">
        <w:rPr>
          <w:rFonts w:ascii="AMU Monument Grotesk" w:hAnsi="AMU Monument Grotesk" w:cs="Verdana"/>
          <w:b/>
          <w:sz w:val="18"/>
          <w:szCs w:val="20"/>
        </w:rPr>
        <w:t xml:space="preserve">Cas pour </w:t>
      </w:r>
      <w:r w:rsidR="00D51C1F" w:rsidRPr="005B21C6">
        <w:rPr>
          <w:rFonts w:ascii="AMU Monument Grotesk" w:hAnsi="AMU Monument Grotesk" w:cs="Verdana"/>
          <w:b/>
          <w:sz w:val="18"/>
          <w:szCs w:val="20"/>
          <w:u w:val="single"/>
        </w:rPr>
        <w:t xml:space="preserve">un </w:t>
      </w:r>
      <w:r w:rsidR="00D51C1F" w:rsidRPr="005B21C6">
        <w:rPr>
          <w:rFonts w:ascii="AMU Monument Grotesk" w:hAnsi="AMU Monument Grotesk" w:cs="Calibri"/>
          <w:b/>
          <w:bCs/>
          <w:iCs/>
          <w:sz w:val="18"/>
          <w:szCs w:val="20"/>
          <w:u w:val="single"/>
        </w:rPr>
        <w:t>marché simple à prix forfaitaire</w:t>
      </w:r>
      <w:r w:rsidR="00D51C1F" w:rsidRPr="005B21C6">
        <w:rPr>
          <w:rFonts w:ascii="AMU Monument Grotesk" w:hAnsi="AMU Monument Grotesk" w:cs="Calibri"/>
          <w:b/>
          <w:bCs/>
          <w:iCs/>
          <w:sz w:val="18"/>
          <w:szCs w:val="20"/>
        </w:rPr>
        <w:t xml:space="preserve"> ou un </w:t>
      </w:r>
      <w:r w:rsidR="00D51C1F" w:rsidRPr="005B21C6">
        <w:rPr>
          <w:rFonts w:ascii="AMU Monument Grotesk" w:hAnsi="AMU Monument Grotesk" w:cs="Calibri"/>
          <w:b/>
          <w:bCs/>
          <w:iCs/>
          <w:sz w:val="18"/>
          <w:szCs w:val="20"/>
          <w:u w:val="single"/>
        </w:rPr>
        <w:t>marché à tranche</w:t>
      </w:r>
      <w:r w:rsidR="00D51C1F" w:rsidRPr="005B21C6">
        <w:rPr>
          <w:rFonts w:ascii="AMU Monument Grotesk" w:hAnsi="AMU Monument Grotesk" w:cs="Verdana"/>
          <w:b/>
          <w:sz w:val="18"/>
          <w:szCs w:val="20"/>
          <w:u w:val="single"/>
        </w:rPr>
        <w:t xml:space="preserve"> </w:t>
      </w:r>
      <w:r w:rsidR="00D51C1F" w:rsidRPr="005B21C6">
        <w:rPr>
          <w:rFonts w:ascii="AMU Monument Grotesk" w:hAnsi="AMU Monument Grotesk" w:cs="Verdana"/>
          <w:sz w:val="18"/>
          <w:szCs w:val="20"/>
          <w:u w:val="single"/>
        </w:rPr>
        <w:t xml:space="preserve"> </w:t>
      </w:r>
    </w:p>
    <w:p w14:paraId="0183681F" w14:textId="77777777" w:rsidR="00D51C1F" w:rsidRPr="005B21C6" w:rsidRDefault="00D51C1F">
      <w:pPr>
        <w:jc w:val="both"/>
        <w:rPr>
          <w:rFonts w:ascii="AMU Monument Grotesk" w:hAnsi="AMU Monument Grotesk" w:cs="Calibri"/>
          <w:sz w:val="18"/>
          <w:szCs w:val="20"/>
          <w:u w:val="single"/>
        </w:rPr>
      </w:pPr>
    </w:p>
    <w:p w14:paraId="293E0FA8" w14:textId="67165C27" w:rsidR="00D51C1F" w:rsidRPr="005B21C6" w:rsidRDefault="00D51C1F">
      <w:pPr>
        <w:jc w:val="both"/>
        <w:rPr>
          <w:rFonts w:ascii="AMU Monument Grotesk" w:hAnsi="AMU Monument Grotesk"/>
          <w:sz w:val="18"/>
          <w:szCs w:val="20"/>
        </w:rPr>
      </w:pPr>
      <w:r w:rsidRPr="005B21C6">
        <w:rPr>
          <w:rFonts w:ascii="AMU Monument Grotesk" w:hAnsi="AMU Monument Grotesk" w:cs="Calibri"/>
          <w:bCs/>
          <w:iCs/>
          <w:sz w:val="18"/>
          <w:szCs w:val="20"/>
        </w:rPr>
        <w:t>Conformément aux dispositions des articles</w:t>
      </w:r>
      <w:r w:rsidRPr="005B21C6">
        <w:rPr>
          <w:rFonts w:ascii="AMU Monument Grotesk" w:hAnsi="AMU Monument Grotesk" w:cs="Verdana"/>
          <w:sz w:val="18"/>
          <w:szCs w:val="20"/>
        </w:rPr>
        <w:t xml:space="preserve"> </w:t>
      </w:r>
      <w:r w:rsidRPr="005B21C6">
        <w:rPr>
          <w:rFonts w:ascii="AMU Monument Grotesk" w:hAnsi="AMU Monument Grotesk" w:cs="Calibri"/>
          <w:bCs/>
          <w:iCs/>
          <w:sz w:val="18"/>
          <w:szCs w:val="20"/>
        </w:rPr>
        <w:t xml:space="preserve">R2191-3, R2191-5 et R2191-6 à R2191-10 du Code de la Commande Publique, et </w:t>
      </w:r>
      <w:r w:rsidRPr="005B21C6">
        <w:rPr>
          <w:rFonts w:ascii="AMU Monument Grotesk" w:hAnsi="AMU Monument Grotesk" w:cs="Calibri"/>
          <w:sz w:val="18"/>
          <w:szCs w:val="20"/>
        </w:rPr>
        <w:t xml:space="preserve">sauf refus du titulaire </w:t>
      </w:r>
      <w:r w:rsidRPr="00E47DE6">
        <w:rPr>
          <w:rFonts w:ascii="AMU Monument Grotesk" w:hAnsi="AMU Monument Grotesk" w:cs="Calibri"/>
          <w:sz w:val="18"/>
          <w:szCs w:val="20"/>
        </w:rPr>
        <w:t xml:space="preserve">dans l’acte d’engagement et </w:t>
      </w:r>
      <w:r w:rsidRPr="005B21C6">
        <w:rPr>
          <w:rFonts w:ascii="AMU Monument Grotesk" w:hAnsi="AMU Monument Grotesk" w:cs="Calibri"/>
          <w:sz w:val="18"/>
          <w:szCs w:val="20"/>
        </w:rPr>
        <w:t>en l’absence de mesures conjoncturelles contraires, une avance est versée au titulaire.</w:t>
      </w:r>
    </w:p>
    <w:p w14:paraId="4CEB61D2" w14:textId="77777777" w:rsidR="00D51C1F" w:rsidRPr="005B21C6" w:rsidRDefault="00D51C1F">
      <w:pPr>
        <w:jc w:val="both"/>
        <w:rPr>
          <w:rFonts w:ascii="AMU Monument Grotesk" w:hAnsi="AMU Monument Grotesk" w:cs="Calibri"/>
          <w:sz w:val="18"/>
          <w:szCs w:val="20"/>
        </w:rPr>
      </w:pPr>
    </w:p>
    <w:p w14:paraId="7D1486B2" w14:textId="337CD102" w:rsidR="00D51C1F" w:rsidRPr="005B21C6" w:rsidRDefault="00D51C1F">
      <w:pPr>
        <w:jc w:val="both"/>
        <w:rPr>
          <w:rFonts w:ascii="AMU Monument Grotesk" w:hAnsi="AMU Monument Grotesk" w:cs="Verdana"/>
          <w:sz w:val="18"/>
          <w:szCs w:val="20"/>
        </w:rPr>
      </w:pPr>
      <w:r w:rsidRPr="005B21C6">
        <w:rPr>
          <w:rFonts w:ascii="AMU Monument Grotesk" w:hAnsi="AMU Monument Grotesk" w:cs="Calibri"/>
          <w:b/>
          <w:sz w:val="18"/>
          <w:szCs w:val="20"/>
        </w:rPr>
        <w:lastRenderedPageBreak/>
        <w:t>Pourcentage de l’avance versé</w:t>
      </w:r>
      <w:r w:rsidR="00E05F90" w:rsidRPr="005B21C6">
        <w:rPr>
          <w:rFonts w:ascii="AMU Monument Grotesk" w:hAnsi="AMU Monument Grotesk" w:cs="Calibri"/>
          <w:b/>
          <w:sz w:val="18"/>
          <w:szCs w:val="20"/>
        </w:rPr>
        <w:t>e</w:t>
      </w:r>
      <w:r w:rsidRPr="005B21C6">
        <w:rPr>
          <w:rFonts w:ascii="AMU Monument Grotesk" w:hAnsi="AMU Monument Grotesk" w:cs="Calibri"/>
          <w:b/>
          <w:sz w:val="18"/>
          <w:szCs w:val="20"/>
        </w:rPr>
        <w:t xml:space="preserve"> au titulaire du présent </w:t>
      </w:r>
      <w:r w:rsidRPr="007F27C6">
        <w:rPr>
          <w:rFonts w:ascii="AMU Monument Grotesk" w:hAnsi="AMU Monument Grotesk" w:cs="Calibri"/>
          <w:b/>
          <w:sz w:val="18"/>
          <w:szCs w:val="20"/>
        </w:rPr>
        <w:t xml:space="preserve">marché </w:t>
      </w:r>
      <w:r w:rsidRPr="005B21C6">
        <w:rPr>
          <w:rFonts w:ascii="AMU Monument Grotesk" w:hAnsi="AMU Monument Grotesk" w:cs="Calibri"/>
          <w:b/>
          <w:sz w:val="18"/>
          <w:szCs w:val="20"/>
        </w:rPr>
        <w:t>(article 11.1 du CCAG option B) :</w:t>
      </w:r>
    </w:p>
    <w:p w14:paraId="17805540" w14:textId="77777777" w:rsidR="00D51C1F" w:rsidRPr="005B21C6" w:rsidRDefault="00D51C1F">
      <w:pPr>
        <w:ind w:firstLine="708"/>
        <w:jc w:val="both"/>
        <w:rPr>
          <w:rFonts w:ascii="AMU Monument Grotesk" w:hAnsi="AMU Monument Grotesk"/>
          <w:sz w:val="18"/>
          <w:szCs w:val="20"/>
        </w:rPr>
      </w:pPr>
      <w:r w:rsidRPr="005B21C6">
        <w:rPr>
          <w:rFonts w:ascii="AMU Monument Grotesk" w:hAnsi="AMU Monument Grotesk" w:cs="Verdana"/>
          <w:sz w:val="18"/>
          <w:szCs w:val="20"/>
        </w:rPr>
        <w:t>- 5% si le titulaire n’est pas une PME.</w:t>
      </w:r>
    </w:p>
    <w:p w14:paraId="31533205" w14:textId="77777777" w:rsidR="00D51C1F" w:rsidRPr="005B21C6" w:rsidRDefault="00D51C1F">
      <w:pPr>
        <w:ind w:firstLine="708"/>
        <w:jc w:val="both"/>
        <w:rPr>
          <w:rFonts w:ascii="AMU Monument Grotesk" w:hAnsi="AMU Monument Grotesk"/>
          <w:sz w:val="18"/>
          <w:szCs w:val="20"/>
        </w:rPr>
      </w:pPr>
      <w:r w:rsidRPr="005B21C6">
        <w:rPr>
          <w:rFonts w:ascii="AMU Monument Grotesk" w:hAnsi="AMU Monument Grotesk" w:cs="Verdana"/>
          <w:sz w:val="18"/>
          <w:szCs w:val="20"/>
        </w:rPr>
        <w:t>- 10% si le titulaire est une PME.</w:t>
      </w:r>
    </w:p>
    <w:p w14:paraId="684AF2BA" w14:textId="77777777" w:rsidR="00D51C1F" w:rsidRPr="005B21C6" w:rsidRDefault="00D51C1F">
      <w:pPr>
        <w:jc w:val="both"/>
        <w:rPr>
          <w:rFonts w:ascii="AMU Monument Grotesk" w:hAnsi="AMU Monument Grotesk" w:cs="Calibri"/>
          <w:bCs/>
          <w:iCs/>
          <w:sz w:val="18"/>
          <w:szCs w:val="20"/>
        </w:rPr>
      </w:pPr>
    </w:p>
    <w:p w14:paraId="1E4EB745"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Calibri"/>
          <w:bCs/>
          <w:iCs/>
          <w:sz w:val="18"/>
          <w:szCs w:val="20"/>
          <w:u w:val="single"/>
        </w:rPr>
        <w:t>Conditions de versement de l’avance</w:t>
      </w:r>
      <w:r w:rsidRPr="005B21C6">
        <w:rPr>
          <w:rFonts w:ascii="AMU Monument Grotesk" w:hAnsi="AMU Monument Grotesk" w:cs="Calibri"/>
          <w:sz w:val="18"/>
          <w:szCs w:val="20"/>
          <w:u w:val="single"/>
        </w:rPr>
        <w:t> :</w:t>
      </w:r>
    </w:p>
    <w:p w14:paraId="4CD9828B" w14:textId="5FDA414C" w:rsidR="00D51C1F" w:rsidRPr="005B21C6" w:rsidRDefault="00D51C1F">
      <w:pPr>
        <w:jc w:val="both"/>
        <w:rPr>
          <w:rFonts w:ascii="AMU Monument Grotesk" w:hAnsi="AMU Monument Grotesk"/>
          <w:b/>
          <w:sz w:val="18"/>
          <w:szCs w:val="20"/>
        </w:rPr>
      </w:pPr>
      <w:r w:rsidRPr="005B21C6">
        <w:rPr>
          <w:rFonts w:ascii="AMU Monument Grotesk" w:hAnsi="AMU Monument Grotesk" w:cs="Calibri"/>
          <w:bCs/>
          <w:iCs/>
          <w:sz w:val="18"/>
          <w:szCs w:val="20"/>
        </w:rPr>
        <w:t xml:space="preserve">Dans le cas </w:t>
      </w:r>
      <w:r w:rsidRPr="005B21C6">
        <w:rPr>
          <w:rFonts w:ascii="AMU Monument Grotesk" w:hAnsi="AMU Monument Grotesk" w:cs="Calibri"/>
          <w:b/>
          <w:bCs/>
          <w:iCs/>
          <w:sz w:val="18"/>
          <w:szCs w:val="20"/>
        </w:rPr>
        <w:t>d’un marché simple à prix forfaitaire</w:t>
      </w:r>
      <w:r w:rsidRPr="005B21C6">
        <w:rPr>
          <w:rFonts w:ascii="AMU Monument Grotesk" w:hAnsi="AMU Monument Grotesk" w:cs="Calibri"/>
          <w:bCs/>
          <w:iCs/>
          <w:sz w:val="18"/>
          <w:szCs w:val="20"/>
        </w:rPr>
        <w:t xml:space="preserve">, </w:t>
      </w:r>
      <w:r w:rsidRPr="005B21C6">
        <w:rPr>
          <w:rFonts w:ascii="AMU Monument Grotesk" w:hAnsi="AMU Monument Grotesk" w:cs="Calibri"/>
          <w:sz w:val="18"/>
          <w:szCs w:val="20"/>
        </w:rPr>
        <w:t>une avance est versée au titulaire</w:t>
      </w:r>
      <w:r w:rsidRPr="005B21C6">
        <w:rPr>
          <w:rFonts w:ascii="AMU Monument Grotesk" w:hAnsi="AMU Monument Grotesk" w:cs="Calibri"/>
          <w:bCs/>
          <w:iCs/>
          <w:sz w:val="18"/>
          <w:szCs w:val="20"/>
        </w:rPr>
        <w:t xml:space="preserve"> l</w:t>
      </w:r>
      <w:r w:rsidRPr="005B21C6">
        <w:rPr>
          <w:rFonts w:ascii="AMU Monument Grotesk" w:hAnsi="AMU Monument Grotesk" w:cs="Calibri"/>
          <w:sz w:val="18"/>
          <w:szCs w:val="20"/>
        </w:rPr>
        <w:t xml:space="preserve">orsque le montant initial du marché (ou de la tranche affermie) </w:t>
      </w:r>
      <w:r w:rsidRPr="005B21C6">
        <w:rPr>
          <w:rFonts w:ascii="AMU Monument Grotesk" w:hAnsi="AMU Monument Grotesk" w:cs="Calibri"/>
          <w:b/>
          <w:sz w:val="18"/>
          <w:szCs w:val="20"/>
        </w:rPr>
        <w:t>est supérieur à 50 000 € HT et dans la mesure où le délai d’exécution est supérieur à 2 mois.</w:t>
      </w:r>
      <w:r w:rsidRPr="005B21C6">
        <w:rPr>
          <w:rFonts w:ascii="AMU Monument Grotesk" w:hAnsi="AMU Monument Grotesk" w:cs="Calibri"/>
          <w:b/>
          <w:bCs/>
          <w:iCs/>
          <w:sz w:val="18"/>
          <w:szCs w:val="20"/>
        </w:rPr>
        <w:t xml:space="preserve"> </w:t>
      </w:r>
    </w:p>
    <w:p w14:paraId="4F71FC57" w14:textId="77777777" w:rsidR="00D51C1F" w:rsidRPr="005B21C6" w:rsidRDefault="00D51C1F">
      <w:pPr>
        <w:autoSpaceDE w:val="0"/>
        <w:jc w:val="both"/>
        <w:rPr>
          <w:rFonts w:ascii="AMU Monument Grotesk" w:hAnsi="AMU Monument Grotesk" w:cs="Calibri"/>
          <w:bCs/>
          <w:iCs/>
          <w:sz w:val="18"/>
          <w:szCs w:val="20"/>
        </w:rPr>
      </w:pPr>
    </w:p>
    <w:p w14:paraId="62EA7A62" w14:textId="77777777" w:rsidR="00D51C1F" w:rsidRPr="005B21C6" w:rsidRDefault="00D51C1F">
      <w:pPr>
        <w:jc w:val="both"/>
        <w:rPr>
          <w:rFonts w:ascii="AMU Monument Grotesk" w:hAnsi="AMU Monument Grotesk"/>
          <w:sz w:val="18"/>
          <w:szCs w:val="20"/>
        </w:rPr>
      </w:pPr>
      <w:r w:rsidRPr="005B21C6">
        <w:rPr>
          <w:rFonts w:ascii="AMU Monument Grotesk" w:hAnsi="AMU Monument Grotesk" w:cs="Calibri"/>
          <w:sz w:val="18"/>
          <w:szCs w:val="20"/>
          <w:u w:val="single"/>
        </w:rPr>
        <w:t>Modalités de remboursement de l’avance </w:t>
      </w:r>
      <w:r w:rsidRPr="005B21C6">
        <w:rPr>
          <w:rFonts w:ascii="AMU Monument Grotesk" w:hAnsi="AMU Monument Grotesk" w:cs="Calibri"/>
          <w:bCs/>
          <w:iCs/>
          <w:sz w:val="18"/>
          <w:szCs w:val="20"/>
        </w:rPr>
        <w:t>R2191-11 à R2191-12 du Code de la Commande Publique :</w:t>
      </w:r>
    </w:p>
    <w:p w14:paraId="5865E734" w14:textId="5C8488F8" w:rsidR="00D51C1F" w:rsidRPr="001103E1" w:rsidRDefault="00D51C1F">
      <w:pPr>
        <w:autoSpaceDE w:val="0"/>
        <w:jc w:val="both"/>
        <w:rPr>
          <w:rFonts w:ascii="AMU Monument Grotesk" w:hAnsi="AMU Monument Grotesk"/>
          <w:sz w:val="18"/>
          <w:szCs w:val="20"/>
        </w:rPr>
      </w:pPr>
      <w:r w:rsidRPr="005B21C6">
        <w:rPr>
          <w:rFonts w:ascii="AMU Monument Grotesk" w:hAnsi="AMU Monument Grotesk" w:cs="Calibri"/>
          <w:sz w:val="18"/>
          <w:szCs w:val="20"/>
        </w:rPr>
        <w:t xml:space="preserve">Le paiement de l’avance intervient sans formalité dans un délai maximum de 30 jours à partir de la notification de l’acte portant commencement d’exécution des marchés au titre desquels est accordée cette avance </w:t>
      </w:r>
      <w:r w:rsidRPr="00EB7053">
        <w:rPr>
          <w:rFonts w:ascii="AMU Monument Grotesk" w:hAnsi="AMU Monument Grotesk" w:cs="Calibri"/>
          <w:sz w:val="18"/>
          <w:szCs w:val="20"/>
        </w:rPr>
        <w:t xml:space="preserve">(à compter de la notification </w:t>
      </w:r>
      <w:r w:rsidRPr="001103E1">
        <w:rPr>
          <w:rFonts w:ascii="AMU Monument Grotesk" w:hAnsi="AMU Monument Grotesk" w:cs="Calibri"/>
          <w:sz w:val="18"/>
          <w:szCs w:val="20"/>
        </w:rPr>
        <w:t>de l’OS de démarrage, conformément à l’article R2192-24 du code de la commande publique).</w:t>
      </w:r>
    </w:p>
    <w:p w14:paraId="58639B6B" w14:textId="7EB633CA" w:rsidR="00D51C1F" w:rsidRPr="001103E1" w:rsidRDefault="00D51C1F">
      <w:pPr>
        <w:autoSpaceDE w:val="0"/>
        <w:jc w:val="both"/>
        <w:rPr>
          <w:rFonts w:ascii="AMU Monument Grotesk" w:hAnsi="AMU Monument Grotesk" w:cs="Calibri"/>
          <w:sz w:val="18"/>
          <w:szCs w:val="20"/>
        </w:rPr>
      </w:pPr>
      <w:r w:rsidRPr="001103E1">
        <w:rPr>
          <w:rFonts w:ascii="AMU Monument Grotesk" w:hAnsi="AMU Monument Grotesk" w:cs="Calibri"/>
          <w:sz w:val="18"/>
          <w:szCs w:val="20"/>
        </w:rPr>
        <w:t>Le remboursement de l’avance commence lorsque le montant cumulé des prestations exécutées atteint 65% du montant TTC du marché (de la tranche affermie). Le remboursement s’effectue par précompte sur les sommes dues au titulaire. Ce remboursement doit être terminé lorsque le montant cumulé des prestations exécutées atteint 80% du montant TTC du marché (de la tranche affermie).</w:t>
      </w:r>
    </w:p>
    <w:p w14:paraId="0C67CEBE" w14:textId="77777777" w:rsidR="001103E1" w:rsidRPr="005B21C6" w:rsidRDefault="001103E1">
      <w:pPr>
        <w:autoSpaceDE w:val="0"/>
        <w:jc w:val="both"/>
        <w:rPr>
          <w:rFonts w:ascii="AMU Monument Grotesk" w:hAnsi="AMU Monument Grotesk"/>
          <w:sz w:val="18"/>
          <w:szCs w:val="20"/>
        </w:rPr>
      </w:pPr>
    </w:p>
    <w:p w14:paraId="1BA805B4" w14:textId="77777777" w:rsidR="00D51C1F" w:rsidRPr="00F33BFC" w:rsidRDefault="00D51C1F" w:rsidP="009E5DA1">
      <w:pPr>
        <w:pStyle w:val="Titre1"/>
        <w:numPr>
          <w:ilvl w:val="0"/>
          <w:numId w:val="0"/>
        </w:numPr>
        <w:jc w:val="both"/>
        <w:rPr>
          <w:rFonts w:ascii="AMU Monument Grotesk" w:hAnsi="AMU Monument Grotesk"/>
          <w:sz w:val="24"/>
        </w:rPr>
      </w:pPr>
      <w:bookmarkStart w:id="250" w:name="_Toc208480003"/>
      <w:r w:rsidRPr="001B297D">
        <w:rPr>
          <w:rFonts w:ascii="AMU Monument Grotesk" w:hAnsi="AMU Monument Grotesk"/>
          <w:sz w:val="24"/>
        </w:rPr>
        <w:t>ARTICLE 11 : PÉNALITÉS</w:t>
      </w:r>
      <w:bookmarkEnd w:id="250"/>
      <w:r w:rsidRPr="00F33BFC">
        <w:rPr>
          <w:rFonts w:ascii="AMU Monument Grotesk" w:hAnsi="AMU Monument Grotesk"/>
          <w:sz w:val="24"/>
        </w:rPr>
        <w:t xml:space="preserve"> </w:t>
      </w:r>
    </w:p>
    <w:p w14:paraId="17EF849D" w14:textId="77777777" w:rsidR="007B16D6" w:rsidRPr="00F33BFC" w:rsidRDefault="007B16D6" w:rsidP="00BC6408">
      <w:pPr>
        <w:rPr>
          <w:rFonts w:ascii="AMU Monument Grotesk" w:hAnsi="AMU Monument Grotesk" w:cs="Arial"/>
          <w:sz w:val="20"/>
          <w:szCs w:val="20"/>
        </w:rPr>
      </w:pPr>
      <w:bookmarkStart w:id="251" w:name="_Toc134600524"/>
    </w:p>
    <w:p w14:paraId="2CB8BCD5" w14:textId="77777777" w:rsidR="005B21C6" w:rsidRPr="005B21C6" w:rsidRDefault="005B21C6" w:rsidP="005B21C6">
      <w:pPr>
        <w:jc w:val="both"/>
        <w:rPr>
          <w:rFonts w:ascii="AMU Monument Grotesk" w:hAnsi="AMU Monument Grotesk"/>
        </w:rPr>
      </w:pPr>
      <w:r w:rsidRPr="005B21C6">
        <w:rPr>
          <w:rFonts w:ascii="AMU Monument Grotesk" w:hAnsi="AMU Monument Grotesk" w:cs="Arial"/>
          <w:sz w:val="18"/>
          <w:szCs w:val="18"/>
        </w:rPr>
        <w:t>En cas de difficultés dans l’exécution des prestations, le titulaire en avertit le service concerné d’AMU dans les plus brefs délais par un écrit motivé explicitant la nature de ces difficultés.</w:t>
      </w:r>
    </w:p>
    <w:p w14:paraId="4630FAD0" w14:textId="77777777" w:rsidR="005B21C6" w:rsidRPr="005B21C6" w:rsidRDefault="005B21C6" w:rsidP="005B21C6">
      <w:pPr>
        <w:jc w:val="both"/>
        <w:rPr>
          <w:rFonts w:ascii="AMU Monument Grotesk" w:hAnsi="AMU Monument Grotesk" w:cs="Arial"/>
          <w:sz w:val="18"/>
          <w:szCs w:val="18"/>
        </w:rPr>
      </w:pPr>
    </w:p>
    <w:p w14:paraId="019CA512" w14:textId="50FFA015" w:rsidR="005B21C6" w:rsidRPr="007F27C6" w:rsidRDefault="005B21C6" w:rsidP="007F27C6">
      <w:pPr>
        <w:jc w:val="both"/>
        <w:rPr>
          <w:rFonts w:ascii="AMU Monument Grotesk" w:hAnsi="AMU Monument Grotesk"/>
        </w:rPr>
      </w:pPr>
      <w:bookmarkStart w:id="252" w:name="_Hlk103938975"/>
      <w:r w:rsidRPr="005B21C6">
        <w:rPr>
          <w:rFonts w:ascii="AMU Monument Grotesk" w:hAnsi="AMU Monument Grotesk" w:cs="Arial"/>
          <w:sz w:val="18"/>
          <w:szCs w:val="18"/>
        </w:rPr>
        <w:t xml:space="preserve">Le titulaire est dégagé de toute responsabilité si les </w:t>
      </w:r>
      <w:r w:rsidRPr="005B21C6">
        <w:rPr>
          <w:rFonts w:ascii="AMU Monument Grotesk" w:hAnsi="AMU Monument Grotesk" w:cs="Arial"/>
          <w:b/>
          <w:sz w:val="18"/>
          <w:szCs w:val="18"/>
        </w:rPr>
        <w:t>retards/manquement</w:t>
      </w:r>
      <w:r w:rsidRPr="005B21C6">
        <w:rPr>
          <w:rFonts w:ascii="AMU Monument Grotesk" w:hAnsi="AMU Monument Grotesk" w:cs="Arial"/>
          <w:sz w:val="18"/>
          <w:szCs w:val="18"/>
        </w:rPr>
        <w:t xml:space="preserve"> sont la conséquence de faits relevant de la force majeure ou de cas fortuits, dans les termes de l'article 1218 du Code civil, et de faits qui engagent la responsabilité de l’administration. </w:t>
      </w:r>
      <w:bookmarkEnd w:id="252"/>
    </w:p>
    <w:p w14:paraId="71755A16" w14:textId="77777777" w:rsidR="005B21C6" w:rsidRPr="005B21C6" w:rsidRDefault="005B21C6" w:rsidP="005B21C6">
      <w:pPr>
        <w:keepNext/>
        <w:suppressAutoHyphens w:val="0"/>
        <w:spacing w:before="240" w:after="60"/>
        <w:ind w:left="360"/>
        <w:jc w:val="both"/>
        <w:outlineLvl w:val="1"/>
        <w:rPr>
          <w:rFonts w:ascii="AMU Monument Grotesk" w:hAnsi="AMU Monument Grotesk" w:cs="Arial"/>
          <w:b/>
          <w:bCs/>
          <w:iCs/>
          <w:sz w:val="22"/>
          <w:szCs w:val="20"/>
          <w:lang w:eastAsia="fr-FR"/>
        </w:rPr>
      </w:pPr>
      <w:bookmarkStart w:id="253" w:name="_Toc193735295"/>
      <w:bookmarkStart w:id="254" w:name="_Toc208480004"/>
      <w:r w:rsidRPr="005B21C6">
        <w:rPr>
          <w:rFonts w:ascii="AMU Monument Grotesk" w:hAnsi="AMU Monument Grotesk" w:cs="Arial"/>
          <w:b/>
          <w:bCs/>
          <w:iCs/>
          <w:sz w:val="22"/>
          <w:szCs w:val="20"/>
          <w:lang w:eastAsia="fr-FR"/>
        </w:rPr>
        <w:t>11.1 Pénalités de retard</w:t>
      </w:r>
      <w:bookmarkEnd w:id="253"/>
      <w:bookmarkEnd w:id="254"/>
    </w:p>
    <w:p w14:paraId="3E0DE0D3" w14:textId="77777777" w:rsidR="005B21C6" w:rsidRPr="005B21C6" w:rsidRDefault="005B21C6" w:rsidP="005B21C6">
      <w:pPr>
        <w:suppressAutoHyphens w:val="0"/>
        <w:rPr>
          <w:rFonts w:ascii="AMU Monument Grotesk" w:hAnsi="AMU Monument Grotesk" w:cs="Arial"/>
          <w:b/>
          <w:sz w:val="18"/>
          <w:szCs w:val="18"/>
          <w:lang w:eastAsia="fr-FR"/>
        </w:rPr>
      </w:pPr>
    </w:p>
    <w:p w14:paraId="3576D426" w14:textId="77777777" w:rsidR="005B21C6" w:rsidRPr="005B21C6" w:rsidRDefault="005B21C6" w:rsidP="005B21C6">
      <w:pPr>
        <w:jc w:val="both"/>
        <w:rPr>
          <w:rFonts w:ascii="AMU Monument Grotesk" w:hAnsi="AMU Monument Grotesk"/>
        </w:rPr>
      </w:pPr>
      <w:r w:rsidRPr="005B21C6">
        <w:rPr>
          <w:rFonts w:ascii="AMU Monument Grotesk" w:hAnsi="AMU Monument Grotesk" w:cs="Arial"/>
          <w:sz w:val="18"/>
          <w:szCs w:val="18"/>
        </w:rPr>
        <w:t xml:space="preserve">Sous réserve des stipulations de l’article 15.3 du CCAG-MOE, </w:t>
      </w:r>
      <w:r w:rsidRPr="005B21C6">
        <w:rPr>
          <w:rFonts w:ascii="AMU Monument Grotesk" w:hAnsi="AMU Monument Grotesk" w:cs="Arial"/>
          <w:b/>
          <w:sz w:val="18"/>
          <w:szCs w:val="18"/>
        </w:rPr>
        <w:t>en cas de retard</w:t>
      </w:r>
      <w:r w:rsidRPr="005B21C6">
        <w:rPr>
          <w:rFonts w:ascii="AMU Monument Grotesk" w:hAnsi="AMU Monument Grotesk" w:cs="Arial"/>
          <w:sz w:val="18"/>
          <w:szCs w:val="18"/>
        </w:rPr>
        <w:t xml:space="preserve"> dans l'exécution des prestations par le titulaire, l'acheteur applique des pénalités.</w:t>
      </w:r>
    </w:p>
    <w:p w14:paraId="2AB572F3" w14:textId="77777777" w:rsidR="005B21C6" w:rsidRPr="005B21C6" w:rsidRDefault="005B21C6" w:rsidP="005B21C6">
      <w:pPr>
        <w:suppressAutoHyphens w:val="0"/>
        <w:jc w:val="both"/>
        <w:rPr>
          <w:rFonts w:ascii="AMU Monument Grotesk" w:hAnsi="AMU Monument Grotesk" w:cs="Arial"/>
          <w:sz w:val="18"/>
          <w:szCs w:val="18"/>
          <w:lang w:eastAsia="fr-FR"/>
        </w:rPr>
      </w:pPr>
    </w:p>
    <w:p w14:paraId="0E079026" w14:textId="217FE746" w:rsidR="005B21C6" w:rsidRPr="001B297D" w:rsidRDefault="005B21C6" w:rsidP="005B21C6">
      <w:pPr>
        <w:suppressAutoHyphens w:val="0"/>
        <w:jc w:val="both"/>
        <w:rPr>
          <w:rFonts w:ascii="AMU Monument Grotesk" w:hAnsi="AMU Monument Grotesk" w:cs="Arial"/>
          <w:sz w:val="18"/>
          <w:szCs w:val="18"/>
          <w:lang w:eastAsia="fr-FR"/>
        </w:rPr>
      </w:pPr>
      <w:r w:rsidRPr="001B297D">
        <w:rPr>
          <w:rFonts w:ascii="AMU Monument Grotesk" w:hAnsi="AMU Monument Grotesk" w:cs="Arial"/>
          <w:sz w:val="18"/>
          <w:szCs w:val="18"/>
          <w:lang w:eastAsia="fr-FR"/>
        </w:rPr>
        <w:t>Par dérogation à l’article 16</w:t>
      </w:r>
      <w:r w:rsidR="005D16F4">
        <w:rPr>
          <w:rFonts w:ascii="AMU Monument Grotesk" w:hAnsi="AMU Monument Grotesk" w:cs="Arial"/>
          <w:sz w:val="18"/>
          <w:szCs w:val="18"/>
          <w:lang w:eastAsia="fr-FR"/>
        </w:rPr>
        <w:t xml:space="preserve"> </w:t>
      </w:r>
      <w:r w:rsidRPr="001B297D">
        <w:rPr>
          <w:rFonts w:ascii="AMU Monument Grotesk" w:hAnsi="AMU Monument Grotesk" w:cs="Arial"/>
          <w:sz w:val="18"/>
          <w:szCs w:val="18"/>
          <w:lang w:eastAsia="fr-FR"/>
        </w:rPr>
        <w:t>du CCAG-MOE, en cas de retard par rapport aux délais fixés dans les documents contractuels, une pénalité peut être appliquée selon les modalités indiqué ci-après.</w:t>
      </w:r>
    </w:p>
    <w:p w14:paraId="5331BA4D" w14:textId="77777777" w:rsidR="005B21C6" w:rsidRPr="005B21C6" w:rsidRDefault="005B21C6" w:rsidP="005B21C6">
      <w:pPr>
        <w:jc w:val="both"/>
        <w:rPr>
          <w:rFonts w:ascii="AMU Monument Grotesk" w:hAnsi="AMU Monument Grotesk" w:cs="Arial"/>
          <w:sz w:val="18"/>
          <w:szCs w:val="18"/>
          <w:highlight w:val="yellow"/>
        </w:rPr>
      </w:pPr>
    </w:p>
    <w:p w14:paraId="35C4F42A" w14:textId="77777777" w:rsidR="005B21C6" w:rsidRPr="00EB7053" w:rsidRDefault="005B21C6" w:rsidP="005B21C6">
      <w:pPr>
        <w:suppressAutoHyphens w:val="0"/>
        <w:jc w:val="both"/>
        <w:rPr>
          <w:rFonts w:ascii="AMU Monument Grotesk" w:hAnsi="AMU Monument Grotesk" w:cs="Arial"/>
          <w:sz w:val="18"/>
          <w:szCs w:val="20"/>
          <w:lang w:eastAsia="fr-FR"/>
        </w:rPr>
      </w:pPr>
      <w:r w:rsidRPr="00EB7053">
        <w:rPr>
          <w:rFonts w:ascii="AMU Monument Grotesk" w:hAnsi="AMU Monument Grotesk" w:cs="Arial"/>
          <w:sz w:val="18"/>
          <w:szCs w:val="20"/>
          <w:lang w:eastAsia="fr-FR"/>
        </w:rPr>
        <w:t>Par dérogation à l’article 16.2.1 du CCAG MOE, les pénalités de retard sont appliquées dès le premier euro.</w:t>
      </w:r>
    </w:p>
    <w:p w14:paraId="5FD7C114" w14:textId="77777777" w:rsidR="005B21C6" w:rsidRPr="00EB7053" w:rsidRDefault="005B21C6" w:rsidP="005B21C6">
      <w:pPr>
        <w:suppressAutoHyphens w:val="0"/>
        <w:jc w:val="both"/>
        <w:rPr>
          <w:rFonts w:ascii="AMU Monument Grotesk" w:hAnsi="AMU Monument Grotesk" w:cs="Arial"/>
          <w:sz w:val="18"/>
          <w:szCs w:val="20"/>
          <w:lang w:eastAsia="fr-FR"/>
        </w:rPr>
      </w:pPr>
    </w:p>
    <w:p w14:paraId="73170397" w14:textId="77777777" w:rsidR="005B21C6" w:rsidRPr="00EB7053" w:rsidRDefault="005B21C6" w:rsidP="005B21C6">
      <w:pPr>
        <w:suppressAutoHyphens w:val="0"/>
        <w:jc w:val="both"/>
        <w:rPr>
          <w:rFonts w:ascii="AMU Monument Grotesk" w:hAnsi="AMU Monument Grotesk" w:cs="Arial"/>
          <w:sz w:val="18"/>
          <w:szCs w:val="20"/>
          <w:lang w:eastAsia="fr-FR"/>
        </w:rPr>
      </w:pPr>
      <w:r w:rsidRPr="00EB7053">
        <w:rPr>
          <w:rFonts w:ascii="AMU Monument Grotesk" w:hAnsi="AMU Monument Grotesk" w:cs="Arial"/>
          <w:sz w:val="18"/>
          <w:szCs w:val="20"/>
          <w:lang w:eastAsia="fr-FR"/>
        </w:rPr>
        <w:t>Par dérogation à l’article 16.2.2 du CCAG MOE, les pénalités de retard ne seront pas plafonnées.</w:t>
      </w:r>
    </w:p>
    <w:p w14:paraId="54F1A433" w14:textId="77777777" w:rsidR="005B21C6" w:rsidRPr="005B21C6" w:rsidRDefault="005B21C6" w:rsidP="005B21C6">
      <w:pPr>
        <w:jc w:val="both"/>
        <w:rPr>
          <w:rFonts w:ascii="AMU Monument Grotesk" w:hAnsi="AMU Monument Grotesk" w:cs="Arial"/>
          <w:sz w:val="18"/>
          <w:szCs w:val="18"/>
          <w:highlight w:val="yellow"/>
        </w:rPr>
      </w:pPr>
    </w:p>
    <w:p w14:paraId="55352B8B" w14:textId="77777777" w:rsidR="005B21C6" w:rsidRPr="005B21C6" w:rsidRDefault="005B21C6" w:rsidP="005B21C6">
      <w:pPr>
        <w:jc w:val="both"/>
        <w:rPr>
          <w:rFonts w:ascii="AMU Monument Grotesk" w:hAnsi="AMU Monument Grotesk"/>
        </w:rPr>
      </w:pPr>
      <w:r w:rsidRPr="001B297D">
        <w:rPr>
          <w:rFonts w:ascii="AMU Monument Grotesk" w:hAnsi="AMU Monument Grotesk" w:cs="Arial"/>
          <w:sz w:val="18"/>
          <w:szCs w:val="18"/>
        </w:rPr>
        <w:t xml:space="preserve">Par dérogation à l’article 16.2.4 du CCAG-MOE, les pénalités de retard sont appliquées </w:t>
      </w:r>
      <w:r w:rsidRPr="001B297D">
        <w:rPr>
          <w:rFonts w:ascii="AMU Monument Grotesk" w:hAnsi="AMU Monument Grotesk" w:cs="Arial"/>
          <w:b/>
          <w:sz w:val="18"/>
          <w:szCs w:val="18"/>
        </w:rPr>
        <w:t>sans mise en demeure</w:t>
      </w:r>
      <w:r w:rsidRPr="001B297D">
        <w:rPr>
          <w:rFonts w:ascii="AMU Monument Grotesk" w:hAnsi="AMU Monument Grotesk" w:cs="Arial"/>
          <w:sz w:val="18"/>
          <w:szCs w:val="18"/>
        </w:rPr>
        <w:t xml:space="preserve">, </w:t>
      </w:r>
      <w:r w:rsidRPr="001B297D">
        <w:rPr>
          <w:rFonts w:ascii="AMU Monument Grotesk" w:hAnsi="AMU Monument Grotesk" w:cs="Arial"/>
          <w:b/>
          <w:sz w:val="18"/>
          <w:szCs w:val="18"/>
        </w:rPr>
        <w:t>sur simple constat</w:t>
      </w:r>
      <w:r w:rsidRPr="001B297D">
        <w:rPr>
          <w:rFonts w:ascii="AMU Monument Grotesk" w:hAnsi="AMU Monument Grotesk" w:cs="Arial"/>
          <w:sz w:val="18"/>
          <w:szCs w:val="18"/>
        </w:rPr>
        <w:t xml:space="preserve"> </w:t>
      </w:r>
      <w:r w:rsidRPr="001B297D">
        <w:rPr>
          <w:rFonts w:ascii="AMU Monument Grotesk" w:hAnsi="AMU Monument Grotesk" w:cs="Arial"/>
          <w:b/>
          <w:sz w:val="18"/>
          <w:szCs w:val="18"/>
        </w:rPr>
        <w:t>du retard.</w:t>
      </w:r>
      <w:r w:rsidRPr="005B21C6">
        <w:rPr>
          <w:rFonts w:ascii="AMU Monument Grotesk" w:hAnsi="AMU Monument Grotesk" w:cs="Arial"/>
          <w:b/>
          <w:sz w:val="18"/>
          <w:szCs w:val="18"/>
        </w:rPr>
        <w:t xml:space="preserve"> </w:t>
      </w:r>
    </w:p>
    <w:p w14:paraId="73D4465D" w14:textId="77777777" w:rsidR="005B21C6" w:rsidRPr="005B21C6" w:rsidRDefault="005B21C6" w:rsidP="005B21C6">
      <w:pPr>
        <w:suppressAutoHyphens w:val="0"/>
        <w:jc w:val="both"/>
        <w:rPr>
          <w:rFonts w:ascii="AMU Monument Grotesk" w:hAnsi="AMU Monument Grotesk" w:cs="Arial"/>
          <w:sz w:val="16"/>
          <w:szCs w:val="16"/>
          <w:lang w:eastAsia="fr-FR"/>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49"/>
        <w:gridCol w:w="3394"/>
      </w:tblGrid>
      <w:tr w:rsidR="005B21C6" w:rsidRPr="005B21C6" w14:paraId="08E9AB4C" w14:textId="77777777" w:rsidTr="005B21C6">
        <w:trPr>
          <w:cantSplit/>
          <w:trHeight w:val="393"/>
          <w:tblHeader/>
          <w:jc w:val="center"/>
        </w:trPr>
        <w:tc>
          <w:tcPr>
            <w:tcW w:w="5849" w:type="dxa"/>
            <w:shd w:val="clear" w:color="auto" w:fill="F2F2F2"/>
            <w:vAlign w:val="center"/>
          </w:tcPr>
          <w:p w14:paraId="319C59F1" w14:textId="77777777" w:rsidR="005B21C6" w:rsidRPr="005B21C6" w:rsidRDefault="005B21C6" w:rsidP="005B21C6">
            <w:pPr>
              <w:keepNext/>
              <w:suppressAutoHyphens w:val="0"/>
              <w:jc w:val="center"/>
              <w:rPr>
                <w:rFonts w:ascii="AMU Monument Grotesk" w:hAnsi="AMU Monument Grotesk" w:cs="Arial"/>
                <w:sz w:val="16"/>
                <w:szCs w:val="16"/>
                <w:lang w:eastAsia="fr-FR"/>
              </w:rPr>
            </w:pPr>
            <w:r w:rsidRPr="005B21C6">
              <w:rPr>
                <w:rFonts w:ascii="AMU Monument Grotesk" w:hAnsi="AMU Monument Grotesk" w:cs="Arial"/>
                <w:b/>
                <w:sz w:val="16"/>
                <w:szCs w:val="16"/>
                <w:lang w:eastAsia="fr-FR"/>
              </w:rPr>
              <w:t>Retards dans</w:t>
            </w:r>
          </w:p>
        </w:tc>
        <w:tc>
          <w:tcPr>
            <w:tcW w:w="3394" w:type="dxa"/>
            <w:shd w:val="clear" w:color="auto" w:fill="F2F2F2"/>
            <w:vAlign w:val="center"/>
          </w:tcPr>
          <w:p w14:paraId="56334BA4" w14:textId="77777777" w:rsidR="005B21C6" w:rsidRPr="005B21C6" w:rsidRDefault="005B21C6" w:rsidP="005B21C6">
            <w:pPr>
              <w:keepNext/>
              <w:suppressAutoHyphens w:val="0"/>
              <w:jc w:val="center"/>
              <w:rPr>
                <w:rFonts w:ascii="AMU Monument Grotesk" w:hAnsi="AMU Monument Grotesk" w:cs="Arial"/>
                <w:b/>
                <w:sz w:val="16"/>
                <w:szCs w:val="16"/>
                <w:lang w:eastAsia="fr-FR"/>
              </w:rPr>
            </w:pPr>
            <w:r w:rsidRPr="005B21C6">
              <w:rPr>
                <w:rFonts w:ascii="AMU Monument Grotesk" w:hAnsi="AMU Monument Grotesk" w:cs="Arial"/>
                <w:b/>
                <w:sz w:val="16"/>
                <w:szCs w:val="16"/>
                <w:lang w:eastAsia="fr-FR"/>
              </w:rPr>
              <w:t xml:space="preserve">Montants pénalités (par jour calendaire de retard) </w:t>
            </w:r>
          </w:p>
        </w:tc>
      </w:tr>
      <w:tr w:rsidR="005B21C6" w:rsidRPr="005B21C6" w14:paraId="00297EA7" w14:textId="77777777" w:rsidTr="005B21C6">
        <w:trPr>
          <w:cantSplit/>
          <w:trHeight w:val="393"/>
          <w:jc w:val="center"/>
        </w:trPr>
        <w:tc>
          <w:tcPr>
            <w:tcW w:w="5849" w:type="dxa"/>
            <w:vAlign w:val="center"/>
          </w:tcPr>
          <w:p w14:paraId="075D387D" w14:textId="0D51725A" w:rsidR="005B21C6" w:rsidRPr="008B1D16" w:rsidRDefault="00474383" w:rsidP="005B21C6">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5B21C6" w:rsidRPr="008B1D16">
              <w:rPr>
                <w:rFonts w:ascii="AMU Monument Grotesk" w:hAnsi="AMU Monument Grotesk" w:cs="Arial"/>
                <w:sz w:val="16"/>
                <w:szCs w:val="16"/>
                <w:lang w:eastAsia="fr-FR"/>
              </w:rPr>
              <w:t xml:space="preserve"> </w:t>
            </w:r>
            <w:r w:rsidR="00951E7C" w:rsidRPr="008B1D16">
              <w:rPr>
                <w:rFonts w:ascii="AMU Monument Grotesk" w:hAnsi="AMU Monument Grotesk" w:cs="Arial"/>
                <w:sz w:val="16"/>
                <w:szCs w:val="16"/>
                <w:lang w:eastAsia="fr-FR"/>
              </w:rPr>
              <w:t>du d</w:t>
            </w:r>
            <w:r w:rsidR="00951E7C" w:rsidRPr="008B1D16">
              <w:rPr>
                <w:rFonts w:ascii="AMU Monument Grotesk" w:eastAsia="Times New Roman" w:hAnsi="AMU Monument Grotesk" w:cs="Arial"/>
                <w:sz w:val="18"/>
                <w:szCs w:val="16"/>
                <w:lang w:eastAsia="fr-FR"/>
              </w:rPr>
              <w:t>iagnostic état des lieux (DIAG)</w:t>
            </w:r>
          </w:p>
        </w:tc>
        <w:tc>
          <w:tcPr>
            <w:tcW w:w="3394" w:type="dxa"/>
            <w:vAlign w:val="center"/>
          </w:tcPr>
          <w:p w14:paraId="1E4CB787"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75 Euros</w:t>
            </w:r>
          </w:p>
        </w:tc>
      </w:tr>
      <w:tr w:rsidR="005B21C6" w:rsidRPr="005B21C6" w14:paraId="081B9AC5" w14:textId="77777777" w:rsidTr="005B21C6">
        <w:trPr>
          <w:cantSplit/>
          <w:trHeight w:val="393"/>
          <w:jc w:val="center"/>
        </w:trPr>
        <w:tc>
          <w:tcPr>
            <w:tcW w:w="5849" w:type="dxa"/>
            <w:vAlign w:val="center"/>
          </w:tcPr>
          <w:p w14:paraId="52EC8084" w14:textId="2B8AA9DB" w:rsidR="005B21C6" w:rsidRPr="008B1D16" w:rsidRDefault="00474383" w:rsidP="005B21C6">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5B21C6" w:rsidRPr="008B1D16">
              <w:rPr>
                <w:rFonts w:ascii="AMU Monument Grotesk" w:hAnsi="AMU Monument Grotesk" w:cs="Arial"/>
                <w:sz w:val="16"/>
                <w:szCs w:val="16"/>
                <w:lang w:eastAsia="fr-FR"/>
              </w:rPr>
              <w:t xml:space="preserve"> </w:t>
            </w:r>
            <w:r w:rsidR="00951E7C" w:rsidRPr="008B1D16">
              <w:rPr>
                <w:rFonts w:ascii="AMU Monument Grotesk" w:hAnsi="AMU Monument Grotesk" w:cs="Arial"/>
                <w:sz w:val="16"/>
                <w:szCs w:val="16"/>
                <w:lang w:eastAsia="fr-FR"/>
              </w:rPr>
              <w:t xml:space="preserve">du </w:t>
            </w:r>
            <w:r w:rsidR="005B21C6" w:rsidRPr="008B1D16">
              <w:rPr>
                <w:rFonts w:ascii="AMU Monument Grotesk" w:hAnsi="AMU Monument Grotesk" w:cs="Arial"/>
                <w:sz w:val="16"/>
                <w:szCs w:val="16"/>
                <w:lang w:eastAsia="fr-FR"/>
              </w:rPr>
              <w:t>dossier d’</w:t>
            </w:r>
            <w:r w:rsidR="00951E7C" w:rsidRPr="008B1D16">
              <w:rPr>
                <w:rFonts w:ascii="AMU Monument Grotesk" w:hAnsi="AMU Monument Grotesk" w:cs="Arial"/>
                <w:sz w:val="16"/>
                <w:szCs w:val="16"/>
                <w:lang w:eastAsia="fr-FR"/>
              </w:rPr>
              <w:t>A</w:t>
            </w:r>
            <w:r w:rsidR="005B21C6" w:rsidRPr="008B1D16">
              <w:rPr>
                <w:rFonts w:ascii="AMU Monument Grotesk" w:hAnsi="AMU Monument Grotesk" w:cs="Arial"/>
                <w:sz w:val="16"/>
                <w:szCs w:val="16"/>
                <w:lang w:eastAsia="fr-FR"/>
              </w:rPr>
              <w:t>vant-</w:t>
            </w:r>
            <w:r w:rsidR="00951E7C" w:rsidRPr="008B1D16">
              <w:rPr>
                <w:rFonts w:ascii="AMU Monument Grotesk" w:hAnsi="AMU Monument Grotesk" w:cs="Arial"/>
                <w:sz w:val="16"/>
                <w:szCs w:val="16"/>
                <w:lang w:eastAsia="fr-FR"/>
              </w:rPr>
              <w:t>P</w:t>
            </w:r>
            <w:r w:rsidR="005B21C6" w:rsidRPr="008B1D16">
              <w:rPr>
                <w:rFonts w:ascii="AMU Monument Grotesk" w:hAnsi="AMU Monument Grotesk" w:cs="Arial"/>
                <w:sz w:val="16"/>
                <w:szCs w:val="16"/>
                <w:lang w:eastAsia="fr-FR"/>
              </w:rPr>
              <w:t xml:space="preserve">rojet </w:t>
            </w:r>
            <w:r w:rsidR="00951E7C" w:rsidRPr="008B1D16">
              <w:rPr>
                <w:rFonts w:ascii="AMU Monument Grotesk" w:hAnsi="AMU Monument Grotesk" w:cs="Arial"/>
                <w:sz w:val="16"/>
                <w:szCs w:val="16"/>
                <w:lang w:eastAsia="fr-FR"/>
              </w:rPr>
              <w:t xml:space="preserve">Sommaire </w:t>
            </w:r>
            <w:r w:rsidR="005B21C6" w:rsidRPr="008B1D16">
              <w:rPr>
                <w:rFonts w:ascii="AMU Monument Grotesk" w:hAnsi="AMU Monument Grotesk" w:cs="Arial"/>
                <w:sz w:val="16"/>
                <w:szCs w:val="16"/>
                <w:lang w:eastAsia="fr-FR"/>
              </w:rPr>
              <w:t>(AP</w:t>
            </w:r>
            <w:r w:rsidR="00951E7C" w:rsidRPr="008B1D16">
              <w:rPr>
                <w:rFonts w:ascii="AMU Monument Grotesk" w:hAnsi="AMU Monument Grotesk" w:cs="Arial"/>
                <w:sz w:val="16"/>
                <w:szCs w:val="16"/>
                <w:lang w:eastAsia="fr-FR"/>
              </w:rPr>
              <w:t>S</w:t>
            </w:r>
            <w:r w:rsidR="005B21C6" w:rsidRPr="008B1D16">
              <w:rPr>
                <w:rFonts w:ascii="AMU Monument Grotesk" w:hAnsi="AMU Monument Grotesk" w:cs="Arial"/>
                <w:sz w:val="16"/>
                <w:szCs w:val="16"/>
                <w:lang w:eastAsia="fr-FR"/>
              </w:rPr>
              <w:t>)</w:t>
            </w:r>
          </w:p>
        </w:tc>
        <w:tc>
          <w:tcPr>
            <w:tcW w:w="3394" w:type="dxa"/>
            <w:vAlign w:val="center"/>
          </w:tcPr>
          <w:p w14:paraId="560B3C78"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75 Euros</w:t>
            </w:r>
          </w:p>
        </w:tc>
      </w:tr>
      <w:tr w:rsidR="005B21C6" w:rsidRPr="005B21C6" w14:paraId="31CB38B9" w14:textId="77777777" w:rsidTr="005B21C6">
        <w:trPr>
          <w:cantSplit/>
          <w:trHeight w:val="393"/>
          <w:jc w:val="center"/>
        </w:trPr>
        <w:tc>
          <w:tcPr>
            <w:tcW w:w="5849" w:type="dxa"/>
            <w:vAlign w:val="center"/>
          </w:tcPr>
          <w:p w14:paraId="260D1C82" w14:textId="6968C318" w:rsidR="005B21C6" w:rsidRPr="008B1D16" w:rsidRDefault="00474383" w:rsidP="005B21C6">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 du d</w:t>
            </w:r>
            <w:r w:rsidR="005B21C6" w:rsidRPr="008B1D16">
              <w:rPr>
                <w:rFonts w:ascii="AMU Monument Grotesk" w:hAnsi="AMU Monument Grotesk" w:cs="Arial"/>
                <w:sz w:val="16"/>
                <w:szCs w:val="16"/>
                <w:lang w:eastAsia="fr-FR"/>
              </w:rPr>
              <w:t>ossier d</w:t>
            </w:r>
            <w:r w:rsidR="00951E7C" w:rsidRPr="008B1D16">
              <w:rPr>
                <w:rFonts w:ascii="AMU Monument Grotesk" w:hAnsi="AMU Monument Grotesk" w:cs="Arial"/>
                <w:sz w:val="16"/>
                <w:szCs w:val="16"/>
                <w:lang w:eastAsia="fr-FR"/>
              </w:rPr>
              <w:t>’Avant-Projet Définitif (APD)</w:t>
            </w:r>
          </w:p>
        </w:tc>
        <w:tc>
          <w:tcPr>
            <w:tcW w:w="3394" w:type="dxa"/>
            <w:vAlign w:val="center"/>
          </w:tcPr>
          <w:p w14:paraId="600B6FC1"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w:t>
            </w:r>
          </w:p>
        </w:tc>
      </w:tr>
      <w:tr w:rsidR="00951E7C" w:rsidRPr="005B21C6" w14:paraId="7753A1F8" w14:textId="77777777" w:rsidTr="005B21C6">
        <w:trPr>
          <w:cantSplit/>
          <w:trHeight w:val="393"/>
          <w:jc w:val="center"/>
        </w:trPr>
        <w:tc>
          <w:tcPr>
            <w:tcW w:w="5849" w:type="dxa"/>
            <w:vAlign w:val="center"/>
          </w:tcPr>
          <w:p w14:paraId="734645A7" w14:textId="181B4668" w:rsidR="00951E7C" w:rsidRPr="008B1D16" w:rsidRDefault="00474383" w:rsidP="00951E7C">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951E7C" w:rsidRPr="008B1D16">
              <w:rPr>
                <w:rFonts w:ascii="AMU Monument Grotesk" w:hAnsi="AMU Monument Grotesk" w:cs="Arial"/>
                <w:sz w:val="16"/>
                <w:szCs w:val="16"/>
                <w:lang w:eastAsia="fr-FR"/>
              </w:rPr>
              <w:t xml:space="preserve"> du </w:t>
            </w:r>
            <w:r w:rsidRPr="008B1D16">
              <w:rPr>
                <w:rFonts w:ascii="AMU Monument Grotesk" w:hAnsi="AMU Monument Grotesk" w:cs="Arial"/>
                <w:sz w:val="16"/>
                <w:szCs w:val="16"/>
                <w:lang w:eastAsia="fr-FR"/>
              </w:rPr>
              <w:t>d</w:t>
            </w:r>
            <w:r w:rsidR="00951E7C" w:rsidRPr="008B1D16">
              <w:rPr>
                <w:rFonts w:ascii="AMU Monument Grotesk" w:hAnsi="AMU Monument Grotesk" w:cs="Arial"/>
                <w:sz w:val="16"/>
                <w:szCs w:val="16"/>
                <w:lang w:eastAsia="fr-FR"/>
              </w:rPr>
              <w:t>ossier de Demandes d’Autorisations Administratives</w:t>
            </w:r>
          </w:p>
        </w:tc>
        <w:tc>
          <w:tcPr>
            <w:tcW w:w="3394" w:type="dxa"/>
            <w:vAlign w:val="center"/>
          </w:tcPr>
          <w:p w14:paraId="69EAFF5E" w14:textId="2CC35A8A" w:rsidR="00951E7C" w:rsidRPr="00EB7053" w:rsidRDefault="00951E7C" w:rsidP="00951E7C">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w:t>
            </w:r>
          </w:p>
        </w:tc>
      </w:tr>
      <w:tr w:rsidR="00951E7C" w:rsidRPr="005B21C6" w14:paraId="72242E56" w14:textId="77777777" w:rsidTr="005B21C6">
        <w:trPr>
          <w:cantSplit/>
          <w:trHeight w:val="393"/>
          <w:jc w:val="center"/>
        </w:trPr>
        <w:tc>
          <w:tcPr>
            <w:tcW w:w="5849" w:type="dxa"/>
            <w:vAlign w:val="center"/>
          </w:tcPr>
          <w:p w14:paraId="5C4BE37A" w14:textId="5B3B4F84" w:rsidR="00951E7C" w:rsidRPr="008B1D16" w:rsidRDefault="00474383" w:rsidP="00951E7C">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951E7C" w:rsidRPr="008B1D16">
              <w:rPr>
                <w:rFonts w:ascii="AMU Monument Grotesk" w:hAnsi="AMU Monument Grotesk" w:cs="Arial"/>
                <w:sz w:val="16"/>
                <w:szCs w:val="16"/>
                <w:lang w:eastAsia="fr-FR"/>
              </w:rPr>
              <w:t xml:space="preserve"> du dossier PROJET (y compris cahier des charges fonctionnel SSI, </w:t>
            </w:r>
            <w:r w:rsidR="006B447F">
              <w:rPr>
                <w:rFonts w:ascii="AMU Monument Grotesk" w:hAnsi="AMU Monument Grotesk" w:cs="Arial"/>
                <w:sz w:val="16"/>
                <w:szCs w:val="16"/>
                <w:lang w:eastAsia="fr-FR"/>
              </w:rPr>
              <w:t xml:space="preserve">étude acoustique et </w:t>
            </w:r>
            <w:r w:rsidR="00951E7C" w:rsidRPr="008B1D16">
              <w:rPr>
                <w:rFonts w:ascii="AMU Monument Grotesk" w:hAnsi="AMU Monument Grotesk" w:cs="Arial"/>
                <w:sz w:val="16"/>
                <w:szCs w:val="16"/>
                <w:lang w:eastAsia="fr-FR"/>
              </w:rPr>
              <w:t xml:space="preserve">cahier des charges mobilier). </w:t>
            </w:r>
          </w:p>
        </w:tc>
        <w:tc>
          <w:tcPr>
            <w:tcW w:w="3394" w:type="dxa"/>
            <w:vAlign w:val="center"/>
          </w:tcPr>
          <w:p w14:paraId="6662AA17" w14:textId="77777777" w:rsidR="00951E7C" w:rsidRPr="00EB7053" w:rsidRDefault="00951E7C" w:rsidP="00951E7C">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75 Euros</w:t>
            </w:r>
          </w:p>
        </w:tc>
      </w:tr>
      <w:tr w:rsidR="00951E7C" w:rsidRPr="005B21C6" w14:paraId="4E13D982" w14:textId="77777777" w:rsidTr="005B21C6">
        <w:trPr>
          <w:cantSplit/>
          <w:trHeight w:val="393"/>
          <w:jc w:val="center"/>
        </w:trPr>
        <w:tc>
          <w:tcPr>
            <w:tcW w:w="5849" w:type="dxa"/>
            <w:vAlign w:val="center"/>
          </w:tcPr>
          <w:p w14:paraId="71128E5A" w14:textId="419DE030" w:rsidR="00951E7C" w:rsidRPr="008B1D16" w:rsidRDefault="00474383" w:rsidP="00951E7C">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951E7C" w:rsidRPr="008B1D16">
              <w:rPr>
                <w:rFonts w:ascii="AMU Monument Grotesk" w:hAnsi="AMU Monument Grotesk" w:cs="Arial"/>
                <w:sz w:val="16"/>
                <w:szCs w:val="16"/>
                <w:lang w:eastAsia="fr-FR"/>
              </w:rPr>
              <w:t xml:space="preserve"> du </w:t>
            </w:r>
            <w:r w:rsidRPr="008B1D16">
              <w:rPr>
                <w:rFonts w:ascii="AMU Monument Grotesk" w:hAnsi="AMU Monument Grotesk" w:cs="Arial"/>
                <w:sz w:val="16"/>
                <w:szCs w:val="16"/>
                <w:lang w:eastAsia="fr-FR"/>
              </w:rPr>
              <w:t>d</w:t>
            </w:r>
            <w:r w:rsidR="00951E7C" w:rsidRPr="008B1D16">
              <w:rPr>
                <w:rFonts w:ascii="AMU Monument Grotesk" w:hAnsi="AMU Monument Grotesk" w:cs="Arial"/>
                <w:sz w:val="16"/>
                <w:szCs w:val="16"/>
                <w:lang w:eastAsia="fr-FR"/>
              </w:rPr>
              <w:t>ossier D.C.E.</w:t>
            </w:r>
          </w:p>
        </w:tc>
        <w:tc>
          <w:tcPr>
            <w:tcW w:w="3394" w:type="dxa"/>
            <w:vAlign w:val="center"/>
          </w:tcPr>
          <w:p w14:paraId="6FEC0F4C" w14:textId="77777777" w:rsidR="00951E7C" w:rsidRPr="00EB7053" w:rsidRDefault="00951E7C" w:rsidP="00951E7C">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75 Euros</w:t>
            </w:r>
          </w:p>
        </w:tc>
      </w:tr>
      <w:tr w:rsidR="00951E7C" w:rsidRPr="005B21C6" w14:paraId="0ED49EDB" w14:textId="77777777" w:rsidTr="005B21C6">
        <w:trPr>
          <w:cantSplit/>
          <w:trHeight w:val="393"/>
          <w:jc w:val="center"/>
        </w:trPr>
        <w:tc>
          <w:tcPr>
            <w:tcW w:w="5849" w:type="dxa"/>
            <w:vAlign w:val="center"/>
          </w:tcPr>
          <w:p w14:paraId="6A8C36A7" w14:textId="1FD4A344" w:rsidR="00951E7C" w:rsidRPr="008B1D16" w:rsidRDefault="00474383" w:rsidP="00951E7C">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951E7C" w:rsidRPr="008B1D16">
              <w:rPr>
                <w:rFonts w:ascii="AMU Monument Grotesk" w:hAnsi="AMU Monument Grotesk" w:cs="Arial"/>
                <w:sz w:val="16"/>
                <w:szCs w:val="16"/>
                <w:lang w:eastAsia="fr-FR"/>
              </w:rPr>
              <w:t xml:space="preserve"> du rapport d’analyse des offres</w:t>
            </w:r>
          </w:p>
        </w:tc>
        <w:tc>
          <w:tcPr>
            <w:tcW w:w="3394" w:type="dxa"/>
            <w:vAlign w:val="center"/>
          </w:tcPr>
          <w:p w14:paraId="20198A20" w14:textId="77777777" w:rsidR="00951E7C" w:rsidRPr="00EB7053" w:rsidRDefault="00951E7C" w:rsidP="00951E7C">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w:t>
            </w:r>
          </w:p>
        </w:tc>
      </w:tr>
      <w:tr w:rsidR="00951E7C" w:rsidRPr="005B21C6" w14:paraId="5BAD4B06" w14:textId="77777777" w:rsidTr="005B21C6">
        <w:trPr>
          <w:cantSplit/>
          <w:trHeight w:val="393"/>
          <w:jc w:val="center"/>
        </w:trPr>
        <w:tc>
          <w:tcPr>
            <w:tcW w:w="5849" w:type="dxa"/>
            <w:vAlign w:val="center"/>
          </w:tcPr>
          <w:p w14:paraId="0DDEF800" w14:textId="552B787D" w:rsidR="00951E7C" w:rsidRPr="008B1D16" w:rsidRDefault="00951E7C" w:rsidP="00951E7C">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Retards sur Visas du dossier d'exécution</w:t>
            </w:r>
            <w:r w:rsidR="007E699A" w:rsidRPr="008B1D16">
              <w:rPr>
                <w:rFonts w:ascii="AMU Monument Grotesk" w:hAnsi="AMU Monument Grotesk" w:cs="Arial"/>
                <w:sz w:val="16"/>
                <w:szCs w:val="16"/>
                <w:lang w:eastAsia="fr-FR"/>
              </w:rPr>
              <w:t xml:space="preserve"> et de synthèse</w:t>
            </w:r>
          </w:p>
        </w:tc>
        <w:tc>
          <w:tcPr>
            <w:tcW w:w="3394" w:type="dxa"/>
            <w:vAlign w:val="center"/>
          </w:tcPr>
          <w:p w14:paraId="3DDCD392" w14:textId="77777777" w:rsidR="00951E7C" w:rsidRPr="00EB7053" w:rsidRDefault="00951E7C" w:rsidP="00951E7C">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30 Euros</w:t>
            </w:r>
          </w:p>
        </w:tc>
      </w:tr>
      <w:tr w:rsidR="00951E7C" w:rsidRPr="005B21C6" w14:paraId="5F8F5F26" w14:textId="77777777" w:rsidTr="005B21C6">
        <w:trPr>
          <w:cantSplit/>
          <w:trHeight w:val="393"/>
          <w:jc w:val="center"/>
        </w:trPr>
        <w:tc>
          <w:tcPr>
            <w:tcW w:w="5849" w:type="dxa"/>
            <w:vAlign w:val="center"/>
          </w:tcPr>
          <w:p w14:paraId="22240DDB" w14:textId="1B052456" w:rsidR="00951E7C" w:rsidRPr="008B1D16" w:rsidRDefault="00474383" w:rsidP="00951E7C">
            <w:pPr>
              <w:keepNext/>
              <w:suppressAutoHyphens w:val="0"/>
              <w:rPr>
                <w:rFonts w:ascii="AMU Monument Grotesk" w:hAnsi="AMU Monument Grotesk" w:cs="Arial"/>
                <w:sz w:val="16"/>
                <w:szCs w:val="16"/>
                <w:lang w:eastAsia="fr-FR"/>
              </w:rPr>
            </w:pPr>
            <w:r w:rsidRPr="008B1D16">
              <w:rPr>
                <w:rFonts w:ascii="AMU Monument Grotesk" w:hAnsi="AMU Monument Grotesk" w:cs="Arial"/>
                <w:sz w:val="16"/>
                <w:szCs w:val="16"/>
                <w:lang w:eastAsia="fr-FR"/>
              </w:rPr>
              <w:t>Remise</w:t>
            </w:r>
            <w:r w:rsidR="00951E7C" w:rsidRPr="008B1D16">
              <w:rPr>
                <w:rFonts w:ascii="AMU Monument Grotesk" w:hAnsi="AMU Monument Grotesk" w:cs="Arial"/>
                <w:sz w:val="16"/>
                <w:szCs w:val="16"/>
                <w:lang w:eastAsia="fr-FR"/>
              </w:rPr>
              <w:t xml:space="preserve"> du dossier D.O.E.</w:t>
            </w:r>
          </w:p>
        </w:tc>
        <w:tc>
          <w:tcPr>
            <w:tcW w:w="3394" w:type="dxa"/>
            <w:vAlign w:val="center"/>
          </w:tcPr>
          <w:p w14:paraId="5C345AE1" w14:textId="77777777" w:rsidR="00951E7C" w:rsidRPr="00EB7053" w:rsidRDefault="00951E7C" w:rsidP="00951E7C">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15 Euros (applicables par documents manquants)</w:t>
            </w:r>
          </w:p>
        </w:tc>
      </w:tr>
      <w:tr w:rsidR="00951E7C" w:rsidRPr="005B21C6" w14:paraId="0174781D" w14:textId="77777777" w:rsidTr="005B21C6">
        <w:trPr>
          <w:cantSplit/>
          <w:trHeight w:val="393"/>
          <w:jc w:val="center"/>
        </w:trPr>
        <w:tc>
          <w:tcPr>
            <w:tcW w:w="5849" w:type="dxa"/>
            <w:vAlign w:val="center"/>
          </w:tcPr>
          <w:p w14:paraId="1A4226D9" w14:textId="77777777" w:rsidR="00951E7C" w:rsidRPr="005B21C6" w:rsidRDefault="00951E7C" w:rsidP="00951E7C">
            <w:pPr>
              <w:suppressAutoHyphens w:val="0"/>
              <w:rPr>
                <w:rFonts w:ascii="AMU Monument Grotesk" w:hAnsi="AMU Monument Grotesk" w:cs="Arial"/>
                <w:sz w:val="16"/>
                <w:szCs w:val="16"/>
                <w:lang w:eastAsia="fr-FR"/>
              </w:rPr>
            </w:pPr>
            <w:r w:rsidRPr="005B21C6">
              <w:rPr>
                <w:rFonts w:ascii="AMU Monument Grotesk" w:hAnsi="AMU Monument Grotesk" w:cs="Arial"/>
                <w:sz w:val="16"/>
                <w:szCs w:val="16"/>
                <w:lang w:eastAsia="fr-FR"/>
              </w:rPr>
              <w:t>Etablissement décompte mensuel travaux</w:t>
            </w:r>
          </w:p>
        </w:tc>
        <w:tc>
          <w:tcPr>
            <w:tcW w:w="3394" w:type="dxa"/>
            <w:vAlign w:val="center"/>
          </w:tcPr>
          <w:p w14:paraId="76D917D7"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20 Euros (par décompte)</w:t>
            </w:r>
          </w:p>
        </w:tc>
      </w:tr>
      <w:tr w:rsidR="00951E7C" w:rsidRPr="005B21C6" w14:paraId="61712613" w14:textId="77777777" w:rsidTr="005B21C6">
        <w:trPr>
          <w:cantSplit/>
          <w:trHeight w:val="393"/>
          <w:jc w:val="center"/>
        </w:trPr>
        <w:tc>
          <w:tcPr>
            <w:tcW w:w="5849" w:type="dxa"/>
            <w:vAlign w:val="center"/>
          </w:tcPr>
          <w:p w14:paraId="6C309E50" w14:textId="77777777" w:rsidR="00951E7C" w:rsidRPr="005B21C6" w:rsidRDefault="00951E7C" w:rsidP="00951E7C">
            <w:pPr>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Rapport final de l'OPC</w:t>
            </w:r>
          </w:p>
        </w:tc>
        <w:tc>
          <w:tcPr>
            <w:tcW w:w="3394" w:type="dxa"/>
            <w:vAlign w:val="center"/>
          </w:tcPr>
          <w:p w14:paraId="20366298"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20 Euros</w:t>
            </w:r>
          </w:p>
        </w:tc>
      </w:tr>
      <w:tr w:rsidR="00951E7C" w:rsidRPr="005B21C6" w14:paraId="796C621E" w14:textId="77777777" w:rsidTr="005B21C6">
        <w:trPr>
          <w:cantSplit/>
          <w:trHeight w:val="393"/>
          <w:jc w:val="center"/>
        </w:trPr>
        <w:tc>
          <w:tcPr>
            <w:tcW w:w="5849" w:type="dxa"/>
            <w:vAlign w:val="center"/>
          </w:tcPr>
          <w:p w14:paraId="4CCEA455" w14:textId="77777777" w:rsidR="00951E7C" w:rsidRPr="005B21C6" w:rsidRDefault="00951E7C" w:rsidP="00951E7C">
            <w:pPr>
              <w:suppressAutoHyphens w:val="0"/>
              <w:rPr>
                <w:rFonts w:ascii="AMU Monument Grotesk" w:hAnsi="AMU Monument Grotesk" w:cs="Arial"/>
                <w:sz w:val="16"/>
                <w:szCs w:val="16"/>
                <w:lang w:eastAsia="fr-FR"/>
              </w:rPr>
            </w:pPr>
            <w:r w:rsidRPr="005B21C6">
              <w:rPr>
                <w:rFonts w:ascii="AMU Monument Grotesk" w:hAnsi="AMU Monument Grotesk" w:cs="Arial"/>
                <w:sz w:val="16"/>
                <w:szCs w:val="16"/>
                <w:lang w:eastAsia="fr-FR"/>
              </w:rPr>
              <w:t>Etablissement décompte général travaux</w:t>
            </w:r>
          </w:p>
        </w:tc>
        <w:tc>
          <w:tcPr>
            <w:tcW w:w="3394" w:type="dxa"/>
            <w:vAlign w:val="center"/>
          </w:tcPr>
          <w:p w14:paraId="2E832D44"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 xml:space="preserve">30 Euros </w:t>
            </w:r>
          </w:p>
        </w:tc>
      </w:tr>
      <w:tr w:rsidR="00951E7C" w:rsidRPr="005B21C6" w14:paraId="33F9B156" w14:textId="77777777" w:rsidTr="00EB7053">
        <w:trPr>
          <w:cantSplit/>
          <w:trHeight w:val="393"/>
          <w:jc w:val="center"/>
        </w:trPr>
        <w:tc>
          <w:tcPr>
            <w:tcW w:w="5849" w:type="dxa"/>
            <w:shd w:val="clear" w:color="auto" w:fill="auto"/>
            <w:vAlign w:val="center"/>
          </w:tcPr>
          <w:p w14:paraId="4DFCFFA0" w14:textId="4AC28E4F" w:rsidR="00951E7C" w:rsidRPr="00EB7053" w:rsidRDefault="00951E7C" w:rsidP="00951E7C">
            <w:pPr>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lastRenderedPageBreak/>
              <w:t xml:space="preserve">Réception : fourniture P.V. opérations préalables + proposition du maître </w:t>
            </w:r>
            <w:r w:rsidRPr="00911463">
              <w:rPr>
                <w:rFonts w:ascii="AMU Monument Grotesk" w:hAnsi="AMU Monument Grotesk" w:cs="Arial"/>
                <w:color w:val="000000" w:themeColor="text1"/>
                <w:sz w:val="16"/>
                <w:szCs w:val="16"/>
                <w:lang w:eastAsia="fr-FR"/>
              </w:rPr>
              <w:t xml:space="preserve">d’œuvre </w:t>
            </w:r>
          </w:p>
        </w:tc>
        <w:tc>
          <w:tcPr>
            <w:tcW w:w="3394" w:type="dxa"/>
            <w:shd w:val="clear" w:color="auto" w:fill="auto"/>
            <w:vAlign w:val="center"/>
          </w:tcPr>
          <w:p w14:paraId="7DE77829"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 (appliquée lot par lot)</w:t>
            </w:r>
          </w:p>
        </w:tc>
      </w:tr>
      <w:tr w:rsidR="00951E7C" w:rsidRPr="005B21C6" w14:paraId="2574EE1F" w14:textId="77777777" w:rsidTr="00EB7053">
        <w:trPr>
          <w:cantSplit/>
          <w:trHeight w:val="393"/>
          <w:jc w:val="center"/>
        </w:trPr>
        <w:tc>
          <w:tcPr>
            <w:tcW w:w="5849" w:type="dxa"/>
            <w:shd w:val="clear" w:color="auto" w:fill="auto"/>
            <w:vAlign w:val="center"/>
          </w:tcPr>
          <w:p w14:paraId="0B2FF21A" w14:textId="7804F1E1" w:rsidR="00951E7C" w:rsidRPr="00EB7053" w:rsidRDefault="00951E7C" w:rsidP="00951E7C">
            <w:pPr>
              <w:suppressAutoHyphens w:val="0"/>
              <w:rPr>
                <w:rFonts w:ascii="AMU Monument Grotesk" w:hAnsi="AMU Monument Grotesk" w:cs="Arial"/>
                <w:sz w:val="16"/>
                <w:szCs w:val="16"/>
                <w:lang w:eastAsia="fr-FR"/>
              </w:rPr>
            </w:pPr>
            <w:r w:rsidRPr="00EB7053">
              <w:rPr>
                <w:rFonts w:ascii="AMU Monument Grotesk" w:eastAsia="Calibri" w:hAnsi="AMU Monument Grotesk" w:cs="Arial"/>
                <w:sz w:val="16"/>
                <w:szCs w:val="16"/>
                <w:lang w:eastAsia="en-US"/>
              </w:rPr>
              <w:t>PV de réception Technique SSI (mission CSSI)</w:t>
            </w:r>
          </w:p>
        </w:tc>
        <w:tc>
          <w:tcPr>
            <w:tcW w:w="3394" w:type="dxa"/>
            <w:shd w:val="clear" w:color="auto" w:fill="auto"/>
            <w:vAlign w:val="center"/>
          </w:tcPr>
          <w:p w14:paraId="496792BB" w14:textId="5C51B6A3"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20 Euros</w:t>
            </w:r>
          </w:p>
        </w:tc>
      </w:tr>
      <w:tr w:rsidR="00951E7C" w:rsidRPr="005B21C6" w14:paraId="54241909" w14:textId="77777777" w:rsidTr="00EB7053">
        <w:trPr>
          <w:cantSplit/>
          <w:trHeight w:val="393"/>
          <w:jc w:val="center"/>
        </w:trPr>
        <w:tc>
          <w:tcPr>
            <w:tcW w:w="5849" w:type="dxa"/>
            <w:shd w:val="clear" w:color="auto" w:fill="auto"/>
            <w:vAlign w:val="center"/>
          </w:tcPr>
          <w:p w14:paraId="0D14EE36" w14:textId="77777777" w:rsidR="00951E7C" w:rsidRPr="00EB7053" w:rsidRDefault="00951E7C" w:rsidP="00951E7C">
            <w:pPr>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Etablissement compte rendu réunion</w:t>
            </w:r>
          </w:p>
        </w:tc>
        <w:tc>
          <w:tcPr>
            <w:tcW w:w="3394" w:type="dxa"/>
            <w:shd w:val="clear" w:color="auto" w:fill="auto"/>
            <w:vAlign w:val="center"/>
          </w:tcPr>
          <w:p w14:paraId="77034968"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10</w:t>
            </w:r>
            <w:r w:rsidRPr="00EB7053">
              <w:rPr>
                <w:rFonts w:ascii="AMU Monument Grotesk" w:hAnsi="AMU Monument Grotesk" w:cs="Arial"/>
                <w:sz w:val="16"/>
                <w:szCs w:val="16"/>
                <w:vertAlign w:val="superscript"/>
                <w:lang w:eastAsia="fr-FR"/>
              </w:rPr>
              <w:t xml:space="preserve"> </w:t>
            </w:r>
            <w:r w:rsidRPr="00EB7053">
              <w:rPr>
                <w:rFonts w:ascii="AMU Monument Grotesk" w:hAnsi="AMU Monument Grotesk" w:cs="Arial"/>
                <w:sz w:val="16"/>
                <w:szCs w:val="16"/>
                <w:lang w:eastAsia="fr-FR"/>
              </w:rPr>
              <w:t xml:space="preserve">Euros </w:t>
            </w:r>
          </w:p>
        </w:tc>
      </w:tr>
      <w:tr w:rsidR="00951E7C" w:rsidRPr="005B21C6" w14:paraId="5630E724" w14:textId="77777777" w:rsidTr="00EB7053">
        <w:trPr>
          <w:cantSplit/>
          <w:trHeight w:val="393"/>
          <w:jc w:val="center"/>
        </w:trPr>
        <w:tc>
          <w:tcPr>
            <w:tcW w:w="5849" w:type="dxa"/>
            <w:shd w:val="clear" w:color="auto" w:fill="auto"/>
            <w:vAlign w:val="center"/>
          </w:tcPr>
          <w:p w14:paraId="07E14AA9" w14:textId="7157AB06" w:rsidR="00951E7C" w:rsidRPr="00EB7053" w:rsidRDefault="00951E7C" w:rsidP="00951E7C">
            <w:pPr>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 xml:space="preserve">Etablissement du rapport </w:t>
            </w:r>
            <w:r>
              <w:rPr>
                <w:rFonts w:ascii="AMU Monument Grotesk" w:hAnsi="AMU Monument Grotesk" w:cs="Arial"/>
                <w:sz w:val="16"/>
                <w:szCs w:val="16"/>
                <w:lang w:eastAsia="fr-FR"/>
              </w:rPr>
              <w:t>détaillant l’avis du MOE suite à l’instruction des m</w:t>
            </w:r>
            <w:r w:rsidRPr="00EB7053">
              <w:rPr>
                <w:rFonts w:ascii="AMU Monument Grotesk" w:hAnsi="AMU Monument Grotesk" w:cs="Arial"/>
                <w:sz w:val="16"/>
                <w:szCs w:val="16"/>
                <w:lang w:eastAsia="fr-FR"/>
              </w:rPr>
              <w:t>émoires en réclamation</w:t>
            </w:r>
          </w:p>
        </w:tc>
        <w:tc>
          <w:tcPr>
            <w:tcW w:w="3394" w:type="dxa"/>
            <w:shd w:val="clear" w:color="auto" w:fill="auto"/>
            <w:vAlign w:val="center"/>
          </w:tcPr>
          <w:p w14:paraId="68F9E772"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20 Euros (appliquée lot par lot)</w:t>
            </w:r>
          </w:p>
        </w:tc>
      </w:tr>
      <w:tr w:rsidR="00951E7C" w:rsidRPr="005B21C6" w14:paraId="567D29BF" w14:textId="77777777" w:rsidTr="00EB7053">
        <w:trPr>
          <w:cantSplit/>
          <w:trHeight w:val="393"/>
          <w:jc w:val="center"/>
        </w:trPr>
        <w:tc>
          <w:tcPr>
            <w:tcW w:w="5849" w:type="dxa"/>
            <w:shd w:val="clear" w:color="auto" w:fill="auto"/>
            <w:vAlign w:val="center"/>
          </w:tcPr>
          <w:p w14:paraId="2D202B0B" w14:textId="77777777" w:rsidR="00951E7C" w:rsidRPr="00EB7053" w:rsidRDefault="00951E7C" w:rsidP="00951E7C">
            <w:pPr>
              <w:suppressAutoHyphens w:val="0"/>
              <w:jc w:val="both"/>
              <w:rPr>
                <w:rFonts w:ascii="AMU Monument Grotesk" w:hAnsi="AMU Monument Grotesk" w:cs="Arial"/>
                <w:sz w:val="16"/>
                <w:szCs w:val="16"/>
                <w:lang w:eastAsia="fr-FR"/>
              </w:rPr>
            </w:pPr>
            <w:r w:rsidRPr="00EB7053">
              <w:rPr>
                <w:rFonts w:ascii="AMU Monument Grotesk" w:hAnsi="AMU Monument Grotesk" w:cs="Arial"/>
                <w:sz w:val="16"/>
                <w:szCs w:val="16"/>
                <w:lang w:eastAsia="fr-FR"/>
              </w:rPr>
              <w:t>En cas de retard dans le remplacement d’un intervenant à l’accord-cadre ou à un marché subséquent après demande du maître d’ouvrage restée sans effet.</w:t>
            </w:r>
          </w:p>
        </w:tc>
        <w:tc>
          <w:tcPr>
            <w:tcW w:w="3394" w:type="dxa"/>
            <w:tcBorders>
              <w:top w:val="single" w:sz="4" w:space="0" w:color="auto"/>
            </w:tcBorders>
            <w:shd w:val="clear" w:color="auto" w:fill="auto"/>
            <w:vAlign w:val="center"/>
          </w:tcPr>
          <w:p w14:paraId="46200C1A" w14:textId="77777777" w:rsidR="00951E7C" w:rsidRPr="00EB7053" w:rsidRDefault="00951E7C" w:rsidP="00951E7C">
            <w:pPr>
              <w:suppressAutoHyphens w:val="0"/>
              <w:jc w:val="center"/>
              <w:rPr>
                <w:rFonts w:ascii="AMU Monument Grotesk" w:hAnsi="AMU Monument Grotesk" w:cs="Arial"/>
                <w:sz w:val="18"/>
                <w:szCs w:val="16"/>
                <w:lang w:eastAsia="fr-FR"/>
              </w:rPr>
            </w:pPr>
            <w:r w:rsidRPr="00EB7053">
              <w:rPr>
                <w:rFonts w:ascii="AMU Monument Grotesk" w:hAnsi="AMU Monument Grotesk" w:cs="Arial"/>
                <w:sz w:val="16"/>
                <w:szCs w:val="16"/>
                <w:lang w:eastAsia="fr-FR"/>
              </w:rPr>
              <w:t>50 Euros</w:t>
            </w:r>
          </w:p>
        </w:tc>
      </w:tr>
      <w:tr w:rsidR="00951E7C" w:rsidRPr="005B21C6" w14:paraId="29A34329" w14:textId="77777777" w:rsidTr="00EB7053">
        <w:trPr>
          <w:cantSplit/>
          <w:trHeight w:val="393"/>
          <w:jc w:val="center"/>
        </w:trPr>
        <w:tc>
          <w:tcPr>
            <w:tcW w:w="5849" w:type="dxa"/>
            <w:shd w:val="clear" w:color="auto" w:fill="auto"/>
            <w:vAlign w:val="center"/>
          </w:tcPr>
          <w:p w14:paraId="1AB7583C" w14:textId="60F73509" w:rsidR="00951E7C" w:rsidRPr="00EB7053" w:rsidRDefault="00951E7C" w:rsidP="00951E7C">
            <w:pPr>
              <w:suppressAutoHyphens w:val="0"/>
              <w:jc w:val="both"/>
              <w:rPr>
                <w:rFonts w:ascii="AMU Monument Grotesk" w:hAnsi="AMU Monument Grotesk" w:cs="Arial"/>
                <w:sz w:val="16"/>
                <w:szCs w:val="16"/>
                <w:lang w:eastAsia="fr-FR"/>
              </w:rPr>
            </w:pPr>
            <w:r w:rsidRPr="00EB7053">
              <w:rPr>
                <w:rFonts w:ascii="AMU Monument Grotesk" w:hAnsi="AMU Monument Grotesk" w:cs="Arial"/>
                <w:sz w:val="16"/>
                <w:szCs w:val="16"/>
                <w:lang w:eastAsia="fr-FR"/>
              </w:rPr>
              <w:t>En cas de retard dans la remise des attestations d’assurance prévues à l’article 12.1.2 du présent CCAP.</w:t>
            </w:r>
          </w:p>
        </w:tc>
        <w:tc>
          <w:tcPr>
            <w:tcW w:w="3394" w:type="dxa"/>
            <w:shd w:val="clear" w:color="auto" w:fill="auto"/>
            <w:vAlign w:val="center"/>
          </w:tcPr>
          <w:p w14:paraId="06C0B318"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w:t>
            </w:r>
          </w:p>
        </w:tc>
      </w:tr>
      <w:tr w:rsidR="00951E7C" w:rsidRPr="005B21C6" w14:paraId="79F32F7F" w14:textId="77777777" w:rsidTr="00EB7053">
        <w:trPr>
          <w:cantSplit/>
          <w:trHeight w:val="393"/>
          <w:jc w:val="center"/>
        </w:trPr>
        <w:tc>
          <w:tcPr>
            <w:tcW w:w="5849" w:type="dxa"/>
            <w:shd w:val="clear" w:color="auto" w:fill="auto"/>
            <w:vAlign w:val="center"/>
          </w:tcPr>
          <w:p w14:paraId="77545282" w14:textId="3CAB8953" w:rsidR="00951E7C" w:rsidRPr="00EB7053" w:rsidRDefault="00951E7C" w:rsidP="00951E7C">
            <w:pPr>
              <w:suppressAutoHyphens w:val="0"/>
              <w:jc w:val="both"/>
              <w:rPr>
                <w:rFonts w:ascii="AMU Monument Grotesk" w:hAnsi="AMU Monument Grotesk" w:cs="Arial"/>
                <w:sz w:val="16"/>
                <w:szCs w:val="16"/>
                <w:lang w:eastAsia="fr-FR"/>
              </w:rPr>
            </w:pPr>
            <w:r w:rsidRPr="00EB7053">
              <w:rPr>
                <w:rFonts w:ascii="AMU Monument Grotesk" w:hAnsi="AMU Monument Grotesk" w:cs="Arial"/>
                <w:sz w:val="16"/>
                <w:szCs w:val="16"/>
                <w:lang w:eastAsia="fr-FR"/>
              </w:rPr>
              <w:t>Conformément à l’article 13.1 du présent CCAP, le titulaire est tenu de communiquer le ou les contrats de sous-traitance au représentant du pouvoir adjudicateur, lorsque celui-ci en fait la demande.</w:t>
            </w:r>
          </w:p>
          <w:p w14:paraId="78EE4487" w14:textId="77777777" w:rsidR="00951E7C" w:rsidRPr="00EB7053" w:rsidRDefault="00951E7C" w:rsidP="00951E7C">
            <w:pPr>
              <w:suppressAutoHyphens w:val="0"/>
              <w:jc w:val="both"/>
              <w:rPr>
                <w:rFonts w:ascii="AMU Monument Grotesk" w:hAnsi="AMU Monument Grotesk" w:cs="Arial"/>
                <w:sz w:val="16"/>
                <w:szCs w:val="16"/>
                <w:lang w:eastAsia="fr-FR"/>
              </w:rPr>
            </w:pPr>
            <w:r w:rsidRPr="00EB7053">
              <w:rPr>
                <w:rFonts w:ascii="AMU Monument Grotesk" w:hAnsi="AMU Monument Grotesk" w:cs="Arial"/>
                <w:sz w:val="16"/>
                <w:szCs w:val="16"/>
                <w:lang w:eastAsia="fr-FR"/>
              </w:rPr>
              <w:t>Par dérogation à l’article 3.6.3 du CCAG-MOE, en cas de retard dans la remise de ces documents une pénalité sera appliquée au marché de maîtrise d’œuvre sur simple constat. Par dérogation à ce même article (3.6.3), la pénalité ci-contre s’applique.</w:t>
            </w:r>
          </w:p>
        </w:tc>
        <w:tc>
          <w:tcPr>
            <w:tcW w:w="3394" w:type="dxa"/>
            <w:shd w:val="clear" w:color="auto" w:fill="auto"/>
            <w:vAlign w:val="center"/>
          </w:tcPr>
          <w:p w14:paraId="67C7E042"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w:t>
            </w:r>
          </w:p>
        </w:tc>
      </w:tr>
      <w:tr w:rsidR="00951E7C" w:rsidRPr="005B21C6" w14:paraId="10DAC848" w14:textId="77777777" w:rsidTr="00EB7053">
        <w:trPr>
          <w:cantSplit/>
          <w:trHeight w:val="393"/>
          <w:jc w:val="center"/>
        </w:trPr>
        <w:tc>
          <w:tcPr>
            <w:tcW w:w="5849" w:type="dxa"/>
            <w:shd w:val="clear" w:color="auto" w:fill="auto"/>
            <w:vAlign w:val="center"/>
          </w:tcPr>
          <w:p w14:paraId="01720E15" w14:textId="77777777" w:rsidR="00951E7C" w:rsidRPr="00EB7053" w:rsidRDefault="00951E7C" w:rsidP="00951E7C">
            <w:pPr>
              <w:suppressAutoHyphens w:val="0"/>
              <w:jc w:val="both"/>
              <w:rPr>
                <w:rFonts w:ascii="AMU Monument Grotesk" w:hAnsi="AMU Monument Grotesk" w:cs="Arial"/>
                <w:sz w:val="16"/>
                <w:szCs w:val="16"/>
                <w:lang w:eastAsia="fr-FR"/>
              </w:rPr>
            </w:pPr>
            <w:r w:rsidRPr="00EB7053">
              <w:rPr>
                <w:rFonts w:ascii="AMU Monument Grotesk" w:hAnsi="AMU Monument Grotesk" w:cs="Arial"/>
                <w:sz w:val="16"/>
                <w:szCs w:val="16"/>
                <w:lang w:eastAsia="fr-FR"/>
              </w:rPr>
              <w:t>En cas de non-respect du délai de reprise des études donné par le maître d’ouvrage en cas de dépassement du coût de référence des travaux à l'issue de la consultation des entreprises, sera appliquée au marché de maîtrise d’œuvre sur simple constat.</w:t>
            </w:r>
          </w:p>
        </w:tc>
        <w:tc>
          <w:tcPr>
            <w:tcW w:w="3394" w:type="dxa"/>
            <w:shd w:val="clear" w:color="auto" w:fill="auto"/>
            <w:vAlign w:val="center"/>
          </w:tcPr>
          <w:p w14:paraId="0F92E152"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 xml:space="preserve"> 100 Euros</w:t>
            </w:r>
          </w:p>
        </w:tc>
      </w:tr>
      <w:tr w:rsidR="00951E7C" w:rsidRPr="005B21C6" w14:paraId="49FB1310" w14:textId="77777777" w:rsidTr="00EB7053">
        <w:trPr>
          <w:cantSplit/>
          <w:trHeight w:val="393"/>
          <w:jc w:val="center"/>
        </w:trPr>
        <w:tc>
          <w:tcPr>
            <w:tcW w:w="5849" w:type="dxa"/>
            <w:shd w:val="clear" w:color="auto" w:fill="auto"/>
            <w:vAlign w:val="center"/>
          </w:tcPr>
          <w:p w14:paraId="344227B2" w14:textId="77777777" w:rsidR="00951E7C" w:rsidRPr="00EB7053" w:rsidRDefault="00951E7C" w:rsidP="00951E7C">
            <w:pPr>
              <w:suppressAutoHyphens w:val="0"/>
              <w:jc w:val="both"/>
              <w:rPr>
                <w:rFonts w:ascii="AMU Monument Grotesk" w:hAnsi="AMU Monument Grotesk" w:cs="Arial"/>
                <w:sz w:val="16"/>
                <w:szCs w:val="16"/>
                <w:lang w:eastAsia="fr-FR"/>
              </w:rPr>
            </w:pPr>
            <w:r w:rsidRPr="00EB7053">
              <w:rPr>
                <w:rFonts w:ascii="AMU Monument Grotesk" w:hAnsi="AMU Monument Grotesk" w:cs="Arial"/>
                <w:sz w:val="16"/>
                <w:szCs w:val="16"/>
                <w:lang w:eastAsia="fr-FR"/>
              </w:rPr>
              <w:t>En cas de non-respect du délai de justification par le maitre d’œuvre quant au respect de ses obligations en matière de protection de la main-d'œuvre et conditions de travail</w:t>
            </w:r>
          </w:p>
        </w:tc>
        <w:tc>
          <w:tcPr>
            <w:tcW w:w="3394" w:type="dxa"/>
            <w:shd w:val="clear" w:color="auto" w:fill="auto"/>
            <w:vAlign w:val="center"/>
          </w:tcPr>
          <w:p w14:paraId="68F995F7" w14:textId="77777777" w:rsidR="00951E7C" w:rsidRPr="00EB7053" w:rsidRDefault="00951E7C" w:rsidP="00951E7C">
            <w:pPr>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50 Euros</w:t>
            </w:r>
          </w:p>
        </w:tc>
      </w:tr>
    </w:tbl>
    <w:p w14:paraId="40172561" w14:textId="77777777" w:rsidR="005B21C6" w:rsidRPr="005B21C6" w:rsidRDefault="005B21C6" w:rsidP="005B21C6">
      <w:pPr>
        <w:suppressAutoHyphens w:val="0"/>
        <w:rPr>
          <w:rFonts w:ascii="AMU Monument Grotesk" w:hAnsi="AMU Monument Grotesk"/>
          <w:sz w:val="18"/>
          <w:szCs w:val="18"/>
          <w:lang w:eastAsia="fr-FR"/>
        </w:rPr>
      </w:pPr>
    </w:p>
    <w:p w14:paraId="5301C88A" w14:textId="77777777" w:rsidR="005B21C6" w:rsidRPr="005B21C6" w:rsidRDefault="005B21C6" w:rsidP="005B21C6">
      <w:pPr>
        <w:keepNext/>
        <w:suppressAutoHyphens w:val="0"/>
        <w:spacing w:before="240" w:after="60"/>
        <w:ind w:left="360"/>
        <w:jc w:val="both"/>
        <w:outlineLvl w:val="1"/>
        <w:rPr>
          <w:rFonts w:ascii="AMU Monument Grotesk" w:hAnsi="AMU Monument Grotesk" w:cs="Arial"/>
          <w:b/>
          <w:bCs/>
          <w:iCs/>
          <w:sz w:val="22"/>
          <w:szCs w:val="20"/>
          <w:lang w:eastAsia="fr-FR"/>
        </w:rPr>
      </w:pPr>
      <w:bookmarkStart w:id="255" w:name="_Toc193735296"/>
      <w:bookmarkStart w:id="256" w:name="_Toc208480005"/>
      <w:r w:rsidRPr="005B21C6">
        <w:rPr>
          <w:rFonts w:ascii="AMU Monument Grotesk" w:hAnsi="AMU Monument Grotesk" w:cs="Arial"/>
          <w:b/>
          <w:bCs/>
          <w:iCs/>
          <w:sz w:val="22"/>
          <w:szCs w:val="20"/>
          <w:lang w:eastAsia="fr-FR"/>
        </w:rPr>
        <w:t>11.2 Pénalités pour manquements</w:t>
      </w:r>
      <w:bookmarkEnd w:id="255"/>
      <w:bookmarkEnd w:id="256"/>
    </w:p>
    <w:p w14:paraId="067728DC" w14:textId="77777777" w:rsidR="005B21C6" w:rsidRPr="005B21C6" w:rsidRDefault="005B21C6" w:rsidP="005B21C6">
      <w:pPr>
        <w:keepNext/>
        <w:suppressAutoHyphens w:val="0"/>
        <w:spacing w:before="240" w:after="60"/>
        <w:jc w:val="both"/>
        <w:outlineLvl w:val="2"/>
        <w:rPr>
          <w:rFonts w:ascii="AMU Monument Grotesk" w:hAnsi="AMU Monument Grotesk" w:cs="Arial"/>
          <w:bCs/>
          <w:i/>
          <w:sz w:val="22"/>
          <w:szCs w:val="20"/>
          <w:u w:val="single"/>
          <w:lang w:eastAsia="fr-FR"/>
        </w:rPr>
      </w:pPr>
      <w:bookmarkStart w:id="257" w:name="_Toc208480006"/>
      <w:r w:rsidRPr="005B21C6">
        <w:rPr>
          <w:rFonts w:ascii="AMU Monument Grotesk" w:hAnsi="AMU Monument Grotesk" w:cs="Arial"/>
          <w:bCs/>
          <w:i/>
          <w:sz w:val="22"/>
          <w:szCs w:val="20"/>
          <w:u w:val="single"/>
          <w:lang w:eastAsia="fr-FR"/>
        </w:rPr>
        <w:t>11.2.1 Pénalités pour absence à une réunion</w:t>
      </w:r>
      <w:bookmarkEnd w:id="257"/>
    </w:p>
    <w:p w14:paraId="2467216B" w14:textId="77777777" w:rsidR="005B21C6" w:rsidRPr="005B21C6" w:rsidRDefault="005B21C6" w:rsidP="005B21C6">
      <w:pPr>
        <w:suppressAutoHyphens w:val="0"/>
        <w:rPr>
          <w:lang w:eastAsia="fr-FR"/>
        </w:rPr>
      </w:pPr>
    </w:p>
    <w:p w14:paraId="2379C0C4" w14:textId="77777777" w:rsidR="005B21C6" w:rsidRPr="005B21C6" w:rsidRDefault="005B21C6" w:rsidP="005B21C6">
      <w:pPr>
        <w:suppressAutoHyphens w:val="0"/>
        <w:rPr>
          <w:rFonts w:ascii="AMU Monument Grotesk" w:hAnsi="AMU Monument Grotesk" w:cs="Arial"/>
          <w:sz w:val="18"/>
          <w:szCs w:val="20"/>
          <w:lang w:eastAsia="fr-FR"/>
        </w:rPr>
      </w:pPr>
      <w:r w:rsidRPr="005B21C6">
        <w:rPr>
          <w:rFonts w:ascii="AMU Monument Grotesk" w:hAnsi="AMU Monument Grotesk" w:cs="Arial"/>
          <w:sz w:val="18"/>
          <w:szCs w:val="20"/>
          <w:lang w:eastAsia="fr-FR"/>
        </w:rPr>
        <w:t xml:space="preserve">Les pénalités pour absence sont appliquées </w:t>
      </w:r>
      <w:r w:rsidRPr="005B21C6">
        <w:rPr>
          <w:rFonts w:ascii="AMU Monument Grotesk" w:hAnsi="AMU Monument Grotesk" w:cs="Arial"/>
          <w:b/>
          <w:sz w:val="18"/>
          <w:szCs w:val="20"/>
          <w:lang w:eastAsia="fr-FR"/>
        </w:rPr>
        <w:t>sans mise en demeure, sur simple constat de l’absence</w:t>
      </w:r>
      <w:r w:rsidRPr="005B21C6">
        <w:rPr>
          <w:rFonts w:ascii="AMU Monument Grotesk" w:hAnsi="AMU Monument Grotesk" w:cs="Arial"/>
          <w:sz w:val="18"/>
          <w:szCs w:val="20"/>
          <w:lang w:eastAsia="fr-FR"/>
        </w:rPr>
        <w:t>.</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62"/>
        <w:gridCol w:w="4662"/>
      </w:tblGrid>
      <w:tr w:rsidR="005B21C6" w:rsidRPr="005B21C6" w14:paraId="2C33C823" w14:textId="77777777" w:rsidTr="005B21C6">
        <w:trPr>
          <w:cantSplit/>
          <w:trHeight w:val="567"/>
          <w:tblHeader/>
          <w:jc w:val="center"/>
        </w:trPr>
        <w:tc>
          <w:tcPr>
            <w:tcW w:w="4662" w:type="dxa"/>
            <w:shd w:val="clear" w:color="auto" w:fill="F2F2F2"/>
            <w:vAlign w:val="center"/>
          </w:tcPr>
          <w:p w14:paraId="39DFBBEE" w14:textId="77777777" w:rsidR="005B21C6" w:rsidRPr="005B21C6" w:rsidRDefault="005B21C6" w:rsidP="005B21C6">
            <w:pPr>
              <w:keepNext/>
              <w:suppressAutoHyphens w:val="0"/>
              <w:jc w:val="center"/>
              <w:rPr>
                <w:rFonts w:ascii="AMU Monument Grotesk" w:hAnsi="AMU Monument Grotesk" w:cs="Arial"/>
                <w:sz w:val="16"/>
                <w:szCs w:val="16"/>
                <w:lang w:eastAsia="fr-FR"/>
              </w:rPr>
            </w:pPr>
            <w:r w:rsidRPr="005B21C6">
              <w:rPr>
                <w:rFonts w:ascii="AMU Monument Grotesk" w:hAnsi="AMU Monument Grotesk" w:cs="Arial"/>
                <w:b/>
                <w:sz w:val="16"/>
                <w:szCs w:val="16"/>
                <w:lang w:eastAsia="fr-FR"/>
              </w:rPr>
              <w:t>Absences</w:t>
            </w:r>
          </w:p>
        </w:tc>
        <w:tc>
          <w:tcPr>
            <w:tcW w:w="4662" w:type="dxa"/>
            <w:shd w:val="clear" w:color="auto" w:fill="F2F2F2"/>
            <w:vAlign w:val="center"/>
          </w:tcPr>
          <w:p w14:paraId="57396669" w14:textId="77777777" w:rsidR="005B21C6" w:rsidRPr="005B21C6" w:rsidRDefault="005B21C6" w:rsidP="005B21C6">
            <w:pPr>
              <w:keepNext/>
              <w:suppressAutoHyphens w:val="0"/>
              <w:jc w:val="center"/>
              <w:rPr>
                <w:rFonts w:ascii="AMU Monument Grotesk" w:hAnsi="AMU Monument Grotesk" w:cs="Arial"/>
                <w:b/>
                <w:sz w:val="16"/>
                <w:szCs w:val="16"/>
                <w:lang w:eastAsia="fr-FR"/>
              </w:rPr>
            </w:pPr>
            <w:r w:rsidRPr="005B21C6">
              <w:rPr>
                <w:rFonts w:ascii="AMU Monument Grotesk" w:hAnsi="AMU Monument Grotesk" w:cs="Arial"/>
                <w:b/>
                <w:sz w:val="16"/>
                <w:szCs w:val="16"/>
                <w:lang w:eastAsia="fr-FR"/>
              </w:rPr>
              <w:t xml:space="preserve">Montants pénalités </w:t>
            </w:r>
          </w:p>
          <w:p w14:paraId="501AB8E3" w14:textId="77777777" w:rsidR="005B21C6" w:rsidRPr="005B21C6" w:rsidRDefault="005B21C6" w:rsidP="005B21C6">
            <w:pPr>
              <w:keepNext/>
              <w:suppressAutoHyphens w:val="0"/>
              <w:jc w:val="center"/>
              <w:rPr>
                <w:rFonts w:ascii="AMU Monument Grotesk" w:hAnsi="AMU Monument Grotesk" w:cs="Arial"/>
                <w:b/>
                <w:sz w:val="16"/>
                <w:szCs w:val="16"/>
                <w:lang w:eastAsia="fr-FR"/>
              </w:rPr>
            </w:pPr>
            <w:r w:rsidRPr="005B21C6">
              <w:rPr>
                <w:rFonts w:ascii="AMU Monument Grotesk" w:hAnsi="AMU Monument Grotesk" w:cs="Arial"/>
                <w:b/>
                <w:sz w:val="16"/>
                <w:szCs w:val="16"/>
                <w:lang w:eastAsia="fr-FR"/>
              </w:rPr>
              <w:t xml:space="preserve">(Par absence et par cotraitant dont la présence est obligatoire) </w:t>
            </w:r>
          </w:p>
        </w:tc>
      </w:tr>
      <w:tr w:rsidR="005B21C6" w:rsidRPr="005B21C6" w14:paraId="14D94B63" w14:textId="77777777" w:rsidTr="005B21C6">
        <w:trPr>
          <w:cantSplit/>
          <w:trHeight w:val="454"/>
          <w:jc w:val="center"/>
        </w:trPr>
        <w:tc>
          <w:tcPr>
            <w:tcW w:w="4662" w:type="dxa"/>
            <w:vAlign w:val="center"/>
          </w:tcPr>
          <w:p w14:paraId="5991C13A" w14:textId="77777777" w:rsidR="005B21C6" w:rsidRPr="00EB7053" w:rsidRDefault="005B21C6" w:rsidP="005B21C6">
            <w:pPr>
              <w:keepNext/>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Réunions en phase études</w:t>
            </w:r>
          </w:p>
        </w:tc>
        <w:tc>
          <w:tcPr>
            <w:tcW w:w="4662" w:type="dxa"/>
            <w:vAlign w:val="center"/>
          </w:tcPr>
          <w:p w14:paraId="47AEB818"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90 Euros Hors taxes</w:t>
            </w:r>
          </w:p>
        </w:tc>
      </w:tr>
      <w:tr w:rsidR="005B21C6" w:rsidRPr="005B21C6" w14:paraId="5D02F780" w14:textId="77777777" w:rsidTr="005B21C6">
        <w:trPr>
          <w:cantSplit/>
          <w:trHeight w:val="454"/>
          <w:jc w:val="center"/>
        </w:trPr>
        <w:tc>
          <w:tcPr>
            <w:tcW w:w="4662" w:type="dxa"/>
            <w:vAlign w:val="center"/>
          </w:tcPr>
          <w:p w14:paraId="6F2DC032" w14:textId="77777777" w:rsidR="005B21C6" w:rsidRPr="00EB7053" w:rsidRDefault="005B21C6" w:rsidP="005B21C6">
            <w:pPr>
              <w:keepNext/>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 xml:space="preserve">Réunions en phase travaux </w:t>
            </w:r>
          </w:p>
          <w:p w14:paraId="493336F3" w14:textId="6E4AC28C" w:rsidR="005B21C6" w:rsidRPr="00EB7053" w:rsidRDefault="005B21C6" w:rsidP="005B21C6">
            <w:pPr>
              <w:keepNext/>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(Réunion de chantier et MOE-MOA-OPC</w:t>
            </w:r>
            <w:r w:rsidR="0055046E" w:rsidRPr="00EB7053">
              <w:rPr>
                <w:rFonts w:ascii="AMU Monument Grotesk" w:hAnsi="AMU Monument Grotesk" w:cs="Arial"/>
                <w:sz w:val="16"/>
                <w:szCs w:val="16"/>
                <w:lang w:eastAsia="fr-FR"/>
              </w:rPr>
              <w:t>-CSSI</w:t>
            </w:r>
            <w:r w:rsidRPr="00EB7053">
              <w:rPr>
                <w:rFonts w:ascii="AMU Monument Grotesk" w:hAnsi="AMU Monument Grotesk" w:cs="Arial"/>
                <w:sz w:val="16"/>
                <w:szCs w:val="16"/>
                <w:lang w:eastAsia="fr-FR"/>
              </w:rPr>
              <w:t>)</w:t>
            </w:r>
          </w:p>
        </w:tc>
        <w:tc>
          <w:tcPr>
            <w:tcW w:w="4662" w:type="dxa"/>
            <w:vAlign w:val="center"/>
          </w:tcPr>
          <w:p w14:paraId="4CCFDAA0"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90 Euros Hors taxes</w:t>
            </w:r>
          </w:p>
        </w:tc>
      </w:tr>
      <w:tr w:rsidR="005B21C6" w:rsidRPr="005B21C6" w14:paraId="05F1DA4B" w14:textId="77777777" w:rsidTr="005B21C6">
        <w:trPr>
          <w:cantSplit/>
          <w:trHeight w:val="454"/>
          <w:jc w:val="center"/>
        </w:trPr>
        <w:tc>
          <w:tcPr>
            <w:tcW w:w="4662" w:type="dxa"/>
            <w:vAlign w:val="center"/>
          </w:tcPr>
          <w:p w14:paraId="55DDDF5C" w14:textId="77777777" w:rsidR="005B21C6" w:rsidRPr="00EB7053" w:rsidRDefault="005B21C6" w:rsidP="005B21C6">
            <w:pPr>
              <w:keepNext/>
              <w:suppressAutoHyphens w:val="0"/>
              <w:rPr>
                <w:rFonts w:ascii="AMU Monument Grotesk" w:hAnsi="AMU Monument Grotesk" w:cs="Arial"/>
                <w:sz w:val="16"/>
                <w:szCs w:val="16"/>
                <w:lang w:eastAsia="fr-FR"/>
              </w:rPr>
            </w:pPr>
            <w:r w:rsidRPr="00EB7053">
              <w:rPr>
                <w:rFonts w:ascii="AMU Monument Grotesk" w:hAnsi="AMU Monument Grotesk" w:cs="Arial"/>
                <w:sz w:val="16"/>
                <w:szCs w:val="16"/>
                <w:lang w:eastAsia="fr-FR"/>
              </w:rPr>
              <w:t>Réunions OPR</w:t>
            </w:r>
          </w:p>
        </w:tc>
        <w:tc>
          <w:tcPr>
            <w:tcW w:w="4662" w:type="dxa"/>
            <w:vAlign w:val="center"/>
          </w:tcPr>
          <w:p w14:paraId="3BCEC1E9"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90 Euros Hors taxes</w:t>
            </w:r>
          </w:p>
        </w:tc>
      </w:tr>
      <w:tr w:rsidR="005B21C6" w:rsidRPr="005B21C6" w14:paraId="58A56F8E" w14:textId="77777777" w:rsidTr="005B21C6">
        <w:trPr>
          <w:cantSplit/>
          <w:trHeight w:val="454"/>
          <w:jc w:val="center"/>
        </w:trPr>
        <w:tc>
          <w:tcPr>
            <w:tcW w:w="4662" w:type="dxa"/>
            <w:vAlign w:val="center"/>
          </w:tcPr>
          <w:p w14:paraId="2A503023" w14:textId="77777777" w:rsidR="005B21C6" w:rsidRPr="005B21C6" w:rsidRDefault="005B21C6" w:rsidP="005B21C6">
            <w:pPr>
              <w:keepNext/>
              <w:suppressAutoHyphens w:val="0"/>
              <w:rPr>
                <w:rFonts w:ascii="AMU Monument Grotesk" w:hAnsi="AMU Monument Grotesk" w:cs="Arial"/>
                <w:sz w:val="16"/>
                <w:szCs w:val="16"/>
                <w:lang w:eastAsia="fr-FR"/>
              </w:rPr>
            </w:pPr>
            <w:r w:rsidRPr="005B21C6">
              <w:rPr>
                <w:rFonts w:ascii="AMU Monument Grotesk" w:hAnsi="AMU Monument Grotesk" w:cs="Arial"/>
                <w:sz w:val="16"/>
                <w:szCs w:val="16"/>
                <w:lang w:eastAsia="fr-FR"/>
              </w:rPr>
              <w:t>Réunions GPA</w:t>
            </w:r>
          </w:p>
        </w:tc>
        <w:tc>
          <w:tcPr>
            <w:tcW w:w="4662" w:type="dxa"/>
            <w:vAlign w:val="center"/>
          </w:tcPr>
          <w:p w14:paraId="61536DBA" w14:textId="77777777" w:rsidR="005B21C6" w:rsidRPr="00EB7053" w:rsidRDefault="005B21C6" w:rsidP="005B21C6">
            <w:pPr>
              <w:keepNext/>
              <w:suppressAutoHyphens w:val="0"/>
              <w:jc w:val="center"/>
              <w:rPr>
                <w:rFonts w:ascii="AMU Monument Grotesk" w:hAnsi="AMU Monument Grotesk" w:cs="Arial"/>
                <w:sz w:val="16"/>
                <w:szCs w:val="16"/>
                <w:lang w:eastAsia="fr-FR"/>
              </w:rPr>
            </w:pPr>
            <w:r w:rsidRPr="00EB7053">
              <w:rPr>
                <w:rFonts w:ascii="AMU Monument Grotesk" w:hAnsi="AMU Monument Grotesk" w:cs="Arial"/>
                <w:sz w:val="16"/>
                <w:szCs w:val="16"/>
                <w:lang w:eastAsia="fr-FR"/>
              </w:rPr>
              <w:t>90 Euros Hors taxes</w:t>
            </w:r>
          </w:p>
        </w:tc>
      </w:tr>
    </w:tbl>
    <w:p w14:paraId="5DB58582" w14:textId="77777777" w:rsidR="005B21C6" w:rsidRPr="005B21C6" w:rsidRDefault="005B21C6" w:rsidP="005B21C6">
      <w:pPr>
        <w:suppressAutoHyphens w:val="0"/>
        <w:jc w:val="both"/>
        <w:rPr>
          <w:rFonts w:ascii="AMU Monument Grotesk" w:hAnsi="AMU Monument Grotesk" w:cs="Arial"/>
          <w:sz w:val="16"/>
          <w:szCs w:val="16"/>
          <w:lang w:eastAsia="fr-FR"/>
        </w:rPr>
      </w:pPr>
    </w:p>
    <w:p w14:paraId="17CFADC9" w14:textId="77777777" w:rsidR="005B21C6" w:rsidRPr="005B21C6" w:rsidRDefault="005B21C6" w:rsidP="005B21C6">
      <w:pPr>
        <w:keepNext/>
        <w:suppressAutoHyphens w:val="0"/>
        <w:spacing w:before="240" w:after="60"/>
        <w:jc w:val="both"/>
        <w:outlineLvl w:val="2"/>
        <w:rPr>
          <w:rFonts w:ascii="AMU Monument Grotesk" w:hAnsi="AMU Monument Grotesk" w:cs="Arial"/>
          <w:bCs/>
          <w:i/>
          <w:sz w:val="22"/>
          <w:szCs w:val="20"/>
          <w:u w:val="single"/>
          <w:lang w:eastAsia="fr-FR"/>
        </w:rPr>
      </w:pPr>
      <w:bookmarkStart w:id="258" w:name="_Toc33009914"/>
      <w:bookmarkStart w:id="259" w:name="_Toc119597425"/>
      <w:bookmarkStart w:id="260" w:name="_Toc183451967"/>
      <w:bookmarkStart w:id="261" w:name="_Toc184365669"/>
      <w:bookmarkStart w:id="262" w:name="_Toc208480007"/>
      <w:bookmarkStart w:id="263" w:name="_Hlk97643801"/>
      <w:r w:rsidRPr="005B21C6">
        <w:rPr>
          <w:rFonts w:ascii="AMU Monument Grotesk" w:hAnsi="AMU Monument Grotesk" w:cs="Arial"/>
          <w:bCs/>
          <w:i/>
          <w:sz w:val="22"/>
          <w:szCs w:val="20"/>
          <w:u w:val="single"/>
          <w:lang w:eastAsia="fr-FR"/>
        </w:rPr>
        <w:t>11.2.2 Pénalités relatives à la qualité de</w:t>
      </w:r>
      <w:bookmarkEnd w:id="258"/>
      <w:bookmarkEnd w:id="259"/>
      <w:bookmarkEnd w:id="260"/>
      <w:bookmarkEnd w:id="261"/>
      <w:r w:rsidRPr="005B21C6">
        <w:rPr>
          <w:rFonts w:ascii="AMU Monument Grotesk" w:hAnsi="AMU Monument Grotesk" w:cs="Arial"/>
          <w:bCs/>
          <w:i/>
          <w:sz w:val="22"/>
          <w:szCs w:val="20"/>
          <w:u w:val="single"/>
          <w:lang w:eastAsia="fr-FR"/>
        </w:rPr>
        <w:t>s livrables</w:t>
      </w:r>
      <w:bookmarkEnd w:id="262"/>
    </w:p>
    <w:bookmarkEnd w:id="263"/>
    <w:p w14:paraId="154ABE88" w14:textId="77777777" w:rsidR="005B21C6" w:rsidRPr="005B21C6" w:rsidRDefault="005B21C6" w:rsidP="005B21C6">
      <w:pPr>
        <w:suppressAutoHyphens w:val="0"/>
        <w:autoSpaceDE w:val="0"/>
        <w:autoSpaceDN w:val="0"/>
        <w:adjustRightInd w:val="0"/>
        <w:jc w:val="both"/>
        <w:rPr>
          <w:rFonts w:ascii="AMU Monument Grotesk" w:hAnsi="AMU Monument Grotesk" w:cs="Arial"/>
          <w:sz w:val="20"/>
          <w:szCs w:val="20"/>
          <w:lang w:eastAsia="fr-FR"/>
        </w:rPr>
      </w:pPr>
    </w:p>
    <w:p w14:paraId="0A68FCCD" w14:textId="77777777" w:rsidR="00633D9D" w:rsidRPr="007A08FD" w:rsidRDefault="00633D9D" w:rsidP="00BC1E48">
      <w:pPr>
        <w:suppressAutoHyphens w:val="0"/>
        <w:autoSpaceDE w:val="0"/>
        <w:autoSpaceDN w:val="0"/>
        <w:adjustRightInd w:val="0"/>
        <w:jc w:val="both"/>
        <w:rPr>
          <w:rFonts w:ascii="AMU Monument Grotesk" w:hAnsi="AMU Monument Grotesk" w:cs="Arial"/>
          <w:sz w:val="18"/>
          <w:szCs w:val="20"/>
          <w:lang w:eastAsia="fr-FR"/>
        </w:rPr>
      </w:pPr>
      <w:r w:rsidRPr="007A08FD">
        <w:rPr>
          <w:rFonts w:ascii="AMU Monument Grotesk" w:hAnsi="AMU Monument Grotesk" w:cs="Arial"/>
          <w:sz w:val="18"/>
          <w:szCs w:val="20"/>
          <w:lang w:eastAsia="fr-FR"/>
        </w:rPr>
        <w:t>En cas de remise de livrables :</w:t>
      </w:r>
    </w:p>
    <w:p w14:paraId="78B6EE6E" w14:textId="77777777" w:rsidR="00633D9D" w:rsidRPr="00C334A3" w:rsidRDefault="00633D9D" w:rsidP="00C334A3">
      <w:pPr>
        <w:pStyle w:val="Paragraphedeliste"/>
        <w:numPr>
          <w:ilvl w:val="0"/>
          <w:numId w:val="71"/>
        </w:numPr>
        <w:suppressAutoHyphens w:val="0"/>
        <w:autoSpaceDE w:val="0"/>
        <w:autoSpaceDN w:val="0"/>
        <w:adjustRightInd w:val="0"/>
        <w:jc w:val="both"/>
        <w:rPr>
          <w:rFonts w:ascii="AMU Monument Grotesk" w:hAnsi="AMU Monument Grotesk" w:cs="Arial"/>
          <w:sz w:val="18"/>
          <w:szCs w:val="20"/>
          <w:lang w:eastAsia="fr-FR"/>
        </w:rPr>
      </w:pPr>
      <w:proofErr w:type="gramStart"/>
      <w:r w:rsidRPr="00C334A3">
        <w:rPr>
          <w:rFonts w:ascii="AMU Monument Grotesk" w:hAnsi="AMU Monument Grotesk" w:cs="Arial"/>
          <w:sz w:val="18"/>
          <w:szCs w:val="20"/>
          <w:lang w:eastAsia="fr-FR"/>
        </w:rPr>
        <w:t>incomplets</w:t>
      </w:r>
      <w:proofErr w:type="gramEnd"/>
      <w:r w:rsidRPr="00C334A3">
        <w:rPr>
          <w:rFonts w:ascii="AMU Monument Grotesk" w:hAnsi="AMU Monument Grotesk" w:cs="Arial"/>
          <w:sz w:val="18"/>
          <w:szCs w:val="20"/>
          <w:lang w:eastAsia="fr-FR"/>
        </w:rPr>
        <w:t xml:space="preserve">, </w:t>
      </w:r>
    </w:p>
    <w:p w14:paraId="1CE5E760" w14:textId="77777777" w:rsidR="00633D9D" w:rsidRPr="00C334A3" w:rsidRDefault="00633D9D" w:rsidP="00C334A3">
      <w:pPr>
        <w:pStyle w:val="Paragraphedeliste"/>
        <w:numPr>
          <w:ilvl w:val="0"/>
          <w:numId w:val="71"/>
        </w:numPr>
        <w:suppressAutoHyphens w:val="0"/>
        <w:autoSpaceDE w:val="0"/>
        <w:autoSpaceDN w:val="0"/>
        <w:adjustRightInd w:val="0"/>
        <w:jc w:val="both"/>
        <w:rPr>
          <w:rFonts w:ascii="AMU Monument Grotesk" w:hAnsi="AMU Monument Grotesk" w:cs="Arial"/>
          <w:sz w:val="18"/>
          <w:szCs w:val="20"/>
          <w:lang w:eastAsia="fr-FR"/>
        </w:rPr>
      </w:pPr>
      <w:proofErr w:type="gramStart"/>
      <w:r w:rsidRPr="00C334A3">
        <w:rPr>
          <w:rFonts w:ascii="AMU Monument Grotesk" w:hAnsi="AMU Monument Grotesk" w:cs="Arial"/>
          <w:sz w:val="18"/>
          <w:szCs w:val="20"/>
          <w:lang w:eastAsia="fr-FR"/>
        </w:rPr>
        <w:t>et</w:t>
      </w:r>
      <w:proofErr w:type="gramEnd"/>
      <w:r w:rsidRPr="00C334A3">
        <w:rPr>
          <w:rFonts w:ascii="AMU Monument Grotesk" w:hAnsi="AMU Monument Grotesk" w:cs="Arial"/>
          <w:sz w:val="18"/>
          <w:szCs w:val="20"/>
          <w:lang w:eastAsia="fr-FR"/>
        </w:rPr>
        <w:t xml:space="preserve">/ou non conformes aux stipulations </w:t>
      </w:r>
      <w:r w:rsidRPr="00C334A3">
        <w:rPr>
          <w:rFonts w:ascii="AMU Monument Grotesk" w:hAnsi="AMU Monument Grotesk" w:cs="Verdana"/>
          <w:sz w:val="18"/>
          <w:szCs w:val="20"/>
          <w:lang w:eastAsia="fr-FR"/>
        </w:rPr>
        <w:t>du marché</w:t>
      </w:r>
      <w:r w:rsidRPr="00C334A3">
        <w:rPr>
          <w:rFonts w:ascii="AMU Monument Grotesk" w:hAnsi="AMU Monument Grotesk" w:cs="Arial"/>
          <w:sz w:val="18"/>
          <w:szCs w:val="20"/>
          <w:lang w:eastAsia="fr-FR"/>
        </w:rPr>
        <w:t>,</w:t>
      </w:r>
    </w:p>
    <w:p w14:paraId="3AEA19A1" w14:textId="77777777" w:rsidR="00633D9D" w:rsidRPr="00C334A3" w:rsidRDefault="00633D9D" w:rsidP="00C334A3">
      <w:pPr>
        <w:pStyle w:val="Paragraphedeliste"/>
        <w:numPr>
          <w:ilvl w:val="0"/>
          <w:numId w:val="71"/>
        </w:numPr>
        <w:suppressAutoHyphens w:val="0"/>
        <w:autoSpaceDE w:val="0"/>
        <w:autoSpaceDN w:val="0"/>
        <w:adjustRightInd w:val="0"/>
        <w:jc w:val="both"/>
        <w:rPr>
          <w:rFonts w:ascii="AMU Monument Grotesk" w:hAnsi="AMU Monument Grotesk" w:cs="Arial"/>
          <w:sz w:val="18"/>
          <w:szCs w:val="20"/>
          <w:lang w:eastAsia="fr-FR"/>
        </w:rPr>
      </w:pPr>
      <w:proofErr w:type="gramStart"/>
      <w:r w:rsidRPr="00C334A3">
        <w:rPr>
          <w:rFonts w:ascii="AMU Monument Grotesk" w:hAnsi="AMU Monument Grotesk" w:cs="Arial"/>
          <w:sz w:val="18"/>
          <w:szCs w:val="20"/>
          <w:lang w:eastAsia="fr-FR"/>
        </w:rPr>
        <w:t>et</w:t>
      </w:r>
      <w:proofErr w:type="gramEnd"/>
      <w:r w:rsidRPr="00C334A3">
        <w:rPr>
          <w:rFonts w:ascii="AMU Monument Grotesk" w:hAnsi="AMU Monument Grotesk" w:cs="Arial"/>
          <w:sz w:val="18"/>
          <w:szCs w:val="20"/>
          <w:lang w:eastAsia="fr-FR"/>
        </w:rPr>
        <w:t>/ou non conformes aux exigences d</w:t>
      </w:r>
      <w:r w:rsidRPr="00C334A3">
        <w:rPr>
          <w:rFonts w:ascii="AMU Monument Grotesk" w:hAnsi="AMU Monument Grotesk" w:cs="Arial" w:hint="eastAsia"/>
          <w:sz w:val="18"/>
          <w:szCs w:val="20"/>
          <w:lang w:eastAsia="fr-FR"/>
        </w:rPr>
        <w:t>e</w:t>
      </w:r>
      <w:r w:rsidRPr="00C334A3">
        <w:rPr>
          <w:rFonts w:ascii="AMU Monument Grotesk" w:hAnsi="AMU Monument Grotesk" w:cs="Arial"/>
          <w:sz w:val="18"/>
          <w:szCs w:val="20"/>
          <w:lang w:eastAsia="fr-FR"/>
        </w:rPr>
        <w:t xml:space="preserve"> qualité formulées dans le marché, </w:t>
      </w:r>
    </w:p>
    <w:p w14:paraId="41E60177" w14:textId="77777777" w:rsidR="00633D9D" w:rsidRPr="00C334A3" w:rsidRDefault="00633D9D" w:rsidP="00C334A3">
      <w:pPr>
        <w:pStyle w:val="Paragraphedeliste"/>
        <w:numPr>
          <w:ilvl w:val="0"/>
          <w:numId w:val="71"/>
        </w:numPr>
        <w:suppressAutoHyphens w:val="0"/>
        <w:autoSpaceDE w:val="0"/>
        <w:autoSpaceDN w:val="0"/>
        <w:adjustRightInd w:val="0"/>
        <w:jc w:val="both"/>
        <w:rPr>
          <w:rFonts w:ascii="AMU Monument Grotesk" w:hAnsi="AMU Monument Grotesk" w:cs="Arial"/>
          <w:sz w:val="18"/>
          <w:szCs w:val="20"/>
          <w:lang w:eastAsia="fr-FR"/>
        </w:rPr>
      </w:pPr>
      <w:proofErr w:type="gramStart"/>
      <w:r w:rsidRPr="00C334A3">
        <w:rPr>
          <w:rFonts w:ascii="AMU Monument Grotesk" w:hAnsi="AMU Monument Grotesk" w:cs="Arial"/>
          <w:sz w:val="18"/>
          <w:szCs w:val="20"/>
          <w:lang w:eastAsia="fr-FR"/>
        </w:rPr>
        <w:t>et</w:t>
      </w:r>
      <w:proofErr w:type="gramEnd"/>
      <w:r w:rsidRPr="00C334A3">
        <w:rPr>
          <w:rFonts w:ascii="AMU Monument Grotesk" w:hAnsi="AMU Monument Grotesk" w:cs="Arial"/>
          <w:sz w:val="18"/>
          <w:szCs w:val="20"/>
          <w:lang w:eastAsia="fr-FR"/>
        </w:rPr>
        <w:t xml:space="preserve">/ou non conformes à la législation/règlementation en vigueur, </w:t>
      </w:r>
    </w:p>
    <w:p w14:paraId="1B33D2FD" w14:textId="06B1ECE9" w:rsidR="00633D9D" w:rsidRPr="005B21C6" w:rsidRDefault="00633D9D" w:rsidP="005B21C6">
      <w:pPr>
        <w:suppressAutoHyphens w:val="0"/>
        <w:autoSpaceDE w:val="0"/>
        <w:autoSpaceDN w:val="0"/>
        <w:adjustRightInd w:val="0"/>
        <w:jc w:val="both"/>
        <w:rPr>
          <w:rFonts w:ascii="AMU Monument Grotesk" w:hAnsi="AMU Monument Grotesk" w:cs="Arial"/>
          <w:sz w:val="18"/>
          <w:szCs w:val="20"/>
          <w:lang w:eastAsia="fr-FR"/>
        </w:rPr>
      </w:pPr>
      <w:proofErr w:type="gramStart"/>
      <w:r w:rsidRPr="00BC1E48">
        <w:rPr>
          <w:rFonts w:ascii="AMU Monument Grotesk" w:hAnsi="AMU Monument Grotesk" w:cs="Arial"/>
          <w:sz w:val="18"/>
          <w:szCs w:val="20"/>
          <w:lang w:eastAsia="fr-FR"/>
        </w:rPr>
        <w:t>une</w:t>
      </w:r>
      <w:proofErr w:type="gramEnd"/>
      <w:r w:rsidRPr="00BC1E48">
        <w:rPr>
          <w:rFonts w:ascii="AMU Monument Grotesk" w:hAnsi="AMU Monument Grotesk" w:cs="Arial"/>
          <w:sz w:val="18"/>
          <w:szCs w:val="20"/>
          <w:lang w:eastAsia="fr-FR"/>
        </w:rPr>
        <w:t xml:space="preserve"> pénalité d’un montant de </w:t>
      </w:r>
      <w:r w:rsidRPr="00BC1E48">
        <w:rPr>
          <w:rFonts w:ascii="AMU Monument Grotesk" w:hAnsi="AMU Monument Grotesk" w:cs="Arial"/>
          <w:b/>
          <w:sz w:val="18"/>
          <w:szCs w:val="20"/>
          <w:lang w:eastAsia="fr-FR"/>
        </w:rPr>
        <w:t>cent (100) euros</w:t>
      </w:r>
      <w:r w:rsidRPr="00BC1E48">
        <w:rPr>
          <w:rFonts w:ascii="AMU Monument Grotesk" w:hAnsi="AMU Monument Grotesk" w:cs="Arial"/>
          <w:sz w:val="18"/>
          <w:szCs w:val="20"/>
          <w:lang w:eastAsia="fr-FR"/>
        </w:rPr>
        <w:t xml:space="preserve"> </w:t>
      </w:r>
      <w:r w:rsidRPr="00BC1E48">
        <w:rPr>
          <w:rFonts w:ascii="AMU Monument Grotesk" w:hAnsi="AMU Monument Grotesk" w:cs="Arial"/>
          <w:b/>
          <w:sz w:val="18"/>
          <w:szCs w:val="20"/>
          <w:lang w:eastAsia="fr-FR"/>
        </w:rPr>
        <w:t>hors taxes</w:t>
      </w:r>
      <w:r w:rsidRPr="00BC1E48">
        <w:rPr>
          <w:rFonts w:ascii="AMU Monument Grotesk" w:hAnsi="AMU Monument Grotesk" w:cs="Arial"/>
          <w:sz w:val="18"/>
          <w:szCs w:val="20"/>
          <w:lang w:eastAsia="fr-FR"/>
        </w:rPr>
        <w:t xml:space="preserve"> </w:t>
      </w:r>
      <w:r w:rsidRPr="00BC1E48">
        <w:rPr>
          <w:rFonts w:ascii="AMU Monument Grotesk" w:hAnsi="AMU Monument Grotesk" w:cs="Arial"/>
          <w:b/>
          <w:sz w:val="18"/>
          <w:szCs w:val="20"/>
          <w:lang w:eastAsia="fr-FR"/>
        </w:rPr>
        <w:t>par livrable</w:t>
      </w:r>
      <w:r w:rsidRPr="00BC1E48">
        <w:rPr>
          <w:rFonts w:ascii="AMU Monument Grotesk" w:hAnsi="AMU Monument Grotesk" w:cs="Arial"/>
          <w:sz w:val="18"/>
          <w:szCs w:val="20"/>
          <w:lang w:eastAsia="fr-FR"/>
        </w:rPr>
        <w:t xml:space="preserve"> sera</w:t>
      </w:r>
      <w:r w:rsidRPr="007A08FD">
        <w:rPr>
          <w:rFonts w:ascii="AMU Monument Grotesk" w:hAnsi="AMU Monument Grotesk" w:cs="Arial"/>
          <w:sz w:val="18"/>
          <w:szCs w:val="20"/>
          <w:lang w:eastAsia="fr-FR"/>
        </w:rPr>
        <w:t xml:space="preserve"> appliquée au titulaire, après mise en demeure motivée par le pouvoir adjudicateur. Cette pénalité sera renouvelée après chaque nouvelle remise qui ne satisferait pas les obligations contractuelles.</w:t>
      </w:r>
    </w:p>
    <w:p w14:paraId="06B006D2" w14:textId="77777777" w:rsidR="005B21C6" w:rsidRPr="005B21C6" w:rsidRDefault="005B21C6" w:rsidP="005B21C6">
      <w:pPr>
        <w:keepNext/>
        <w:suppressAutoHyphens w:val="0"/>
        <w:spacing w:before="240" w:after="60"/>
        <w:jc w:val="both"/>
        <w:outlineLvl w:val="2"/>
        <w:rPr>
          <w:rFonts w:ascii="AMU Monument Grotesk" w:hAnsi="AMU Monument Grotesk" w:cs="Arial"/>
          <w:bCs/>
          <w:i/>
          <w:sz w:val="22"/>
          <w:szCs w:val="20"/>
          <w:u w:val="single"/>
          <w:lang w:eastAsia="fr-FR"/>
        </w:rPr>
      </w:pPr>
      <w:bookmarkStart w:id="264" w:name="_Toc208480008"/>
      <w:r w:rsidRPr="005B21C6">
        <w:rPr>
          <w:rFonts w:ascii="AMU Monument Grotesk" w:hAnsi="AMU Monument Grotesk" w:cs="Arial"/>
          <w:bCs/>
          <w:i/>
          <w:sz w:val="22"/>
          <w:szCs w:val="20"/>
          <w:u w:val="single"/>
          <w:lang w:eastAsia="fr-FR"/>
        </w:rPr>
        <w:t>11.2.3 Pénalités relatives à l’exécution de la prestation</w:t>
      </w:r>
      <w:bookmarkEnd w:id="264"/>
    </w:p>
    <w:p w14:paraId="2A0260A9" w14:textId="77777777" w:rsidR="005B21C6" w:rsidRPr="005B21C6" w:rsidRDefault="005B21C6" w:rsidP="005B21C6">
      <w:pPr>
        <w:suppressAutoHyphens w:val="0"/>
        <w:autoSpaceDE w:val="0"/>
        <w:autoSpaceDN w:val="0"/>
        <w:adjustRightInd w:val="0"/>
        <w:jc w:val="both"/>
        <w:rPr>
          <w:rFonts w:ascii="AMU Monument Grotesk" w:hAnsi="AMU Monument Grotesk" w:cs="Arial"/>
          <w:sz w:val="20"/>
          <w:szCs w:val="20"/>
          <w:lang w:eastAsia="fr-FR"/>
        </w:rPr>
      </w:pPr>
    </w:p>
    <w:p w14:paraId="3842F9FA" w14:textId="77777777" w:rsidR="005B21C6" w:rsidRPr="005B21C6" w:rsidRDefault="005B21C6" w:rsidP="005B21C6">
      <w:pPr>
        <w:suppressAutoHyphens w:val="0"/>
        <w:autoSpaceDE w:val="0"/>
        <w:autoSpaceDN w:val="0"/>
        <w:adjustRightInd w:val="0"/>
        <w:jc w:val="both"/>
        <w:rPr>
          <w:rFonts w:ascii="AMU Monument Grotesk" w:hAnsi="AMU Monument Grotesk" w:cs="Arial"/>
          <w:sz w:val="18"/>
          <w:szCs w:val="20"/>
          <w:lang w:eastAsia="fr-FR"/>
        </w:rPr>
      </w:pPr>
      <w:r w:rsidRPr="00EB7053">
        <w:rPr>
          <w:rFonts w:ascii="AMU Monument Grotesk" w:hAnsi="AMU Monument Grotesk" w:cs="Arial"/>
          <w:sz w:val="18"/>
          <w:szCs w:val="20"/>
          <w:lang w:eastAsia="fr-FR"/>
        </w:rPr>
        <w:t>En cas de manquement et/ou dysfonctionnement constaté par le pouvoir adjudicateur, à une ou plusieurs obligations du marché, une pénalité journalière d’un montant de</w:t>
      </w:r>
      <w:r w:rsidRPr="00EB7053">
        <w:rPr>
          <w:rFonts w:ascii="AMU Monument Grotesk" w:hAnsi="AMU Monument Grotesk" w:cs="Arial"/>
          <w:b/>
          <w:sz w:val="18"/>
          <w:szCs w:val="20"/>
          <w:lang w:eastAsia="fr-FR"/>
        </w:rPr>
        <w:t xml:space="preserve"> </w:t>
      </w:r>
      <w:r w:rsidRPr="00EB7053">
        <w:rPr>
          <w:rFonts w:ascii="AMU Monument Grotesk" w:hAnsi="AMU Monument Grotesk" w:cs="Arial"/>
          <w:b/>
          <w:bCs/>
          <w:sz w:val="18"/>
          <w:szCs w:val="20"/>
          <w:lang w:eastAsia="fr-FR"/>
        </w:rPr>
        <w:t>cent (10</w:t>
      </w:r>
      <w:r w:rsidRPr="00EB7053">
        <w:rPr>
          <w:rFonts w:ascii="AMU Monument Grotesk" w:hAnsi="AMU Monument Grotesk" w:cs="Arial"/>
          <w:b/>
          <w:bCs/>
          <w:sz w:val="18"/>
          <w:szCs w:val="20"/>
          <w:lang w:val="x-none" w:eastAsia="fr-FR"/>
        </w:rPr>
        <w:t>0</w:t>
      </w:r>
      <w:r w:rsidRPr="00EB7053">
        <w:rPr>
          <w:rFonts w:ascii="AMU Monument Grotesk" w:hAnsi="AMU Monument Grotesk" w:cs="Arial"/>
          <w:b/>
          <w:bCs/>
          <w:sz w:val="18"/>
          <w:szCs w:val="20"/>
          <w:lang w:eastAsia="fr-FR"/>
        </w:rPr>
        <w:t>)</w:t>
      </w:r>
      <w:r w:rsidRPr="00EB7053">
        <w:rPr>
          <w:rFonts w:ascii="AMU Monument Grotesk" w:hAnsi="AMU Monument Grotesk" w:cs="Arial"/>
          <w:b/>
          <w:bCs/>
          <w:sz w:val="18"/>
          <w:szCs w:val="20"/>
          <w:lang w:val="x-none" w:eastAsia="fr-FR"/>
        </w:rPr>
        <w:t xml:space="preserve"> </w:t>
      </w:r>
      <w:r w:rsidRPr="00EB7053">
        <w:rPr>
          <w:rFonts w:ascii="AMU Monument Grotesk" w:hAnsi="AMU Monument Grotesk" w:cs="Arial"/>
          <w:b/>
          <w:bCs/>
          <w:sz w:val="18"/>
          <w:szCs w:val="20"/>
          <w:lang w:eastAsia="fr-FR"/>
        </w:rPr>
        <w:t>euros</w:t>
      </w:r>
      <w:r w:rsidRPr="00EB7053">
        <w:rPr>
          <w:rFonts w:ascii="AMU Monument Grotesk" w:hAnsi="AMU Monument Grotesk" w:cs="Arial"/>
          <w:b/>
          <w:bCs/>
          <w:sz w:val="18"/>
          <w:szCs w:val="20"/>
          <w:lang w:val="x-none" w:eastAsia="fr-FR"/>
        </w:rPr>
        <w:t xml:space="preserve"> </w:t>
      </w:r>
      <w:r w:rsidRPr="00EB7053">
        <w:rPr>
          <w:rFonts w:ascii="AMU Monument Grotesk" w:hAnsi="AMU Monument Grotesk" w:cs="Arial"/>
          <w:b/>
          <w:bCs/>
          <w:sz w:val="18"/>
          <w:szCs w:val="20"/>
          <w:lang w:eastAsia="fr-FR"/>
        </w:rPr>
        <w:t>hors taxes</w:t>
      </w:r>
      <w:r w:rsidRPr="00EB7053">
        <w:rPr>
          <w:rFonts w:ascii="AMU Monument Grotesk" w:hAnsi="AMU Monument Grotesk" w:cs="Arial"/>
          <w:b/>
          <w:bCs/>
          <w:sz w:val="18"/>
          <w:szCs w:val="20"/>
          <w:lang w:val="x-none" w:eastAsia="fr-FR"/>
        </w:rPr>
        <w:t xml:space="preserve"> </w:t>
      </w:r>
      <w:r w:rsidRPr="00EB7053">
        <w:rPr>
          <w:rFonts w:ascii="AMU Monument Grotesk" w:hAnsi="AMU Monument Grotesk" w:cs="Arial"/>
          <w:sz w:val="18"/>
          <w:szCs w:val="20"/>
          <w:lang w:eastAsia="fr-FR"/>
        </w:rPr>
        <w:t>sera appliquée au titulaire, après mise en demeure motivée par le pouvoir adjudicateur, jusqu’au traitement et résolution</w:t>
      </w:r>
      <w:r w:rsidRPr="005B21C6">
        <w:rPr>
          <w:rFonts w:ascii="AMU Monument Grotesk" w:hAnsi="AMU Monument Grotesk" w:cs="Arial"/>
          <w:sz w:val="18"/>
          <w:szCs w:val="20"/>
          <w:lang w:eastAsia="fr-FR"/>
        </w:rPr>
        <w:t xml:space="preserve"> du manquement et/ou dysfonctionnement constaté.</w:t>
      </w:r>
    </w:p>
    <w:p w14:paraId="7C7CC9B4" w14:textId="77777777" w:rsidR="005B21C6" w:rsidRPr="005B21C6" w:rsidRDefault="005B21C6" w:rsidP="005B21C6">
      <w:pPr>
        <w:keepNext/>
        <w:suppressAutoHyphens w:val="0"/>
        <w:spacing w:before="240" w:after="60"/>
        <w:jc w:val="both"/>
        <w:outlineLvl w:val="2"/>
        <w:rPr>
          <w:rFonts w:ascii="AMU Monument Grotesk" w:hAnsi="AMU Monument Grotesk" w:cs="Arial"/>
          <w:bCs/>
          <w:i/>
          <w:sz w:val="22"/>
          <w:szCs w:val="20"/>
          <w:u w:val="single"/>
          <w:lang w:eastAsia="fr-FR"/>
        </w:rPr>
      </w:pPr>
      <w:bookmarkStart w:id="265" w:name="_Toc208480009"/>
      <w:r w:rsidRPr="005B21C6">
        <w:rPr>
          <w:rFonts w:ascii="AMU Monument Grotesk" w:hAnsi="AMU Monument Grotesk" w:cs="Arial"/>
          <w:bCs/>
          <w:i/>
          <w:sz w:val="22"/>
          <w:szCs w:val="20"/>
          <w:u w:val="single"/>
          <w:lang w:eastAsia="fr-FR"/>
        </w:rPr>
        <w:t>11.2.4 Pénalités pour non-respect de la clause RGPD</w:t>
      </w:r>
      <w:bookmarkEnd w:id="265"/>
    </w:p>
    <w:p w14:paraId="3AAAD9A9" w14:textId="77777777" w:rsidR="005B21C6" w:rsidRPr="005B21C6" w:rsidRDefault="005B21C6" w:rsidP="005B21C6">
      <w:pPr>
        <w:jc w:val="both"/>
        <w:rPr>
          <w:rFonts w:ascii="AMU Monument Grotesk" w:eastAsia="Calibri" w:hAnsi="AMU Monument Grotesk" w:cs="Segoe UI"/>
          <w:color w:val="00000A"/>
          <w:sz w:val="18"/>
          <w:szCs w:val="20"/>
          <w:lang w:eastAsia="en-US"/>
        </w:rPr>
      </w:pPr>
      <w:r w:rsidRPr="005B21C6">
        <w:rPr>
          <w:rFonts w:ascii="AMU Monument Grotesk" w:eastAsia="Calibri" w:hAnsi="AMU Monument Grotesk" w:cs="Segoe UI"/>
          <w:color w:val="00000A"/>
          <w:sz w:val="18"/>
          <w:szCs w:val="20"/>
          <w:lang w:eastAsia="en-US"/>
        </w:rPr>
        <w:t xml:space="preserve">En cas de non-respect de ses obligations relatives </w:t>
      </w:r>
      <w:proofErr w:type="spellStart"/>
      <w:r w:rsidRPr="005B21C6">
        <w:rPr>
          <w:rFonts w:ascii="AMU Monument Grotesk" w:eastAsia="Calibri" w:hAnsi="AMU Monument Grotesk" w:cs="Segoe UI"/>
          <w:color w:val="00000A"/>
          <w:sz w:val="18"/>
          <w:szCs w:val="20"/>
          <w:lang w:eastAsia="en-US"/>
        </w:rPr>
        <w:t>à</w:t>
      </w:r>
      <w:proofErr w:type="spellEnd"/>
      <w:r w:rsidRPr="005B21C6">
        <w:rPr>
          <w:rFonts w:ascii="AMU Monument Grotesk" w:eastAsia="Calibri" w:hAnsi="AMU Monument Grotesk" w:cs="Segoe UI"/>
          <w:color w:val="00000A"/>
          <w:sz w:val="18"/>
          <w:szCs w:val="20"/>
          <w:lang w:eastAsia="en-US"/>
        </w:rPr>
        <w:t> :</w:t>
      </w:r>
    </w:p>
    <w:p w14:paraId="476D0ADA" w14:textId="77777777" w:rsidR="005B21C6" w:rsidRPr="005B21C6" w:rsidRDefault="005B21C6" w:rsidP="0070045D">
      <w:pPr>
        <w:numPr>
          <w:ilvl w:val="0"/>
          <w:numId w:val="35"/>
        </w:numPr>
        <w:suppressAutoHyphens w:val="0"/>
        <w:contextualSpacing/>
        <w:jc w:val="both"/>
        <w:rPr>
          <w:rFonts w:ascii="AMU Monument Grotesk" w:eastAsia="Calibri" w:hAnsi="AMU Monument Grotesk" w:cs="Segoe UI"/>
          <w:color w:val="00000A"/>
          <w:sz w:val="18"/>
          <w:szCs w:val="20"/>
          <w:lang w:eastAsia="en-US"/>
        </w:rPr>
      </w:pPr>
      <w:proofErr w:type="gramStart"/>
      <w:r w:rsidRPr="005B21C6">
        <w:rPr>
          <w:rFonts w:ascii="AMU Monument Grotesk" w:eastAsia="Calibri" w:hAnsi="AMU Monument Grotesk" w:cs="Segoe UI"/>
          <w:color w:val="00000A"/>
          <w:sz w:val="18"/>
          <w:szCs w:val="20"/>
          <w:lang w:eastAsia="en-US"/>
        </w:rPr>
        <w:t>la</w:t>
      </w:r>
      <w:proofErr w:type="gramEnd"/>
      <w:r w:rsidRPr="005B21C6">
        <w:rPr>
          <w:rFonts w:ascii="AMU Monument Grotesk" w:eastAsia="Calibri" w:hAnsi="AMU Monument Grotesk" w:cs="Segoe UI"/>
          <w:color w:val="00000A"/>
          <w:sz w:val="18"/>
          <w:szCs w:val="20"/>
          <w:lang w:eastAsia="en-US"/>
        </w:rPr>
        <w:t xml:space="preserve"> réglementation en vigueur applicable au traitement des données à caractère personnel </w:t>
      </w:r>
    </w:p>
    <w:p w14:paraId="3D461A99" w14:textId="77777777" w:rsidR="005B21C6" w:rsidRPr="005B21C6" w:rsidRDefault="005B21C6" w:rsidP="0070045D">
      <w:pPr>
        <w:numPr>
          <w:ilvl w:val="0"/>
          <w:numId w:val="35"/>
        </w:numPr>
        <w:suppressAutoHyphens w:val="0"/>
        <w:contextualSpacing/>
        <w:jc w:val="both"/>
        <w:rPr>
          <w:rFonts w:ascii="AMU Monument Grotesk" w:eastAsia="Calibri" w:hAnsi="AMU Monument Grotesk" w:cs="Segoe UI"/>
          <w:color w:val="00000A"/>
          <w:sz w:val="18"/>
          <w:szCs w:val="20"/>
          <w:lang w:eastAsia="en-US"/>
        </w:rPr>
      </w:pPr>
      <w:r w:rsidRPr="005B21C6">
        <w:rPr>
          <w:rFonts w:ascii="AMU Monument Grotesk" w:eastAsia="Calibri" w:hAnsi="AMU Monument Grotesk" w:cs="Segoe UI"/>
          <w:color w:val="00000A"/>
          <w:sz w:val="18"/>
          <w:szCs w:val="20"/>
          <w:lang w:eastAsia="en-US"/>
        </w:rPr>
        <w:lastRenderedPageBreak/>
        <w:t>Règlement général sur la protection des données 2016/679 du 27 avril 2016 (dit «</w:t>
      </w:r>
      <w:r w:rsidRPr="005B21C6">
        <w:rPr>
          <w:rFonts w:ascii="AMU Monument Grotesk" w:eastAsia="Calibri" w:hAnsi="AMU Monument Grotesk" w:cs="Arial"/>
          <w:color w:val="00000A"/>
          <w:sz w:val="18"/>
          <w:szCs w:val="20"/>
          <w:lang w:eastAsia="en-US"/>
        </w:rPr>
        <w:t> </w:t>
      </w:r>
      <w:r w:rsidRPr="005B21C6">
        <w:rPr>
          <w:rFonts w:ascii="AMU Monument Grotesk" w:eastAsia="Calibri" w:hAnsi="AMU Monument Grotesk" w:cs="Segoe UI"/>
          <w:color w:val="00000A"/>
          <w:sz w:val="18"/>
          <w:szCs w:val="20"/>
          <w:lang w:eastAsia="en-US"/>
        </w:rPr>
        <w:t>RGPD</w:t>
      </w:r>
      <w:r w:rsidRPr="005B21C6">
        <w:rPr>
          <w:rFonts w:ascii="AMU Monument Grotesk" w:eastAsia="Calibri" w:hAnsi="AMU Monument Grotesk" w:cs="Arial"/>
          <w:color w:val="00000A"/>
          <w:sz w:val="18"/>
          <w:szCs w:val="20"/>
          <w:lang w:eastAsia="en-US"/>
        </w:rPr>
        <w:t> </w:t>
      </w:r>
      <w:r w:rsidRPr="005B21C6">
        <w:rPr>
          <w:rFonts w:ascii="AMU Monument Grotesk" w:eastAsia="Calibri" w:hAnsi="AMU Monument Grotesk" w:cs="Segoe UI"/>
          <w:color w:val="00000A"/>
          <w:sz w:val="18"/>
          <w:szCs w:val="20"/>
          <w:lang w:eastAsia="en-US"/>
        </w:rPr>
        <w:t xml:space="preserve">»), </w:t>
      </w:r>
    </w:p>
    <w:p w14:paraId="45772B69" w14:textId="77777777" w:rsidR="005B21C6" w:rsidRPr="00EB7053" w:rsidRDefault="005B21C6" w:rsidP="0070045D">
      <w:pPr>
        <w:numPr>
          <w:ilvl w:val="0"/>
          <w:numId w:val="35"/>
        </w:numPr>
        <w:suppressAutoHyphens w:val="0"/>
        <w:contextualSpacing/>
        <w:jc w:val="both"/>
        <w:rPr>
          <w:rFonts w:ascii="AMU Monument Grotesk" w:eastAsia="Calibri" w:hAnsi="AMU Monument Grotesk" w:cs="Segoe UI"/>
          <w:color w:val="00000A"/>
          <w:sz w:val="18"/>
          <w:szCs w:val="20"/>
          <w:lang w:eastAsia="en-US"/>
        </w:rPr>
      </w:pPr>
      <w:proofErr w:type="gramStart"/>
      <w:r w:rsidRPr="005B21C6">
        <w:rPr>
          <w:rFonts w:ascii="AMU Monument Grotesk" w:eastAsia="Calibri" w:hAnsi="AMU Monument Grotesk" w:cs="Segoe UI"/>
          <w:color w:val="00000A"/>
          <w:sz w:val="18"/>
          <w:szCs w:val="20"/>
          <w:lang w:eastAsia="en-US"/>
        </w:rPr>
        <w:t>et</w:t>
      </w:r>
      <w:proofErr w:type="gramEnd"/>
      <w:r w:rsidRPr="005B21C6">
        <w:rPr>
          <w:rFonts w:ascii="AMU Monument Grotesk" w:eastAsia="Calibri" w:hAnsi="AMU Monument Grotesk" w:cs="Segoe UI"/>
          <w:color w:val="00000A"/>
          <w:sz w:val="18"/>
          <w:szCs w:val="20"/>
          <w:lang w:eastAsia="en-US"/>
        </w:rPr>
        <w:t xml:space="preserve"> à la loi n° 78-17 du 6 janvier 1978 modifiée relative à l’informatique, aux fichiers et aux libertés (dite «</w:t>
      </w:r>
      <w:r w:rsidRPr="005B21C6">
        <w:rPr>
          <w:rFonts w:ascii="AMU Monument Grotesk" w:eastAsia="Calibri" w:hAnsi="AMU Monument Grotesk" w:cs="Arial"/>
          <w:color w:val="00000A"/>
          <w:sz w:val="18"/>
          <w:szCs w:val="20"/>
          <w:lang w:eastAsia="en-US"/>
        </w:rPr>
        <w:t> </w:t>
      </w:r>
      <w:r w:rsidRPr="005B21C6">
        <w:rPr>
          <w:rFonts w:ascii="AMU Monument Grotesk" w:eastAsia="Calibri" w:hAnsi="AMU Monument Grotesk" w:cs="Segoe UI"/>
          <w:color w:val="00000A"/>
          <w:sz w:val="18"/>
          <w:szCs w:val="20"/>
          <w:lang w:eastAsia="en-US"/>
        </w:rPr>
        <w:t xml:space="preserve">Loi Informatique </w:t>
      </w:r>
      <w:r w:rsidRPr="00EB7053">
        <w:rPr>
          <w:rFonts w:ascii="AMU Monument Grotesk" w:eastAsia="Calibri" w:hAnsi="AMU Monument Grotesk" w:cs="Segoe UI"/>
          <w:color w:val="00000A"/>
          <w:sz w:val="18"/>
          <w:szCs w:val="20"/>
          <w:lang w:eastAsia="en-US"/>
        </w:rPr>
        <w:t>et Libertés</w:t>
      </w:r>
      <w:r w:rsidRPr="00EB7053">
        <w:rPr>
          <w:rFonts w:ascii="AMU Monument Grotesk" w:eastAsia="Calibri" w:hAnsi="AMU Monument Grotesk" w:cs="Arial"/>
          <w:color w:val="00000A"/>
          <w:sz w:val="18"/>
          <w:szCs w:val="20"/>
          <w:lang w:eastAsia="en-US"/>
        </w:rPr>
        <w:t> </w:t>
      </w:r>
      <w:r w:rsidRPr="00EB7053">
        <w:rPr>
          <w:rFonts w:ascii="AMU Monument Grotesk" w:eastAsia="Calibri" w:hAnsi="AMU Monument Grotesk" w:cs="Segoe UI"/>
          <w:color w:val="00000A"/>
          <w:sz w:val="18"/>
          <w:szCs w:val="20"/>
          <w:lang w:eastAsia="en-US"/>
        </w:rPr>
        <w:t>») ;</w:t>
      </w:r>
    </w:p>
    <w:p w14:paraId="07C92E18" w14:textId="765B04ED" w:rsidR="005B21C6" w:rsidRDefault="005B21C6" w:rsidP="005B21C6">
      <w:pPr>
        <w:jc w:val="both"/>
        <w:rPr>
          <w:rFonts w:ascii="AMU Monument Grotesk" w:eastAsia="Calibri" w:hAnsi="AMU Monument Grotesk" w:cs="Segoe UI"/>
          <w:color w:val="00000A"/>
          <w:sz w:val="18"/>
          <w:szCs w:val="20"/>
          <w:lang w:eastAsia="en-US"/>
        </w:rPr>
      </w:pPr>
      <w:proofErr w:type="gramStart"/>
      <w:r w:rsidRPr="00EB7053">
        <w:rPr>
          <w:rFonts w:ascii="AMU Monument Grotesk" w:eastAsia="Calibri" w:hAnsi="AMU Monument Grotesk" w:cs="Segoe UI"/>
          <w:color w:val="00000A"/>
          <w:sz w:val="18"/>
          <w:szCs w:val="20"/>
          <w:lang w:eastAsia="en-US"/>
        </w:rPr>
        <w:t>une</w:t>
      </w:r>
      <w:proofErr w:type="gramEnd"/>
      <w:r w:rsidRPr="00EB7053">
        <w:rPr>
          <w:rFonts w:ascii="AMU Monument Grotesk" w:eastAsia="Calibri" w:hAnsi="AMU Monument Grotesk" w:cs="Segoe UI"/>
          <w:color w:val="00000A"/>
          <w:sz w:val="18"/>
          <w:szCs w:val="20"/>
          <w:lang w:eastAsia="en-US"/>
        </w:rPr>
        <w:t xml:space="preserve"> pénalité journalière d’un </w:t>
      </w:r>
      <w:r w:rsidRPr="00EB7053">
        <w:rPr>
          <w:rFonts w:ascii="AMU Monument Grotesk" w:eastAsia="Calibri" w:hAnsi="AMU Monument Grotesk" w:cs="Segoe UI"/>
          <w:sz w:val="18"/>
          <w:szCs w:val="20"/>
          <w:lang w:eastAsia="en-US"/>
        </w:rPr>
        <w:t xml:space="preserve">montant </w:t>
      </w:r>
      <w:r w:rsidRPr="00EB7053">
        <w:rPr>
          <w:rFonts w:ascii="AMU Monument Grotesk" w:eastAsia="Calibri" w:hAnsi="AMU Monument Grotesk" w:cs="Segoe UI"/>
          <w:b/>
          <w:sz w:val="18"/>
          <w:szCs w:val="20"/>
          <w:lang w:eastAsia="en-US"/>
        </w:rPr>
        <w:t>de cent (100) euros</w:t>
      </w:r>
      <w:r w:rsidRPr="00EB7053">
        <w:rPr>
          <w:rFonts w:ascii="AMU Monument Grotesk" w:eastAsia="Calibri" w:hAnsi="AMU Monument Grotesk" w:cs="Segoe UI"/>
          <w:sz w:val="18"/>
          <w:szCs w:val="20"/>
          <w:lang w:eastAsia="en-US"/>
        </w:rPr>
        <w:t xml:space="preserve"> hors </w:t>
      </w:r>
      <w:r w:rsidRPr="00EB7053">
        <w:rPr>
          <w:rFonts w:ascii="AMU Monument Grotesk" w:eastAsia="Calibri" w:hAnsi="AMU Monument Grotesk" w:cs="Segoe UI"/>
          <w:color w:val="00000A"/>
          <w:sz w:val="18"/>
          <w:szCs w:val="20"/>
          <w:lang w:eastAsia="en-US"/>
        </w:rPr>
        <w:t>taxes sera appliquée au titulaire, après mise en demeure motivée par le pouvoir adjudicateur, jusqu’au traitement et résolution du manquement et/ou dysfonctionnement constaté.</w:t>
      </w:r>
    </w:p>
    <w:p w14:paraId="1CD8DF80" w14:textId="77777777" w:rsidR="001103E1" w:rsidRPr="00EB7053" w:rsidRDefault="001103E1" w:rsidP="005B21C6">
      <w:pPr>
        <w:jc w:val="both"/>
        <w:rPr>
          <w:rFonts w:ascii="AMU Monument Grotesk" w:eastAsia="Calibri" w:hAnsi="AMU Monument Grotesk" w:cs="Segoe UI"/>
          <w:color w:val="00000A"/>
          <w:sz w:val="18"/>
          <w:szCs w:val="20"/>
          <w:lang w:eastAsia="en-US"/>
        </w:rPr>
      </w:pPr>
    </w:p>
    <w:p w14:paraId="4BFA051E" w14:textId="77777777" w:rsidR="005B21C6" w:rsidRPr="00EB7053" w:rsidRDefault="005B21C6" w:rsidP="005B21C6">
      <w:pPr>
        <w:keepNext/>
        <w:suppressAutoHyphens w:val="0"/>
        <w:spacing w:before="240" w:after="60"/>
        <w:jc w:val="both"/>
        <w:outlineLvl w:val="2"/>
        <w:rPr>
          <w:rFonts w:ascii="AMU Monument Grotesk" w:hAnsi="AMU Monument Grotesk" w:cs="Arial"/>
          <w:bCs/>
          <w:i/>
          <w:sz w:val="22"/>
          <w:szCs w:val="20"/>
          <w:u w:val="single"/>
          <w:lang w:eastAsia="fr-FR"/>
        </w:rPr>
      </w:pPr>
      <w:bookmarkStart w:id="266" w:name="_Toc208480010"/>
      <w:r w:rsidRPr="00EB7053">
        <w:rPr>
          <w:rFonts w:ascii="AMU Monument Grotesk" w:hAnsi="AMU Monument Grotesk" w:cs="Arial"/>
          <w:bCs/>
          <w:i/>
          <w:sz w:val="22"/>
          <w:szCs w:val="20"/>
          <w:u w:val="single"/>
          <w:lang w:eastAsia="fr-FR"/>
        </w:rPr>
        <w:t>11.2.5 Pénalités pour non-respect de la clause environnementale</w:t>
      </w:r>
      <w:bookmarkEnd w:id="266"/>
    </w:p>
    <w:p w14:paraId="51A324CB" w14:textId="77777777" w:rsidR="005B21C6" w:rsidRPr="00EB7053" w:rsidRDefault="005B21C6" w:rsidP="005B21C6">
      <w:pPr>
        <w:ind w:left="720"/>
        <w:contextualSpacing/>
        <w:rPr>
          <w:rFonts w:ascii="AMU Monument Grotesk" w:eastAsia="Calibri" w:hAnsi="AMU Monument Grotesk" w:cs="Segoe UI"/>
          <w:b/>
          <w:bCs/>
          <w:color w:val="00000A"/>
          <w:sz w:val="20"/>
          <w:szCs w:val="20"/>
          <w:lang w:eastAsia="en-US"/>
        </w:rPr>
      </w:pPr>
    </w:p>
    <w:p w14:paraId="7AC751DD" w14:textId="77777777" w:rsidR="005B21C6" w:rsidRPr="005B21C6" w:rsidRDefault="005B21C6" w:rsidP="001B297D">
      <w:pPr>
        <w:jc w:val="both"/>
        <w:rPr>
          <w:rFonts w:ascii="AMU Monument Grotesk" w:eastAsia="Calibri" w:hAnsi="AMU Monument Grotesk" w:cs="Segoe UI"/>
          <w:color w:val="00000A"/>
          <w:sz w:val="18"/>
          <w:szCs w:val="20"/>
          <w:lang w:eastAsia="en-US"/>
        </w:rPr>
      </w:pPr>
      <w:r w:rsidRPr="00EB7053">
        <w:rPr>
          <w:rFonts w:ascii="AMU Monument Grotesk" w:eastAsia="Calibri" w:hAnsi="AMU Monument Grotesk"/>
          <w:sz w:val="18"/>
          <w:szCs w:val="20"/>
          <w:lang w:eastAsia="en-US"/>
        </w:rPr>
        <w:t>En cas de non-respect de ses obligations détaillées à l’article</w:t>
      </w:r>
      <w:r w:rsidRPr="00EB7053">
        <w:rPr>
          <w:rFonts w:ascii="AMU Monument Grotesk" w:hAnsi="AMU Monument Grotesk"/>
          <w:sz w:val="18"/>
          <w:szCs w:val="20"/>
        </w:rPr>
        <w:t xml:space="preserve"> </w:t>
      </w:r>
      <w:r w:rsidRPr="00EB7053">
        <w:rPr>
          <w:rFonts w:ascii="AMU Monument Grotesk" w:eastAsia="Calibri" w:hAnsi="AMU Monument Grotesk"/>
          <w:b/>
          <w:bCs/>
          <w:sz w:val="18"/>
          <w:szCs w:val="20"/>
          <w:lang w:eastAsia="en-US"/>
        </w:rPr>
        <w:t xml:space="preserve">7.6 Dispositions en matière environnementale du présent CCAP ; </w:t>
      </w:r>
      <w:r w:rsidRPr="00EB7053">
        <w:rPr>
          <w:rFonts w:ascii="AMU Monument Grotesk" w:eastAsia="Calibri" w:hAnsi="AMU Monument Grotesk" w:cs="Segoe UI"/>
          <w:color w:val="00000A"/>
          <w:sz w:val="18"/>
          <w:szCs w:val="20"/>
          <w:lang w:eastAsia="en-US"/>
        </w:rPr>
        <w:t xml:space="preserve">une pénalité d’un </w:t>
      </w:r>
      <w:r w:rsidRPr="00EB7053">
        <w:rPr>
          <w:rFonts w:ascii="AMU Monument Grotesk" w:eastAsia="Calibri" w:hAnsi="AMU Monument Grotesk" w:cs="Segoe UI"/>
          <w:sz w:val="18"/>
          <w:szCs w:val="20"/>
          <w:lang w:eastAsia="en-US"/>
        </w:rPr>
        <w:t xml:space="preserve">montant </w:t>
      </w:r>
      <w:r w:rsidRPr="00EB7053">
        <w:rPr>
          <w:rFonts w:ascii="AMU Monument Grotesk" w:eastAsia="Calibri" w:hAnsi="AMU Monument Grotesk" w:cs="Segoe UI"/>
          <w:b/>
          <w:sz w:val="18"/>
          <w:szCs w:val="20"/>
          <w:lang w:eastAsia="en-US"/>
        </w:rPr>
        <w:t>de cent (100) euros</w:t>
      </w:r>
      <w:r w:rsidRPr="00EB7053">
        <w:rPr>
          <w:rFonts w:ascii="AMU Monument Grotesk" w:eastAsia="Calibri" w:hAnsi="AMU Monument Grotesk" w:cs="Segoe UI"/>
          <w:sz w:val="18"/>
          <w:szCs w:val="20"/>
          <w:lang w:eastAsia="en-US"/>
        </w:rPr>
        <w:t xml:space="preserve"> hors </w:t>
      </w:r>
      <w:r w:rsidRPr="00EB7053">
        <w:rPr>
          <w:rFonts w:ascii="AMU Monument Grotesk" w:eastAsia="Calibri" w:hAnsi="AMU Monument Grotesk" w:cs="Segoe UI"/>
          <w:color w:val="00000A"/>
          <w:sz w:val="18"/>
          <w:szCs w:val="20"/>
          <w:lang w:eastAsia="en-US"/>
        </w:rPr>
        <w:t>taxes sera appliquée au titulaire, après mise en demeure motivée par le pouvoir adjudicateur, jusqu’au traitement et résolution du manquement et</w:t>
      </w:r>
      <w:r w:rsidRPr="005B21C6">
        <w:rPr>
          <w:rFonts w:ascii="AMU Monument Grotesk" w:eastAsia="Calibri" w:hAnsi="AMU Monument Grotesk" w:cs="Segoe UI"/>
          <w:color w:val="00000A"/>
          <w:sz w:val="18"/>
          <w:szCs w:val="20"/>
          <w:lang w:eastAsia="en-US"/>
        </w:rPr>
        <w:t>/ou dysfonctionnement constaté.</w:t>
      </w:r>
    </w:p>
    <w:p w14:paraId="501306FC" w14:textId="77777777" w:rsidR="005B21C6" w:rsidRPr="005B21C6" w:rsidRDefault="005B21C6" w:rsidP="005B21C6">
      <w:pPr>
        <w:keepNext/>
        <w:suppressAutoHyphens w:val="0"/>
        <w:spacing w:before="240" w:after="60"/>
        <w:jc w:val="both"/>
        <w:outlineLvl w:val="2"/>
        <w:rPr>
          <w:rFonts w:ascii="AMU Monument Grotesk" w:hAnsi="AMU Monument Grotesk" w:cs="Arial"/>
          <w:bCs/>
          <w:i/>
          <w:sz w:val="22"/>
          <w:szCs w:val="20"/>
          <w:u w:val="single"/>
          <w:lang w:eastAsia="fr-FR"/>
        </w:rPr>
      </w:pPr>
      <w:bookmarkStart w:id="267" w:name="_Toc208480011"/>
      <w:r w:rsidRPr="005B21C6">
        <w:rPr>
          <w:rFonts w:ascii="AMU Monument Grotesk" w:hAnsi="AMU Monument Grotesk" w:cs="Arial"/>
          <w:bCs/>
          <w:i/>
          <w:sz w:val="22"/>
          <w:szCs w:val="20"/>
          <w:u w:val="single"/>
          <w:lang w:eastAsia="fr-FR"/>
        </w:rPr>
        <w:t>11.2.6 Pénalités pour non-respect de la clause sociale</w:t>
      </w:r>
      <w:bookmarkEnd w:id="267"/>
      <w:r w:rsidRPr="005B21C6">
        <w:rPr>
          <w:rFonts w:ascii="AMU Monument Grotesk" w:hAnsi="AMU Monument Grotesk" w:cs="Arial"/>
          <w:bCs/>
          <w:i/>
          <w:sz w:val="22"/>
          <w:szCs w:val="20"/>
          <w:u w:val="single"/>
          <w:lang w:eastAsia="fr-FR"/>
        </w:rPr>
        <w:t xml:space="preserve"> </w:t>
      </w:r>
    </w:p>
    <w:p w14:paraId="04FFC685" w14:textId="77777777" w:rsidR="005B21C6" w:rsidRPr="005B21C6" w:rsidRDefault="005B21C6" w:rsidP="005B21C6">
      <w:pPr>
        <w:jc w:val="both"/>
        <w:rPr>
          <w:rFonts w:ascii="AMU Monument Grotesk" w:eastAsia="Calibri" w:hAnsi="AMU Monument Grotesk" w:cs="Segoe UI"/>
          <w:color w:val="00000A"/>
          <w:sz w:val="20"/>
          <w:szCs w:val="20"/>
          <w:highlight w:val="magenta"/>
          <w:lang w:eastAsia="en-US"/>
        </w:rPr>
      </w:pPr>
    </w:p>
    <w:p w14:paraId="636F8F0B" w14:textId="77777777" w:rsidR="005B21C6" w:rsidRPr="005B21C6" w:rsidRDefault="005B21C6" w:rsidP="005B21C6">
      <w:pPr>
        <w:jc w:val="both"/>
        <w:rPr>
          <w:rFonts w:ascii="AMU Monument Grotesk" w:eastAsia="Calibri" w:hAnsi="AMU Monument Grotesk" w:cs="Segoe UI"/>
          <w:color w:val="00000A"/>
          <w:sz w:val="18"/>
          <w:szCs w:val="20"/>
          <w:lang w:eastAsia="en-US"/>
        </w:rPr>
      </w:pPr>
      <w:r w:rsidRPr="005B21C6">
        <w:rPr>
          <w:rFonts w:ascii="AMU Monument Grotesk" w:eastAsia="Calibri" w:hAnsi="AMU Monument Grotesk" w:cs="Segoe UI"/>
          <w:color w:val="00000A"/>
          <w:sz w:val="18"/>
          <w:szCs w:val="20"/>
          <w:lang w:eastAsia="en-US"/>
        </w:rPr>
        <w:t xml:space="preserve">En cas de </w:t>
      </w:r>
      <w:r w:rsidRPr="005B21C6">
        <w:rPr>
          <w:rFonts w:ascii="AMU Monument Grotesk" w:eastAsia="Calibri" w:hAnsi="AMU Monument Grotesk" w:cs="Segoe UI"/>
          <w:color w:val="00000A"/>
          <w:sz w:val="18"/>
          <w:szCs w:val="20"/>
          <w:u w:val="single"/>
          <w:lang w:eastAsia="en-US"/>
        </w:rPr>
        <w:t>non-respect des obligations imputables au titulaire du marché</w:t>
      </w:r>
      <w:r w:rsidRPr="005B21C6">
        <w:rPr>
          <w:rFonts w:ascii="AMU Monument Grotesk" w:eastAsia="Calibri" w:hAnsi="AMU Monument Grotesk" w:cs="Segoe UI"/>
          <w:color w:val="00000A"/>
          <w:sz w:val="18"/>
          <w:szCs w:val="20"/>
          <w:lang w:eastAsia="en-US"/>
        </w:rPr>
        <w:t xml:space="preserve">, celui-ci se verra infliger par action sociale non réalisée, une pénalité égale à </w:t>
      </w:r>
      <w:r w:rsidRPr="005B21C6">
        <w:rPr>
          <w:rFonts w:ascii="AMU Monument Grotesk" w:eastAsia="Calibri" w:hAnsi="AMU Monument Grotesk" w:cs="Segoe UI"/>
          <w:b/>
          <w:color w:val="00000A"/>
          <w:sz w:val="18"/>
          <w:szCs w:val="20"/>
          <w:lang w:eastAsia="en-US"/>
        </w:rPr>
        <w:t xml:space="preserve">5% du montant HT </w:t>
      </w:r>
      <w:r w:rsidRPr="005B21C6">
        <w:rPr>
          <w:rFonts w:ascii="AMU Monument Grotesk" w:eastAsia="Calibri" w:hAnsi="AMU Monument Grotesk" w:cs="Segoe UI"/>
          <w:color w:val="00000A"/>
          <w:sz w:val="18"/>
          <w:szCs w:val="20"/>
          <w:lang w:eastAsia="en-US"/>
        </w:rPr>
        <w:t>du marché dont il est le titulaire, et a minima égale à 1500,00 € HT.</w:t>
      </w:r>
    </w:p>
    <w:p w14:paraId="61BB37BA" w14:textId="77777777" w:rsidR="00633D9D" w:rsidRDefault="00633D9D" w:rsidP="005B21C6">
      <w:pPr>
        <w:jc w:val="both"/>
        <w:rPr>
          <w:rFonts w:ascii="AMU Monument Grotesk" w:eastAsia="Calibri" w:hAnsi="AMU Monument Grotesk" w:cs="Segoe UI"/>
          <w:color w:val="00000A"/>
          <w:sz w:val="18"/>
          <w:szCs w:val="20"/>
          <w:lang w:eastAsia="en-US"/>
        </w:rPr>
      </w:pPr>
    </w:p>
    <w:p w14:paraId="49CF71B6" w14:textId="20366486" w:rsidR="005B21C6" w:rsidRPr="005B21C6" w:rsidRDefault="005B21C6" w:rsidP="005B21C6">
      <w:pPr>
        <w:jc w:val="both"/>
        <w:rPr>
          <w:rFonts w:ascii="AMU Monument Grotesk" w:eastAsia="Calibri" w:hAnsi="AMU Monument Grotesk" w:cs="Segoe UI"/>
          <w:color w:val="00000A"/>
          <w:sz w:val="18"/>
          <w:szCs w:val="20"/>
          <w:lang w:eastAsia="en-US"/>
        </w:rPr>
      </w:pPr>
      <w:r w:rsidRPr="005B21C6">
        <w:rPr>
          <w:rFonts w:ascii="AMU Monument Grotesk" w:eastAsia="Calibri" w:hAnsi="AMU Monument Grotesk" w:cs="Segoe UI"/>
          <w:color w:val="00000A"/>
          <w:sz w:val="18"/>
          <w:szCs w:val="20"/>
          <w:lang w:eastAsia="en-US"/>
        </w:rPr>
        <w:t xml:space="preserve">En cas </w:t>
      </w:r>
      <w:r w:rsidRPr="005B21C6">
        <w:rPr>
          <w:rFonts w:ascii="AMU Monument Grotesk" w:eastAsia="Calibri" w:hAnsi="AMU Monument Grotesk" w:cs="Segoe UI"/>
          <w:color w:val="00000A"/>
          <w:sz w:val="18"/>
          <w:szCs w:val="20"/>
          <w:u w:val="single"/>
          <w:lang w:eastAsia="en-US"/>
        </w:rPr>
        <w:t>d’absence ou de refus de mise à disposition des renseignements propres à permettre le contrôle de l’exécution de l’action sociale</w:t>
      </w:r>
      <w:r w:rsidRPr="005B21C6">
        <w:rPr>
          <w:rFonts w:ascii="AMU Monument Grotesk" w:eastAsia="Calibri" w:hAnsi="AMU Monument Grotesk" w:cs="Segoe UI"/>
          <w:color w:val="00000A"/>
          <w:sz w:val="18"/>
          <w:szCs w:val="20"/>
          <w:lang w:eastAsia="en-US"/>
        </w:rPr>
        <w:t xml:space="preserve">, Aix-Marseille Université procèdera à une mise en demeure du titulaire. En cas de mise en demeure restée infructueuse, le titulaire subira une pénalité égale à </w:t>
      </w:r>
      <w:r w:rsidRPr="005B21C6">
        <w:rPr>
          <w:rFonts w:ascii="AMU Monument Grotesk" w:eastAsia="Calibri" w:hAnsi="AMU Monument Grotesk" w:cs="Segoe UI"/>
          <w:b/>
          <w:color w:val="00000A"/>
          <w:sz w:val="18"/>
          <w:szCs w:val="20"/>
          <w:lang w:eastAsia="en-US"/>
        </w:rPr>
        <w:t>50 euros</w:t>
      </w:r>
      <w:r w:rsidRPr="005B21C6">
        <w:rPr>
          <w:rFonts w:ascii="AMU Monument Grotesk" w:eastAsia="Calibri" w:hAnsi="AMU Monument Grotesk" w:cs="Segoe UI"/>
          <w:color w:val="00000A"/>
          <w:sz w:val="18"/>
          <w:szCs w:val="20"/>
          <w:lang w:eastAsia="en-US"/>
        </w:rPr>
        <w:t xml:space="preserve"> par jour de retard.  </w:t>
      </w:r>
    </w:p>
    <w:p w14:paraId="364A2F5B" w14:textId="77777777" w:rsidR="005B21C6" w:rsidRPr="005B21C6" w:rsidRDefault="005B21C6" w:rsidP="005B21C6">
      <w:pPr>
        <w:jc w:val="both"/>
        <w:rPr>
          <w:rFonts w:ascii="AMU Monument Grotesk" w:eastAsia="Calibri" w:hAnsi="AMU Monument Grotesk" w:cs="Segoe UI"/>
          <w:color w:val="00000A"/>
          <w:sz w:val="18"/>
          <w:szCs w:val="20"/>
          <w:lang w:eastAsia="en-US"/>
        </w:rPr>
      </w:pPr>
      <w:r w:rsidRPr="005B21C6">
        <w:rPr>
          <w:rFonts w:ascii="AMU Monument Grotesk" w:eastAsia="Calibri" w:hAnsi="AMU Monument Grotesk" w:cs="Segoe UI"/>
          <w:color w:val="00000A"/>
          <w:sz w:val="18"/>
          <w:szCs w:val="20"/>
          <w:lang w:eastAsia="en-US"/>
        </w:rPr>
        <w:t xml:space="preserve">Le recours à la sous-traitance n'exonère pas le titulaire de ses obligations en matière de clause sociale. S'il peut partager une partie de l'effort lié à l’action sociale, il restera responsable de leur bonne exécution et de la bonne remontée d'information. </w:t>
      </w:r>
    </w:p>
    <w:p w14:paraId="57078089" w14:textId="77777777" w:rsidR="005B21C6" w:rsidRPr="005B21C6" w:rsidRDefault="005B21C6" w:rsidP="005B21C6">
      <w:pPr>
        <w:jc w:val="both"/>
        <w:rPr>
          <w:rFonts w:ascii="AMU Monument Grotesk" w:eastAsia="Calibri" w:hAnsi="AMU Monument Grotesk" w:cs="Segoe UI"/>
          <w:color w:val="00000A"/>
          <w:sz w:val="18"/>
          <w:szCs w:val="20"/>
          <w:lang w:eastAsia="en-US"/>
        </w:rPr>
      </w:pPr>
      <w:r w:rsidRPr="005B21C6">
        <w:rPr>
          <w:rFonts w:ascii="AMU Monument Grotesk" w:eastAsia="Calibri" w:hAnsi="AMU Monument Grotesk" w:cs="Segoe UI"/>
          <w:color w:val="00000A"/>
          <w:sz w:val="18"/>
          <w:szCs w:val="20"/>
          <w:lang w:eastAsia="en-US"/>
        </w:rPr>
        <w:t>Les pénalités sont supportées par le titulaire. Il appartient à ce dernier de prévoir dans le contrat de sous-traitance les stipulations qui permettront de responsabiliser son sous-traitant.</w:t>
      </w:r>
    </w:p>
    <w:p w14:paraId="4C388AE0" w14:textId="77777777" w:rsidR="005B21C6" w:rsidRPr="005B21C6" w:rsidRDefault="005B21C6" w:rsidP="005B21C6">
      <w:pPr>
        <w:suppressAutoHyphens w:val="0"/>
        <w:jc w:val="both"/>
        <w:rPr>
          <w:rFonts w:ascii="AMU Monument Grotesk" w:hAnsi="AMU Monument Grotesk" w:cs="Arial"/>
          <w:sz w:val="16"/>
          <w:szCs w:val="16"/>
          <w:lang w:eastAsia="fr-FR"/>
        </w:rPr>
      </w:pPr>
    </w:p>
    <w:p w14:paraId="30348187" w14:textId="77777777" w:rsidR="005B21C6" w:rsidRPr="005B21C6" w:rsidRDefault="005B21C6" w:rsidP="005B21C6">
      <w:pPr>
        <w:keepNext/>
        <w:suppressAutoHyphens w:val="0"/>
        <w:spacing w:before="240" w:after="60"/>
        <w:ind w:left="360"/>
        <w:jc w:val="both"/>
        <w:outlineLvl w:val="1"/>
        <w:rPr>
          <w:rFonts w:ascii="AMU Monument Grotesk" w:hAnsi="AMU Monument Grotesk" w:cs="Arial"/>
          <w:b/>
          <w:bCs/>
          <w:iCs/>
          <w:sz w:val="22"/>
          <w:szCs w:val="20"/>
          <w:lang w:eastAsia="fr-FR"/>
        </w:rPr>
      </w:pPr>
      <w:bookmarkStart w:id="268" w:name="_Toc193735297"/>
      <w:bookmarkStart w:id="269" w:name="_Toc208480012"/>
      <w:r w:rsidRPr="005B21C6">
        <w:rPr>
          <w:rFonts w:ascii="AMU Monument Grotesk" w:hAnsi="AMU Monument Grotesk" w:cs="Arial"/>
          <w:b/>
          <w:bCs/>
          <w:iCs/>
          <w:sz w:val="22"/>
          <w:szCs w:val="20"/>
          <w:lang w:eastAsia="fr-FR"/>
        </w:rPr>
        <w:t>11.3 Pénalités de lutte contre le travail dissimulé</w:t>
      </w:r>
      <w:bookmarkEnd w:id="268"/>
      <w:bookmarkEnd w:id="269"/>
    </w:p>
    <w:p w14:paraId="6959DCD3" w14:textId="77777777" w:rsidR="005B21C6" w:rsidRPr="005B21C6" w:rsidRDefault="005B21C6" w:rsidP="005B21C6">
      <w:pPr>
        <w:jc w:val="both"/>
        <w:rPr>
          <w:rFonts w:ascii="Verdana" w:hAnsi="Verdana" w:cs="Verdana"/>
          <w:sz w:val="18"/>
          <w:szCs w:val="18"/>
        </w:rPr>
      </w:pPr>
    </w:p>
    <w:p w14:paraId="3779811D" w14:textId="77777777" w:rsidR="005B21C6" w:rsidRPr="005B21C6" w:rsidRDefault="005B21C6" w:rsidP="005B21C6">
      <w:pPr>
        <w:jc w:val="both"/>
        <w:rPr>
          <w:rFonts w:ascii="AMU Monument Grotesk" w:hAnsi="AMU Monument Grotesk" w:cs="Arial"/>
          <w:sz w:val="18"/>
          <w:szCs w:val="20"/>
          <w:lang w:eastAsia="fr-FR"/>
        </w:rPr>
      </w:pPr>
      <w:r w:rsidRPr="005B21C6">
        <w:rPr>
          <w:rFonts w:ascii="AMU Monument Grotesk" w:hAnsi="AMU Monument Grotesk" w:cs="Arial"/>
          <w:sz w:val="18"/>
          <w:szCs w:val="20"/>
          <w:lang w:eastAsia="fr-FR"/>
        </w:rPr>
        <w:t>En application de l’article L.8222-6 du Code du travail, une pénalité peut être appliquée au titulaire s'il ne s'acquitte pas des formalités mentionnées aux articles L.8221-3 à L. 8221-5 du code du travail.</w:t>
      </w:r>
    </w:p>
    <w:p w14:paraId="4B5B160B" w14:textId="77777777" w:rsidR="005B21C6" w:rsidRPr="005B21C6" w:rsidRDefault="005B21C6" w:rsidP="005B21C6">
      <w:pPr>
        <w:jc w:val="both"/>
        <w:rPr>
          <w:rFonts w:ascii="AMU Monument Grotesk" w:hAnsi="AMU Monument Grotesk" w:cs="Arial"/>
          <w:sz w:val="18"/>
          <w:szCs w:val="20"/>
          <w:lang w:eastAsia="fr-FR"/>
        </w:rPr>
      </w:pPr>
      <w:r w:rsidRPr="005B21C6">
        <w:rPr>
          <w:rFonts w:ascii="AMU Monument Grotesk" w:hAnsi="AMU Monument Grotesk" w:cs="Arial"/>
          <w:sz w:val="18"/>
          <w:szCs w:val="20"/>
          <w:lang w:eastAsia="fr-FR"/>
        </w:rPr>
        <w:t>Le montant de cette pénalité est égal à 10 % du montant du contrat et ne peut excéder celui des amendes encourues en application des articles L. 8224-1, L. 8224-2 et L. 8224-5 du code du travail.</w:t>
      </w:r>
    </w:p>
    <w:p w14:paraId="69C84F84" w14:textId="3EDB2AF7" w:rsidR="005B21C6" w:rsidRDefault="005B21C6" w:rsidP="005B21C6">
      <w:pPr>
        <w:suppressAutoHyphens w:val="0"/>
        <w:jc w:val="both"/>
        <w:rPr>
          <w:rFonts w:ascii="AMU Monument Grotesk" w:hAnsi="AMU Monument Grotesk" w:cs="Arial"/>
          <w:sz w:val="16"/>
          <w:szCs w:val="16"/>
          <w:lang w:eastAsia="fr-FR"/>
        </w:rPr>
      </w:pPr>
    </w:p>
    <w:p w14:paraId="142B9E96" w14:textId="77777777" w:rsidR="00B76516" w:rsidRPr="00B76516" w:rsidRDefault="00B76516" w:rsidP="00B76516">
      <w:pPr>
        <w:keepNext/>
        <w:suppressAutoHyphens w:val="0"/>
        <w:spacing w:before="240" w:after="60"/>
        <w:ind w:left="360"/>
        <w:jc w:val="both"/>
        <w:outlineLvl w:val="1"/>
        <w:rPr>
          <w:rFonts w:ascii="AMU Monument Grotesk" w:hAnsi="AMU Monument Grotesk" w:cs="Arial"/>
          <w:b/>
          <w:bCs/>
          <w:iCs/>
          <w:sz w:val="22"/>
          <w:szCs w:val="20"/>
          <w:lang w:eastAsia="fr-FR"/>
        </w:rPr>
      </w:pPr>
      <w:bookmarkStart w:id="270" w:name="_Toc208480013"/>
      <w:r w:rsidRPr="00B76516">
        <w:rPr>
          <w:rFonts w:ascii="AMU Monument Grotesk" w:hAnsi="AMU Monument Grotesk" w:cs="Arial"/>
          <w:b/>
          <w:bCs/>
          <w:iCs/>
          <w:sz w:val="22"/>
          <w:szCs w:val="20"/>
          <w:lang w:eastAsia="fr-FR"/>
        </w:rPr>
        <w:t>11.4 Exécution de prestations par un tiers, aux frais et risques du titulaire défaillant</w:t>
      </w:r>
      <w:bookmarkEnd w:id="270"/>
    </w:p>
    <w:p w14:paraId="686F9889" w14:textId="77777777" w:rsidR="00B76516" w:rsidRDefault="00B76516" w:rsidP="00B76516">
      <w:pPr>
        <w:jc w:val="both"/>
        <w:rPr>
          <w:rFonts w:ascii="Verdana" w:hAnsi="Verdana" w:cs="Verdana"/>
          <w:sz w:val="18"/>
          <w:szCs w:val="18"/>
        </w:rPr>
      </w:pPr>
    </w:p>
    <w:p w14:paraId="1C3BBAE1" w14:textId="77777777" w:rsidR="00B76516" w:rsidRPr="00B76516" w:rsidRDefault="00B76516" w:rsidP="00B76516">
      <w:pPr>
        <w:jc w:val="both"/>
        <w:rPr>
          <w:rFonts w:ascii="AMU Monument Grotesk" w:hAnsi="AMU Monument Grotesk"/>
          <w:sz w:val="18"/>
          <w:szCs w:val="18"/>
        </w:rPr>
      </w:pPr>
      <w:r w:rsidRPr="00B76516">
        <w:rPr>
          <w:rFonts w:ascii="AMU Monument Grotesk" w:hAnsi="AMU Monument Grotesk" w:cs="Verdana"/>
          <w:sz w:val="18"/>
          <w:szCs w:val="18"/>
        </w:rPr>
        <w:t xml:space="preserve">Le pouvoir adjudicateur peut faire procéder </w:t>
      </w:r>
      <w:r w:rsidRPr="00B76516">
        <w:rPr>
          <w:rFonts w:ascii="AMU Monument Grotesk" w:hAnsi="AMU Monument Grotesk" w:cs="Verdana"/>
          <w:b/>
          <w:sz w:val="18"/>
          <w:szCs w:val="18"/>
        </w:rPr>
        <w:t>par un tiers à l'exécution</w:t>
      </w:r>
      <w:r w:rsidRPr="00B76516">
        <w:rPr>
          <w:rFonts w:ascii="AMU Monument Grotesk" w:hAnsi="AMU Monument Grotesk" w:cs="Verdana"/>
          <w:sz w:val="18"/>
          <w:szCs w:val="18"/>
        </w:rPr>
        <w:t xml:space="preserve"> de tout ou partie des prestations prévues par le marché, aux frais et risques du titulaire : </w:t>
      </w:r>
    </w:p>
    <w:p w14:paraId="3A7D0DEC" w14:textId="77777777" w:rsidR="00B76516" w:rsidRPr="00B76516" w:rsidRDefault="00B76516" w:rsidP="00B76516">
      <w:pPr>
        <w:jc w:val="both"/>
        <w:rPr>
          <w:rFonts w:ascii="AMU Monument Grotesk" w:hAnsi="AMU Monument Grotesk" w:cs="Verdana"/>
          <w:sz w:val="18"/>
          <w:szCs w:val="18"/>
        </w:rPr>
      </w:pPr>
    </w:p>
    <w:p w14:paraId="6A8BFBCF" w14:textId="77777777" w:rsidR="00B76516" w:rsidRPr="00B76516" w:rsidRDefault="00B76516" w:rsidP="00B76516">
      <w:pPr>
        <w:jc w:val="both"/>
        <w:rPr>
          <w:rFonts w:ascii="AMU Monument Grotesk" w:hAnsi="AMU Monument Grotesk"/>
          <w:sz w:val="18"/>
          <w:szCs w:val="18"/>
        </w:rPr>
      </w:pPr>
      <w:r w:rsidRPr="00B76516">
        <w:rPr>
          <w:rFonts w:ascii="AMU Monument Grotesk" w:hAnsi="AMU Monument Grotesk" w:cs="Verdana"/>
          <w:sz w:val="18"/>
          <w:szCs w:val="18"/>
        </w:rPr>
        <w:t xml:space="preserve">- soit lorsque le titulaire </w:t>
      </w:r>
      <w:r w:rsidRPr="00B76516">
        <w:rPr>
          <w:rFonts w:ascii="AMU Monument Grotesk" w:hAnsi="AMU Monument Grotesk" w:cs="Verdana"/>
          <w:b/>
          <w:sz w:val="18"/>
          <w:szCs w:val="18"/>
        </w:rPr>
        <w:t>n'a pas déféré</w:t>
      </w:r>
      <w:r w:rsidRPr="00B76516">
        <w:rPr>
          <w:rFonts w:ascii="AMU Monument Grotesk" w:hAnsi="AMU Monument Grotesk" w:cs="Verdana"/>
          <w:sz w:val="18"/>
          <w:szCs w:val="18"/>
        </w:rPr>
        <w:t xml:space="preserve"> </w:t>
      </w:r>
      <w:r w:rsidRPr="00B76516">
        <w:rPr>
          <w:rFonts w:ascii="AMU Monument Grotesk" w:hAnsi="AMU Monument Grotesk" w:cs="Verdana"/>
          <w:b/>
          <w:sz w:val="18"/>
          <w:szCs w:val="18"/>
        </w:rPr>
        <w:t>à une mise en demeure de se conformer</w:t>
      </w:r>
      <w:r w:rsidRPr="00B76516">
        <w:rPr>
          <w:rFonts w:ascii="AMU Monument Grotesk" w:hAnsi="AMU Monument Grotesk" w:cs="Verdana"/>
          <w:sz w:val="18"/>
          <w:szCs w:val="18"/>
        </w:rPr>
        <w:t xml:space="preserve"> aux stipulations du marché ou aux ordres de service, </w:t>
      </w:r>
      <w:r w:rsidRPr="00B76516">
        <w:rPr>
          <w:rFonts w:ascii="AMU Monument Grotesk" w:hAnsi="AMU Monument Grotesk" w:cs="Verdana"/>
          <w:b/>
          <w:sz w:val="18"/>
          <w:szCs w:val="18"/>
        </w:rPr>
        <w:t>ou en cas d'inexécution par ce dernier d'une prestation qui, par sa nature, ne peut souffrir aucun retard</w:t>
      </w:r>
      <w:r w:rsidRPr="00B76516">
        <w:rPr>
          <w:rFonts w:ascii="AMU Monument Grotesk" w:hAnsi="AMU Monument Grotesk" w:cs="Verdana"/>
          <w:sz w:val="18"/>
          <w:szCs w:val="18"/>
        </w:rPr>
        <w:t xml:space="preserve">. La décision de faire exécuter les prestations par un tiers, en lieu et place du titulaire, est notifiée au titulaire par l'acheteur. Sous réserve qu'elles ne soient pas entièrement exécutées, le </w:t>
      </w:r>
      <w:r w:rsidRPr="00EB7053">
        <w:rPr>
          <w:rFonts w:ascii="AMU Monument Grotesk" w:hAnsi="AMU Monument Grotesk" w:cs="Verdana"/>
          <w:sz w:val="18"/>
          <w:szCs w:val="18"/>
        </w:rPr>
        <w:t>titulaire peut être autorisé par ordre de service à reprendre l'exécution des prestations s'il justifie des moyens nécessaires à cette fin dans le délai indiqué dans la décision d'exécution aux frais et risques / OU / dans le délai de trois mois suivant la notification de la décision d'exécution aux frais et risques. S'il n'a pas été autorisé à reprendre l'exécution du marché dans ce délai</w:t>
      </w:r>
      <w:r w:rsidRPr="00B76516">
        <w:rPr>
          <w:rFonts w:ascii="AMU Monument Grotesk" w:hAnsi="AMU Monument Grotesk" w:cs="Verdana"/>
          <w:sz w:val="18"/>
          <w:szCs w:val="18"/>
        </w:rPr>
        <w:t>, le marché est résilié pour faute du titulaire ;</w:t>
      </w:r>
    </w:p>
    <w:p w14:paraId="174835AE" w14:textId="77777777" w:rsidR="00B76516" w:rsidRPr="00B76516" w:rsidRDefault="00B76516" w:rsidP="00B76516">
      <w:pPr>
        <w:jc w:val="both"/>
        <w:rPr>
          <w:rFonts w:ascii="AMU Monument Grotesk" w:hAnsi="AMU Monument Grotesk"/>
          <w:sz w:val="18"/>
          <w:szCs w:val="18"/>
        </w:rPr>
      </w:pPr>
      <w:r w:rsidRPr="00B76516">
        <w:rPr>
          <w:rFonts w:ascii="AMU Monument Grotesk" w:hAnsi="AMU Monument Grotesk" w:cs="Verdana"/>
          <w:sz w:val="18"/>
          <w:szCs w:val="18"/>
        </w:rPr>
        <w:t xml:space="preserve">- soit en cas </w:t>
      </w:r>
      <w:r w:rsidRPr="00B76516">
        <w:rPr>
          <w:rFonts w:ascii="AMU Monument Grotesk" w:hAnsi="AMU Monument Grotesk" w:cs="Verdana"/>
          <w:b/>
          <w:sz w:val="18"/>
          <w:szCs w:val="18"/>
        </w:rPr>
        <w:t>de résiliation du marché pour faute</w:t>
      </w:r>
      <w:r w:rsidRPr="00B76516">
        <w:rPr>
          <w:rFonts w:ascii="AMU Monument Grotesk" w:hAnsi="AMU Monument Grotesk" w:cs="Verdana"/>
          <w:sz w:val="18"/>
          <w:szCs w:val="18"/>
        </w:rPr>
        <w:t xml:space="preserve"> du titulaire, à la condition que la décision de résiliation le mentionne expressément.</w:t>
      </w:r>
    </w:p>
    <w:p w14:paraId="484002E4" w14:textId="77777777" w:rsidR="00B76516" w:rsidRPr="00B76516" w:rsidRDefault="00B76516" w:rsidP="00B76516">
      <w:pPr>
        <w:jc w:val="both"/>
        <w:rPr>
          <w:rFonts w:ascii="AMU Monument Grotesk" w:hAnsi="AMU Monument Grotesk" w:cs="Verdana"/>
          <w:sz w:val="18"/>
          <w:szCs w:val="18"/>
        </w:rPr>
      </w:pPr>
    </w:p>
    <w:p w14:paraId="5ABBC4E3" w14:textId="3602F0E3" w:rsidR="00B76516" w:rsidRPr="00B76516" w:rsidRDefault="00B76516" w:rsidP="00B76516">
      <w:pPr>
        <w:jc w:val="both"/>
        <w:rPr>
          <w:rFonts w:ascii="AMU Monument Grotesk" w:hAnsi="AMU Monument Grotesk" w:cs="Verdana"/>
          <w:b/>
          <w:bCs/>
          <w:iCs/>
          <w:sz w:val="18"/>
          <w:szCs w:val="18"/>
          <w:highlight w:val="cyan"/>
          <w:u w:val="single"/>
        </w:rPr>
      </w:pPr>
      <w:r w:rsidRPr="00B76516">
        <w:rPr>
          <w:rFonts w:ascii="AMU Monument Grotesk" w:hAnsi="AMU Monument Grotesk" w:cs="Verdana"/>
          <w:sz w:val="18"/>
          <w:szCs w:val="18"/>
        </w:rPr>
        <w:t xml:space="preserve">Se reporter également aux articles </w:t>
      </w:r>
      <w:r w:rsidRPr="00DF7C4B">
        <w:rPr>
          <w:rFonts w:ascii="AMU Monument Grotesk" w:hAnsi="AMU Monument Grotesk" w:cs="Verdana"/>
          <w:sz w:val="18"/>
          <w:szCs w:val="18"/>
        </w:rPr>
        <w:t>34.1 à 34.4 du CCAG-MOE.</w:t>
      </w:r>
    </w:p>
    <w:p w14:paraId="790C2111" w14:textId="77777777" w:rsidR="00B76516" w:rsidRPr="005B21C6" w:rsidRDefault="00B76516" w:rsidP="005B21C6">
      <w:pPr>
        <w:suppressAutoHyphens w:val="0"/>
        <w:jc w:val="both"/>
        <w:rPr>
          <w:rFonts w:ascii="AMU Monument Grotesk" w:hAnsi="AMU Monument Grotesk" w:cs="Arial"/>
          <w:sz w:val="16"/>
          <w:szCs w:val="16"/>
          <w:lang w:eastAsia="fr-FR"/>
        </w:rPr>
      </w:pPr>
    </w:p>
    <w:p w14:paraId="449F6A86" w14:textId="422F1B98" w:rsidR="005B21C6" w:rsidRPr="005B21C6" w:rsidRDefault="005B21C6" w:rsidP="005B21C6">
      <w:pPr>
        <w:keepNext/>
        <w:suppressAutoHyphens w:val="0"/>
        <w:spacing w:before="240" w:after="60"/>
        <w:ind w:left="360"/>
        <w:jc w:val="both"/>
        <w:outlineLvl w:val="1"/>
        <w:rPr>
          <w:rFonts w:ascii="AMU Monument Grotesk" w:hAnsi="AMU Monument Grotesk" w:cs="Arial"/>
          <w:b/>
          <w:bCs/>
          <w:iCs/>
          <w:sz w:val="22"/>
          <w:szCs w:val="20"/>
          <w:lang w:eastAsia="fr-FR"/>
        </w:rPr>
      </w:pPr>
      <w:bookmarkStart w:id="271" w:name="_Toc193735298"/>
      <w:bookmarkStart w:id="272" w:name="_Toc208480014"/>
      <w:r w:rsidRPr="005B21C6">
        <w:rPr>
          <w:rFonts w:ascii="AMU Monument Grotesk" w:hAnsi="AMU Monument Grotesk" w:cs="Arial"/>
          <w:b/>
          <w:bCs/>
          <w:iCs/>
          <w:sz w:val="22"/>
          <w:szCs w:val="20"/>
          <w:lang w:eastAsia="fr-FR"/>
        </w:rPr>
        <w:t>11.</w:t>
      </w:r>
      <w:r w:rsidR="00B76516">
        <w:rPr>
          <w:rFonts w:ascii="AMU Monument Grotesk" w:hAnsi="AMU Monument Grotesk" w:cs="Arial"/>
          <w:b/>
          <w:bCs/>
          <w:iCs/>
          <w:sz w:val="22"/>
          <w:szCs w:val="20"/>
          <w:lang w:eastAsia="fr-FR"/>
        </w:rPr>
        <w:t>5</w:t>
      </w:r>
      <w:r w:rsidRPr="005B21C6">
        <w:rPr>
          <w:rFonts w:ascii="AMU Monument Grotesk" w:hAnsi="AMU Monument Grotesk" w:cs="Arial"/>
          <w:b/>
          <w:bCs/>
          <w:iCs/>
          <w:sz w:val="22"/>
          <w:szCs w:val="20"/>
          <w:lang w:eastAsia="fr-FR"/>
        </w:rPr>
        <w:t xml:space="preserve"> Modalités d’application des pénalités</w:t>
      </w:r>
      <w:bookmarkEnd w:id="271"/>
      <w:bookmarkEnd w:id="272"/>
    </w:p>
    <w:p w14:paraId="32C66A4D" w14:textId="77777777" w:rsidR="005B21C6" w:rsidRPr="005B21C6" w:rsidRDefault="005B21C6" w:rsidP="005B21C6">
      <w:pPr>
        <w:suppressAutoHyphens w:val="0"/>
        <w:jc w:val="both"/>
        <w:rPr>
          <w:rFonts w:ascii="AMU Monument Grotesk" w:hAnsi="AMU Monument Grotesk" w:cs="Arial"/>
          <w:sz w:val="20"/>
          <w:szCs w:val="20"/>
          <w:lang w:eastAsia="fr-FR"/>
        </w:rPr>
      </w:pPr>
    </w:p>
    <w:p w14:paraId="00E8DABA" w14:textId="77777777" w:rsidR="005B21C6" w:rsidRPr="005B21C6" w:rsidRDefault="005B21C6" w:rsidP="005B21C6">
      <w:pPr>
        <w:suppressAutoHyphens w:val="0"/>
        <w:jc w:val="both"/>
        <w:rPr>
          <w:rFonts w:ascii="AMU Monument Grotesk" w:hAnsi="AMU Monument Grotesk" w:cs="Arial"/>
          <w:sz w:val="18"/>
          <w:szCs w:val="20"/>
          <w:lang w:eastAsia="fr-FR"/>
        </w:rPr>
      </w:pPr>
      <w:r w:rsidRPr="005B21C6">
        <w:rPr>
          <w:rFonts w:ascii="AMU Monument Grotesk" w:hAnsi="AMU Monument Grotesk" w:cs="Arial"/>
          <w:sz w:val="18"/>
          <w:szCs w:val="20"/>
          <w:lang w:eastAsia="fr-FR"/>
        </w:rPr>
        <w:t>Les pénalités pourront être appliquées à titre provisoire.</w:t>
      </w:r>
    </w:p>
    <w:p w14:paraId="001BC161" w14:textId="77777777" w:rsidR="005B21C6" w:rsidRPr="005B21C6" w:rsidRDefault="005B21C6" w:rsidP="005B21C6">
      <w:pPr>
        <w:suppressAutoHyphens w:val="0"/>
        <w:jc w:val="both"/>
        <w:rPr>
          <w:rFonts w:ascii="AMU Monument Grotesk" w:hAnsi="AMU Monument Grotesk" w:cs="Arial"/>
          <w:sz w:val="18"/>
          <w:szCs w:val="20"/>
          <w:lang w:eastAsia="fr-FR"/>
        </w:rPr>
      </w:pPr>
    </w:p>
    <w:p w14:paraId="43D6555F" w14:textId="77777777" w:rsidR="005B21C6" w:rsidRPr="005B21C6" w:rsidRDefault="005B21C6" w:rsidP="005B21C6">
      <w:pPr>
        <w:suppressAutoHyphens w:val="0"/>
        <w:jc w:val="both"/>
        <w:rPr>
          <w:rFonts w:ascii="AMU Monument Grotesk" w:hAnsi="AMU Monument Grotesk" w:cs="Arial"/>
          <w:sz w:val="18"/>
          <w:szCs w:val="20"/>
          <w:lang w:eastAsia="fr-FR"/>
        </w:rPr>
      </w:pPr>
      <w:r w:rsidRPr="005B21C6">
        <w:rPr>
          <w:rFonts w:ascii="AMU Monument Grotesk" w:hAnsi="AMU Monument Grotesk" w:cs="Arial"/>
          <w:sz w:val="18"/>
          <w:szCs w:val="20"/>
          <w:lang w:eastAsia="fr-FR"/>
        </w:rPr>
        <w:t>L’ensemble des pénalités sont cumulables entre elles.</w:t>
      </w:r>
    </w:p>
    <w:p w14:paraId="1095E628" w14:textId="77777777" w:rsidR="005B21C6" w:rsidRPr="005B21C6" w:rsidRDefault="005B21C6" w:rsidP="005B21C6">
      <w:pPr>
        <w:suppressAutoHyphens w:val="0"/>
        <w:jc w:val="both"/>
        <w:rPr>
          <w:rFonts w:ascii="AMU Monument Grotesk" w:hAnsi="AMU Monument Grotesk" w:cs="Arial"/>
          <w:sz w:val="18"/>
          <w:szCs w:val="20"/>
          <w:highlight w:val="cyan"/>
          <w:lang w:eastAsia="fr-FR"/>
        </w:rPr>
      </w:pPr>
    </w:p>
    <w:p w14:paraId="61AB42ED" w14:textId="77777777" w:rsidR="005B21C6" w:rsidRPr="005B21C6" w:rsidRDefault="005B21C6" w:rsidP="005B21C6">
      <w:pPr>
        <w:suppressAutoHyphens w:val="0"/>
        <w:jc w:val="both"/>
        <w:rPr>
          <w:rFonts w:ascii="AMU Monument Grotesk" w:hAnsi="AMU Monument Grotesk" w:cs="Arial"/>
          <w:sz w:val="18"/>
          <w:szCs w:val="20"/>
          <w:lang w:eastAsia="fr-FR"/>
        </w:rPr>
      </w:pPr>
      <w:r w:rsidRPr="005B21C6">
        <w:rPr>
          <w:rFonts w:ascii="AMU Monument Grotesk" w:hAnsi="AMU Monument Grotesk" w:cs="Arial"/>
          <w:sz w:val="18"/>
          <w:szCs w:val="20"/>
          <w:lang w:eastAsia="fr-FR"/>
        </w:rPr>
        <w:t xml:space="preserve">Les pénalités seront </w:t>
      </w:r>
      <w:r w:rsidRPr="005B21C6">
        <w:rPr>
          <w:rFonts w:ascii="AMU Monument Grotesk" w:hAnsi="AMU Monument Grotesk" w:cs="Arial"/>
          <w:b/>
          <w:sz w:val="18"/>
          <w:szCs w:val="20"/>
          <w:lang w:eastAsia="fr-FR"/>
        </w:rPr>
        <w:t>directement imputées</w:t>
      </w:r>
      <w:r w:rsidRPr="005B21C6">
        <w:rPr>
          <w:rFonts w:ascii="AMU Monument Grotesk" w:hAnsi="AMU Monument Grotesk" w:cs="Arial"/>
          <w:sz w:val="18"/>
          <w:szCs w:val="20"/>
          <w:lang w:eastAsia="fr-FR"/>
        </w:rPr>
        <w:t xml:space="preserve"> le cas échéant sur les sommes dues au titre de prestations déjà effectuées si elles n’ont pas été payées ou sur les sommes dues au titre des prestations à venir jusqu'à apurement du solde.</w:t>
      </w:r>
    </w:p>
    <w:p w14:paraId="0233795C" w14:textId="77777777" w:rsidR="005B21C6" w:rsidRPr="005B21C6" w:rsidRDefault="005B21C6" w:rsidP="005B21C6">
      <w:pPr>
        <w:suppressAutoHyphens w:val="0"/>
        <w:jc w:val="both"/>
        <w:rPr>
          <w:rFonts w:ascii="AMU Monument Grotesk" w:hAnsi="AMU Monument Grotesk" w:cs="Arial"/>
          <w:sz w:val="18"/>
          <w:szCs w:val="20"/>
          <w:lang w:eastAsia="fr-FR"/>
        </w:rPr>
      </w:pPr>
    </w:p>
    <w:p w14:paraId="0BC36A2F" w14:textId="77777777" w:rsidR="005B21C6" w:rsidRPr="005B21C6" w:rsidRDefault="005B21C6" w:rsidP="005B21C6">
      <w:pPr>
        <w:suppressAutoHyphens w:val="0"/>
        <w:jc w:val="both"/>
        <w:rPr>
          <w:rFonts w:ascii="AMU Monument Grotesk" w:hAnsi="AMU Monument Grotesk" w:cs="Arial"/>
          <w:sz w:val="18"/>
          <w:szCs w:val="20"/>
          <w:lang w:eastAsia="fr-FR"/>
        </w:rPr>
      </w:pPr>
      <w:r w:rsidRPr="005B21C6">
        <w:rPr>
          <w:rFonts w:ascii="AMU Monument Grotesk" w:hAnsi="AMU Monument Grotesk" w:cs="Arial"/>
          <w:sz w:val="18"/>
          <w:szCs w:val="20"/>
          <w:lang w:eastAsia="fr-FR"/>
        </w:rPr>
        <w:t xml:space="preserve">En cas de marché confié à un groupement d’opérateurs économiques pour lesquels les paiements sont effectués sur des comptes séparés, le mandataire devra indiquer au maître d’ouvrage la répartition des pénalités entre les membres du </w:t>
      </w:r>
      <w:r w:rsidRPr="005B21C6">
        <w:rPr>
          <w:rFonts w:ascii="AMU Monument Grotesk" w:hAnsi="AMU Monument Grotesk" w:cs="Arial"/>
          <w:sz w:val="18"/>
          <w:szCs w:val="20"/>
          <w:lang w:eastAsia="fr-FR"/>
        </w:rPr>
        <w:lastRenderedPageBreak/>
        <w:t>groupement. En l’attente de ces indications, les pénalités qui peuvent être appliquées seront retenues en totalité sur les sommes dues au mandataire du groupement.</w:t>
      </w:r>
    </w:p>
    <w:p w14:paraId="62CD438C" w14:textId="77777777" w:rsidR="005B21C6" w:rsidRPr="005B21C6" w:rsidRDefault="005B21C6" w:rsidP="005B21C6">
      <w:pPr>
        <w:suppressAutoHyphens w:val="0"/>
        <w:jc w:val="both"/>
        <w:rPr>
          <w:rFonts w:ascii="AMU Monument Grotesk" w:hAnsi="AMU Monument Grotesk" w:cs="Arial"/>
          <w:sz w:val="16"/>
          <w:szCs w:val="16"/>
          <w:lang w:eastAsia="fr-FR"/>
        </w:rPr>
      </w:pPr>
    </w:p>
    <w:p w14:paraId="16186AB7" w14:textId="34C31D9D" w:rsidR="00D51C1F" w:rsidRPr="00F33BFC" w:rsidRDefault="00D51C1F" w:rsidP="00FE4807">
      <w:pPr>
        <w:pStyle w:val="Titre1"/>
        <w:numPr>
          <w:ilvl w:val="0"/>
          <w:numId w:val="0"/>
        </w:numPr>
        <w:jc w:val="both"/>
        <w:rPr>
          <w:rFonts w:ascii="AMU Monument Grotesk" w:hAnsi="AMU Monument Grotesk"/>
          <w:sz w:val="24"/>
        </w:rPr>
      </w:pPr>
      <w:bookmarkStart w:id="273" w:name="_Toc208480015"/>
      <w:bookmarkEnd w:id="251"/>
      <w:r w:rsidRPr="0055046E">
        <w:rPr>
          <w:rFonts w:ascii="AMU Monument Grotesk" w:hAnsi="AMU Monument Grotesk"/>
          <w:sz w:val="24"/>
        </w:rPr>
        <w:t>ARTICLE 12 : DOCUMENTS A PRODUIRE EN COURS D’EXECUTION</w:t>
      </w:r>
      <w:bookmarkEnd w:id="273"/>
    </w:p>
    <w:p w14:paraId="599EEF7C" w14:textId="0EBA5F77" w:rsidR="00BE2C7B"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74" w:name="_Toc208480016"/>
      <w:r w:rsidRPr="00BB1E12">
        <w:rPr>
          <w:rFonts w:ascii="AMU Monument Grotesk" w:hAnsi="AMU Monument Grotesk" w:cs="Arial"/>
          <w:b/>
          <w:bCs/>
          <w:iCs/>
          <w:sz w:val="22"/>
          <w:szCs w:val="20"/>
          <w:lang w:eastAsia="fr-FR"/>
        </w:rPr>
        <w:t>12.1 Assurance</w:t>
      </w:r>
      <w:bookmarkEnd w:id="274"/>
    </w:p>
    <w:p w14:paraId="41565D03" w14:textId="350C0397" w:rsidR="00BE2C7B" w:rsidRPr="00486F38" w:rsidRDefault="00486F38" w:rsidP="00486F38">
      <w:pPr>
        <w:keepNext/>
        <w:suppressAutoHyphens w:val="0"/>
        <w:spacing w:before="240" w:after="60"/>
        <w:jc w:val="both"/>
        <w:outlineLvl w:val="2"/>
        <w:rPr>
          <w:rFonts w:ascii="AMU Monument Grotesk" w:hAnsi="AMU Monument Grotesk" w:cs="Arial"/>
          <w:bCs/>
          <w:i/>
          <w:sz w:val="22"/>
          <w:szCs w:val="20"/>
          <w:u w:val="single"/>
          <w:lang w:eastAsia="fr-FR"/>
        </w:rPr>
      </w:pPr>
      <w:bookmarkStart w:id="275" w:name="_Toc172212462"/>
      <w:bookmarkStart w:id="276" w:name="_Toc208480017"/>
      <w:r>
        <w:rPr>
          <w:rFonts w:ascii="AMU Monument Grotesk" w:hAnsi="AMU Monument Grotesk" w:cs="Arial"/>
          <w:bCs/>
          <w:i/>
          <w:sz w:val="22"/>
          <w:szCs w:val="20"/>
          <w:u w:val="single"/>
          <w:lang w:eastAsia="fr-FR"/>
        </w:rPr>
        <w:t xml:space="preserve">12.1.1 </w:t>
      </w:r>
      <w:r w:rsidR="00BE2C7B" w:rsidRPr="00486F38">
        <w:rPr>
          <w:rFonts w:ascii="AMU Monument Grotesk" w:hAnsi="AMU Monument Grotesk" w:cs="Arial"/>
          <w:bCs/>
          <w:i/>
          <w:sz w:val="22"/>
          <w:szCs w:val="20"/>
          <w:u w:val="single"/>
          <w:lang w:eastAsia="fr-FR"/>
        </w:rPr>
        <w:t>Assurances du maître d'ouvrage</w:t>
      </w:r>
      <w:bookmarkEnd w:id="275"/>
      <w:bookmarkEnd w:id="276"/>
    </w:p>
    <w:p w14:paraId="293B0453" w14:textId="77777777" w:rsidR="00BE2C7B" w:rsidRPr="00F33BFC" w:rsidRDefault="00BE2C7B" w:rsidP="00BE2C7B">
      <w:pPr>
        <w:suppressAutoHyphens w:val="0"/>
        <w:spacing w:after="160" w:line="259" w:lineRule="auto"/>
        <w:jc w:val="both"/>
        <w:rPr>
          <w:rFonts w:ascii="AMU Monument Grotesk" w:eastAsia="Calibri" w:hAnsi="AMU Monument Grotesk"/>
          <w:sz w:val="20"/>
          <w:szCs w:val="20"/>
          <w:lang w:eastAsia="en-US"/>
        </w:rPr>
      </w:pPr>
    </w:p>
    <w:p w14:paraId="58219B86" w14:textId="77777777" w:rsidR="00BE2C7B" w:rsidRPr="009B4259" w:rsidRDefault="00BE2C7B" w:rsidP="00BE2C7B">
      <w:pPr>
        <w:suppressAutoHyphens w:val="0"/>
        <w:spacing w:line="259" w:lineRule="auto"/>
        <w:jc w:val="both"/>
        <w:rPr>
          <w:rFonts w:ascii="AMU Monument Grotesk" w:hAnsi="AMU Monument Grotesk" w:cs="Arial"/>
          <w:sz w:val="18"/>
          <w:szCs w:val="20"/>
          <w:lang w:eastAsia="fr-FR"/>
        </w:rPr>
      </w:pPr>
      <w:r w:rsidRPr="009B4259">
        <w:rPr>
          <w:rFonts w:ascii="AMU Monument Grotesk" w:hAnsi="AMU Monument Grotesk" w:cs="Arial"/>
          <w:sz w:val="18"/>
          <w:szCs w:val="20"/>
          <w:lang w:eastAsia="fr-FR"/>
        </w:rPr>
        <w:t>Le maitre d’ouvrage a contracté ou contractera les assurances suivantes :</w:t>
      </w:r>
    </w:p>
    <w:p w14:paraId="7E7E4449" w14:textId="77777777" w:rsidR="00BE2C7B" w:rsidRPr="009B4259" w:rsidRDefault="00BE2C7B" w:rsidP="00BE2C7B">
      <w:pPr>
        <w:suppressAutoHyphens w:val="0"/>
        <w:spacing w:line="259" w:lineRule="auto"/>
        <w:jc w:val="both"/>
        <w:rPr>
          <w:rFonts w:ascii="AMU Monument Grotesk" w:hAnsi="AMU Monument Grotesk" w:cs="Arial"/>
          <w:sz w:val="18"/>
          <w:szCs w:val="20"/>
          <w:lang w:eastAsia="fr-FR"/>
        </w:rPr>
      </w:pPr>
      <w:r w:rsidRPr="009B4259">
        <w:rPr>
          <w:rFonts w:ascii="AMU Monument Grotesk" w:eastAsia="MS Gothic" w:hAnsi="AMU Monument Grotesk" w:cs="Arial" w:hint="eastAsia"/>
          <w:sz w:val="18"/>
          <w:szCs w:val="20"/>
          <w:lang w:eastAsia="fr-FR"/>
        </w:rPr>
        <w:t>☐</w:t>
      </w:r>
      <w:r w:rsidRPr="009B4259">
        <w:rPr>
          <w:rFonts w:ascii="AMU Monument Grotesk" w:hAnsi="AMU Monument Grotesk" w:cs="Arial"/>
          <w:sz w:val="18"/>
          <w:szCs w:val="20"/>
          <w:lang w:eastAsia="fr-FR"/>
        </w:rPr>
        <w:t xml:space="preserve"> Assurance Tous risques chantiers </w:t>
      </w:r>
    </w:p>
    <w:p w14:paraId="4D0E9F54" w14:textId="77777777" w:rsidR="00BE2C7B" w:rsidRPr="009B4259" w:rsidRDefault="00BE2C7B" w:rsidP="00BE2C7B">
      <w:pPr>
        <w:suppressAutoHyphens w:val="0"/>
        <w:spacing w:line="259" w:lineRule="auto"/>
        <w:jc w:val="both"/>
        <w:rPr>
          <w:rFonts w:ascii="AMU Monument Grotesk" w:hAnsi="AMU Monument Grotesk" w:cs="Arial"/>
          <w:sz w:val="18"/>
          <w:szCs w:val="20"/>
          <w:lang w:eastAsia="fr-FR"/>
        </w:rPr>
      </w:pPr>
      <w:r w:rsidRPr="009B4259">
        <w:rPr>
          <w:rFonts w:ascii="AMU Monument Grotesk" w:eastAsia="MS Gothic" w:hAnsi="AMU Monument Grotesk" w:cs="Arial" w:hint="eastAsia"/>
          <w:sz w:val="18"/>
          <w:szCs w:val="20"/>
          <w:lang w:eastAsia="fr-FR"/>
        </w:rPr>
        <w:t>☐</w:t>
      </w:r>
      <w:r w:rsidRPr="009B4259">
        <w:rPr>
          <w:rFonts w:ascii="AMU Monument Grotesk" w:hAnsi="AMU Monument Grotesk" w:cs="Arial"/>
          <w:sz w:val="18"/>
          <w:szCs w:val="20"/>
          <w:lang w:eastAsia="fr-FR"/>
        </w:rPr>
        <w:t xml:space="preserve"> Assurance Dommages-ouvrages </w:t>
      </w:r>
    </w:p>
    <w:p w14:paraId="450333CE" w14:textId="5DE08816" w:rsidR="00BE2C7B" w:rsidRPr="009B4259" w:rsidRDefault="00A708FE" w:rsidP="00BE2C7B">
      <w:pPr>
        <w:suppressAutoHyphens w:val="0"/>
        <w:spacing w:line="259" w:lineRule="auto"/>
        <w:jc w:val="both"/>
        <w:rPr>
          <w:rFonts w:ascii="AMU Monument Grotesk" w:hAnsi="AMU Monument Grotesk" w:cs="Arial"/>
          <w:sz w:val="18"/>
          <w:szCs w:val="20"/>
          <w:lang w:eastAsia="fr-FR"/>
        </w:rPr>
      </w:pPr>
      <w:sdt>
        <w:sdtPr>
          <w:rPr>
            <w:rFonts w:ascii="AMU Monument Grotesk" w:hAnsi="AMU Monument Grotesk" w:cs="Arial"/>
            <w:sz w:val="18"/>
            <w:szCs w:val="20"/>
            <w:lang w:eastAsia="fr-FR"/>
          </w:rPr>
          <w:id w:val="1962542517"/>
          <w14:checkbox>
            <w14:checked w14:val="1"/>
            <w14:checkedState w14:val="2612" w14:font="MS Gothic"/>
            <w14:uncheckedState w14:val="2610" w14:font="MS Gothic"/>
          </w14:checkbox>
        </w:sdtPr>
        <w:sdtContent>
          <w:r w:rsidR="00DC580E">
            <w:rPr>
              <w:rFonts w:ascii="MS Gothic" w:eastAsia="MS Gothic" w:hAnsi="MS Gothic" w:cs="Arial" w:hint="eastAsia"/>
              <w:sz w:val="18"/>
              <w:szCs w:val="20"/>
              <w:lang w:eastAsia="fr-FR"/>
            </w:rPr>
            <w:t>☒</w:t>
          </w:r>
        </w:sdtContent>
      </w:sdt>
      <w:r w:rsidR="00EB7053">
        <w:rPr>
          <w:rFonts w:ascii="AMU Monument Grotesk" w:hAnsi="AMU Monument Grotesk" w:cs="Arial"/>
          <w:sz w:val="18"/>
          <w:szCs w:val="20"/>
          <w:lang w:eastAsia="fr-FR"/>
        </w:rPr>
        <w:t xml:space="preserve">  </w:t>
      </w:r>
      <w:r w:rsidR="00BE2C7B" w:rsidRPr="009B4259">
        <w:rPr>
          <w:rFonts w:ascii="AMU Monument Grotesk" w:hAnsi="AMU Monument Grotesk" w:cs="Arial"/>
          <w:sz w:val="18"/>
          <w:szCs w:val="20"/>
          <w:lang w:eastAsia="fr-FR"/>
        </w:rPr>
        <w:t>Assurance Responsabilité civile</w:t>
      </w:r>
    </w:p>
    <w:p w14:paraId="26E73AF5" w14:textId="77777777" w:rsidR="00BE2C7B" w:rsidRPr="009B4259" w:rsidRDefault="00BE2C7B" w:rsidP="00BE2C7B">
      <w:pPr>
        <w:suppressAutoHyphens w:val="0"/>
        <w:spacing w:line="259" w:lineRule="auto"/>
        <w:jc w:val="both"/>
        <w:rPr>
          <w:rFonts w:ascii="AMU Monument Grotesk" w:hAnsi="AMU Monument Grotesk" w:cs="Arial"/>
          <w:sz w:val="18"/>
          <w:szCs w:val="20"/>
          <w:lang w:eastAsia="fr-FR"/>
        </w:rPr>
      </w:pPr>
      <w:r w:rsidRPr="009B4259">
        <w:rPr>
          <w:rFonts w:ascii="AMU Monument Grotesk" w:eastAsia="MS Gothic" w:hAnsi="AMU Monument Grotesk" w:cs="Arial" w:hint="eastAsia"/>
          <w:sz w:val="18"/>
          <w:szCs w:val="20"/>
          <w:lang w:eastAsia="fr-FR"/>
        </w:rPr>
        <w:t>☐</w:t>
      </w:r>
      <w:r w:rsidRPr="009B4259">
        <w:rPr>
          <w:rFonts w:ascii="AMU Monument Grotesk" w:hAnsi="AMU Monument Grotesk" w:cs="Arial"/>
          <w:sz w:val="18"/>
          <w:szCs w:val="20"/>
          <w:lang w:eastAsia="fr-FR"/>
        </w:rPr>
        <w:t xml:space="preserve"> Assurance Contrat collectif de responsabilité décennale (CCRD)</w:t>
      </w:r>
    </w:p>
    <w:p w14:paraId="0FCD89AC" w14:textId="77777777" w:rsidR="00BE2C7B" w:rsidRPr="009B4259" w:rsidRDefault="00BE2C7B" w:rsidP="00BE2C7B">
      <w:pPr>
        <w:suppressAutoHyphens w:val="0"/>
        <w:spacing w:line="259" w:lineRule="auto"/>
        <w:jc w:val="both"/>
        <w:rPr>
          <w:rFonts w:ascii="AMU Monument Grotesk" w:hAnsi="AMU Monument Grotesk" w:cs="Arial"/>
          <w:sz w:val="18"/>
          <w:szCs w:val="20"/>
          <w:lang w:eastAsia="fr-FR"/>
        </w:rPr>
      </w:pPr>
      <w:r w:rsidRPr="009B4259">
        <w:rPr>
          <w:rFonts w:ascii="AMU Monument Grotesk" w:eastAsia="MS Gothic" w:hAnsi="AMU Monument Grotesk" w:cs="Arial" w:hint="eastAsia"/>
          <w:sz w:val="18"/>
          <w:szCs w:val="20"/>
          <w:lang w:eastAsia="fr-FR"/>
        </w:rPr>
        <w:t>☐</w:t>
      </w:r>
      <w:r w:rsidRPr="009B4259">
        <w:rPr>
          <w:rFonts w:ascii="AMU Monument Grotesk" w:hAnsi="AMU Monument Grotesk" w:cs="Arial"/>
          <w:sz w:val="18"/>
          <w:szCs w:val="20"/>
          <w:lang w:eastAsia="fr-FR"/>
        </w:rPr>
        <w:t xml:space="preserve"> Sans objet pour l’opération</w:t>
      </w:r>
    </w:p>
    <w:p w14:paraId="0A3FE535" w14:textId="7A997A84" w:rsidR="00BE2C7B" w:rsidRPr="00486F38" w:rsidRDefault="00486F38" w:rsidP="00486F38">
      <w:pPr>
        <w:keepNext/>
        <w:suppressAutoHyphens w:val="0"/>
        <w:spacing w:before="240" w:after="60"/>
        <w:jc w:val="both"/>
        <w:outlineLvl w:val="2"/>
        <w:rPr>
          <w:rFonts w:ascii="AMU Monument Grotesk" w:hAnsi="AMU Monument Grotesk" w:cs="Arial"/>
          <w:bCs/>
          <w:i/>
          <w:sz w:val="22"/>
          <w:szCs w:val="20"/>
          <w:u w:val="single"/>
          <w:lang w:eastAsia="fr-FR"/>
        </w:rPr>
      </w:pPr>
      <w:bookmarkStart w:id="277" w:name="_Toc208480018"/>
      <w:r>
        <w:rPr>
          <w:rFonts w:ascii="AMU Monument Grotesk" w:hAnsi="AMU Monument Grotesk" w:cs="Arial"/>
          <w:bCs/>
          <w:i/>
          <w:sz w:val="22"/>
          <w:szCs w:val="20"/>
          <w:u w:val="single"/>
          <w:lang w:eastAsia="fr-FR"/>
        </w:rPr>
        <w:t xml:space="preserve">12.1.2 </w:t>
      </w:r>
      <w:r w:rsidR="00BE2C7B" w:rsidRPr="00486F38">
        <w:rPr>
          <w:rFonts w:ascii="AMU Monument Grotesk" w:hAnsi="AMU Monument Grotesk" w:cs="Arial"/>
          <w:bCs/>
          <w:i/>
          <w:sz w:val="22"/>
          <w:szCs w:val="20"/>
          <w:u w:val="single"/>
          <w:lang w:eastAsia="fr-FR"/>
        </w:rPr>
        <w:t>Assurances du titulaire</w:t>
      </w:r>
      <w:bookmarkEnd w:id="277"/>
    </w:p>
    <w:p w14:paraId="16B96D9F" w14:textId="77777777" w:rsidR="001E0AD5" w:rsidRPr="009B4259" w:rsidRDefault="001E0AD5" w:rsidP="001E0AD5">
      <w:pPr>
        <w:pStyle w:val="Txttitre2"/>
        <w:ind w:left="0"/>
        <w:rPr>
          <w:rFonts w:ascii="AMU Monument Grotesk" w:hAnsi="AMU Monument Grotesk" w:cs="Arial"/>
          <w:sz w:val="18"/>
          <w:szCs w:val="18"/>
        </w:rPr>
      </w:pPr>
      <w:proofErr w:type="spellStart"/>
      <w:r w:rsidRPr="009B4259">
        <w:rPr>
          <w:rFonts w:ascii="AMU Monument Grotesk" w:hAnsi="AMU Monument Grotesk" w:cs="Arial"/>
          <w:sz w:val="18"/>
          <w:szCs w:val="18"/>
        </w:rPr>
        <w:t>L</w:t>
      </w:r>
      <w:r w:rsidRPr="009B4259">
        <w:rPr>
          <w:rFonts w:ascii="AMU Monument Grotesk" w:hAnsi="AMU Monument Grotesk" w:cs="Arial"/>
          <w:sz w:val="18"/>
          <w:szCs w:val="18"/>
          <w:lang w:val="x-none"/>
        </w:rPr>
        <w:t>e</w:t>
      </w:r>
      <w:proofErr w:type="spellEnd"/>
      <w:r w:rsidRPr="009B4259">
        <w:rPr>
          <w:rFonts w:ascii="AMU Monument Grotesk" w:hAnsi="AMU Monument Grotesk" w:cs="Arial"/>
          <w:sz w:val="18"/>
          <w:szCs w:val="18"/>
          <w:lang w:val="x-none"/>
        </w:rPr>
        <w:t xml:space="preserve"> titulaire doit contracter les assurances permettant de garantir sa responsabilité à l’égard du pouvoir adjudicateur et des tiers</w:t>
      </w:r>
      <w:r w:rsidRPr="009B4259">
        <w:rPr>
          <w:rFonts w:ascii="AMU Monument Grotesk" w:hAnsi="AMU Monument Grotesk" w:cs="Arial"/>
          <w:sz w:val="18"/>
          <w:szCs w:val="18"/>
        </w:rPr>
        <w:t xml:space="preserve">, conformément </w:t>
      </w:r>
      <w:r w:rsidRPr="009B4259">
        <w:rPr>
          <w:rFonts w:ascii="AMU Monument Grotesk" w:hAnsi="AMU Monument Grotesk" w:cs="Arial"/>
          <w:sz w:val="18"/>
          <w:szCs w:val="18"/>
          <w:lang w:val="x-none"/>
        </w:rPr>
        <w:t>à l’article 9</w:t>
      </w:r>
      <w:r w:rsidRPr="009B4259">
        <w:rPr>
          <w:rFonts w:ascii="AMU Monument Grotesk" w:hAnsi="AMU Monument Grotesk" w:cs="Arial"/>
          <w:sz w:val="18"/>
          <w:szCs w:val="18"/>
        </w:rPr>
        <w:t>.1</w:t>
      </w:r>
      <w:r w:rsidRPr="009B4259">
        <w:rPr>
          <w:rFonts w:ascii="AMU Monument Grotesk" w:hAnsi="AMU Monument Grotesk" w:cs="Arial"/>
          <w:sz w:val="18"/>
          <w:szCs w:val="18"/>
          <w:lang w:val="x-none"/>
        </w:rPr>
        <w:t xml:space="preserve"> du CCAG</w:t>
      </w:r>
      <w:r w:rsidRPr="009B4259">
        <w:rPr>
          <w:rFonts w:ascii="AMU Monument Grotesk" w:hAnsi="AMU Monument Grotesk" w:cs="Arial"/>
          <w:sz w:val="18"/>
          <w:szCs w:val="18"/>
        </w:rPr>
        <w:t>-MOE.</w:t>
      </w:r>
    </w:p>
    <w:p w14:paraId="759F5CDF" w14:textId="77777777" w:rsidR="001E0AD5" w:rsidRPr="009B4259" w:rsidRDefault="001E0AD5" w:rsidP="001E0AD5">
      <w:pPr>
        <w:pStyle w:val="Txttitre2"/>
        <w:spacing w:before="0" w:line="240" w:lineRule="auto"/>
        <w:ind w:left="0"/>
        <w:rPr>
          <w:rFonts w:ascii="AMU Monument Grotesk" w:hAnsi="AMU Monument Grotesk" w:cs="Arial"/>
          <w:sz w:val="18"/>
          <w:szCs w:val="18"/>
        </w:rPr>
      </w:pPr>
    </w:p>
    <w:p w14:paraId="7DBABAAA" w14:textId="77777777" w:rsidR="001E0AD5" w:rsidRPr="009B4259" w:rsidRDefault="001E0AD5" w:rsidP="001E0AD5">
      <w:pPr>
        <w:pStyle w:val="Txttitre2"/>
        <w:spacing w:before="0" w:line="240" w:lineRule="auto"/>
        <w:ind w:left="0"/>
        <w:rPr>
          <w:rFonts w:ascii="AMU Monument Grotesk" w:hAnsi="AMU Monument Grotesk" w:cs="Arial"/>
          <w:sz w:val="18"/>
          <w:szCs w:val="18"/>
        </w:rPr>
      </w:pPr>
      <w:r w:rsidRPr="009B4259">
        <w:rPr>
          <w:rFonts w:ascii="AMU Monument Grotesk" w:hAnsi="AMU Monument Grotesk" w:cs="Arial"/>
          <w:sz w:val="18"/>
          <w:szCs w:val="18"/>
        </w:rPr>
        <w:t>Le Maître d’œuvre (en la personne de chacune de ses composantes éventuelles) est titulaire :</w:t>
      </w:r>
    </w:p>
    <w:p w14:paraId="7F97FC12" w14:textId="77777777" w:rsidR="001E0AD5" w:rsidRPr="009B4259" w:rsidRDefault="001E0AD5" w:rsidP="0070045D">
      <w:pPr>
        <w:pStyle w:val="Txttitre2"/>
        <w:numPr>
          <w:ilvl w:val="1"/>
          <w:numId w:val="56"/>
        </w:numPr>
        <w:spacing w:before="0" w:line="240" w:lineRule="auto"/>
        <w:ind w:left="709"/>
        <w:rPr>
          <w:rFonts w:ascii="AMU Monument Grotesk" w:hAnsi="AMU Monument Grotesk" w:cs="Arial"/>
          <w:sz w:val="18"/>
          <w:szCs w:val="18"/>
        </w:rPr>
      </w:pPr>
      <w:proofErr w:type="gramStart"/>
      <w:r w:rsidRPr="009B4259">
        <w:rPr>
          <w:rFonts w:ascii="AMU Monument Grotesk" w:hAnsi="AMU Monument Grotesk" w:cs="Arial"/>
          <w:sz w:val="18"/>
          <w:szCs w:val="18"/>
        </w:rPr>
        <w:t>d’une</w:t>
      </w:r>
      <w:proofErr w:type="gramEnd"/>
      <w:r w:rsidRPr="009B4259">
        <w:rPr>
          <w:rFonts w:ascii="AMU Monument Grotesk" w:hAnsi="AMU Monument Grotesk" w:cs="Arial"/>
          <w:sz w:val="18"/>
          <w:szCs w:val="18"/>
        </w:rPr>
        <w:t xml:space="preserve"> assurance couvrant les responsabilités découlant des principes dont s’inspirent les articles 1792 à 1792.2 et 2270 du Code Civil (assurance décennale) ;</w:t>
      </w:r>
    </w:p>
    <w:p w14:paraId="04AE4989" w14:textId="77777777" w:rsidR="001E0AD5" w:rsidRPr="009B4259" w:rsidRDefault="001E0AD5" w:rsidP="0070045D">
      <w:pPr>
        <w:pStyle w:val="Txttitre2"/>
        <w:numPr>
          <w:ilvl w:val="1"/>
          <w:numId w:val="56"/>
        </w:numPr>
        <w:spacing w:before="0" w:line="240" w:lineRule="auto"/>
        <w:ind w:left="709"/>
        <w:rPr>
          <w:rFonts w:ascii="AMU Monument Grotesk" w:hAnsi="AMU Monument Grotesk" w:cs="Arial"/>
          <w:sz w:val="18"/>
          <w:szCs w:val="18"/>
        </w:rPr>
      </w:pPr>
      <w:proofErr w:type="gramStart"/>
      <w:r w:rsidRPr="009B4259">
        <w:rPr>
          <w:rFonts w:ascii="AMU Monument Grotesk" w:hAnsi="AMU Monument Grotesk" w:cs="Arial"/>
          <w:sz w:val="18"/>
          <w:szCs w:val="18"/>
        </w:rPr>
        <w:t>d’assurance</w:t>
      </w:r>
      <w:proofErr w:type="gramEnd"/>
      <w:r w:rsidRPr="009B4259">
        <w:rPr>
          <w:rFonts w:ascii="AMU Monument Grotesk" w:hAnsi="AMU Monument Grotesk" w:cs="Arial"/>
          <w:sz w:val="18"/>
          <w:szCs w:val="18"/>
        </w:rPr>
        <w:t xml:space="preserve"> responsabilité civile professionnelle.</w:t>
      </w:r>
    </w:p>
    <w:p w14:paraId="2D47BE26" w14:textId="77777777" w:rsidR="001E0AD5" w:rsidRPr="009B4259" w:rsidRDefault="001E0AD5" w:rsidP="001E0AD5">
      <w:pPr>
        <w:pStyle w:val="Txttitre2"/>
        <w:spacing w:before="0" w:line="240" w:lineRule="auto"/>
        <w:ind w:left="0"/>
        <w:rPr>
          <w:rFonts w:ascii="AMU Monument Grotesk" w:hAnsi="AMU Monument Grotesk" w:cs="Arial"/>
          <w:sz w:val="16"/>
          <w:szCs w:val="16"/>
        </w:rPr>
      </w:pPr>
    </w:p>
    <w:p w14:paraId="3456862E" w14:textId="77777777" w:rsidR="001E0AD5" w:rsidRPr="009B4259" w:rsidRDefault="001E0AD5" w:rsidP="001E0AD5">
      <w:pPr>
        <w:pStyle w:val="Txttitre2"/>
        <w:spacing w:before="0" w:line="240" w:lineRule="auto"/>
        <w:ind w:left="0"/>
        <w:rPr>
          <w:rFonts w:ascii="AMU Monument Grotesk" w:hAnsi="AMU Monument Grotesk" w:cs="Arial"/>
          <w:sz w:val="18"/>
          <w:szCs w:val="18"/>
        </w:rPr>
      </w:pPr>
      <w:r w:rsidRPr="009B4259">
        <w:rPr>
          <w:rFonts w:ascii="AMU Monument Grotesk" w:hAnsi="AMU Monument Grotesk" w:cs="Arial"/>
          <w:sz w:val="18"/>
          <w:szCs w:val="18"/>
        </w:rPr>
        <w:t xml:space="preserve">Les attestations de l’assureur du Maître d’œuvre justifient qu’il est à jour de ses cotisations et que ses polices contiennent les garanties en rapport avec l’importance de l’opération. </w:t>
      </w:r>
    </w:p>
    <w:p w14:paraId="76666C66" w14:textId="77777777" w:rsidR="001E0AD5" w:rsidRPr="009B4259" w:rsidRDefault="001E0AD5" w:rsidP="001E0AD5">
      <w:pPr>
        <w:pStyle w:val="Txttitre2"/>
        <w:spacing w:before="0" w:line="240" w:lineRule="auto"/>
        <w:ind w:left="0"/>
        <w:rPr>
          <w:rFonts w:ascii="AMU Monument Grotesk" w:hAnsi="AMU Monument Grotesk" w:cs="Arial"/>
          <w:sz w:val="16"/>
          <w:szCs w:val="16"/>
        </w:rPr>
      </w:pPr>
    </w:p>
    <w:p w14:paraId="52596F27" w14:textId="77777777" w:rsidR="001E0AD5" w:rsidRPr="009B4259" w:rsidRDefault="001E0AD5" w:rsidP="001E0AD5">
      <w:pPr>
        <w:pStyle w:val="Txttitre2"/>
        <w:spacing w:before="0" w:line="240" w:lineRule="auto"/>
        <w:ind w:left="0"/>
        <w:rPr>
          <w:rFonts w:ascii="AMU Monument Grotesk" w:hAnsi="AMU Monument Grotesk" w:cs="Arial"/>
          <w:sz w:val="18"/>
          <w:szCs w:val="18"/>
        </w:rPr>
      </w:pPr>
      <w:r w:rsidRPr="009B4259">
        <w:rPr>
          <w:rFonts w:ascii="AMU Monument Grotesk" w:hAnsi="AMU Monument Grotesk" w:cs="Arial"/>
          <w:sz w:val="18"/>
          <w:szCs w:val="18"/>
        </w:rPr>
        <w:t xml:space="preserve">L’attestation d’assurance responsabilité civile est à fournir tous les ans au Maître d’ouvrage. L’attestation d’assurance décennale doit être fournie à la notification du marché et au démarrage des </w:t>
      </w:r>
      <w:r w:rsidRPr="009B4259">
        <w:rPr>
          <w:rFonts w:ascii="AMU Monument Grotesk" w:hAnsi="AMU Monument Grotesk" w:cs="Arial"/>
          <w:color w:val="000000"/>
          <w:sz w:val="18"/>
          <w:szCs w:val="18"/>
        </w:rPr>
        <w:t>travaux (elle doit être valable à la date de la Déclaration d’Ouverture du Chantier). Si, aprè</w:t>
      </w:r>
      <w:r w:rsidRPr="009B4259">
        <w:rPr>
          <w:rFonts w:ascii="AMU Monument Grotesk" w:hAnsi="AMU Monument Grotesk" w:cs="Arial"/>
          <w:sz w:val="18"/>
          <w:szCs w:val="18"/>
        </w:rPr>
        <w:t>s mise en demeure du Maître d’ouvrage, les attestations ne sont pas fournies, le marché pourra être résilié dans les conditions prévues à l’article 14 du CCAP.</w:t>
      </w:r>
    </w:p>
    <w:p w14:paraId="4C0A0CCD" w14:textId="77777777" w:rsidR="001E0AD5" w:rsidRPr="009B4259" w:rsidRDefault="001E0AD5" w:rsidP="001E0AD5">
      <w:pPr>
        <w:pStyle w:val="Txttitre2"/>
        <w:spacing w:before="0" w:line="240" w:lineRule="auto"/>
        <w:ind w:left="0"/>
        <w:rPr>
          <w:rFonts w:ascii="AMU Monument Grotesk" w:hAnsi="AMU Monument Grotesk" w:cs="Arial"/>
          <w:sz w:val="16"/>
          <w:szCs w:val="16"/>
        </w:rPr>
      </w:pPr>
    </w:p>
    <w:p w14:paraId="3899E1F3" w14:textId="77777777" w:rsidR="001E0AD5" w:rsidRPr="009B4259" w:rsidRDefault="001E0AD5" w:rsidP="001E0AD5">
      <w:pPr>
        <w:pStyle w:val="Txttitre2"/>
        <w:spacing w:before="0" w:line="240" w:lineRule="auto"/>
        <w:ind w:left="0"/>
        <w:rPr>
          <w:rFonts w:ascii="AMU Monument Grotesk" w:hAnsi="AMU Monument Grotesk" w:cs="Arial"/>
          <w:sz w:val="18"/>
          <w:szCs w:val="18"/>
        </w:rPr>
      </w:pPr>
      <w:r w:rsidRPr="009B4259">
        <w:rPr>
          <w:rFonts w:ascii="AMU Monument Grotesk" w:hAnsi="AMU Monument Grotesk" w:cs="Arial"/>
          <w:sz w:val="18"/>
          <w:szCs w:val="18"/>
        </w:rPr>
        <w:t>Le Maître d’œuvre doit souscrire une police complémentaire si celle existante n’est pas considérée comme suffisante par le maître d’ouvrage pour assurer la couverture des risques liés à cette opération.</w:t>
      </w:r>
    </w:p>
    <w:p w14:paraId="027DFA14" w14:textId="77777777" w:rsidR="001E0AD5" w:rsidRPr="009B4259" w:rsidRDefault="001E0AD5" w:rsidP="001E0AD5">
      <w:pPr>
        <w:pStyle w:val="Txttitre2"/>
        <w:spacing w:before="0" w:line="240" w:lineRule="auto"/>
        <w:ind w:left="0"/>
        <w:rPr>
          <w:rFonts w:ascii="AMU Monument Grotesk" w:hAnsi="AMU Monument Grotesk" w:cs="Arial"/>
          <w:sz w:val="16"/>
          <w:szCs w:val="16"/>
        </w:rPr>
      </w:pPr>
    </w:p>
    <w:p w14:paraId="35EF79BA" w14:textId="77777777" w:rsidR="001E0AD5" w:rsidRPr="009B4259" w:rsidRDefault="001E0AD5" w:rsidP="001E0AD5">
      <w:pPr>
        <w:pStyle w:val="Txttitre2"/>
        <w:spacing w:before="0" w:line="240" w:lineRule="auto"/>
        <w:ind w:left="0"/>
        <w:rPr>
          <w:rFonts w:ascii="AMU Monument Grotesk" w:hAnsi="AMU Monument Grotesk" w:cs="Arial"/>
          <w:sz w:val="18"/>
          <w:szCs w:val="18"/>
        </w:rPr>
      </w:pPr>
      <w:r w:rsidRPr="009B4259">
        <w:rPr>
          <w:rFonts w:ascii="AMU Monument Grotesk" w:hAnsi="AMU Monument Grotesk" w:cs="Arial"/>
          <w:sz w:val="18"/>
          <w:szCs w:val="18"/>
        </w:rPr>
        <w:t>Dans tous les cas, si l’attestation n’apporte pas les renseignements suffisants, le Maître d’ouvrage peut exiger une copie certifiée conforme du contrat d’assurance complet.</w:t>
      </w:r>
    </w:p>
    <w:p w14:paraId="02EA866A" w14:textId="77777777"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78" w:name="_Toc208480019"/>
      <w:r w:rsidRPr="00BB1E12">
        <w:rPr>
          <w:rFonts w:ascii="AMU Monument Grotesk" w:hAnsi="AMU Monument Grotesk" w:cs="Arial"/>
          <w:b/>
          <w:bCs/>
          <w:iCs/>
          <w:sz w:val="22"/>
          <w:szCs w:val="20"/>
          <w:lang w:eastAsia="fr-FR"/>
        </w:rPr>
        <w:t>12.2 Justificatifs sociaux</w:t>
      </w:r>
      <w:bookmarkEnd w:id="278"/>
      <w:r w:rsidRPr="00BB1E12">
        <w:rPr>
          <w:rFonts w:ascii="AMU Monument Grotesk" w:hAnsi="AMU Monument Grotesk" w:cs="Arial"/>
          <w:b/>
          <w:bCs/>
          <w:iCs/>
          <w:sz w:val="22"/>
          <w:szCs w:val="20"/>
          <w:lang w:eastAsia="fr-FR"/>
        </w:rPr>
        <w:t xml:space="preserve">   </w:t>
      </w:r>
    </w:p>
    <w:p w14:paraId="7A333B70" w14:textId="77777777" w:rsidR="00556DBE" w:rsidRPr="00F33BFC" w:rsidRDefault="00556DBE">
      <w:pPr>
        <w:jc w:val="both"/>
        <w:rPr>
          <w:rFonts w:ascii="AMU Monument Grotesk" w:hAnsi="AMU Monument Grotesk" w:cs="Verdana"/>
          <w:b/>
          <w:sz w:val="20"/>
          <w:szCs w:val="20"/>
        </w:rPr>
      </w:pPr>
    </w:p>
    <w:p w14:paraId="2AEEE947" w14:textId="67A44934" w:rsidR="00D51C1F" w:rsidRPr="009B4259" w:rsidRDefault="00D51C1F">
      <w:pPr>
        <w:jc w:val="both"/>
        <w:rPr>
          <w:rFonts w:ascii="AMU Monument Grotesk" w:hAnsi="AMU Monument Grotesk"/>
          <w:sz w:val="18"/>
          <w:szCs w:val="20"/>
        </w:rPr>
      </w:pPr>
      <w:r w:rsidRPr="009B4259">
        <w:rPr>
          <w:rFonts w:ascii="AMU Monument Grotesk" w:hAnsi="AMU Monument Grotesk" w:cs="Verdana"/>
          <w:b/>
          <w:sz w:val="18"/>
          <w:szCs w:val="20"/>
        </w:rPr>
        <w:t xml:space="preserve">En application de </w:t>
      </w:r>
      <w:r w:rsidRPr="009B4259">
        <w:rPr>
          <w:rFonts w:ascii="AMU Monument Grotesk" w:hAnsi="AMU Monument Grotesk" w:cs="Calibri"/>
          <w:bCs/>
          <w:iCs/>
          <w:sz w:val="18"/>
          <w:szCs w:val="20"/>
        </w:rPr>
        <w:t>l’article R2143-8</w:t>
      </w:r>
      <w:r w:rsidRPr="009B4259">
        <w:rPr>
          <w:rFonts w:ascii="AMU Monument Grotesk" w:hAnsi="AMU Monument Grotesk" w:cs="Calibri"/>
          <w:sz w:val="18"/>
          <w:szCs w:val="20"/>
        </w:rPr>
        <w:t xml:space="preserve"> du Code de la Commande Publique</w:t>
      </w:r>
      <w:r w:rsidRPr="009B4259">
        <w:rPr>
          <w:rFonts w:ascii="AMU Monument Grotesk" w:hAnsi="AMU Monument Grotesk" w:cs="Verdana"/>
          <w:b/>
          <w:sz w:val="18"/>
          <w:szCs w:val="20"/>
        </w:rPr>
        <w:t xml:space="preserve"> le titulaire </w:t>
      </w:r>
      <w:r w:rsidRPr="009B4259">
        <w:rPr>
          <w:rFonts w:ascii="AMU Monument Grotesk" w:hAnsi="AMU Monument Grotesk" w:cs="Verdana"/>
          <w:sz w:val="18"/>
          <w:szCs w:val="20"/>
        </w:rPr>
        <w:t xml:space="preserve">produit, le cas échéant, les pièces prévues aux articles R. 1263-12, D. 8222-5 ou D. 8222-7 ou D. 8254-2 à D. 8254-5 du code du travail, </w:t>
      </w:r>
      <w:r w:rsidRPr="009B4259">
        <w:rPr>
          <w:rFonts w:ascii="AMU Monument Grotesk" w:hAnsi="AMU Monument Grotesk" w:cs="Verdana"/>
          <w:b/>
          <w:sz w:val="18"/>
          <w:szCs w:val="20"/>
        </w:rPr>
        <w:t>tous les six mois jusqu'à la fin de l’exécution du marché.</w:t>
      </w:r>
    </w:p>
    <w:p w14:paraId="2A781093" w14:textId="674DA2A3"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79" w:name="_Toc208480020"/>
      <w:r w:rsidRPr="00BB1E12">
        <w:rPr>
          <w:rFonts w:ascii="AMU Monument Grotesk" w:hAnsi="AMU Monument Grotesk" w:cs="Arial"/>
          <w:b/>
          <w:bCs/>
          <w:iCs/>
          <w:sz w:val="22"/>
          <w:szCs w:val="20"/>
          <w:lang w:eastAsia="fr-FR"/>
        </w:rPr>
        <w:t>12.3 Modifications relatives à la situation juridique ou économique au titulaire du marché</w:t>
      </w:r>
      <w:bookmarkEnd w:id="279"/>
    </w:p>
    <w:p w14:paraId="1DDCC534" w14:textId="77777777" w:rsidR="008B1E66" w:rsidRPr="00F33BFC" w:rsidRDefault="008B1E66">
      <w:pPr>
        <w:pStyle w:val="NormalWeb"/>
        <w:spacing w:before="0" w:after="0"/>
        <w:rPr>
          <w:rFonts w:ascii="AMU Monument Grotesk" w:hAnsi="AMU Monument Grotesk" w:cs="Verdana"/>
          <w:sz w:val="20"/>
          <w:szCs w:val="20"/>
        </w:rPr>
      </w:pPr>
    </w:p>
    <w:p w14:paraId="173E8B61" w14:textId="6BD5EFD2" w:rsidR="009B4259" w:rsidRPr="009B4259" w:rsidRDefault="00D51C1F" w:rsidP="009B4259">
      <w:pPr>
        <w:pStyle w:val="NormalWeb"/>
        <w:spacing w:before="0" w:after="0"/>
        <w:jc w:val="both"/>
        <w:rPr>
          <w:rFonts w:ascii="AMU Monument Grotesk" w:hAnsi="AMU Monument Grotesk"/>
          <w:sz w:val="18"/>
          <w:szCs w:val="20"/>
        </w:rPr>
      </w:pPr>
      <w:r w:rsidRPr="009B4259">
        <w:rPr>
          <w:rFonts w:ascii="AMU Monument Grotesk" w:hAnsi="AMU Monument Grotesk" w:cs="Verdana"/>
          <w:sz w:val="18"/>
          <w:szCs w:val="20"/>
        </w:rPr>
        <w:t xml:space="preserve">Le titulaire est tenu de </w:t>
      </w:r>
      <w:r w:rsidRPr="009B4259">
        <w:rPr>
          <w:rFonts w:ascii="AMU Monument Grotesk" w:hAnsi="AMU Monument Grotesk" w:cs="Verdana"/>
          <w:b/>
          <w:sz w:val="18"/>
          <w:szCs w:val="20"/>
        </w:rPr>
        <w:t>notifier sans délai</w:t>
      </w:r>
      <w:r w:rsidRPr="009B4259">
        <w:rPr>
          <w:rFonts w:ascii="AMU Monument Grotesk" w:hAnsi="AMU Monument Grotesk" w:cs="Verdana"/>
          <w:sz w:val="18"/>
          <w:szCs w:val="20"/>
        </w:rPr>
        <w:t xml:space="preserve"> à l'acheteur</w:t>
      </w:r>
      <w:r w:rsidRPr="009B4259">
        <w:rPr>
          <w:rFonts w:ascii="AMU Monument Grotesk" w:hAnsi="AMU Monument Grotesk"/>
          <w:sz w:val="18"/>
          <w:szCs w:val="20"/>
        </w:rPr>
        <w:t xml:space="preserve"> </w:t>
      </w:r>
      <w:r w:rsidRPr="009B4259">
        <w:rPr>
          <w:rFonts w:ascii="AMU Monument Grotesk" w:hAnsi="AMU Monument Grotesk" w:cs="Verdana"/>
          <w:sz w:val="18"/>
          <w:szCs w:val="20"/>
        </w:rPr>
        <w:t xml:space="preserve">(cf. article </w:t>
      </w:r>
      <w:r w:rsidR="0055046E">
        <w:rPr>
          <w:rFonts w:ascii="AMU Monument Grotesk" w:hAnsi="AMU Monument Grotesk" w:cs="Verdana"/>
          <w:sz w:val="18"/>
          <w:szCs w:val="20"/>
        </w:rPr>
        <w:t>6.5</w:t>
      </w:r>
      <w:r w:rsidRPr="009B4259">
        <w:rPr>
          <w:rFonts w:ascii="AMU Monument Grotesk" w:hAnsi="AMU Monument Grotesk" w:cs="Verdana"/>
          <w:sz w:val="18"/>
          <w:szCs w:val="20"/>
        </w:rPr>
        <w:t xml:space="preserve"> du CCAP « Forme des notifications et informations</w:t>
      </w:r>
      <w:r w:rsidR="009B4259">
        <w:rPr>
          <w:rFonts w:ascii="AMU Monument Grotesk" w:hAnsi="AMU Monument Grotesk" w:cs="Verdana"/>
          <w:sz w:val="18"/>
          <w:szCs w:val="20"/>
        </w:rPr>
        <w:t xml:space="preserve"> </w:t>
      </w:r>
      <w:r w:rsidRPr="009B4259">
        <w:rPr>
          <w:rFonts w:ascii="AMU Monument Grotesk" w:hAnsi="AMU Monument Grotesk" w:cs="Verdana"/>
          <w:sz w:val="18"/>
          <w:szCs w:val="20"/>
        </w:rPr>
        <w:t>»), les modifications survenant au cours de l'exécution du marché et qui se rapportent :</w:t>
      </w:r>
    </w:p>
    <w:p w14:paraId="790A2D72" w14:textId="77777777" w:rsidR="009B4259" w:rsidRPr="009B4259" w:rsidRDefault="00D51C1F" w:rsidP="0070045D">
      <w:pPr>
        <w:pStyle w:val="NormalWeb"/>
        <w:numPr>
          <w:ilvl w:val="0"/>
          <w:numId w:val="62"/>
        </w:numPr>
        <w:spacing w:before="0" w:after="0"/>
        <w:rPr>
          <w:rFonts w:ascii="AMU Monument Grotesk" w:hAnsi="AMU Monument Grotesk"/>
          <w:sz w:val="18"/>
          <w:szCs w:val="20"/>
        </w:rPr>
      </w:pPr>
      <w:proofErr w:type="gramStart"/>
      <w:r w:rsidRPr="009B4259">
        <w:rPr>
          <w:rFonts w:ascii="AMU Monument Grotesk" w:hAnsi="AMU Monument Grotesk" w:cs="Verdana"/>
          <w:sz w:val="18"/>
          <w:szCs w:val="20"/>
        </w:rPr>
        <w:t>aux</w:t>
      </w:r>
      <w:proofErr w:type="gramEnd"/>
      <w:r w:rsidRPr="009B4259">
        <w:rPr>
          <w:rFonts w:ascii="AMU Monument Grotesk" w:hAnsi="AMU Monument Grotesk" w:cs="Verdana"/>
          <w:sz w:val="18"/>
          <w:szCs w:val="20"/>
        </w:rPr>
        <w:t xml:space="preserve"> personnes ayant le pouvoir de l'engager ;</w:t>
      </w:r>
    </w:p>
    <w:p w14:paraId="049ABBF5" w14:textId="77777777" w:rsidR="009B4259" w:rsidRPr="009B4259" w:rsidRDefault="00D51C1F" w:rsidP="0070045D">
      <w:pPr>
        <w:pStyle w:val="NormalWeb"/>
        <w:numPr>
          <w:ilvl w:val="0"/>
          <w:numId w:val="62"/>
        </w:numPr>
        <w:spacing w:before="0" w:after="0"/>
        <w:rPr>
          <w:rFonts w:ascii="AMU Monument Grotesk" w:hAnsi="AMU Monument Grotesk"/>
          <w:sz w:val="18"/>
          <w:szCs w:val="20"/>
        </w:rPr>
      </w:pPr>
      <w:proofErr w:type="gramStart"/>
      <w:r w:rsidRPr="009B4259">
        <w:rPr>
          <w:rFonts w:ascii="AMU Monument Grotesk" w:hAnsi="AMU Monument Grotesk" w:cs="Verdana"/>
          <w:sz w:val="18"/>
          <w:szCs w:val="20"/>
        </w:rPr>
        <w:t>à</w:t>
      </w:r>
      <w:proofErr w:type="gramEnd"/>
      <w:r w:rsidRPr="009B4259">
        <w:rPr>
          <w:rFonts w:ascii="AMU Monument Grotesk" w:hAnsi="AMU Monument Grotesk" w:cs="Verdana"/>
          <w:sz w:val="18"/>
          <w:szCs w:val="20"/>
        </w:rPr>
        <w:t xml:space="preserve"> la forme juridique sous laquelle il exerce son activité ;</w:t>
      </w:r>
    </w:p>
    <w:p w14:paraId="104DA86C" w14:textId="0A414257" w:rsidR="00D51C1F" w:rsidRPr="009B4259" w:rsidRDefault="00D51C1F" w:rsidP="0070045D">
      <w:pPr>
        <w:pStyle w:val="NormalWeb"/>
        <w:numPr>
          <w:ilvl w:val="0"/>
          <w:numId w:val="62"/>
        </w:numPr>
        <w:spacing w:before="0" w:after="0"/>
        <w:rPr>
          <w:rFonts w:ascii="AMU Monument Grotesk" w:hAnsi="AMU Monument Grotesk"/>
          <w:sz w:val="18"/>
          <w:szCs w:val="20"/>
        </w:rPr>
      </w:pPr>
      <w:proofErr w:type="gramStart"/>
      <w:r w:rsidRPr="009B4259">
        <w:rPr>
          <w:rFonts w:ascii="AMU Monument Grotesk" w:hAnsi="AMU Monument Grotesk" w:cs="Verdana"/>
          <w:sz w:val="18"/>
          <w:szCs w:val="20"/>
        </w:rPr>
        <w:t>à</w:t>
      </w:r>
      <w:proofErr w:type="gramEnd"/>
      <w:r w:rsidRPr="009B4259">
        <w:rPr>
          <w:rFonts w:ascii="AMU Monument Grotesk" w:hAnsi="AMU Monument Grotesk" w:cs="Verdana"/>
          <w:sz w:val="18"/>
          <w:szCs w:val="20"/>
        </w:rPr>
        <w:t xml:space="preserve"> sa raison sociale ou à sa dénomination ;</w:t>
      </w:r>
    </w:p>
    <w:p w14:paraId="01254012" w14:textId="7BBCB549" w:rsidR="009B4259" w:rsidRPr="009B4259" w:rsidRDefault="00D51C1F" w:rsidP="009B4259">
      <w:pPr>
        <w:pStyle w:val="NormalWeb"/>
        <w:spacing w:before="0" w:after="0"/>
        <w:ind w:firstLine="708"/>
        <w:rPr>
          <w:rFonts w:ascii="AMU Monument Grotesk" w:hAnsi="AMU Monument Grotesk" w:cs="Verdana"/>
          <w:sz w:val="18"/>
          <w:szCs w:val="20"/>
        </w:rPr>
      </w:pPr>
      <w:r w:rsidRPr="009B4259">
        <w:rPr>
          <w:rFonts w:ascii="AMU Monument Grotesk" w:hAnsi="AMU Monument Grotesk" w:cs="Arial"/>
          <w:i/>
          <w:sz w:val="18"/>
          <w:szCs w:val="20"/>
        </w:rPr>
        <w:t xml:space="preserve">Dans ce cas : fournir un extrait </w:t>
      </w:r>
      <w:proofErr w:type="spellStart"/>
      <w:r w:rsidRPr="009B4259">
        <w:rPr>
          <w:rFonts w:ascii="AMU Monument Grotesk" w:hAnsi="AMU Monument Grotesk" w:cs="Arial"/>
          <w:i/>
          <w:sz w:val="18"/>
          <w:szCs w:val="20"/>
        </w:rPr>
        <w:t>Kbis</w:t>
      </w:r>
      <w:proofErr w:type="spellEnd"/>
      <w:r w:rsidRPr="009B4259">
        <w:rPr>
          <w:rFonts w:ascii="AMU Monument Grotesk" w:hAnsi="AMU Monument Grotesk" w:cs="Arial"/>
          <w:i/>
          <w:sz w:val="18"/>
          <w:szCs w:val="20"/>
        </w:rPr>
        <w:t xml:space="preserve"> mentionnant ce changement (ainsi qu’un RIB le cas échéant).</w:t>
      </w:r>
    </w:p>
    <w:p w14:paraId="73225903" w14:textId="77777777" w:rsidR="009B4259" w:rsidRPr="009B4259" w:rsidRDefault="00D51C1F" w:rsidP="0070045D">
      <w:pPr>
        <w:pStyle w:val="NormalWeb"/>
        <w:numPr>
          <w:ilvl w:val="0"/>
          <w:numId w:val="63"/>
        </w:numPr>
        <w:spacing w:before="0" w:after="0"/>
        <w:rPr>
          <w:rFonts w:ascii="AMU Monument Grotesk" w:hAnsi="AMU Monument Grotesk"/>
          <w:sz w:val="18"/>
          <w:szCs w:val="20"/>
        </w:rPr>
      </w:pPr>
      <w:proofErr w:type="gramStart"/>
      <w:r w:rsidRPr="009B4259">
        <w:rPr>
          <w:rFonts w:ascii="AMU Monument Grotesk" w:hAnsi="AMU Monument Grotesk" w:cs="Verdana"/>
          <w:sz w:val="18"/>
          <w:szCs w:val="20"/>
        </w:rPr>
        <w:t>à</w:t>
      </w:r>
      <w:proofErr w:type="gramEnd"/>
      <w:r w:rsidRPr="009B4259">
        <w:rPr>
          <w:rFonts w:ascii="AMU Monument Grotesk" w:hAnsi="AMU Monument Grotesk" w:cs="Verdana"/>
          <w:sz w:val="18"/>
          <w:szCs w:val="20"/>
        </w:rPr>
        <w:t xml:space="preserve"> son adresse ou à son siège social ;</w:t>
      </w:r>
    </w:p>
    <w:p w14:paraId="60035ABC" w14:textId="77777777" w:rsidR="009B4259" w:rsidRPr="009B4259" w:rsidRDefault="00D51C1F" w:rsidP="0070045D">
      <w:pPr>
        <w:pStyle w:val="NormalWeb"/>
        <w:numPr>
          <w:ilvl w:val="0"/>
          <w:numId w:val="63"/>
        </w:numPr>
        <w:spacing w:before="0" w:after="0"/>
        <w:rPr>
          <w:rFonts w:ascii="AMU Monument Grotesk" w:hAnsi="AMU Monument Grotesk"/>
          <w:sz w:val="18"/>
          <w:szCs w:val="20"/>
        </w:rPr>
      </w:pPr>
      <w:proofErr w:type="gramStart"/>
      <w:r w:rsidRPr="009B4259">
        <w:rPr>
          <w:rFonts w:ascii="AMU Monument Grotesk" w:hAnsi="AMU Monument Grotesk" w:cs="Verdana"/>
          <w:sz w:val="18"/>
          <w:szCs w:val="20"/>
        </w:rPr>
        <w:t>à</w:t>
      </w:r>
      <w:proofErr w:type="gramEnd"/>
      <w:r w:rsidRPr="009B4259">
        <w:rPr>
          <w:rFonts w:ascii="AMU Monument Grotesk" w:hAnsi="AMU Monument Grotesk" w:cs="Verdana"/>
          <w:sz w:val="18"/>
          <w:szCs w:val="20"/>
        </w:rPr>
        <w:t xml:space="preserve"> ses coordonnées bancaires ;</w:t>
      </w:r>
    </w:p>
    <w:p w14:paraId="0E42F7E7" w14:textId="1615DE71" w:rsidR="00D51C1F" w:rsidRPr="009B4259" w:rsidRDefault="00D51C1F" w:rsidP="0070045D">
      <w:pPr>
        <w:pStyle w:val="NormalWeb"/>
        <w:numPr>
          <w:ilvl w:val="0"/>
          <w:numId w:val="63"/>
        </w:numPr>
        <w:spacing w:before="0" w:after="0"/>
        <w:rPr>
          <w:rFonts w:ascii="AMU Monument Grotesk" w:hAnsi="AMU Monument Grotesk"/>
          <w:sz w:val="18"/>
          <w:szCs w:val="20"/>
        </w:rPr>
      </w:pPr>
      <w:proofErr w:type="gramStart"/>
      <w:r w:rsidRPr="009B4259">
        <w:rPr>
          <w:rFonts w:ascii="AMU Monument Grotesk" w:hAnsi="AMU Monument Grotesk" w:cs="Verdana"/>
          <w:sz w:val="18"/>
          <w:szCs w:val="20"/>
        </w:rPr>
        <w:t>aux</w:t>
      </w:r>
      <w:proofErr w:type="gramEnd"/>
      <w:r w:rsidRPr="009B4259">
        <w:rPr>
          <w:rFonts w:ascii="AMU Monument Grotesk" w:hAnsi="AMU Monument Grotesk" w:cs="Verdana"/>
          <w:sz w:val="18"/>
          <w:szCs w:val="20"/>
        </w:rPr>
        <w:t xml:space="preserve"> renseignements qu'il a fournis pour l'acceptation d'un sous-traitant et l'agrément de ses conditions de paiement.</w:t>
      </w:r>
    </w:p>
    <w:p w14:paraId="3A2D0307" w14:textId="77777777" w:rsidR="00D51C1F" w:rsidRPr="009B4259" w:rsidRDefault="00D51C1F">
      <w:pPr>
        <w:pStyle w:val="NormalWeb"/>
        <w:spacing w:before="0" w:after="0"/>
        <w:rPr>
          <w:rFonts w:ascii="AMU Monument Grotesk" w:hAnsi="AMU Monument Grotesk"/>
          <w:sz w:val="18"/>
          <w:szCs w:val="20"/>
        </w:rPr>
      </w:pPr>
      <w:r w:rsidRPr="009B4259">
        <w:rPr>
          <w:rFonts w:ascii="AMU Monument Grotesk" w:hAnsi="AMU Monument Grotesk" w:cs="Verdana"/>
          <w:sz w:val="18"/>
          <w:szCs w:val="20"/>
        </w:rPr>
        <w:br/>
        <w:t>De façon générale, le titulaire est tenu de notifier sans délai à l'acheteur toutes les modifications importantes concernant le fonctionnement de l'entreprise pouvant influer sur le déroulement du marché.</w:t>
      </w:r>
    </w:p>
    <w:p w14:paraId="6BDA0087" w14:textId="77777777" w:rsidR="00D51C1F" w:rsidRPr="009B4259" w:rsidRDefault="00D51C1F">
      <w:pPr>
        <w:pStyle w:val="NormalWeb"/>
        <w:spacing w:before="0" w:after="0"/>
        <w:rPr>
          <w:rFonts w:ascii="AMU Monument Grotesk" w:hAnsi="AMU Monument Grotesk" w:cs="Verdana"/>
          <w:sz w:val="18"/>
          <w:szCs w:val="20"/>
          <w:highlight w:val="cyan"/>
        </w:rPr>
      </w:pPr>
    </w:p>
    <w:p w14:paraId="255324D8" w14:textId="77777777" w:rsidR="00D51C1F" w:rsidRPr="009B4259" w:rsidRDefault="004D78FF">
      <w:pPr>
        <w:jc w:val="both"/>
        <w:rPr>
          <w:rFonts w:ascii="AMU Monument Grotesk" w:hAnsi="AMU Monument Grotesk"/>
          <w:sz w:val="18"/>
          <w:szCs w:val="20"/>
        </w:rPr>
      </w:pPr>
      <w:r w:rsidRPr="009B4259">
        <w:rPr>
          <w:rFonts w:ascii="AMU Monument Grotesk" w:hAnsi="AMU Monument Grotesk" w:cs="Arial"/>
          <w:b/>
          <w:sz w:val="18"/>
          <w:szCs w:val="20"/>
        </w:rPr>
        <w:lastRenderedPageBreak/>
        <w:t xml:space="preserve">Cas de cession du marché - Cas de nouvelle entreprise à la suite d’une opération de restructuration du titulaire initial (rachat, fusion, absorption ou d’acquisition..) : </w:t>
      </w:r>
      <w:r w:rsidR="00D51C1F" w:rsidRPr="009B4259">
        <w:rPr>
          <w:rFonts w:ascii="AMU Monument Grotesk" w:hAnsi="AMU Monument Grotesk" w:cs="Arial"/>
          <w:sz w:val="18"/>
          <w:szCs w:val="20"/>
        </w:rPr>
        <w:t xml:space="preserve">Le transfert du marché à la société </w:t>
      </w:r>
      <w:r w:rsidR="00BF5171" w:rsidRPr="009B4259">
        <w:rPr>
          <w:rFonts w:ascii="AMU Monument Grotesk" w:hAnsi="AMU Monument Grotesk" w:cs="Arial"/>
          <w:sz w:val="18"/>
          <w:szCs w:val="20"/>
        </w:rPr>
        <w:t>(</w:t>
      </w:r>
      <w:r w:rsidR="00D51C1F" w:rsidRPr="009B4259">
        <w:rPr>
          <w:rFonts w:ascii="AMU Monument Grotesk" w:hAnsi="AMU Monument Grotesk" w:cs="Arial"/>
          <w:sz w:val="18"/>
          <w:szCs w:val="20"/>
        </w:rPr>
        <w:t xml:space="preserve">née </w:t>
      </w:r>
      <w:r w:rsidR="00BF5171" w:rsidRPr="009B4259">
        <w:rPr>
          <w:rFonts w:ascii="AMU Monument Grotesk" w:hAnsi="AMU Monument Grotesk" w:cs="Arial"/>
          <w:sz w:val="18"/>
          <w:szCs w:val="20"/>
        </w:rPr>
        <w:t xml:space="preserve">par exemple </w:t>
      </w:r>
      <w:r w:rsidR="00D51C1F" w:rsidRPr="009B4259">
        <w:rPr>
          <w:rFonts w:ascii="AMU Monument Grotesk" w:hAnsi="AMU Monument Grotesk" w:cs="Arial"/>
          <w:sz w:val="18"/>
          <w:szCs w:val="20"/>
        </w:rPr>
        <w:t>de la fusion ou de l’absorption de l’entreprise titulaire</w:t>
      </w:r>
      <w:r w:rsidR="00BF5171" w:rsidRPr="009B4259">
        <w:rPr>
          <w:rFonts w:ascii="AMU Monument Grotesk" w:hAnsi="AMU Monument Grotesk" w:cs="Arial"/>
          <w:sz w:val="18"/>
          <w:szCs w:val="20"/>
        </w:rPr>
        <w:t>)</w:t>
      </w:r>
      <w:r w:rsidR="00D51C1F" w:rsidRPr="009B4259">
        <w:rPr>
          <w:rFonts w:ascii="AMU Monument Grotesk" w:hAnsi="AMU Monument Grotesk" w:cs="Arial"/>
          <w:sz w:val="18"/>
          <w:szCs w:val="20"/>
        </w:rPr>
        <w:t xml:space="preserve"> ne peut s’opérer de plein droit sans agrément préalable d’AMU et constatées de manière expresse par le pouvoir adjudicateur (modification prévue à l’article </w:t>
      </w:r>
      <w:r w:rsidR="00D51C1F" w:rsidRPr="009B4259">
        <w:rPr>
          <w:rFonts w:ascii="AMU Monument Grotesk" w:hAnsi="AMU Monument Grotesk" w:cs="Calibri"/>
          <w:b/>
          <w:bCs/>
          <w:iCs/>
          <w:sz w:val="18"/>
          <w:szCs w:val="20"/>
        </w:rPr>
        <w:t>R2194-6</w:t>
      </w:r>
      <w:r w:rsidR="00D51C1F" w:rsidRPr="009B4259">
        <w:rPr>
          <w:rFonts w:ascii="AMU Monument Grotesk" w:hAnsi="AMU Monument Grotesk" w:cs="Calibri"/>
          <w:bCs/>
          <w:iCs/>
          <w:sz w:val="18"/>
          <w:szCs w:val="20"/>
        </w:rPr>
        <w:t xml:space="preserve"> du Code de la Commande Publique</w:t>
      </w:r>
      <w:r w:rsidR="00D51C1F" w:rsidRPr="009B4259">
        <w:rPr>
          <w:rFonts w:ascii="AMU Monument Grotesk" w:hAnsi="AMU Monument Grotesk" w:cs="Arial"/>
          <w:sz w:val="18"/>
          <w:szCs w:val="20"/>
        </w:rPr>
        <w:t>, acte spécial signé).</w:t>
      </w:r>
    </w:p>
    <w:p w14:paraId="01B9383B" w14:textId="77777777" w:rsidR="00D51C1F" w:rsidRPr="009B4259" w:rsidRDefault="00D51C1F">
      <w:pPr>
        <w:jc w:val="both"/>
        <w:rPr>
          <w:rFonts w:ascii="AMU Monument Grotesk" w:hAnsi="AMU Monument Grotesk"/>
          <w:sz w:val="18"/>
          <w:szCs w:val="20"/>
        </w:rPr>
      </w:pPr>
      <w:r w:rsidRPr="009B4259">
        <w:rPr>
          <w:rFonts w:ascii="AMU Monument Grotesk" w:hAnsi="AMU Monument Grotesk" w:cs="Arial"/>
          <w:sz w:val="18"/>
          <w:szCs w:val="20"/>
        </w:rPr>
        <w:t xml:space="preserve">Le titulaire doit en informer AMU dans les plus brefs délais et produire l’ensemble des documents et renseignements qui seront demandés par l’administration, concernant la nouvelle entreprise </w:t>
      </w:r>
      <w:r w:rsidRPr="009B4259">
        <w:rPr>
          <w:rFonts w:ascii="AMU Monument Grotesk" w:hAnsi="AMU Monument Grotesk" w:cs="Arial"/>
          <w:b/>
          <w:sz w:val="18"/>
          <w:szCs w:val="20"/>
        </w:rPr>
        <w:t>à qui le marché est cédé</w:t>
      </w:r>
      <w:r w:rsidRPr="009B4259">
        <w:rPr>
          <w:rFonts w:ascii="AMU Monument Grotesk" w:hAnsi="AMU Monument Grotesk" w:cs="Arial"/>
          <w:sz w:val="18"/>
          <w:szCs w:val="20"/>
        </w:rPr>
        <w:t xml:space="preserve">, notamment : copie de l’annonce légale, pouvoir de la personne habilitée à engager la société, RIB, extrait </w:t>
      </w:r>
      <w:proofErr w:type="spellStart"/>
      <w:r w:rsidRPr="009B4259">
        <w:rPr>
          <w:rFonts w:ascii="AMU Monument Grotesk" w:hAnsi="AMU Monument Grotesk" w:cs="Arial"/>
          <w:sz w:val="18"/>
          <w:szCs w:val="20"/>
        </w:rPr>
        <w:t>Kbis</w:t>
      </w:r>
      <w:proofErr w:type="spellEnd"/>
      <w:r w:rsidRPr="009B4259">
        <w:rPr>
          <w:rFonts w:ascii="AMU Monument Grotesk" w:hAnsi="AMU Monument Grotesk" w:cs="Arial"/>
          <w:sz w:val="18"/>
          <w:szCs w:val="20"/>
        </w:rPr>
        <w:t>, attestations fiscales et sociales, attestation sur l’honneur signée indiquant que le repreneur ne tombe pas sous le coup des interdictions de soumissionner, justifications de références identiques à celles demandées dans l’avis d’appel à la concurrence relatif au marché, etc.</w:t>
      </w:r>
    </w:p>
    <w:p w14:paraId="39AEE708" w14:textId="2326C318" w:rsidR="00D51C1F" w:rsidRDefault="00D51C1F">
      <w:pPr>
        <w:pStyle w:val="NormalWeb"/>
        <w:spacing w:before="0" w:after="0"/>
        <w:rPr>
          <w:rFonts w:ascii="AMU Monument Grotesk" w:hAnsi="AMU Monument Grotesk" w:cs="Verdana"/>
          <w:sz w:val="20"/>
          <w:szCs w:val="20"/>
        </w:rPr>
      </w:pPr>
    </w:p>
    <w:p w14:paraId="21173375" w14:textId="025BBBF8" w:rsidR="00F33BFC" w:rsidRPr="00F81F68" w:rsidRDefault="00F33BFC" w:rsidP="00F81F68">
      <w:pPr>
        <w:pStyle w:val="Titre1"/>
        <w:numPr>
          <w:ilvl w:val="0"/>
          <w:numId w:val="0"/>
        </w:numPr>
        <w:jc w:val="both"/>
        <w:rPr>
          <w:rFonts w:ascii="AMU Monument Grotesk" w:hAnsi="AMU Monument Grotesk"/>
          <w:sz w:val="24"/>
        </w:rPr>
      </w:pPr>
      <w:bookmarkStart w:id="280" w:name="_Toc208480021"/>
      <w:r w:rsidRPr="00F33BFC">
        <w:rPr>
          <w:rFonts w:ascii="AMU Monument Grotesk" w:hAnsi="AMU Monument Grotesk"/>
          <w:sz w:val="24"/>
        </w:rPr>
        <w:t>ARTICLE 13 : CO-TRAITANCE ET SOUS TRAITANCE</w:t>
      </w:r>
      <w:bookmarkEnd w:id="280"/>
    </w:p>
    <w:p w14:paraId="6069AD6E" w14:textId="1446D856" w:rsidR="000D0892" w:rsidRPr="00F81F68" w:rsidRDefault="000D0892" w:rsidP="00F81F68">
      <w:pPr>
        <w:keepNext/>
        <w:suppressAutoHyphens w:val="0"/>
        <w:spacing w:before="240" w:after="60"/>
        <w:ind w:left="360"/>
        <w:jc w:val="both"/>
        <w:outlineLvl w:val="1"/>
        <w:rPr>
          <w:rFonts w:ascii="AMU Monument Grotesk" w:hAnsi="AMU Monument Grotesk" w:cs="Arial"/>
          <w:b/>
          <w:bCs/>
          <w:iCs/>
          <w:sz w:val="22"/>
          <w:szCs w:val="20"/>
          <w:lang w:eastAsia="fr-FR"/>
        </w:rPr>
      </w:pPr>
      <w:bookmarkStart w:id="281" w:name="_Toc208480022"/>
      <w:r w:rsidRPr="00BB1E12">
        <w:rPr>
          <w:rFonts w:ascii="AMU Monument Grotesk" w:hAnsi="AMU Monument Grotesk" w:cs="Arial"/>
          <w:b/>
          <w:bCs/>
          <w:iCs/>
          <w:sz w:val="22"/>
          <w:szCs w:val="20"/>
          <w:lang w:eastAsia="fr-FR"/>
        </w:rPr>
        <w:t>13.</w:t>
      </w:r>
      <w:r>
        <w:rPr>
          <w:rFonts w:ascii="AMU Monument Grotesk" w:hAnsi="AMU Monument Grotesk" w:cs="Arial"/>
          <w:b/>
          <w:bCs/>
          <w:iCs/>
          <w:sz w:val="22"/>
          <w:szCs w:val="20"/>
          <w:lang w:eastAsia="fr-FR"/>
        </w:rPr>
        <w:t>1</w:t>
      </w:r>
      <w:r w:rsidRPr="00BB1E12">
        <w:rPr>
          <w:rFonts w:ascii="AMU Monument Grotesk" w:hAnsi="AMU Monument Grotesk" w:cs="Arial"/>
          <w:b/>
          <w:bCs/>
          <w:iCs/>
          <w:sz w:val="22"/>
          <w:szCs w:val="20"/>
          <w:lang w:eastAsia="fr-FR"/>
        </w:rPr>
        <w:t xml:space="preserve"> Sous-traitance</w:t>
      </w:r>
      <w:bookmarkEnd w:id="281"/>
      <w:r w:rsidRPr="00BB1E12">
        <w:rPr>
          <w:rFonts w:ascii="AMU Monument Grotesk" w:hAnsi="AMU Monument Grotesk" w:cs="Arial"/>
          <w:b/>
          <w:bCs/>
          <w:iCs/>
          <w:sz w:val="22"/>
          <w:szCs w:val="20"/>
          <w:lang w:eastAsia="fr-FR"/>
        </w:rPr>
        <w:t> </w:t>
      </w:r>
    </w:p>
    <w:p w14:paraId="512F4EF2" w14:textId="77777777" w:rsidR="000D0892" w:rsidRPr="000D0892" w:rsidRDefault="000D0892" w:rsidP="000D0892">
      <w:pPr>
        <w:keepNext/>
        <w:suppressAutoHyphens w:val="0"/>
        <w:spacing w:before="240" w:after="60"/>
        <w:jc w:val="both"/>
        <w:outlineLvl w:val="2"/>
        <w:rPr>
          <w:rFonts w:ascii="AMU Monument Grotesk" w:hAnsi="AMU Monument Grotesk" w:cs="Arial"/>
          <w:bCs/>
          <w:i/>
          <w:sz w:val="22"/>
          <w:szCs w:val="20"/>
          <w:u w:val="single"/>
          <w:lang w:eastAsia="fr-FR"/>
        </w:rPr>
      </w:pPr>
      <w:bookmarkStart w:id="282" w:name="_Toc208480023"/>
      <w:r>
        <w:rPr>
          <w:rFonts w:ascii="AMU Monument Grotesk" w:hAnsi="AMU Monument Grotesk" w:cs="Arial"/>
          <w:bCs/>
          <w:i/>
          <w:sz w:val="22"/>
          <w:szCs w:val="20"/>
          <w:u w:val="single"/>
          <w:lang w:eastAsia="fr-FR"/>
        </w:rPr>
        <w:t xml:space="preserve">13.1.1 </w:t>
      </w:r>
      <w:r w:rsidRPr="000D0892">
        <w:rPr>
          <w:rFonts w:ascii="AMU Monument Grotesk" w:hAnsi="AMU Monument Grotesk" w:cs="Arial"/>
          <w:bCs/>
          <w:i/>
          <w:sz w:val="22"/>
          <w:szCs w:val="20"/>
          <w:u w:val="single"/>
          <w:lang w:eastAsia="fr-FR"/>
        </w:rPr>
        <w:t>Généralité</w:t>
      </w:r>
      <w:bookmarkEnd w:id="282"/>
      <w:r w:rsidRPr="000D0892">
        <w:rPr>
          <w:rFonts w:ascii="AMU Monument Grotesk" w:hAnsi="AMU Monument Grotesk" w:cs="Arial"/>
          <w:bCs/>
          <w:i/>
          <w:sz w:val="22"/>
          <w:szCs w:val="20"/>
          <w:u w:val="single"/>
          <w:lang w:eastAsia="fr-FR"/>
        </w:rPr>
        <w:t xml:space="preserve">  </w:t>
      </w:r>
    </w:p>
    <w:p w14:paraId="1EF468AB" w14:textId="77777777" w:rsidR="000D0892" w:rsidRPr="001D28C7" w:rsidRDefault="000D0892" w:rsidP="000D0892">
      <w:pPr>
        <w:jc w:val="both"/>
        <w:rPr>
          <w:rFonts w:ascii="AMU Monument Grotesk" w:eastAsia="Batang" w:hAnsi="AMU Monument Grotesk" w:cs="Arial"/>
          <w:b/>
          <w:color w:val="0070C0"/>
          <w:sz w:val="18"/>
          <w:szCs w:val="18"/>
          <w:lang w:eastAsia="en-US"/>
        </w:rPr>
      </w:pPr>
    </w:p>
    <w:p w14:paraId="216017ED" w14:textId="77777777" w:rsidR="000D0892" w:rsidRPr="001D28C7" w:rsidRDefault="000D0892" w:rsidP="000D0892">
      <w:pPr>
        <w:jc w:val="both"/>
        <w:rPr>
          <w:rFonts w:ascii="AMU Monument Grotesk" w:hAnsi="AMU Monument Grotesk"/>
          <w:sz w:val="18"/>
          <w:szCs w:val="18"/>
        </w:rPr>
      </w:pPr>
      <w:r w:rsidRPr="001D28C7">
        <w:rPr>
          <w:rFonts w:ascii="AMU Monument Grotesk" w:eastAsia="Batang" w:hAnsi="AMU Monument Grotesk" w:cs="Arial"/>
          <w:sz w:val="18"/>
          <w:szCs w:val="18"/>
          <w:lang w:eastAsia="en-US"/>
        </w:rPr>
        <w:t xml:space="preserve">Si le titulaire envisage de confier au cours du marché l’exécution de certaines prestations à un ou à plusieurs sous-traitants, celui-ci </w:t>
      </w:r>
      <w:r w:rsidRPr="001D28C7">
        <w:rPr>
          <w:rFonts w:ascii="AMU Monument Grotesk" w:hAnsi="AMU Monument Grotesk" w:cs="Verdana"/>
          <w:sz w:val="18"/>
          <w:szCs w:val="18"/>
        </w:rPr>
        <w:t xml:space="preserve">doit obtenir préalablement à toute intervention du sous-traitant, </w:t>
      </w:r>
      <w:r w:rsidRPr="001D28C7">
        <w:rPr>
          <w:rFonts w:ascii="AMU Monument Grotesk" w:eastAsia="Batang" w:hAnsi="AMU Monument Grotesk" w:cs="Arial"/>
          <w:b/>
          <w:sz w:val="18"/>
          <w:szCs w:val="18"/>
          <w:lang w:eastAsia="en-US"/>
        </w:rPr>
        <w:t xml:space="preserve">l’acceptation de chaque sous-traitant et l’agrément de leurs conditions de paiement </w:t>
      </w:r>
      <w:r w:rsidRPr="001D28C7">
        <w:rPr>
          <w:rFonts w:ascii="AMU Monument Grotesk" w:hAnsi="AMU Monument Grotesk" w:cs="Verdana"/>
          <w:sz w:val="18"/>
          <w:szCs w:val="18"/>
        </w:rPr>
        <w:t>par le pouvoir adjudicateur</w:t>
      </w:r>
      <w:r w:rsidRPr="001D28C7">
        <w:rPr>
          <w:rFonts w:ascii="AMU Monument Grotesk" w:eastAsia="Batang" w:hAnsi="AMU Monument Grotesk" w:cs="Arial"/>
          <w:sz w:val="18"/>
          <w:szCs w:val="18"/>
          <w:lang w:eastAsia="en-US"/>
        </w:rPr>
        <w:t xml:space="preserve"> (utilisation recommandée du formulaire </w:t>
      </w:r>
      <w:r w:rsidRPr="001D28C7">
        <w:rPr>
          <w:rFonts w:ascii="AMU Monument Grotesk" w:eastAsia="Batang" w:hAnsi="AMU Monument Grotesk" w:cs="Arial"/>
          <w:b/>
          <w:i/>
          <w:sz w:val="18"/>
          <w:szCs w:val="18"/>
        </w:rPr>
        <w:t xml:space="preserve">DC4 </w:t>
      </w:r>
      <w:r w:rsidRPr="001D28C7">
        <w:rPr>
          <w:rFonts w:ascii="AMU Monument Grotesk" w:eastAsia="Batang" w:hAnsi="AMU Monument Grotesk" w:cs="Arial"/>
          <w:b/>
          <w:bCs/>
          <w:i/>
          <w:sz w:val="18"/>
          <w:szCs w:val="18"/>
        </w:rPr>
        <w:t>« Déclaration de sous-traitance »</w:t>
      </w:r>
      <w:r w:rsidRPr="001D28C7">
        <w:rPr>
          <w:rFonts w:ascii="AMU Monument Grotesk" w:eastAsia="Batang" w:hAnsi="AMU Monument Grotesk" w:cs="Arial"/>
          <w:b/>
          <w:sz w:val="18"/>
          <w:szCs w:val="18"/>
          <w:lang w:eastAsia="en-US"/>
        </w:rPr>
        <w:t>)</w:t>
      </w:r>
      <w:r w:rsidRPr="001D28C7">
        <w:rPr>
          <w:rFonts w:ascii="AMU Monument Grotesk" w:eastAsia="Batang" w:hAnsi="AMU Monument Grotesk" w:cs="Arial"/>
          <w:sz w:val="18"/>
          <w:szCs w:val="18"/>
          <w:lang w:eastAsia="en-US"/>
        </w:rPr>
        <w:t xml:space="preserve">. </w:t>
      </w:r>
    </w:p>
    <w:p w14:paraId="7E82B496" w14:textId="77777777" w:rsidR="000D0892" w:rsidRPr="001D28C7" w:rsidRDefault="000D0892" w:rsidP="000D0892">
      <w:pPr>
        <w:tabs>
          <w:tab w:val="left" w:pos="2410"/>
          <w:tab w:val="left" w:pos="2977"/>
          <w:tab w:val="left" w:pos="4536"/>
          <w:tab w:val="left" w:pos="5812"/>
        </w:tabs>
        <w:jc w:val="both"/>
        <w:rPr>
          <w:rFonts w:ascii="AMU Monument Grotesk" w:eastAsia="Batang" w:hAnsi="AMU Monument Grotesk" w:cs="Arial"/>
          <w:b/>
          <w:bCs/>
          <w:i/>
          <w:sz w:val="18"/>
          <w:szCs w:val="18"/>
          <w:highlight w:val="lightGray"/>
          <w:u w:val="single"/>
        </w:rPr>
      </w:pPr>
    </w:p>
    <w:p w14:paraId="7756E85B" w14:textId="77777777" w:rsidR="000D0892" w:rsidRPr="001D28C7" w:rsidRDefault="000D0892" w:rsidP="000D0892">
      <w:pPr>
        <w:jc w:val="both"/>
        <w:rPr>
          <w:rFonts w:ascii="AMU Monument Grotesk" w:hAnsi="AMU Monument Grotesk"/>
          <w:sz w:val="18"/>
          <w:szCs w:val="18"/>
          <w:lang w:val="x-none"/>
        </w:rPr>
      </w:pPr>
      <w:r w:rsidRPr="001D28C7">
        <w:rPr>
          <w:rFonts w:ascii="AMU Monument Grotesk" w:eastAsia="Century Gothic" w:hAnsi="AMU Monument Grotesk" w:cs="Verdana"/>
          <w:sz w:val="18"/>
          <w:szCs w:val="18"/>
          <w:lang w:val="x-none"/>
        </w:rPr>
        <w:t xml:space="preserve">La déclaration de sous-traitance sera signée par la personne </w:t>
      </w:r>
      <w:r w:rsidRPr="001D28C7">
        <w:rPr>
          <w:rFonts w:ascii="AMU Monument Grotesk" w:eastAsia="Century Gothic" w:hAnsi="AMU Monument Grotesk" w:cs="Verdana"/>
          <w:b/>
          <w:sz w:val="18"/>
          <w:szCs w:val="18"/>
          <w:lang w:val="x-none"/>
        </w:rPr>
        <w:t>habilitée à engager le titulaire</w:t>
      </w:r>
      <w:r w:rsidRPr="001D28C7">
        <w:rPr>
          <w:rFonts w:ascii="AMU Monument Grotesk" w:eastAsia="Century Gothic" w:hAnsi="AMU Monument Grotesk" w:cs="Verdana"/>
          <w:sz w:val="18"/>
          <w:szCs w:val="18"/>
          <w:lang w:val="x-none"/>
        </w:rPr>
        <w:t>. Elle sera accompagnée d</w:t>
      </w:r>
      <w:r w:rsidRPr="001D28C7">
        <w:rPr>
          <w:rFonts w:ascii="AMU Monument Grotesk" w:eastAsia="Century Gothic" w:hAnsi="AMU Monument Grotesk" w:cs="Verdana"/>
          <w:b/>
          <w:sz w:val="18"/>
          <w:szCs w:val="18"/>
          <w:lang w:val="x-none"/>
        </w:rPr>
        <w:t>e documents permettant d’apprécier les capacités professionnelles, techniques et financières de la société</w:t>
      </w:r>
      <w:r w:rsidRPr="001D28C7">
        <w:rPr>
          <w:rFonts w:ascii="AMU Monument Grotesk" w:eastAsia="Century Gothic" w:hAnsi="AMU Monument Grotesk" w:cs="Verdana"/>
          <w:sz w:val="18"/>
          <w:szCs w:val="18"/>
          <w:lang w:val="x-none"/>
        </w:rPr>
        <w:t xml:space="preserve"> présentée pour la réalisation des prestations sous-traitée (comme par exemple une liste de référence, des certificats de capacités professionnelle, le </w:t>
      </w:r>
      <w:r w:rsidRPr="001D28C7">
        <w:rPr>
          <w:rFonts w:ascii="AMU Monument Grotesk" w:hAnsi="AMU Monument Grotesk" w:cs="Arial"/>
          <w:bCs/>
          <w:sz w:val="18"/>
          <w:szCs w:val="18"/>
        </w:rPr>
        <w:t>chiffre d’affaires global annuel</w:t>
      </w:r>
      <w:r w:rsidRPr="001D28C7">
        <w:rPr>
          <w:rFonts w:ascii="AMU Monument Grotesk" w:hAnsi="AMU Monument Grotesk" w:cs="Arial"/>
          <w:bCs/>
          <w:sz w:val="18"/>
          <w:szCs w:val="18"/>
          <w:lang w:val="x-none"/>
        </w:rPr>
        <w:t xml:space="preserve">, les moyens humains, </w:t>
      </w:r>
      <w:r w:rsidRPr="001D28C7">
        <w:rPr>
          <w:rFonts w:ascii="AMU Monument Grotesk" w:eastAsia="Century Gothic" w:hAnsi="AMU Monument Grotesk" w:cs="Verdana"/>
          <w:sz w:val="18"/>
          <w:szCs w:val="18"/>
          <w:lang w:val="x-none"/>
        </w:rPr>
        <w:t xml:space="preserve">techniques ou matériels, etc.). </w:t>
      </w:r>
      <w:r w:rsidRPr="001D28C7">
        <w:rPr>
          <w:rFonts w:ascii="AMU Monument Grotesk" w:eastAsia="Batang" w:hAnsi="AMU Monument Grotesk" w:cs="Arial"/>
          <w:sz w:val="18"/>
          <w:szCs w:val="18"/>
          <w:lang w:val="x-none"/>
        </w:rPr>
        <w:t xml:space="preserve">l’ensemble des éléments nécessaires </w:t>
      </w:r>
      <w:r w:rsidRPr="001D28C7">
        <w:rPr>
          <w:rFonts w:ascii="AMU Monument Grotesk" w:eastAsia="Batang" w:hAnsi="AMU Monument Grotesk" w:cs="Arial"/>
          <w:sz w:val="18"/>
          <w:szCs w:val="18"/>
        </w:rPr>
        <w:t xml:space="preserve">à </w:t>
      </w:r>
      <w:r w:rsidRPr="001D28C7">
        <w:rPr>
          <w:rFonts w:ascii="AMU Monument Grotesk" w:eastAsia="Batang" w:hAnsi="AMU Monument Grotesk" w:cs="Arial"/>
          <w:sz w:val="18"/>
          <w:szCs w:val="18"/>
          <w:lang w:val="x-none"/>
        </w:rPr>
        <w:t>remet</w:t>
      </w:r>
      <w:r w:rsidRPr="001D28C7">
        <w:rPr>
          <w:rFonts w:ascii="AMU Monument Grotesk" w:eastAsia="Batang" w:hAnsi="AMU Monument Grotesk" w:cs="Arial"/>
          <w:sz w:val="18"/>
          <w:szCs w:val="18"/>
        </w:rPr>
        <w:t>tre</w:t>
      </w:r>
      <w:r w:rsidRPr="001D28C7">
        <w:rPr>
          <w:rFonts w:ascii="AMU Monument Grotesk" w:eastAsia="Batang" w:hAnsi="AMU Monument Grotesk" w:cs="Arial"/>
          <w:sz w:val="18"/>
          <w:szCs w:val="18"/>
          <w:lang w:val="x-none"/>
        </w:rPr>
        <w:t xml:space="preserve"> à </w:t>
      </w:r>
      <w:r w:rsidRPr="001D28C7">
        <w:rPr>
          <w:rFonts w:ascii="AMU Monument Grotesk" w:eastAsia="Batang" w:hAnsi="AMU Monument Grotesk" w:cs="Arial"/>
          <w:sz w:val="18"/>
          <w:szCs w:val="18"/>
          <w:lang w:val="x-none" w:eastAsia="en-US"/>
        </w:rPr>
        <w:t>l’appui de la demande de sous-traitance</w:t>
      </w:r>
      <w:r w:rsidRPr="001D28C7">
        <w:rPr>
          <w:rFonts w:ascii="AMU Monument Grotesk" w:eastAsia="Batang" w:hAnsi="AMU Monument Grotesk" w:cs="Arial"/>
          <w:sz w:val="18"/>
          <w:szCs w:val="18"/>
          <w:lang w:val="x-none"/>
        </w:rPr>
        <w:t xml:space="preserve"> </w:t>
      </w:r>
      <w:r w:rsidRPr="001D28C7">
        <w:rPr>
          <w:rFonts w:ascii="AMU Monument Grotesk" w:eastAsia="Batang" w:hAnsi="AMU Monument Grotesk" w:cs="Arial"/>
          <w:sz w:val="18"/>
          <w:szCs w:val="18"/>
        </w:rPr>
        <w:t>sont</w:t>
      </w:r>
      <w:r w:rsidRPr="001D28C7">
        <w:rPr>
          <w:rFonts w:ascii="AMU Monument Grotesk" w:eastAsia="Batang" w:hAnsi="AMU Monument Grotesk" w:cs="Arial"/>
          <w:sz w:val="18"/>
          <w:szCs w:val="18"/>
          <w:lang w:val="x-none"/>
        </w:rPr>
        <w:t xml:space="preserve"> mentionnés à </w:t>
      </w:r>
      <w:r w:rsidRPr="001D28C7">
        <w:rPr>
          <w:rFonts w:ascii="AMU Monument Grotesk" w:hAnsi="AMU Monument Grotesk" w:cs="Arial"/>
          <w:sz w:val="18"/>
          <w:szCs w:val="18"/>
          <w:lang w:val="x-none"/>
        </w:rPr>
        <w:t xml:space="preserve">l’article </w:t>
      </w:r>
      <w:r w:rsidRPr="001D28C7">
        <w:rPr>
          <w:rFonts w:ascii="AMU Monument Grotesk" w:hAnsi="AMU Monument Grotesk" w:cs="Calibri"/>
          <w:bCs/>
          <w:iCs/>
          <w:sz w:val="18"/>
          <w:szCs w:val="18"/>
          <w:lang w:val="x-none"/>
        </w:rPr>
        <w:t>R2193-</w:t>
      </w:r>
      <w:r w:rsidRPr="001D28C7">
        <w:rPr>
          <w:rFonts w:ascii="AMU Monument Grotesk" w:hAnsi="AMU Monument Grotesk" w:cs="Calibri"/>
          <w:bCs/>
          <w:iCs/>
          <w:sz w:val="18"/>
          <w:szCs w:val="18"/>
        </w:rPr>
        <w:t>3</w:t>
      </w:r>
      <w:r w:rsidRPr="001D28C7">
        <w:rPr>
          <w:rFonts w:ascii="AMU Monument Grotesk" w:hAnsi="AMU Monument Grotesk" w:cs="Calibri"/>
          <w:bCs/>
          <w:iCs/>
          <w:sz w:val="18"/>
          <w:szCs w:val="18"/>
          <w:lang w:val="x-none"/>
        </w:rPr>
        <w:t xml:space="preserve"> du Code de la Commande Publique</w:t>
      </w:r>
    </w:p>
    <w:p w14:paraId="5C1CF3A7" w14:textId="77777777" w:rsidR="000D0892" w:rsidRPr="001D28C7" w:rsidRDefault="000D0892" w:rsidP="000D0892">
      <w:pPr>
        <w:tabs>
          <w:tab w:val="left" w:pos="2410"/>
          <w:tab w:val="left" w:pos="2977"/>
          <w:tab w:val="left" w:pos="4536"/>
          <w:tab w:val="left" w:pos="5812"/>
        </w:tabs>
        <w:jc w:val="both"/>
        <w:rPr>
          <w:rFonts w:ascii="AMU Monument Grotesk" w:eastAsia="Batang" w:hAnsi="AMU Monument Grotesk" w:cs="Arial"/>
          <w:bCs/>
          <w:i/>
          <w:sz w:val="18"/>
          <w:szCs w:val="18"/>
          <w:highlight w:val="lightGray"/>
        </w:rPr>
      </w:pPr>
    </w:p>
    <w:p w14:paraId="5DBC2C9A" w14:textId="77777777" w:rsidR="000D0892" w:rsidRPr="001D28C7" w:rsidRDefault="000D0892" w:rsidP="000D0892">
      <w:pPr>
        <w:jc w:val="both"/>
        <w:rPr>
          <w:rFonts w:ascii="AMU Monument Grotesk" w:eastAsia="Century Gothic" w:hAnsi="AMU Monument Grotesk" w:cs="Verdana"/>
          <w:b/>
          <w:sz w:val="18"/>
          <w:szCs w:val="18"/>
        </w:rPr>
      </w:pPr>
      <w:r w:rsidRPr="001D28C7">
        <w:rPr>
          <w:rFonts w:ascii="AMU Monument Grotesk" w:eastAsia="Century Gothic" w:hAnsi="AMU Monument Grotesk" w:cs="Verdana"/>
          <w:sz w:val="18"/>
          <w:szCs w:val="18"/>
        </w:rPr>
        <w:t xml:space="preserve">Le titulaire présentant un sous-traitant pendant l’exécution du marché, envoie la Déclaration de sous-traitance en originale ainsi que l’ensemble des documents permettant d’apprécier les capacités du sous-traitant </w:t>
      </w:r>
      <w:r w:rsidRPr="001D28C7">
        <w:rPr>
          <w:rFonts w:ascii="AMU Monument Grotesk" w:eastAsia="Century Gothic" w:hAnsi="AMU Monument Grotesk" w:cs="Verdana"/>
          <w:b/>
          <w:sz w:val="18"/>
          <w:szCs w:val="18"/>
        </w:rPr>
        <w:t>par tout moyen permettant d’en assurer la réception et d’en déterminer la date.</w:t>
      </w:r>
    </w:p>
    <w:p w14:paraId="1707EF1B" w14:textId="77777777" w:rsidR="000D0892" w:rsidRPr="001D28C7" w:rsidRDefault="000D0892" w:rsidP="000D0892">
      <w:pPr>
        <w:jc w:val="both"/>
        <w:rPr>
          <w:rFonts w:ascii="AMU Monument Grotesk" w:hAnsi="AMU Monument Grotesk"/>
          <w:strike/>
          <w:sz w:val="18"/>
          <w:szCs w:val="18"/>
        </w:rPr>
      </w:pPr>
    </w:p>
    <w:p w14:paraId="266CAC83" w14:textId="77777777" w:rsidR="000D0892" w:rsidRPr="001D28C7" w:rsidRDefault="000D0892" w:rsidP="000D0892">
      <w:pPr>
        <w:jc w:val="both"/>
        <w:rPr>
          <w:rFonts w:ascii="AMU Monument Grotesk" w:eastAsia="Century Gothic" w:hAnsi="AMU Monument Grotesk" w:cs="Verdana"/>
          <w:sz w:val="18"/>
          <w:szCs w:val="18"/>
        </w:rPr>
      </w:pPr>
    </w:p>
    <w:p w14:paraId="3222DEEE" w14:textId="77777777" w:rsidR="000D0892" w:rsidRPr="001D28C7" w:rsidRDefault="000D0892" w:rsidP="000D0892">
      <w:pPr>
        <w:numPr>
          <w:ilvl w:val="0"/>
          <w:numId w:val="43"/>
        </w:numPr>
        <w:suppressAutoHyphens w:val="0"/>
        <w:autoSpaceDE w:val="0"/>
        <w:autoSpaceDN w:val="0"/>
        <w:adjustRightInd w:val="0"/>
        <w:jc w:val="both"/>
        <w:rPr>
          <w:rFonts w:ascii="AMU Monument Grotesk" w:hAnsi="AMU Monument Grotesk" w:cs="Cambria"/>
          <w:color w:val="0000FF"/>
          <w:sz w:val="18"/>
          <w:szCs w:val="18"/>
          <w:lang w:eastAsia="fr-FR"/>
        </w:rPr>
      </w:pPr>
      <w:r w:rsidRPr="001D28C7">
        <w:rPr>
          <w:rFonts w:ascii="AMU Monument Grotesk" w:hAnsi="AMU Monument Grotesk" w:cs="Cambria"/>
          <w:b/>
          <w:bCs/>
          <w:color w:val="006FC0"/>
          <w:sz w:val="18"/>
          <w:szCs w:val="18"/>
          <w:lang w:eastAsia="fr-FR"/>
        </w:rPr>
        <w:t xml:space="preserve">Si le document est signé au moyen d’une signature électronique valide </w:t>
      </w:r>
      <w:r w:rsidRPr="001D28C7">
        <w:rPr>
          <w:rFonts w:ascii="AMU Monument Grotesk" w:hAnsi="AMU Monument Grotesk" w:cs="Cambria"/>
          <w:color w:val="000000"/>
          <w:sz w:val="18"/>
          <w:szCs w:val="18"/>
          <w:lang w:eastAsia="fr-FR"/>
        </w:rPr>
        <w:t xml:space="preserve">(Rappel : le scan d’une signature manuscrite ne vaut pas signature électronique), le formulaire DC4 peut être transmis par courrier électronique à l’adresse suivante : </w:t>
      </w:r>
      <w:hyperlink r:id="rId20" w:history="1">
        <w:r w:rsidRPr="001D28C7">
          <w:rPr>
            <w:rFonts w:ascii="AMU Monument Grotesk" w:hAnsi="AMU Monument Grotesk" w:cs="Cambria"/>
            <w:color w:val="0000FF"/>
            <w:sz w:val="18"/>
            <w:szCs w:val="18"/>
            <w:u w:val="single"/>
            <w:lang w:eastAsia="fr-FR"/>
          </w:rPr>
          <w:t>dcp-dc4@univ-amu.fr</w:t>
        </w:r>
      </w:hyperlink>
      <w:r w:rsidRPr="001D28C7">
        <w:rPr>
          <w:rFonts w:ascii="AMU Monument Grotesk" w:hAnsi="AMU Monument Grotesk" w:cs="Cambria"/>
          <w:color w:val="0000FF"/>
          <w:sz w:val="18"/>
          <w:szCs w:val="18"/>
          <w:lang w:eastAsia="fr-FR"/>
        </w:rPr>
        <w:t xml:space="preserve"> </w:t>
      </w:r>
    </w:p>
    <w:p w14:paraId="7ECF12EB" w14:textId="77777777" w:rsidR="000D0892" w:rsidRPr="001D28C7" w:rsidRDefault="000D0892" w:rsidP="000D0892">
      <w:pPr>
        <w:suppressAutoHyphens w:val="0"/>
        <w:autoSpaceDE w:val="0"/>
        <w:autoSpaceDN w:val="0"/>
        <w:adjustRightInd w:val="0"/>
        <w:rPr>
          <w:rFonts w:ascii="AMU Monument Grotesk" w:hAnsi="AMU Monument Grotesk" w:cs="Cambria"/>
          <w:color w:val="0000FF"/>
          <w:sz w:val="18"/>
          <w:szCs w:val="18"/>
          <w:lang w:eastAsia="fr-FR"/>
        </w:rPr>
      </w:pPr>
    </w:p>
    <w:p w14:paraId="6915C5FE" w14:textId="77777777" w:rsidR="000D0892" w:rsidRPr="001D28C7" w:rsidRDefault="000D0892" w:rsidP="000D0892">
      <w:pPr>
        <w:numPr>
          <w:ilvl w:val="0"/>
          <w:numId w:val="43"/>
        </w:numPr>
        <w:suppressAutoHyphens w:val="0"/>
        <w:autoSpaceDE w:val="0"/>
        <w:autoSpaceDN w:val="0"/>
        <w:adjustRightInd w:val="0"/>
        <w:jc w:val="both"/>
        <w:rPr>
          <w:rFonts w:ascii="AMU Monument Grotesk" w:hAnsi="AMU Monument Grotesk" w:cs="Cambria"/>
          <w:color w:val="000000"/>
          <w:sz w:val="18"/>
          <w:szCs w:val="18"/>
          <w:lang w:eastAsia="fr-FR"/>
        </w:rPr>
      </w:pPr>
      <w:r w:rsidRPr="001D28C7">
        <w:rPr>
          <w:rFonts w:ascii="AMU Monument Grotesk" w:hAnsi="AMU Monument Grotesk" w:cs="Cambria"/>
          <w:b/>
          <w:bCs/>
          <w:color w:val="006FC0"/>
          <w:sz w:val="18"/>
          <w:szCs w:val="18"/>
          <w:lang w:eastAsia="fr-FR"/>
        </w:rPr>
        <w:t xml:space="preserve">Si le document est signé de manière manuscrite, </w:t>
      </w:r>
      <w:r w:rsidRPr="001D28C7">
        <w:rPr>
          <w:rFonts w:ascii="AMU Monument Grotesk" w:hAnsi="AMU Monument Grotesk" w:cs="Cambria"/>
          <w:color w:val="000000"/>
          <w:sz w:val="18"/>
          <w:szCs w:val="18"/>
          <w:lang w:eastAsia="fr-FR"/>
        </w:rPr>
        <w:t xml:space="preserve">il est transmis en original par courrier à l’adresse suivante : </w:t>
      </w:r>
    </w:p>
    <w:p w14:paraId="03598E99" w14:textId="77777777" w:rsidR="000D0892" w:rsidRPr="001D28C7" w:rsidRDefault="000D0892" w:rsidP="000D0892">
      <w:pPr>
        <w:suppressAutoHyphens w:val="0"/>
        <w:autoSpaceDE w:val="0"/>
        <w:autoSpaceDN w:val="0"/>
        <w:adjustRightInd w:val="0"/>
        <w:rPr>
          <w:rFonts w:ascii="AMU Monument Grotesk" w:hAnsi="AMU Monument Grotesk" w:cs="Cambria"/>
          <w:color w:val="000000"/>
          <w:sz w:val="18"/>
          <w:szCs w:val="18"/>
          <w:lang w:eastAsia="fr-FR"/>
        </w:rPr>
      </w:pPr>
    </w:p>
    <w:p w14:paraId="1DC03796" w14:textId="77777777" w:rsidR="000D0892" w:rsidRPr="001D28C7" w:rsidRDefault="000D0892" w:rsidP="000D0892">
      <w:pPr>
        <w:suppressAutoHyphens w:val="0"/>
        <w:autoSpaceDE w:val="0"/>
        <w:autoSpaceDN w:val="0"/>
        <w:adjustRightInd w:val="0"/>
        <w:jc w:val="center"/>
        <w:rPr>
          <w:rFonts w:ascii="AMU Monument Grotesk" w:hAnsi="AMU Monument Grotesk" w:cs="Cambria"/>
          <w:color w:val="000000"/>
          <w:sz w:val="18"/>
          <w:szCs w:val="18"/>
          <w:lang w:eastAsia="fr-FR"/>
        </w:rPr>
      </w:pPr>
      <w:r w:rsidRPr="001D28C7">
        <w:rPr>
          <w:rFonts w:ascii="AMU Monument Grotesk" w:hAnsi="AMU Monument Grotesk" w:cs="Cambria"/>
          <w:b/>
          <w:bCs/>
          <w:color w:val="000000"/>
          <w:sz w:val="18"/>
          <w:szCs w:val="18"/>
          <w:lang w:eastAsia="fr-FR"/>
        </w:rPr>
        <w:t>Aix-Marseille Université</w:t>
      </w:r>
    </w:p>
    <w:p w14:paraId="72212B37" w14:textId="77777777" w:rsidR="000D0892" w:rsidRPr="001D28C7" w:rsidRDefault="000D0892" w:rsidP="000D0892">
      <w:pPr>
        <w:suppressAutoHyphens w:val="0"/>
        <w:autoSpaceDE w:val="0"/>
        <w:autoSpaceDN w:val="0"/>
        <w:adjustRightInd w:val="0"/>
        <w:jc w:val="center"/>
        <w:rPr>
          <w:rFonts w:ascii="AMU Monument Grotesk" w:hAnsi="AMU Monument Grotesk" w:cs="Cambria"/>
          <w:color w:val="000000"/>
          <w:sz w:val="18"/>
          <w:szCs w:val="18"/>
          <w:lang w:eastAsia="fr-FR"/>
        </w:rPr>
      </w:pPr>
      <w:r w:rsidRPr="001D28C7">
        <w:rPr>
          <w:rFonts w:ascii="AMU Monument Grotesk" w:hAnsi="AMU Monument Grotesk" w:cs="Cambria"/>
          <w:b/>
          <w:bCs/>
          <w:color w:val="000000"/>
          <w:sz w:val="18"/>
          <w:szCs w:val="18"/>
          <w:lang w:eastAsia="fr-FR"/>
        </w:rPr>
        <w:t>Direction de la commande publique – PAFM</w:t>
      </w:r>
    </w:p>
    <w:p w14:paraId="7D83BFE2" w14:textId="77777777" w:rsidR="000D0892" w:rsidRPr="001D28C7" w:rsidRDefault="000D0892" w:rsidP="000D0892">
      <w:pPr>
        <w:suppressAutoHyphens w:val="0"/>
        <w:autoSpaceDE w:val="0"/>
        <w:autoSpaceDN w:val="0"/>
        <w:adjustRightInd w:val="0"/>
        <w:jc w:val="center"/>
        <w:rPr>
          <w:rFonts w:ascii="AMU Monument Grotesk" w:hAnsi="AMU Monument Grotesk" w:cs="Cambria"/>
          <w:b/>
          <w:bCs/>
          <w:color w:val="000000"/>
          <w:sz w:val="18"/>
          <w:szCs w:val="18"/>
          <w:lang w:eastAsia="fr-FR"/>
        </w:rPr>
      </w:pPr>
      <w:r w:rsidRPr="001D28C7">
        <w:rPr>
          <w:rFonts w:ascii="AMU Monument Grotesk" w:hAnsi="AMU Monument Grotesk" w:cs="Cambria"/>
          <w:b/>
          <w:bCs/>
          <w:color w:val="000000"/>
          <w:sz w:val="18"/>
          <w:szCs w:val="18"/>
          <w:lang w:eastAsia="fr-FR"/>
        </w:rPr>
        <w:t xml:space="preserve">58, bd Charles </w:t>
      </w:r>
      <w:proofErr w:type="spellStart"/>
      <w:r w:rsidRPr="001D28C7">
        <w:rPr>
          <w:rFonts w:ascii="AMU Monument Grotesk" w:hAnsi="AMU Monument Grotesk" w:cs="Cambria"/>
          <w:b/>
          <w:bCs/>
          <w:color w:val="000000"/>
          <w:sz w:val="18"/>
          <w:szCs w:val="18"/>
          <w:lang w:eastAsia="fr-FR"/>
        </w:rPr>
        <w:t>Livon</w:t>
      </w:r>
      <w:proofErr w:type="spellEnd"/>
      <w:r w:rsidRPr="001D28C7">
        <w:rPr>
          <w:rFonts w:ascii="AMU Monument Grotesk" w:hAnsi="AMU Monument Grotesk" w:cs="Cambria"/>
          <w:color w:val="000000"/>
          <w:sz w:val="18"/>
          <w:szCs w:val="18"/>
          <w:lang w:eastAsia="fr-FR"/>
        </w:rPr>
        <w:t xml:space="preserve"> - </w:t>
      </w:r>
      <w:r w:rsidRPr="001D28C7">
        <w:rPr>
          <w:rFonts w:ascii="AMU Monument Grotesk" w:hAnsi="AMU Monument Grotesk" w:cs="Cambria"/>
          <w:b/>
          <w:bCs/>
          <w:color w:val="000000"/>
          <w:sz w:val="18"/>
          <w:szCs w:val="18"/>
          <w:lang w:eastAsia="fr-FR"/>
        </w:rPr>
        <w:t>13284 Marseille Cedex 07</w:t>
      </w:r>
    </w:p>
    <w:p w14:paraId="42653850" w14:textId="77777777" w:rsidR="000D0892" w:rsidRPr="001D28C7" w:rsidRDefault="000D0892" w:rsidP="000D0892">
      <w:pPr>
        <w:suppressAutoHyphens w:val="0"/>
        <w:autoSpaceDE w:val="0"/>
        <w:autoSpaceDN w:val="0"/>
        <w:adjustRightInd w:val="0"/>
        <w:ind w:left="720"/>
        <w:contextualSpacing/>
        <w:rPr>
          <w:rFonts w:ascii="AMU Monument Grotesk" w:hAnsi="AMU Monument Grotesk" w:cs="Cambria"/>
          <w:color w:val="000000"/>
          <w:sz w:val="18"/>
          <w:szCs w:val="18"/>
          <w:lang w:eastAsia="fr-FR"/>
        </w:rPr>
      </w:pPr>
    </w:p>
    <w:p w14:paraId="402E2E9A" w14:textId="77777777" w:rsidR="000D0892" w:rsidRPr="001D28C7" w:rsidRDefault="000D0892" w:rsidP="000D0892">
      <w:pPr>
        <w:suppressAutoHyphens w:val="0"/>
        <w:autoSpaceDE w:val="0"/>
        <w:autoSpaceDN w:val="0"/>
        <w:adjustRightInd w:val="0"/>
        <w:ind w:left="720"/>
        <w:contextualSpacing/>
        <w:jc w:val="both"/>
        <w:rPr>
          <w:rFonts w:ascii="AMU Monument Grotesk" w:hAnsi="AMU Monument Grotesk" w:cs="Cambria"/>
          <w:color w:val="000000"/>
          <w:sz w:val="18"/>
          <w:szCs w:val="18"/>
          <w:lang w:eastAsia="fr-FR"/>
        </w:rPr>
      </w:pPr>
      <w:r w:rsidRPr="001D28C7">
        <w:rPr>
          <w:rFonts w:ascii="AMU Monument Grotesk" w:hAnsi="AMU Monument Grotesk" w:cs="Cambria"/>
          <w:color w:val="000000"/>
          <w:sz w:val="18"/>
          <w:szCs w:val="18"/>
          <w:lang w:eastAsia="fr-FR"/>
        </w:rPr>
        <w:t>Une copie est adressée par courrier électronique à l’adresse susvisée en précisant dans le corps du message que la signature du DC4 est manuscrite et la date d’envoi du courrier comportant l’original.</w:t>
      </w:r>
    </w:p>
    <w:p w14:paraId="46BEA61B" w14:textId="77777777" w:rsidR="000D0892" w:rsidRPr="001D28C7" w:rsidRDefault="000D0892" w:rsidP="000D0892">
      <w:pPr>
        <w:suppressAutoHyphens w:val="0"/>
        <w:autoSpaceDE w:val="0"/>
        <w:autoSpaceDN w:val="0"/>
        <w:adjustRightInd w:val="0"/>
        <w:rPr>
          <w:rFonts w:ascii="AMU Monument Grotesk" w:hAnsi="AMU Monument Grotesk" w:cs="Cambria"/>
          <w:b/>
          <w:bCs/>
          <w:color w:val="006FC0"/>
          <w:sz w:val="18"/>
          <w:szCs w:val="18"/>
          <w:lang w:eastAsia="fr-FR"/>
        </w:rPr>
      </w:pPr>
    </w:p>
    <w:p w14:paraId="1AF743AF" w14:textId="54F16C19" w:rsidR="000D0892" w:rsidRPr="001D28C7" w:rsidRDefault="000D0892" w:rsidP="000D0892">
      <w:pPr>
        <w:tabs>
          <w:tab w:val="left" w:pos="2410"/>
        </w:tabs>
        <w:jc w:val="both"/>
        <w:rPr>
          <w:rFonts w:ascii="AMU Monument Grotesk" w:hAnsi="AMU Monument Grotesk" w:cs="Arial"/>
          <w:sz w:val="18"/>
          <w:szCs w:val="18"/>
          <w:lang w:val="x-none" w:eastAsia="fr-FR"/>
        </w:rPr>
      </w:pPr>
      <w:r w:rsidRPr="001D28C7">
        <w:rPr>
          <w:rFonts w:ascii="AMU Monument Grotesk" w:hAnsi="AMU Monument Grotesk" w:cs="Arial"/>
          <w:sz w:val="18"/>
          <w:szCs w:val="18"/>
          <w:lang w:val="x-none" w:eastAsia="fr-FR"/>
        </w:rPr>
        <w:t xml:space="preserve">Dans les deux cas, la mention suivante </w:t>
      </w:r>
      <w:r w:rsidRPr="001D28C7">
        <w:rPr>
          <w:rFonts w:ascii="AMU Monument Grotesk" w:hAnsi="AMU Monument Grotesk" w:cs="Arial"/>
          <w:b/>
          <w:sz w:val="18"/>
          <w:szCs w:val="18"/>
          <w:u w:val="single"/>
          <w:lang w:val="x-none" w:eastAsia="fr-FR"/>
        </w:rPr>
        <w:t>doit obligatoirement</w:t>
      </w:r>
      <w:r w:rsidRPr="001D28C7">
        <w:rPr>
          <w:rFonts w:ascii="AMU Monument Grotesk" w:hAnsi="AMU Monument Grotesk" w:cs="Arial"/>
          <w:sz w:val="18"/>
          <w:szCs w:val="18"/>
          <w:u w:val="single"/>
          <w:lang w:val="x-none" w:eastAsia="fr-FR"/>
        </w:rPr>
        <w:t xml:space="preserve"> </w:t>
      </w:r>
      <w:r w:rsidRPr="001D28C7">
        <w:rPr>
          <w:rFonts w:ascii="AMU Monument Grotesk" w:hAnsi="AMU Monument Grotesk" w:cs="Arial"/>
          <w:sz w:val="18"/>
          <w:szCs w:val="18"/>
          <w:lang w:val="x-none" w:eastAsia="fr-FR"/>
        </w:rPr>
        <w:t>apparaitre sur le formulaire</w:t>
      </w:r>
      <w:r w:rsidRPr="001D28C7">
        <w:rPr>
          <w:rFonts w:ascii="AMU Monument Grotesk" w:hAnsi="AMU Monument Grotesk" w:cs="Arial"/>
          <w:sz w:val="18"/>
          <w:szCs w:val="18"/>
          <w:lang w:eastAsia="fr-FR"/>
        </w:rPr>
        <w:t xml:space="preserve"> DC4</w:t>
      </w:r>
      <w:r w:rsidRPr="001D28C7">
        <w:rPr>
          <w:rFonts w:ascii="AMU Monument Grotesk" w:hAnsi="AMU Monument Grotesk" w:cs="Arial"/>
          <w:sz w:val="18"/>
          <w:szCs w:val="18"/>
          <w:lang w:val="x-none" w:eastAsia="fr-FR"/>
        </w:rPr>
        <w:t xml:space="preserve"> de demande d’agrément de sous-traitance : </w:t>
      </w:r>
      <w:r w:rsidRPr="001D28C7">
        <w:rPr>
          <w:rFonts w:ascii="AMU Monument Grotesk" w:hAnsi="AMU Monument Grotesk" w:cs="Arial"/>
          <w:b/>
          <w:sz w:val="18"/>
          <w:szCs w:val="18"/>
          <w:u w:val="single"/>
          <w:lang w:val="x-none" w:eastAsia="fr-FR"/>
        </w:rPr>
        <w:t xml:space="preserve">le numéro de procédure </w:t>
      </w:r>
      <w:r w:rsidRPr="007F27C6">
        <w:rPr>
          <w:rFonts w:ascii="AMU Monument Grotesk" w:hAnsi="AMU Monument Grotesk" w:cs="Arial"/>
          <w:b/>
          <w:sz w:val="18"/>
          <w:szCs w:val="18"/>
          <w:u w:val="single"/>
          <w:lang w:val="x-none" w:eastAsia="fr-FR"/>
        </w:rPr>
        <w:t>AMU</w:t>
      </w:r>
      <w:r w:rsidR="007F27C6" w:rsidRPr="007F27C6">
        <w:rPr>
          <w:rFonts w:ascii="AMU Monument Grotesk" w:hAnsi="AMU Monument Grotesk" w:cs="Arial"/>
          <w:b/>
          <w:sz w:val="18"/>
          <w:szCs w:val="18"/>
          <w:u w:val="single"/>
          <w:lang w:eastAsia="fr-FR"/>
        </w:rPr>
        <w:t>71</w:t>
      </w:r>
      <w:r w:rsidRPr="007F27C6">
        <w:rPr>
          <w:rFonts w:ascii="AMU Monument Grotesk" w:hAnsi="AMU Monument Grotesk" w:cs="Arial"/>
          <w:b/>
          <w:sz w:val="18"/>
          <w:szCs w:val="18"/>
          <w:u w:val="single"/>
          <w:lang w:val="x-none" w:eastAsia="fr-FR"/>
        </w:rPr>
        <w:t>-202</w:t>
      </w:r>
      <w:r w:rsidR="007F27C6" w:rsidRPr="007F27C6">
        <w:rPr>
          <w:rFonts w:ascii="AMU Monument Grotesk" w:hAnsi="AMU Monument Grotesk" w:cs="Arial"/>
          <w:b/>
          <w:sz w:val="18"/>
          <w:szCs w:val="18"/>
          <w:u w:val="single"/>
          <w:lang w:eastAsia="fr-FR"/>
        </w:rPr>
        <w:t>5</w:t>
      </w:r>
      <w:r w:rsidRPr="007F27C6">
        <w:rPr>
          <w:rFonts w:ascii="AMU Monument Grotesk" w:hAnsi="AMU Monument Grotesk" w:cs="Arial"/>
          <w:b/>
          <w:sz w:val="18"/>
          <w:szCs w:val="18"/>
          <w:u w:val="single"/>
          <w:lang w:eastAsia="fr-FR"/>
        </w:rPr>
        <w:t xml:space="preserve"> </w:t>
      </w:r>
    </w:p>
    <w:p w14:paraId="1AEC5D4E" w14:textId="77777777" w:rsidR="000D0892" w:rsidRPr="001D28C7" w:rsidRDefault="000D0892" w:rsidP="000D0892">
      <w:pPr>
        <w:tabs>
          <w:tab w:val="left" w:pos="2410"/>
        </w:tabs>
        <w:jc w:val="both"/>
        <w:rPr>
          <w:rFonts w:ascii="AMU Monument Grotesk" w:hAnsi="AMU Monument Grotesk"/>
          <w:sz w:val="18"/>
          <w:szCs w:val="18"/>
          <w:lang w:val="x-none"/>
        </w:rPr>
      </w:pPr>
      <w:r w:rsidRPr="001D28C7">
        <w:rPr>
          <w:rFonts w:ascii="AMU Monument Grotesk" w:hAnsi="AMU Monument Grotesk" w:cs="Arial"/>
          <w:color w:val="E010C7"/>
          <w:sz w:val="18"/>
          <w:szCs w:val="18"/>
          <w:lang w:val="x-none"/>
        </w:rPr>
        <w:tab/>
      </w:r>
    </w:p>
    <w:p w14:paraId="78C42CCF" w14:textId="77777777" w:rsidR="000D0892" w:rsidRPr="000D0892" w:rsidRDefault="000D0892" w:rsidP="000D0892">
      <w:pPr>
        <w:suppressAutoHyphens w:val="0"/>
        <w:contextualSpacing/>
        <w:rPr>
          <w:rFonts w:ascii="AMU Monument Grotesk" w:hAnsi="AMU Monument Grotesk" w:cs="Arial"/>
          <w:b/>
          <w:sz w:val="18"/>
          <w:szCs w:val="18"/>
        </w:rPr>
      </w:pPr>
      <w:r w:rsidRPr="001D28C7">
        <w:rPr>
          <w:rFonts w:ascii="AMU Monument Grotesk" w:hAnsi="AMU Monument Grotesk" w:cs="Arial"/>
          <w:sz w:val="18"/>
          <w:szCs w:val="18"/>
          <w:lang w:val="x-none"/>
        </w:rPr>
        <w:t>L</w:t>
      </w:r>
      <w:r w:rsidRPr="001D28C7">
        <w:rPr>
          <w:rFonts w:ascii="AMU Monument Grotesk" w:hAnsi="AMU Monument Grotesk" w:cs="Arial"/>
          <w:sz w:val="18"/>
          <w:szCs w:val="18"/>
        </w:rPr>
        <w:t xml:space="preserve">a sous-traitance est prévue conformément aux dispositions des </w:t>
      </w:r>
      <w:r w:rsidRPr="001D28C7">
        <w:rPr>
          <w:rFonts w:ascii="AMU Monument Grotesk" w:hAnsi="AMU Monument Grotesk" w:cs="Arial"/>
          <w:sz w:val="18"/>
          <w:szCs w:val="18"/>
          <w:lang w:val="x-none"/>
        </w:rPr>
        <w:t xml:space="preserve">articles </w:t>
      </w:r>
      <w:r w:rsidRPr="001D28C7">
        <w:rPr>
          <w:rFonts w:ascii="AMU Monument Grotesk" w:hAnsi="AMU Monument Grotesk" w:cs="Calibri"/>
          <w:bCs/>
          <w:iCs/>
          <w:sz w:val="18"/>
          <w:szCs w:val="18"/>
          <w:lang w:val="x-none"/>
        </w:rPr>
        <w:t>R2193-</w:t>
      </w:r>
      <w:r w:rsidRPr="001D28C7">
        <w:rPr>
          <w:rFonts w:ascii="AMU Monument Grotesk" w:hAnsi="AMU Monument Grotesk" w:cs="Calibri"/>
          <w:bCs/>
          <w:iCs/>
          <w:sz w:val="18"/>
          <w:szCs w:val="18"/>
        </w:rPr>
        <w:t>3</w:t>
      </w:r>
      <w:r w:rsidRPr="001D28C7">
        <w:rPr>
          <w:rFonts w:ascii="AMU Monument Grotesk" w:hAnsi="AMU Monument Grotesk" w:cs="Calibri"/>
          <w:bCs/>
          <w:iCs/>
          <w:sz w:val="18"/>
          <w:szCs w:val="18"/>
          <w:lang w:val="x-none"/>
        </w:rPr>
        <w:t xml:space="preserve"> </w:t>
      </w:r>
      <w:r w:rsidRPr="001D28C7">
        <w:rPr>
          <w:rFonts w:ascii="AMU Monument Grotesk" w:hAnsi="AMU Monument Grotesk" w:cs="Calibri"/>
          <w:bCs/>
          <w:iCs/>
          <w:sz w:val="18"/>
          <w:szCs w:val="18"/>
        </w:rPr>
        <w:t xml:space="preserve">à </w:t>
      </w:r>
      <w:r w:rsidRPr="001D28C7">
        <w:rPr>
          <w:rFonts w:ascii="AMU Monument Grotesk" w:hAnsi="AMU Monument Grotesk" w:cs="Calibri"/>
          <w:bCs/>
          <w:iCs/>
          <w:sz w:val="18"/>
          <w:szCs w:val="18"/>
          <w:lang w:val="x-none"/>
        </w:rPr>
        <w:t>R2193-</w:t>
      </w:r>
      <w:r w:rsidRPr="001D28C7">
        <w:rPr>
          <w:rFonts w:ascii="AMU Monument Grotesk" w:hAnsi="AMU Monument Grotesk" w:cs="Calibri"/>
          <w:bCs/>
          <w:iCs/>
          <w:sz w:val="18"/>
          <w:szCs w:val="18"/>
        </w:rPr>
        <w:t>122</w:t>
      </w:r>
      <w:r w:rsidRPr="001D28C7">
        <w:rPr>
          <w:rFonts w:ascii="AMU Monument Grotesk" w:hAnsi="AMU Monument Grotesk" w:cs="Calibri"/>
          <w:bCs/>
          <w:iCs/>
          <w:sz w:val="18"/>
          <w:szCs w:val="18"/>
          <w:lang w:val="x-none"/>
        </w:rPr>
        <w:t xml:space="preserve"> du Code de la Commande Publique</w:t>
      </w:r>
      <w:r w:rsidRPr="001D28C7">
        <w:rPr>
          <w:rFonts w:ascii="AMU Monument Grotesk" w:eastAsia="Batang" w:hAnsi="AMU Monument Grotesk" w:cs="Arial"/>
          <w:sz w:val="18"/>
          <w:szCs w:val="18"/>
        </w:rPr>
        <w:t xml:space="preserve">. </w:t>
      </w:r>
      <w:r w:rsidRPr="000D0892">
        <w:rPr>
          <w:rFonts w:ascii="AMU Monument Grotesk" w:hAnsi="AMU Monument Grotesk" w:cs="Arial"/>
          <w:b/>
          <w:sz w:val="18"/>
          <w:szCs w:val="18"/>
        </w:rPr>
        <w:t>La sous-traitance de la totalité du marché est interdite.</w:t>
      </w:r>
    </w:p>
    <w:p w14:paraId="18F7F93D" w14:textId="77777777" w:rsidR="000D0892" w:rsidRPr="001D28C7" w:rsidRDefault="000D0892" w:rsidP="000D0892">
      <w:pPr>
        <w:jc w:val="both"/>
        <w:rPr>
          <w:rFonts w:ascii="AMU Monument Grotesk" w:hAnsi="AMU Monument Grotesk"/>
          <w:sz w:val="18"/>
          <w:szCs w:val="18"/>
        </w:rPr>
      </w:pPr>
      <w:r w:rsidRPr="001D28C7">
        <w:rPr>
          <w:rFonts w:ascii="AMU Monument Grotesk" w:hAnsi="AMU Monument Grotesk" w:cs="Arial"/>
          <w:sz w:val="18"/>
          <w:szCs w:val="18"/>
        </w:rPr>
        <w:t>Le recours à un intervenant extérieur par le titulaire ne peut donner lieu à une modification des tarifs horaires appliqués.</w:t>
      </w:r>
    </w:p>
    <w:p w14:paraId="7C214C55" w14:textId="77777777" w:rsidR="000D0892" w:rsidRPr="001D28C7" w:rsidRDefault="000D0892" w:rsidP="000D0892">
      <w:pPr>
        <w:jc w:val="both"/>
        <w:rPr>
          <w:rFonts w:ascii="AMU Monument Grotesk" w:hAnsi="AMU Monument Grotesk" w:cs="Arial"/>
          <w:sz w:val="18"/>
          <w:szCs w:val="18"/>
        </w:rPr>
      </w:pPr>
    </w:p>
    <w:p w14:paraId="247A5B68" w14:textId="77777777" w:rsidR="000D0892" w:rsidRPr="000D0892" w:rsidRDefault="000D0892" w:rsidP="000D0892">
      <w:pPr>
        <w:keepNext/>
        <w:suppressAutoHyphens w:val="0"/>
        <w:spacing w:before="240" w:after="60"/>
        <w:jc w:val="both"/>
        <w:outlineLvl w:val="2"/>
        <w:rPr>
          <w:rFonts w:ascii="AMU Monument Grotesk" w:hAnsi="AMU Monument Grotesk" w:cs="Arial"/>
          <w:bCs/>
          <w:i/>
          <w:sz w:val="22"/>
          <w:szCs w:val="20"/>
          <w:u w:val="single"/>
          <w:lang w:eastAsia="fr-FR"/>
        </w:rPr>
      </w:pPr>
      <w:bookmarkStart w:id="283" w:name="_Toc146530854"/>
      <w:bookmarkStart w:id="284" w:name="_Toc147748256"/>
      <w:bookmarkStart w:id="285" w:name="_Toc208480024"/>
      <w:r>
        <w:rPr>
          <w:rFonts w:ascii="AMU Monument Grotesk" w:hAnsi="AMU Monument Grotesk" w:cs="Arial"/>
          <w:bCs/>
          <w:i/>
          <w:sz w:val="22"/>
          <w:szCs w:val="20"/>
          <w:u w:val="single"/>
          <w:lang w:eastAsia="fr-FR"/>
        </w:rPr>
        <w:t xml:space="preserve">13.1.2 </w:t>
      </w:r>
      <w:r w:rsidRPr="000D0892">
        <w:rPr>
          <w:rFonts w:ascii="AMU Monument Grotesk" w:hAnsi="AMU Monument Grotesk" w:cs="Arial"/>
          <w:bCs/>
          <w:i/>
          <w:sz w:val="22"/>
          <w:szCs w:val="20"/>
          <w:u w:val="single"/>
          <w:lang w:eastAsia="fr-FR"/>
        </w:rPr>
        <w:t>Modalités de paiement direct</w:t>
      </w:r>
      <w:bookmarkEnd w:id="283"/>
      <w:bookmarkEnd w:id="284"/>
      <w:bookmarkEnd w:id="285"/>
    </w:p>
    <w:p w14:paraId="05116872" w14:textId="77777777" w:rsidR="000D0892" w:rsidRPr="001D28C7" w:rsidRDefault="000D0892" w:rsidP="000D0892">
      <w:pPr>
        <w:rPr>
          <w:rFonts w:ascii="AMU Monument Grotesk" w:hAnsi="AMU Monument Grotesk" w:cs="Verdana"/>
          <w:b/>
          <w:sz w:val="18"/>
          <w:szCs w:val="18"/>
        </w:rPr>
      </w:pPr>
    </w:p>
    <w:p w14:paraId="07E091B8" w14:textId="77777777" w:rsidR="000D0892" w:rsidRPr="001D28C7" w:rsidRDefault="000D0892" w:rsidP="000D0892">
      <w:pPr>
        <w:tabs>
          <w:tab w:val="left" w:pos="2410"/>
          <w:tab w:val="left" w:pos="2977"/>
          <w:tab w:val="left" w:pos="4536"/>
          <w:tab w:val="left" w:pos="5812"/>
        </w:tabs>
        <w:ind w:right="284"/>
        <w:jc w:val="both"/>
        <w:rPr>
          <w:rFonts w:ascii="AMU Monument Grotesk" w:hAnsi="AMU Monument Grotesk"/>
          <w:sz w:val="18"/>
          <w:szCs w:val="18"/>
        </w:rPr>
      </w:pPr>
      <w:r w:rsidRPr="001D28C7">
        <w:rPr>
          <w:rFonts w:ascii="AMU Monument Grotesk" w:hAnsi="AMU Monument Grotesk" w:cs="Verdana"/>
          <w:sz w:val="18"/>
          <w:szCs w:val="18"/>
        </w:rPr>
        <w:t>Si le sous-traitant remplit les conditions</w:t>
      </w:r>
      <w:r w:rsidRPr="001D28C7">
        <w:rPr>
          <w:rFonts w:ascii="AMU Monument Grotesk" w:eastAsia="Batang" w:hAnsi="AMU Monument Grotesk" w:cs="Arial"/>
          <w:sz w:val="18"/>
          <w:szCs w:val="18"/>
        </w:rPr>
        <w:t xml:space="preserve"> mentionnées à l’article </w:t>
      </w:r>
      <w:r w:rsidRPr="001D28C7">
        <w:rPr>
          <w:rFonts w:ascii="AMU Monument Grotesk" w:hAnsi="AMU Monument Grotesk" w:cs="Calibri"/>
          <w:bCs/>
          <w:iCs/>
          <w:sz w:val="18"/>
          <w:szCs w:val="18"/>
        </w:rPr>
        <w:t>R2193-3 du Code de la Commande Publique</w:t>
      </w:r>
      <w:r w:rsidRPr="001D28C7">
        <w:rPr>
          <w:rFonts w:ascii="AMU Monument Grotesk" w:hAnsi="AMU Monument Grotesk" w:cs="Verdana"/>
          <w:sz w:val="18"/>
          <w:szCs w:val="18"/>
        </w:rPr>
        <w:t>, le sous-traitant adresse sa demande de paiement au titulaire du marché, par tout moyen permettant d’en assurer la réception et d’en déterminer la date ou la dépose auprès du titulaire contre récépissé.</w:t>
      </w:r>
    </w:p>
    <w:p w14:paraId="4D42EB14" w14:textId="77777777" w:rsidR="000D0892" w:rsidRPr="001D28C7" w:rsidRDefault="000D0892" w:rsidP="000D0892">
      <w:pPr>
        <w:jc w:val="both"/>
        <w:rPr>
          <w:rFonts w:ascii="AMU Monument Grotesk" w:hAnsi="AMU Monument Grotesk"/>
          <w:sz w:val="18"/>
          <w:szCs w:val="18"/>
        </w:rPr>
      </w:pPr>
      <w:r w:rsidRPr="001D28C7">
        <w:rPr>
          <w:rFonts w:ascii="AMU Monument Grotesk" w:hAnsi="AMU Monument Grotesk" w:cs="Verdana"/>
          <w:sz w:val="18"/>
          <w:szCs w:val="18"/>
        </w:rPr>
        <w:t>Le titulaire dispose d'un délai de 15 jours à compter de de la date de réception ou du récépissé pour donner son accord ou notifier son refus, d'une part, au sous-traitant et, d'autre part, à l’acheteur.</w:t>
      </w:r>
    </w:p>
    <w:p w14:paraId="1B4130B0" w14:textId="77777777" w:rsidR="000D0892" w:rsidRPr="001D28C7" w:rsidRDefault="000D0892" w:rsidP="000D0892">
      <w:pPr>
        <w:spacing w:before="120"/>
        <w:jc w:val="both"/>
        <w:rPr>
          <w:rFonts w:ascii="AMU Monument Grotesk" w:hAnsi="AMU Monument Grotesk"/>
          <w:sz w:val="18"/>
          <w:szCs w:val="18"/>
        </w:rPr>
      </w:pPr>
      <w:r w:rsidRPr="001D28C7">
        <w:rPr>
          <w:rFonts w:ascii="AMU Monument Grotesk" w:hAnsi="AMU Monument Grotesk" w:cs="Verdana"/>
          <w:sz w:val="18"/>
          <w:szCs w:val="18"/>
        </w:rPr>
        <w:t>Le sous-traitant adresse également sa demande de paiement à l’acheteur accompagnée des factures et de la preuve que le titulaire a bien reçu la demande ou de l'avis postal attestant que le pli a été refusé ou n'a pas été réclamé.</w:t>
      </w:r>
    </w:p>
    <w:p w14:paraId="2EF5A249" w14:textId="77777777" w:rsidR="000D0892" w:rsidRPr="001D28C7" w:rsidRDefault="000D0892" w:rsidP="000D0892">
      <w:pPr>
        <w:spacing w:before="120"/>
        <w:jc w:val="both"/>
        <w:rPr>
          <w:rFonts w:ascii="AMU Monument Grotesk" w:hAnsi="AMU Monument Grotesk"/>
          <w:sz w:val="18"/>
          <w:szCs w:val="18"/>
        </w:rPr>
      </w:pPr>
      <w:r w:rsidRPr="001D28C7">
        <w:rPr>
          <w:rFonts w:ascii="AMU Monument Grotesk" w:hAnsi="AMU Monument Grotesk" w:cs="Verdana"/>
          <w:sz w:val="18"/>
          <w:szCs w:val="18"/>
        </w:rPr>
        <w:t>L’acheteur adresse au titulaire une copie des factures produites par le sous-traitant.</w:t>
      </w:r>
    </w:p>
    <w:p w14:paraId="205F95E6" w14:textId="77777777" w:rsidR="000D0892" w:rsidRPr="001D28C7" w:rsidRDefault="000D0892" w:rsidP="000D0892">
      <w:pPr>
        <w:jc w:val="both"/>
        <w:rPr>
          <w:rFonts w:ascii="AMU Monument Grotesk" w:hAnsi="AMU Monument Grotesk"/>
          <w:sz w:val="18"/>
          <w:szCs w:val="18"/>
        </w:rPr>
      </w:pPr>
      <w:r w:rsidRPr="00756A7E">
        <w:rPr>
          <w:rFonts w:ascii="AMU Monument Grotesk" w:hAnsi="AMU Monument Grotesk" w:cs="Verdana"/>
          <w:b/>
          <w:sz w:val="18"/>
          <w:szCs w:val="18"/>
        </w:rPr>
        <w:lastRenderedPageBreak/>
        <w:t>Remarque :</w:t>
      </w:r>
      <w:r w:rsidRPr="001D28C7">
        <w:rPr>
          <w:rFonts w:ascii="AMU Monument Grotesk" w:hAnsi="AMU Monument Grotesk" w:cs="Verdana"/>
          <w:sz w:val="18"/>
          <w:szCs w:val="18"/>
        </w:rPr>
        <w:t xml:space="preserve"> lorsque le sous-traitant utilise le portail de facturation Chorus Pro, il y dépose sa demande de paiement sans autre formalité. Le titulaire dispose de quinze jours à compter de ce dépôt pour accepter ou refuser la demande de paiement sur le portail de facturation.</w:t>
      </w:r>
    </w:p>
    <w:p w14:paraId="0E06680F" w14:textId="77777777" w:rsidR="000D0892" w:rsidRPr="001D28C7" w:rsidRDefault="000D0892" w:rsidP="000D0892">
      <w:pPr>
        <w:spacing w:before="120"/>
        <w:jc w:val="both"/>
        <w:rPr>
          <w:rFonts w:ascii="AMU Monument Grotesk" w:hAnsi="AMU Monument Grotesk"/>
          <w:sz w:val="18"/>
          <w:szCs w:val="18"/>
        </w:rPr>
      </w:pPr>
      <w:r w:rsidRPr="001D28C7">
        <w:rPr>
          <w:rFonts w:ascii="AMU Monument Grotesk" w:hAnsi="AMU Monument Grotesk" w:cs="Verdana"/>
          <w:sz w:val="18"/>
          <w:szCs w:val="18"/>
        </w:rPr>
        <w:t>L’acheteur procède au paiement du sous-traitant dans le délai prévu à l’article 10.3 du CCAP. Ce délai court à compter de la réception par l’acheteur de l'accord du titulaire sur le paiement demandé, ou de l'expiration du délai mentionné au deuxième alinéa si, pendant ce délai, le titulaire n'a notifié aucun accord ni aucun refus, ou encore de la réception par le pouvoir adjudicateur de l'avis postal mentionné au troisième paragraphe ci-dessus.</w:t>
      </w:r>
    </w:p>
    <w:p w14:paraId="26D2B036" w14:textId="77777777" w:rsidR="000D0892" w:rsidRPr="001D28C7" w:rsidRDefault="000D0892" w:rsidP="000D0892">
      <w:pPr>
        <w:spacing w:before="120"/>
        <w:jc w:val="both"/>
        <w:rPr>
          <w:rFonts w:ascii="AMU Monument Grotesk" w:hAnsi="AMU Monument Grotesk"/>
          <w:sz w:val="18"/>
          <w:szCs w:val="18"/>
        </w:rPr>
      </w:pPr>
      <w:r w:rsidRPr="001D28C7">
        <w:rPr>
          <w:rFonts w:ascii="AMU Monument Grotesk" w:hAnsi="AMU Monument Grotesk" w:cs="Verdana"/>
          <w:sz w:val="18"/>
          <w:szCs w:val="18"/>
        </w:rPr>
        <w:t>Le pouvoir adjudicateur informe le titulaire des paiements qu'il effectue au sous-traitant.</w:t>
      </w:r>
    </w:p>
    <w:p w14:paraId="7BBEDA43" w14:textId="77777777" w:rsidR="000D0892" w:rsidRPr="001D28C7" w:rsidRDefault="000D0892" w:rsidP="000D0892">
      <w:pPr>
        <w:spacing w:before="120"/>
        <w:jc w:val="both"/>
        <w:rPr>
          <w:rFonts w:ascii="AMU Monument Grotesk" w:hAnsi="AMU Monument Grotesk" w:cs="Verdana"/>
          <w:sz w:val="18"/>
          <w:szCs w:val="18"/>
          <w:highlight w:val="green"/>
        </w:rPr>
      </w:pPr>
    </w:p>
    <w:p w14:paraId="63C82397" w14:textId="77777777" w:rsidR="000D0892" w:rsidRPr="001D28C7" w:rsidRDefault="000D0892" w:rsidP="000D0892">
      <w:pPr>
        <w:jc w:val="both"/>
        <w:rPr>
          <w:rFonts w:ascii="AMU Monument Grotesk" w:hAnsi="AMU Monument Grotesk"/>
          <w:sz w:val="18"/>
          <w:szCs w:val="18"/>
        </w:rPr>
      </w:pPr>
      <w:r w:rsidRPr="001D28C7">
        <w:rPr>
          <w:rFonts w:ascii="AMU Monument Grotesk" w:hAnsi="AMU Monument Grotesk" w:cs="Verdana"/>
          <w:sz w:val="18"/>
          <w:szCs w:val="18"/>
        </w:rPr>
        <w:t>Cette demande de paiement devra comporter :</w:t>
      </w:r>
    </w:p>
    <w:p w14:paraId="100A3D63" w14:textId="77777777" w:rsidR="000D0892" w:rsidRPr="001D28C7" w:rsidRDefault="000D0892" w:rsidP="000D0892">
      <w:pPr>
        <w:numPr>
          <w:ilvl w:val="0"/>
          <w:numId w:val="7"/>
        </w:numPr>
        <w:suppressAutoHyphens w:val="0"/>
        <w:jc w:val="both"/>
        <w:rPr>
          <w:rFonts w:ascii="AMU Monument Grotesk" w:hAnsi="AMU Monument Grotesk"/>
          <w:sz w:val="18"/>
          <w:szCs w:val="18"/>
        </w:rPr>
      </w:pPr>
      <w:r w:rsidRPr="001D28C7">
        <w:rPr>
          <w:rFonts w:ascii="AMU Monument Grotesk" w:hAnsi="AMU Monument Grotesk" w:cs="Verdana"/>
          <w:sz w:val="18"/>
          <w:szCs w:val="18"/>
        </w:rPr>
        <w:t>Les noms du titulaire et du sous-traitant,</w:t>
      </w:r>
    </w:p>
    <w:p w14:paraId="73E1B729" w14:textId="77777777" w:rsidR="000D0892" w:rsidRPr="001D28C7" w:rsidRDefault="000D0892" w:rsidP="000D0892">
      <w:pPr>
        <w:numPr>
          <w:ilvl w:val="0"/>
          <w:numId w:val="7"/>
        </w:numPr>
        <w:suppressAutoHyphens w:val="0"/>
        <w:jc w:val="both"/>
        <w:rPr>
          <w:rFonts w:ascii="AMU Monument Grotesk" w:hAnsi="AMU Monument Grotesk"/>
          <w:sz w:val="18"/>
          <w:szCs w:val="18"/>
        </w:rPr>
      </w:pPr>
      <w:r w:rsidRPr="001D28C7">
        <w:rPr>
          <w:rFonts w:ascii="AMU Monument Grotesk" w:hAnsi="AMU Monument Grotesk" w:cs="Verdana"/>
          <w:sz w:val="18"/>
          <w:szCs w:val="18"/>
        </w:rPr>
        <w:t>Les références de l’acte spécial : n°, montant TTC, taux de T.V.A., prestations sous-traitées,</w:t>
      </w:r>
    </w:p>
    <w:p w14:paraId="353C8293" w14:textId="77777777" w:rsidR="000D0892" w:rsidRPr="001D28C7" w:rsidRDefault="000D0892" w:rsidP="000D0892">
      <w:pPr>
        <w:numPr>
          <w:ilvl w:val="0"/>
          <w:numId w:val="7"/>
        </w:numPr>
        <w:suppressAutoHyphens w:val="0"/>
        <w:jc w:val="both"/>
        <w:rPr>
          <w:rFonts w:ascii="AMU Monument Grotesk" w:hAnsi="AMU Monument Grotesk"/>
          <w:sz w:val="18"/>
          <w:szCs w:val="18"/>
        </w:rPr>
      </w:pPr>
      <w:r w:rsidRPr="001D28C7">
        <w:rPr>
          <w:rFonts w:ascii="AMU Monument Grotesk" w:hAnsi="AMU Monument Grotesk" w:cs="Verdana"/>
          <w:sz w:val="18"/>
          <w:szCs w:val="18"/>
        </w:rPr>
        <w:t>Mois des prestations sous-traitées,</w:t>
      </w:r>
    </w:p>
    <w:p w14:paraId="6D6A23C8" w14:textId="77777777" w:rsidR="000D0892" w:rsidRPr="001D28C7" w:rsidRDefault="000D0892" w:rsidP="000D0892">
      <w:pPr>
        <w:numPr>
          <w:ilvl w:val="0"/>
          <w:numId w:val="7"/>
        </w:numPr>
        <w:suppressAutoHyphens w:val="0"/>
        <w:jc w:val="both"/>
        <w:rPr>
          <w:rFonts w:ascii="AMU Monument Grotesk" w:hAnsi="AMU Monument Grotesk"/>
          <w:sz w:val="18"/>
          <w:szCs w:val="18"/>
        </w:rPr>
      </w:pPr>
      <w:r w:rsidRPr="001D28C7">
        <w:rPr>
          <w:rFonts w:ascii="AMU Monument Grotesk" w:hAnsi="AMU Monument Grotesk" w:cs="Verdana"/>
          <w:sz w:val="18"/>
          <w:szCs w:val="18"/>
        </w:rPr>
        <w:t>Numérotation de l’attestation (nombre de demandes de paiement présentées sur le même acte spécial).</w:t>
      </w:r>
    </w:p>
    <w:p w14:paraId="1BEB9C74" w14:textId="77777777" w:rsidR="000D0892" w:rsidRPr="001D28C7" w:rsidRDefault="000D0892" w:rsidP="000D0892">
      <w:pPr>
        <w:numPr>
          <w:ilvl w:val="0"/>
          <w:numId w:val="7"/>
        </w:numPr>
        <w:suppressAutoHyphens w:val="0"/>
        <w:jc w:val="both"/>
        <w:rPr>
          <w:rFonts w:ascii="AMU Monument Grotesk" w:hAnsi="AMU Monument Grotesk"/>
          <w:sz w:val="18"/>
          <w:szCs w:val="18"/>
        </w:rPr>
      </w:pPr>
      <w:r w:rsidRPr="001D28C7">
        <w:rPr>
          <w:rFonts w:ascii="AMU Monument Grotesk" w:hAnsi="AMU Monument Grotesk" w:cs="Verdana"/>
          <w:sz w:val="18"/>
          <w:szCs w:val="18"/>
        </w:rPr>
        <w:t>Le montant TTC à régler directement, le taux de la TVA appliqué à ce montant, le taux de variation de prix inclus dans ce montant.</w:t>
      </w:r>
    </w:p>
    <w:p w14:paraId="38DDDE17" w14:textId="77777777" w:rsidR="000D0892" w:rsidRDefault="000D0892" w:rsidP="000D0892">
      <w:pPr>
        <w:pStyle w:val="NormalWeb"/>
        <w:spacing w:before="0" w:after="0"/>
        <w:rPr>
          <w:rFonts w:ascii="AMU Monument Grotesk" w:hAnsi="AMU Monument Grotesk" w:cs="Verdana"/>
          <w:sz w:val="20"/>
          <w:szCs w:val="20"/>
        </w:rPr>
      </w:pPr>
    </w:p>
    <w:tbl>
      <w:tblPr>
        <w:tblW w:w="0" w:type="auto"/>
        <w:tblLook w:val="04A0" w:firstRow="1" w:lastRow="0" w:firstColumn="1" w:lastColumn="0" w:noHBand="0" w:noVBand="1"/>
      </w:tblPr>
      <w:tblGrid>
        <w:gridCol w:w="9346"/>
      </w:tblGrid>
      <w:tr w:rsidR="000D0892" w14:paraId="0C078CBB" w14:textId="77777777" w:rsidTr="00706578">
        <w:tc>
          <w:tcPr>
            <w:tcW w:w="9346" w:type="dxa"/>
          </w:tcPr>
          <w:p w14:paraId="329DEAED" w14:textId="77777777" w:rsidR="000D0892" w:rsidRPr="00911463" w:rsidRDefault="000D0892" w:rsidP="00706578">
            <w:pPr>
              <w:suppressAutoHyphens w:val="0"/>
              <w:contextualSpacing/>
              <w:rPr>
                <w:rFonts w:ascii="AMU Monument Grotesk" w:hAnsi="AMU Monument Grotesk"/>
                <w:b/>
                <w:sz w:val="18"/>
                <w:szCs w:val="18"/>
              </w:rPr>
            </w:pPr>
            <w:r w:rsidRPr="00911463">
              <w:rPr>
                <w:rFonts w:ascii="AMU Monument Grotesk" w:hAnsi="AMU Monument Grotesk"/>
                <w:b/>
                <w:sz w:val="18"/>
                <w:szCs w:val="18"/>
              </w:rPr>
              <w:t>Dans le cadre du présent marché, le(s) tâche(s) essentielle(s) ne pouvant pas être sous-traitées sont :</w:t>
            </w:r>
          </w:p>
          <w:p w14:paraId="6F4A6661" w14:textId="77777777" w:rsidR="000D0892" w:rsidRPr="00911463" w:rsidRDefault="000D0892" w:rsidP="00706578">
            <w:pPr>
              <w:rPr>
                <w:rFonts w:ascii="AMU Monument Grotesk" w:hAnsi="AMU Monument Grotesk"/>
                <w:b/>
                <w:sz w:val="18"/>
                <w:szCs w:val="18"/>
              </w:rPr>
            </w:pPr>
          </w:p>
          <w:p w14:paraId="144680BE" w14:textId="77777777" w:rsidR="000D0892" w:rsidRPr="00911463" w:rsidRDefault="000D0892" w:rsidP="00706578">
            <w:pPr>
              <w:contextualSpacing/>
              <w:jc w:val="both"/>
              <w:rPr>
                <w:rFonts w:ascii="AMU Monument Grotesk" w:hAnsi="AMU Monument Grotesk"/>
                <w:sz w:val="18"/>
                <w:szCs w:val="18"/>
              </w:rPr>
            </w:pPr>
            <w:r w:rsidRPr="00911463">
              <w:rPr>
                <w:rFonts w:ascii="AMU Monument Grotesk" w:hAnsi="AMU Monument Grotesk"/>
                <w:sz w:val="18"/>
                <w:szCs w:val="18"/>
              </w:rPr>
              <w:t xml:space="preserve">Conformément à </w:t>
            </w:r>
            <w:hyperlink r:id="rId21" w:history="1">
              <w:r w:rsidRPr="00911463">
                <w:rPr>
                  <w:rFonts w:ascii="AMU Monument Grotesk" w:hAnsi="AMU Monument Grotesk"/>
                  <w:color w:val="0000FF"/>
                  <w:sz w:val="18"/>
                  <w:szCs w:val="18"/>
                  <w:u w:val="single"/>
                </w:rPr>
                <w:t>l’article 37 du code de déontologie des architectes</w:t>
              </w:r>
            </w:hyperlink>
            <w:r w:rsidRPr="00911463">
              <w:rPr>
                <w:rFonts w:ascii="AMU Monument Grotesk" w:hAnsi="AMU Monument Grotesk"/>
                <w:sz w:val="18"/>
                <w:szCs w:val="18"/>
              </w:rPr>
              <w:t xml:space="preserve"> et à l’article 3 de la </w:t>
            </w:r>
            <w:hyperlink r:id="rId22" w:history="1">
              <w:r w:rsidRPr="00911463">
                <w:rPr>
                  <w:rFonts w:ascii="AMU Monument Grotesk" w:hAnsi="AMU Monument Grotesk"/>
                  <w:bCs/>
                  <w:color w:val="0000FF"/>
                  <w:sz w:val="18"/>
                  <w:szCs w:val="18"/>
                  <w:u w:val="single"/>
                </w:rPr>
                <w:t>Loi n° 77-2 du 3 janvier 1977 sur l'architecture</w:t>
              </w:r>
            </w:hyperlink>
            <w:r w:rsidRPr="00911463">
              <w:rPr>
                <w:rFonts w:ascii="AMU Monument Grotesk" w:hAnsi="AMU Monument Grotesk"/>
                <w:b/>
                <w:bCs/>
                <w:sz w:val="18"/>
                <w:szCs w:val="18"/>
              </w:rPr>
              <w:t> </w:t>
            </w:r>
            <w:r w:rsidRPr="00911463">
              <w:rPr>
                <w:rFonts w:ascii="AMU Monument Grotesk" w:hAnsi="AMU Monument Grotesk"/>
                <w:bCs/>
                <w:sz w:val="18"/>
                <w:szCs w:val="18"/>
              </w:rPr>
              <w:t>,</w:t>
            </w:r>
            <w:r w:rsidRPr="00911463">
              <w:rPr>
                <w:rFonts w:ascii="AMU Monument Grotesk" w:hAnsi="AMU Monument Grotesk"/>
                <w:sz w:val="18"/>
                <w:szCs w:val="18"/>
              </w:rPr>
              <w:t xml:space="preserve"> l'architecte ne peut ni prendre ni donner en sous-traitance les </w:t>
            </w:r>
            <w:r w:rsidRPr="00911463">
              <w:rPr>
                <w:rFonts w:ascii="AMU Monument Grotesk" w:hAnsi="AMU Monument Grotesk"/>
                <w:b/>
                <w:sz w:val="18"/>
                <w:szCs w:val="18"/>
              </w:rPr>
              <w:t>missions relatives à l’établissement du projet architectural</w:t>
            </w:r>
            <w:r w:rsidRPr="00911463">
              <w:rPr>
                <w:rFonts w:ascii="AMU Monument Grotesk" w:hAnsi="AMU Monument Grotesk"/>
                <w:sz w:val="18"/>
                <w:szCs w:val="18"/>
              </w:rPr>
              <w:t xml:space="preserve"> faisant l'objet de la demande </w:t>
            </w:r>
            <w:r w:rsidRPr="00911463">
              <w:rPr>
                <w:rFonts w:ascii="AMU Monument Grotesk" w:hAnsi="AMU Monument Grotesk"/>
                <w:b/>
                <w:sz w:val="18"/>
                <w:szCs w:val="18"/>
                <w:u w:val="single"/>
              </w:rPr>
              <w:t>de permis de construire</w:t>
            </w:r>
            <w:r w:rsidRPr="00911463">
              <w:rPr>
                <w:rFonts w:ascii="AMU Monument Grotesk" w:hAnsi="AMU Monument Grotesk"/>
                <w:sz w:val="18"/>
                <w:szCs w:val="18"/>
              </w:rPr>
              <w:t xml:space="preserve"> et définissant par des plans et documents écrits l'implantation des bâtiments, leur composition, leur organisation et l'expression de leur volume ainsi que le choix des matériaux et des couleurs.</w:t>
            </w:r>
          </w:p>
          <w:p w14:paraId="6FC5A2E8" w14:textId="77777777" w:rsidR="000D0892" w:rsidRPr="00911463" w:rsidRDefault="000D0892" w:rsidP="00706578">
            <w:pPr>
              <w:contextualSpacing/>
              <w:jc w:val="both"/>
              <w:rPr>
                <w:rFonts w:ascii="AMU Monument Grotesk" w:hAnsi="AMU Monument Grotesk"/>
                <w:b/>
                <w:bCs/>
                <w:color w:val="FF0000"/>
                <w:sz w:val="18"/>
                <w:szCs w:val="18"/>
              </w:rPr>
            </w:pPr>
            <w:r w:rsidRPr="00911463">
              <w:rPr>
                <w:rFonts w:ascii="AMU Monument Grotesk" w:hAnsi="AMU Monument Grotesk"/>
                <w:b/>
                <w:bCs/>
                <w:color w:val="000000" w:themeColor="text1"/>
                <w:sz w:val="18"/>
                <w:szCs w:val="18"/>
              </w:rPr>
              <w:t>Dès lors, le projet architectural du présent marché ne peut être sous-traité y compris auprès du/des collaborateur(s) libéral(aux) du/des membre(s) du groupement portant la compétence architecturale pour l’exécution du marché.</w:t>
            </w:r>
          </w:p>
        </w:tc>
      </w:tr>
    </w:tbl>
    <w:p w14:paraId="7B2B3FE2" w14:textId="77777777" w:rsidR="000D0892" w:rsidRDefault="000D0892" w:rsidP="000D0892">
      <w:pPr>
        <w:pStyle w:val="NormalWeb"/>
        <w:spacing w:before="0" w:after="0"/>
        <w:rPr>
          <w:rFonts w:ascii="AMU Monument Grotesk" w:hAnsi="AMU Monument Grotesk" w:cs="Verdana"/>
          <w:sz w:val="20"/>
          <w:szCs w:val="20"/>
        </w:rPr>
      </w:pPr>
    </w:p>
    <w:p w14:paraId="42C22785" w14:textId="3DB9F7F3" w:rsidR="00F33BFC" w:rsidRPr="00BB1E12" w:rsidRDefault="00BB1E12"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86" w:name="_Toc208480025"/>
      <w:r w:rsidRPr="00BB1E12">
        <w:rPr>
          <w:rFonts w:ascii="AMU Monument Grotesk" w:hAnsi="AMU Monument Grotesk" w:cs="Arial"/>
          <w:b/>
          <w:bCs/>
          <w:iCs/>
          <w:sz w:val="22"/>
          <w:szCs w:val="20"/>
          <w:lang w:eastAsia="fr-FR"/>
        </w:rPr>
        <w:t>13.</w:t>
      </w:r>
      <w:r w:rsidR="000D0892">
        <w:rPr>
          <w:rFonts w:ascii="AMU Monument Grotesk" w:hAnsi="AMU Monument Grotesk" w:cs="Arial"/>
          <w:b/>
          <w:bCs/>
          <w:iCs/>
          <w:sz w:val="22"/>
          <w:szCs w:val="20"/>
          <w:lang w:eastAsia="fr-FR"/>
        </w:rPr>
        <w:t>2</w:t>
      </w:r>
      <w:r w:rsidRPr="00BB1E12">
        <w:rPr>
          <w:rFonts w:ascii="AMU Monument Grotesk" w:hAnsi="AMU Monument Grotesk" w:cs="Arial"/>
          <w:b/>
          <w:bCs/>
          <w:iCs/>
          <w:sz w:val="22"/>
          <w:szCs w:val="20"/>
          <w:lang w:eastAsia="fr-FR"/>
        </w:rPr>
        <w:t xml:space="preserve"> Cotraitance</w:t>
      </w:r>
      <w:bookmarkEnd w:id="286"/>
      <w:r w:rsidR="00F33BFC" w:rsidRPr="00BB1E12">
        <w:rPr>
          <w:rFonts w:ascii="AMU Monument Grotesk" w:hAnsi="AMU Monument Grotesk" w:cs="Arial"/>
          <w:b/>
          <w:bCs/>
          <w:iCs/>
          <w:sz w:val="22"/>
          <w:szCs w:val="20"/>
          <w:lang w:eastAsia="fr-FR"/>
        </w:rPr>
        <w:t> </w:t>
      </w:r>
      <w:bookmarkStart w:id="287" w:name="_GoBack"/>
      <w:bookmarkEnd w:id="287"/>
    </w:p>
    <w:p w14:paraId="2D73012B" w14:textId="77777777" w:rsidR="00F33BFC" w:rsidRPr="00F33BFC" w:rsidRDefault="00F33BFC" w:rsidP="00F33BFC">
      <w:pPr>
        <w:jc w:val="both"/>
        <w:rPr>
          <w:rFonts w:ascii="AMU Monument Grotesk" w:eastAsia="Calibri" w:hAnsi="AMU Monument Grotesk" w:cs="Arial"/>
          <w:color w:val="002060"/>
          <w:sz w:val="20"/>
          <w:szCs w:val="20"/>
        </w:rPr>
      </w:pPr>
    </w:p>
    <w:p w14:paraId="30009F05" w14:textId="77777777" w:rsidR="00F33BFC" w:rsidRPr="009B4259" w:rsidRDefault="00F33BFC" w:rsidP="00F33BFC">
      <w:pPr>
        <w:jc w:val="both"/>
        <w:rPr>
          <w:rFonts w:ascii="AMU Monument Grotesk" w:eastAsia="Calibri" w:hAnsi="AMU Monument Grotesk" w:cs="Arial"/>
          <w:sz w:val="18"/>
          <w:szCs w:val="20"/>
        </w:rPr>
      </w:pPr>
      <w:r w:rsidRPr="009B4259">
        <w:rPr>
          <w:rFonts w:ascii="AMU Monument Grotesk" w:eastAsia="Calibri" w:hAnsi="AMU Monument Grotesk" w:cs="Arial"/>
          <w:sz w:val="18"/>
          <w:szCs w:val="20"/>
        </w:rPr>
        <w:t>En cas de cotraitance, la forme du groupement est celle indiquée par le maître d’œuvre à l’article B2 de l’acte d’engagement.</w:t>
      </w:r>
    </w:p>
    <w:p w14:paraId="22E158D6" w14:textId="77777777" w:rsidR="00F33BFC" w:rsidRPr="009B4259" w:rsidRDefault="00F33BFC" w:rsidP="00F33BFC">
      <w:pPr>
        <w:jc w:val="both"/>
        <w:rPr>
          <w:rFonts w:ascii="AMU Monument Grotesk" w:eastAsia="Calibri" w:hAnsi="AMU Monument Grotesk" w:cs="Arial"/>
          <w:sz w:val="18"/>
          <w:szCs w:val="20"/>
        </w:rPr>
      </w:pPr>
    </w:p>
    <w:p w14:paraId="3A19D14D" w14:textId="77777777" w:rsidR="00F33BFC" w:rsidRPr="009B4259" w:rsidRDefault="00F33BFC" w:rsidP="00F33BFC">
      <w:pPr>
        <w:jc w:val="both"/>
        <w:rPr>
          <w:rFonts w:ascii="AMU Monument Grotesk" w:eastAsia="Calibri" w:hAnsi="AMU Monument Grotesk" w:cs="Arial"/>
          <w:sz w:val="18"/>
          <w:szCs w:val="20"/>
        </w:rPr>
      </w:pPr>
      <w:r w:rsidRPr="009B4259">
        <w:rPr>
          <w:rFonts w:ascii="AMU Monument Grotesk" w:eastAsia="Calibri" w:hAnsi="AMU Monument Grotesk" w:cs="Arial"/>
          <w:sz w:val="18"/>
          <w:szCs w:val="20"/>
        </w:rPr>
        <w:t xml:space="preserve">Si l’opérateur économique s’est présenté sous la forme du </w:t>
      </w:r>
      <w:r w:rsidRPr="009B4259">
        <w:rPr>
          <w:rFonts w:ascii="AMU Monument Grotesk" w:eastAsia="Calibri" w:hAnsi="AMU Monument Grotesk" w:cs="Arial"/>
          <w:b/>
          <w:sz w:val="18"/>
          <w:szCs w:val="20"/>
        </w:rPr>
        <w:t>groupement conjoint</w:t>
      </w:r>
      <w:r w:rsidRPr="009B4259">
        <w:rPr>
          <w:rFonts w:ascii="AMU Monument Grotesk" w:eastAsia="Calibri" w:hAnsi="AMU Monument Grotesk" w:cs="Arial"/>
          <w:sz w:val="18"/>
          <w:szCs w:val="20"/>
        </w:rPr>
        <w:t>, le mandataire est</w:t>
      </w:r>
      <w:r w:rsidRPr="009B4259">
        <w:rPr>
          <w:rFonts w:ascii="AMU Monument Grotesk" w:eastAsia="Calibri" w:hAnsi="AMU Monument Grotesk" w:cs="Arial"/>
          <w:b/>
          <w:sz w:val="18"/>
          <w:szCs w:val="20"/>
        </w:rPr>
        <w:t xml:space="preserve"> </w:t>
      </w:r>
      <w:r w:rsidRPr="009B4259">
        <w:rPr>
          <w:rFonts w:ascii="AMU Monument Grotesk" w:eastAsia="Calibri" w:hAnsi="AMU Monument Grotesk" w:cs="Arial"/>
          <w:sz w:val="18"/>
          <w:szCs w:val="20"/>
          <w:u w:val="single"/>
        </w:rPr>
        <w:t>solidaire</w:t>
      </w:r>
      <w:r w:rsidRPr="009B4259">
        <w:rPr>
          <w:rFonts w:ascii="AMU Monument Grotesk" w:eastAsia="Calibri" w:hAnsi="AMU Monument Grotesk" w:cs="Arial"/>
          <w:sz w:val="18"/>
          <w:szCs w:val="20"/>
        </w:rPr>
        <w:t>.</w:t>
      </w:r>
    </w:p>
    <w:p w14:paraId="0B7F3C5C" w14:textId="77777777" w:rsidR="00F33BFC" w:rsidRPr="009B4259" w:rsidRDefault="00F33BFC" w:rsidP="00F33BFC">
      <w:pPr>
        <w:jc w:val="both"/>
        <w:rPr>
          <w:rFonts w:ascii="AMU Monument Grotesk" w:hAnsi="AMU Monument Grotesk"/>
          <w:sz w:val="18"/>
          <w:szCs w:val="20"/>
        </w:rPr>
      </w:pPr>
    </w:p>
    <w:p w14:paraId="2B3B508B" w14:textId="77777777" w:rsidR="00F33BFC" w:rsidRPr="009B4259" w:rsidRDefault="00F33BFC" w:rsidP="00F33BFC">
      <w:pPr>
        <w:jc w:val="both"/>
        <w:rPr>
          <w:rFonts w:ascii="AMU Monument Grotesk" w:hAnsi="AMU Monument Grotesk"/>
          <w:sz w:val="18"/>
          <w:szCs w:val="20"/>
        </w:rPr>
      </w:pPr>
      <w:r w:rsidRPr="009B4259">
        <w:rPr>
          <w:rFonts w:ascii="AMU Monument Grotesk" w:eastAsia="Calibri" w:hAnsi="AMU Monument Grotesk" w:cs="Arial"/>
          <w:sz w:val="18"/>
          <w:szCs w:val="20"/>
        </w:rPr>
        <w:t xml:space="preserve">Le mandataire du groupement conjoint est ainsi solidaire, pour l’exécution du marché public, de chacun des membres du groupement pour ses obligations contractuelles à l’égard de l’acheteur. </w:t>
      </w:r>
    </w:p>
    <w:p w14:paraId="628B086E" w14:textId="47FCD3F5" w:rsidR="00F33BFC" w:rsidRDefault="00F33BFC" w:rsidP="00F33BFC">
      <w:pPr>
        <w:widowControl w:val="0"/>
        <w:tabs>
          <w:tab w:val="left" w:pos="2410"/>
          <w:tab w:val="left" w:pos="2977"/>
          <w:tab w:val="left" w:pos="4536"/>
          <w:tab w:val="left" w:pos="5812"/>
        </w:tabs>
        <w:jc w:val="both"/>
        <w:rPr>
          <w:rFonts w:ascii="AMU Monument Grotesk" w:eastAsia="Batang" w:hAnsi="AMU Monument Grotesk" w:cs="Arial"/>
          <w:i/>
          <w:sz w:val="18"/>
          <w:szCs w:val="18"/>
          <w:lang w:eastAsia="en-US"/>
        </w:rPr>
      </w:pPr>
    </w:p>
    <w:p w14:paraId="2D839C98"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hAnsi="AMU Monument Grotesk"/>
          <w:b/>
          <w:sz w:val="18"/>
          <w:szCs w:val="18"/>
        </w:rPr>
      </w:pPr>
      <w:r w:rsidRPr="00911463">
        <w:rPr>
          <w:rFonts w:ascii="AMU Monument Grotesk" w:eastAsia="Batang" w:hAnsi="AMU Monument Grotesk" w:cs="Arial"/>
          <w:i/>
          <w:sz w:val="18"/>
          <w:szCs w:val="18"/>
          <w:lang w:eastAsia="en-US"/>
        </w:rPr>
        <w:t xml:space="preserve">Tâche(s) essentielle(s) ne pouvant être effectuées </w:t>
      </w:r>
      <w:r w:rsidRPr="00911463">
        <w:rPr>
          <w:rFonts w:ascii="AMU Monument Grotesk" w:eastAsia="Batang" w:hAnsi="AMU Monument Grotesk" w:cs="Arial"/>
          <w:i/>
          <w:sz w:val="18"/>
          <w:szCs w:val="18"/>
          <w:u w:val="single"/>
          <w:lang w:eastAsia="en-US"/>
        </w:rPr>
        <w:t>que par l’un des membres du groupement</w:t>
      </w:r>
      <w:r w:rsidRPr="00911463">
        <w:rPr>
          <w:rFonts w:ascii="AMU Monument Grotesk" w:eastAsia="Batang" w:hAnsi="AMU Monument Grotesk" w:cs="Arial"/>
          <w:i/>
          <w:sz w:val="18"/>
          <w:szCs w:val="18"/>
          <w:lang w:eastAsia="en-US"/>
        </w:rPr>
        <w:t xml:space="preserve"> dans le cadre du présent marché : </w:t>
      </w:r>
      <w:r w:rsidRPr="00911463">
        <w:rPr>
          <w:rFonts w:ascii="AMU Monument Grotesk" w:eastAsia="Batang" w:hAnsi="AMU Monument Grotesk" w:cs="Arial"/>
          <w:b/>
          <w:sz w:val="18"/>
          <w:szCs w:val="18"/>
          <w:lang w:eastAsia="en-US"/>
        </w:rPr>
        <w:t>compétence architecture</w:t>
      </w:r>
    </w:p>
    <w:p w14:paraId="2D1B3E73"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eastAsia="Batang" w:hAnsi="AMU Monument Grotesk" w:cs="Arial"/>
          <w:i/>
          <w:sz w:val="18"/>
          <w:szCs w:val="18"/>
          <w:lang w:eastAsia="en-US"/>
        </w:rPr>
      </w:pPr>
    </w:p>
    <w:p w14:paraId="09378358"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eastAsia="Batang" w:hAnsi="AMU Monument Grotesk" w:cs="Arial"/>
          <w:i/>
          <w:sz w:val="18"/>
          <w:szCs w:val="18"/>
          <w:lang w:eastAsia="en-US"/>
        </w:rPr>
      </w:pPr>
      <w:r w:rsidRPr="00911463">
        <w:rPr>
          <w:rFonts w:ascii="AMU Monument Grotesk" w:eastAsia="Batang" w:hAnsi="AMU Monument Grotesk" w:cs="Arial"/>
          <w:i/>
          <w:sz w:val="18"/>
          <w:szCs w:val="18"/>
          <w:lang w:eastAsia="en-US"/>
        </w:rPr>
        <w:t xml:space="preserve">Membre du groupement concerné (qualification) : </w:t>
      </w:r>
    </w:p>
    <w:p w14:paraId="31B677F9"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hAnsi="AMU Monument Grotesk"/>
          <w:sz w:val="18"/>
          <w:szCs w:val="18"/>
        </w:rPr>
      </w:pPr>
      <w:r w:rsidRPr="00911463">
        <w:rPr>
          <w:rFonts w:ascii="AMU Monument Grotesk" w:eastAsia="Batang" w:hAnsi="AMU Monument Grotesk" w:cs="Arial"/>
          <w:b/>
          <w:sz w:val="18"/>
          <w:szCs w:val="18"/>
          <w:lang w:eastAsia="en-US"/>
        </w:rPr>
        <w:t>Cotraitant portant la compétence architecture</w:t>
      </w:r>
    </w:p>
    <w:p w14:paraId="40255D5B"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eastAsia="Batang" w:hAnsi="AMU Monument Grotesk" w:cs="Arial"/>
          <w:i/>
          <w:sz w:val="18"/>
          <w:szCs w:val="18"/>
          <w:lang w:eastAsia="en-US"/>
        </w:rPr>
      </w:pPr>
    </w:p>
    <w:p w14:paraId="747B33FD"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eastAsia="Batang" w:hAnsi="AMU Monument Grotesk" w:cs="Arial"/>
          <w:i/>
          <w:sz w:val="18"/>
          <w:szCs w:val="18"/>
          <w:lang w:eastAsia="en-US"/>
        </w:rPr>
      </w:pPr>
      <w:r w:rsidRPr="00911463">
        <w:rPr>
          <w:rFonts w:ascii="AMU Monument Grotesk" w:eastAsia="Batang" w:hAnsi="AMU Monument Grotesk" w:cs="Arial"/>
          <w:i/>
          <w:sz w:val="18"/>
          <w:szCs w:val="18"/>
          <w:lang w:eastAsia="en-US"/>
        </w:rPr>
        <w:t xml:space="preserve">Motivation : </w:t>
      </w:r>
    </w:p>
    <w:p w14:paraId="35865923"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hAnsi="AMU Monument Grotesk" w:cs="Calibri"/>
          <w:bCs/>
          <w:iCs/>
          <w:sz w:val="18"/>
          <w:szCs w:val="18"/>
        </w:rPr>
      </w:pPr>
      <w:r w:rsidRPr="00911463">
        <w:rPr>
          <w:rFonts w:ascii="AMU Monument Grotesk" w:hAnsi="AMU Monument Grotesk" w:cs="Calibri"/>
          <w:bCs/>
          <w:iCs/>
          <w:sz w:val="18"/>
          <w:szCs w:val="18"/>
        </w:rPr>
        <w:t xml:space="preserve">Conformément à </w:t>
      </w:r>
      <w:hyperlink r:id="rId23" w:history="1">
        <w:r w:rsidRPr="00911463">
          <w:rPr>
            <w:rFonts w:ascii="AMU Monument Grotesk" w:hAnsi="AMU Monument Grotesk" w:cs="Calibri"/>
            <w:bCs/>
            <w:iCs/>
            <w:color w:val="0000FF"/>
            <w:sz w:val="18"/>
            <w:szCs w:val="18"/>
            <w:u w:val="single"/>
          </w:rPr>
          <w:t>l’article 37 du code de déontologie des architectes</w:t>
        </w:r>
      </w:hyperlink>
      <w:r w:rsidRPr="00911463">
        <w:rPr>
          <w:rFonts w:ascii="AMU Monument Grotesk" w:hAnsi="AMU Monument Grotesk" w:cs="Calibri"/>
          <w:bCs/>
          <w:iCs/>
          <w:sz w:val="18"/>
          <w:szCs w:val="18"/>
        </w:rPr>
        <w:t xml:space="preserve"> et à l’article 3 de la </w:t>
      </w:r>
      <w:hyperlink r:id="rId24" w:history="1">
        <w:r w:rsidRPr="00911463">
          <w:rPr>
            <w:rFonts w:ascii="AMU Monument Grotesk" w:hAnsi="AMU Monument Grotesk" w:cs="Calibri"/>
            <w:bCs/>
            <w:iCs/>
            <w:color w:val="0000FF"/>
            <w:sz w:val="18"/>
            <w:szCs w:val="18"/>
            <w:u w:val="single"/>
          </w:rPr>
          <w:t>Loi n° 77-2 du 3 janvier 1977 sur l'architecture</w:t>
        </w:r>
      </w:hyperlink>
      <w:r w:rsidRPr="00911463">
        <w:rPr>
          <w:rFonts w:ascii="AMU Monument Grotesk" w:hAnsi="AMU Monument Grotesk" w:cs="Calibri"/>
          <w:b/>
          <w:bCs/>
          <w:iCs/>
          <w:sz w:val="18"/>
          <w:szCs w:val="18"/>
        </w:rPr>
        <w:t> </w:t>
      </w:r>
      <w:r w:rsidRPr="00911463">
        <w:rPr>
          <w:rFonts w:ascii="AMU Monument Grotesk" w:hAnsi="AMU Monument Grotesk" w:cs="Calibri"/>
          <w:bCs/>
          <w:iCs/>
          <w:sz w:val="18"/>
          <w:szCs w:val="18"/>
        </w:rPr>
        <w:t xml:space="preserve">, l'architecte ne peut ni prendre ni donner en sous-traitance les </w:t>
      </w:r>
      <w:r w:rsidRPr="00911463">
        <w:rPr>
          <w:rFonts w:ascii="AMU Monument Grotesk" w:hAnsi="AMU Monument Grotesk" w:cs="Calibri"/>
          <w:b/>
          <w:bCs/>
          <w:iCs/>
          <w:sz w:val="18"/>
          <w:szCs w:val="18"/>
        </w:rPr>
        <w:t>missions relatives à l’établissement du projet architectural</w:t>
      </w:r>
      <w:r w:rsidRPr="00911463">
        <w:rPr>
          <w:rFonts w:ascii="AMU Monument Grotesk" w:hAnsi="AMU Monument Grotesk" w:cs="Calibri"/>
          <w:bCs/>
          <w:iCs/>
          <w:sz w:val="18"/>
          <w:szCs w:val="18"/>
        </w:rPr>
        <w:t xml:space="preserve"> faisant l'objet de la demande </w:t>
      </w:r>
      <w:r w:rsidRPr="00911463">
        <w:rPr>
          <w:rFonts w:ascii="AMU Monument Grotesk" w:hAnsi="AMU Monument Grotesk" w:cs="Calibri"/>
          <w:b/>
          <w:bCs/>
          <w:iCs/>
          <w:sz w:val="18"/>
          <w:szCs w:val="18"/>
          <w:u w:val="single"/>
        </w:rPr>
        <w:t>de permis de construire</w:t>
      </w:r>
      <w:r w:rsidRPr="00911463">
        <w:rPr>
          <w:rFonts w:ascii="AMU Monument Grotesk" w:hAnsi="AMU Monument Grotesk" w:cs="Calibri"/>
          <w:bCs/>
          <w:iCs/>
          <w:sz w:val="18"/>
          <w:szCs w:val="18"/>
        </w:rPr>
        <w:t xml:space="preserve"> et définissant par des plans et documents écrits l'implantation des bâtiments, leur composition, leur organisation et l'expression de leur volume ainsi que le choix des matériaux et des couleurs.</w:t>
      </w:r>
    </w:p>
    <w:p w14:paraId="7E1660AA" w14:textId="77777777" w:rsidR="009B4259" w:rsidRPr="00911463" w:rsidRDefault="009B4259" w:rsidP="009B4259">
      <w:pPr>
        <w:widowControl w:val="0"/>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jc w:val="both"/>
        <w:rPr>
          <w:rFonts w:ascii="AMU Monument Grotesk" w:hAnsi="AMU Monument Grotesk" w:cs="Calibri"/>
          <w:bCs/>
          <w:iCs/>
          <w:color w:val="FF0000"/>
          <w:sz w:val="18"/>
          <w:szCs w:val="18"/>
        </w:rPr>
      </w:pPr>
      <w:r w:rsidRPr="00911463">
        <w:rPr>
          <w:rFonts w:ascii="AMU Monument Grotesk" w:hAnsi="AMU Monument Grotesk" w:cs="Calibri"/>
          <w:b/>
          <w:bCs/>
          <w:iCs/>
          <w:color w:val="FF0000"/>
          <w:sz w:val="18"/>
          <w:szCs w:val="18"/>
        </w:rPr>
        <w:t>Dès lors, le projet architectural du présent marché ne peut être réalisé que par le(s) cotraitant(s) portant la mission architecture. Si le(s) cotraitant(s) portant la mission architecture souhaite faire intervenir un architecte collaborateur libéral, le collaborateur libéral devra avoir été déclaré comme cotraitant du groupement dès la remise de la candidature.</w:t>
      </w:r>
    </w:p>
    <w:p w14:paraId="495C475A" w14:textId="77777777" w:rsidR="009B4259" w:rsidRPr="00F33BFC" w:rsidRDefault="009B4259" w:rsidP="00F33BFC">
      <w:pPr>
        <w:widowControl w:val="0"/>
        <w:tabs>
          <w:tab w:val="left" w:pos="2410"/>
          <w:tab w:val="left" w:pos="2977"/>
          <w:tab w:val="left" w:pos="4536"/>
          <w:tab w:val="left" w:pos="5812"/>
        </w:tabs>
        <w:jc w:val="both"/>
        <w:rPr>
          <w:rFonts w:ascii="AMU Monument Grotesk" w:hAnsi="AMU Monument Grotesk"/>
          <w:sz w:val="20"/>
          <w:szCs w:val="20"/>
        </w:rPr>
      </w:pPr>
    </w:p>
    <w:p w14:paraId="2F2BF9CD" w14:textId="77777777" w:rsidR="00F33BFC" w:rsidRPr="001D28C7" w:rsidRDefault="00F33BFC" w:rsidP="00F33BFC">
      <w:pPr>
        <w:suppressAutoHyphens w:val="0"/>
        <w:spacing w:after="160" w:line="259" w:lineRule="auto"/>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Le mandataire du groupement d’opérateurs économiques, désigné comme tel dans l'acte d'engagement, représente l’ensemble des membres du groupement de maîtrise d’œuvre vis-à-vis du maître d’ouvrage, coordonne les prestations et veille à instaurer une bonne communication entre les membres du groupement et avec le maître d’ouvrage.</w:t>
      </w:r>
    </w:p>
    <w:p w14:paraId="451AF4F4" w14:textId="77777777" w:rsidR="00F33BFC" w:rsidRPr="001D28C7" w:rsidRDefault="00F33BFC" w:rsidP="00F33BFC">
      <w:pPr>
        <w:suppressAutoHyphens w:val="0"/>
        <w:spacing w:after="160" w:line="259" w:lineRule="auto"/>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A ce titre, il reçoit mandat des membres du groupement pour :</w:t>
      </w:r>
    </w:p>
    <w:p w14:paraId="3634196C" w14:textId="77777777" w:rsidR="00F33BFC" w:rsidRPr="001D28C7" w:rsidRDefault="00F33BFC" w:rsidP="0070045D">
      <w:pPr>
        <w:numPr>
          <w:ilvl w:val="0"/>
          <w:numId w:val="44"/>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Coordonner l’établissement des dossiers de candidature et d’offre et les déposer dans les délais et formes prescrits par le dossier de consultation, à partir des pièces remises en temps utile, par les membres du groupement</w:t>
      </w:r>
    </w:p>
    <w:p w14:paraId="07C0037A" w14:textId="77777777" w:rsidR="00F33BFC" w:rsidRPr="001D28C7" w:rsidRDefault="00F33BFC" w:rsidP="0070045D">
      <w:pPr>
        <w:numPr>
          <w:ilvl w:val="0"/>
          <w:numId w:val="44"/>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De manière générale coordonner l’établissement de tous les documents contractuels, notamment :</w:t>
      </w:r>
    </w:p>
    <w:p w14:paraId="6C521E7C" w14:textId="77777777" w:rsidR="00F33BFC" w:rsidRPr="001D28C7" w:rsidRDefault="00F33BFC" w:rsidP="0070045D">
      <w:pPr>
        <w:numPr>
          <w:ilvl w:val="1"/>
          <w:numId w:val="44"/>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Faire signer le marché et les avenants par chacun des membres.</w:t>
      </w:r>
    </w:p>
    <w:p w14:paraId="2568599C" w14:textId="77777777" w:rsidR="00F33BFC" w:rsidRPr="001D28C7" w:rsidRDefault="00F33BFC" w:rsidP="00F33BFC">
      <w:pPr>
        <w:suppressAutoHyphens w:val="0"/>
        <w:spacing w:after="160" w:line="259" w:lineRule="auto"/>
        <w:ind w:left="1440"/>
        <w:contextualSpacing/>
        <w:jc w:val="both"/>
        <w:rPr>
          <w:rFonts w:ascii="AMU Monument Grotesk" w:eastAsia="Calibri" w:hAnsi="AMU Monument Grotesk"/>
          <w:sz w:val="18"/>
          <w:szCs w:val="20"/>
          <w:lang w:eastAsia="en-US"/>
        </w:rPr>
      </w:pPr>
      <w:proofErr w:type="gramStart"/>
      <w:r w:rsidRPr="001D28C7">
        <w:rPr>
          <w:rFonts w:ascii="AMU Monument Grotesk" w:eastAsia="Calibri" w:hAnsi="AMU Monument Grotesk"/>
          <w:sz w:val="18"/>
          <w:szCs w:val="20"/>
          <w:lang w:eastAsia="en-US"/>
        </w:rPr>
        <w:t>ou</w:t>
      </w:r>
      <w:proofErr w:type="gramEnd"/>
    </w:p>
    <w:p w14:paraId="2F427224" w14:textId="77777777" w:rsidR="00F33BFC" w:rsidRPr="001D28C7" w:rsidRDefault="00F33BFC" w:rsidP="0070045D">
      <w:pPr>
        <w:numPr>
          <w:ilvl w:val="1"/>
          <w:numId w:val="44"/>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lastRenderedPageBreak/>
        <w:t>Signer le marché et les avenants, si le mandataire dispose des pouvoirs nécessaires.</w:t>
      </w:r>
    </w:p>
    <w:p w14:paraId="232198F6" w14:textId="77777777" w:rsidR="00F33BFC" w:rsidRPr="001D28C7" w:rsidRDefault="00F33BFC" w:rsidP="0070045D">
      <w:pPr>
        <w:numPr>
          <w:ilvl w:val="0"/>
          <w:numId w:val="45"/>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Transmettre au maître d’ouvrage les demandes d’acceptation et d’agrément des conditions de paiement des sous-traitants émanant de chaque membre.</w:t>
      </w:r>
    </w:p>
    <w:p w14:paraId="5AF5CC97" w14:textId="77777777" w:rsidR="00F33BFC" w:rsidRPr="001D28C7" w:rsidRDefault="00F33BFC" w:rsidP="0070045D">
      <w:pPr>
        <w:numPr>
          <w:ilvl w:val="0"/>
          <w:numId w:val="45"/>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Assurer les missions de coordination portant à la fois sur les études et sur les travaux</w:t>
      </w:r>
    </w:p>
    <w:p w14:paraId="22B691AD" w14:textId="77777777" w:rsidR="00F33BFC" w:rsidRPr="001D28C7" w:rsidRDefault="00F33BFC" w:rsidP="0070045D">
      <w:pPr>
        <w:numPr>
          <w:ilvl w:val="1"/>
          <w:numId w:val="45"/>
        </w:numPr>
        <w:suppressAutoHyphens w:val="0"/>
        <w:spacing w:after="160" w:line="259" w:lineRule="auto"/>
        <w:contextualSpacing/>
        <w:jc w:val="both"/>
        <w:rPr>
          <w:rFonts w:ascii="AMU Monument Grotesk" w:eastAsia="Calibri" w:hAnsi="AMU Monument Grotesk"/>
          <w:sz w:val="18"/>
          <w:szCs w:val="20"/>
          <w:lang w:eastAsia="en-US"/>
        </w:rPr>
      </w:pPr>
      <w:proofErr w:type="gramStart"/>
      <w:r w:rsidRPr="001D28C7">
        <w:rPr>
          <w:rFonts w:ascii="AMU Monument Grotesk" w:eastAsia="Calibri" w:hAnsi="AMU Monument Grotesk"/>
          <w:sz w:val="18"/>
          <w:szCs w:val="20"/>
          <w:lang w:eastAsia="en-US"/>
        </w:rPr>
        <w:t>établir</w:t>
      </w:r>
      <w:proofErr w:type="gramEnd"/>
      <w:r w:rsidRPr="001D28C7">
        <w:rPr>
          <w:rFonts w:ascii="AMU Monument Grotesk" w:eastAsia="Calibri" w:hAnsi="AMU Monument Grotesk"/>
          <w:sz w:val="18"/>
          <w:szCs w:val="20"/>
          <w:lang w:eastAsia="en-US"/>
        </w:rPr>
        <w:t>, en liaison avec les autres membres, le planning d’ensemble et en assurer sa mise à jour</w:t>
      </w:r>
    </w:p>
    <w:p w14:paraId="50FF6500" w14:textId="77777777" w:rsidR="00F33BFC" w:rsidRPr="001D28C7" w:rsidRDefault="00F33BFC" w:rsidP="0070045D">
      <w:pPr>
        <w:numPr>
          <w:ilvl w:val="1"/>
          <w:numId w:val="45"/>
        </w:numPr>
        <w:suppressAutoHyphens w:val="0"/>
        <w:spacing w:after="160" w:line="259" w:lineRule="auto"/>
        <w:contextualSpacing/>
        <w:jc w:val="both"/>
        <w:rPr>
          <w:rFonts w:ascii="AMU Monument Grotesk" w:eastAsia="Calibri" w:hAnsi="AMU Monument Grotesk"/>
          <w:sz w:val="18"/>
          <w:szCs w:val="20"/>
          <w:lang w:eastAsia="en-US"/>
        </w:rPr>
      </w:pPr>
      <w:proofErr w:type="gramStart"/>
      <w:r w:rsidRPr="001D28C7">
        <w:rPr>
          <w:rFonts w:ascii="AMU Monument Grotesk" w:eastAsia="Calibri" w:hAnsi="AMU Monument Grotesk"/>
          <w:sz w:val="18"/>
          <w:szCs w:val="20"/>
          <w:lang w:eastAsia="en-US"/>
        </w:rPr>
        <w:t>informer</w:t>
      </w:r>
      <w:proofErr w:type="gramEnd"/>
      <w:r w:rsidRPr="001D28C7">
        <w:rPr>
          <w:rFonts w:ascii="AMU Monument Grotesk" w:eastAsia="Calibri" w:hAnsi="AMU Monument Grotesk"/>
          <w:sz w:val="18"/>
          <w:szCs w:val="20"/>
          <w:lang w:eastAsia="en-US"/>
        </w:rPr>
        <w:t xml:space="preserve"> chaque membre du groupement de toute modification du planning et contrôler son application</w:t>
      </w:r>
    </w:p>
    <w:p w14:paraId="70D291F4" w14:textId="77777777" w:rsidR="00F33BFC" w:rsidRPr="001D28C7" w:rsidRDefault="00F33BFC" w:rsidP="0070045D">
      <w:pPr>
        <w:numPr>
          <w:ilvl w:val="1"/>
          <w:numId w:val="45"/>
        </w:numPr>
        <w:suppressAutoHyphens w:val="0"/>
        <w:spacing w:after="160" w:line="259" w:lineRule="auto"/>
        <w:contextualSpacing/>
        <w:jc w:val="both"/>
        <w:rPr>
          <w:rFonts w:ascii="AMU Monument Grotesk" w:eastAsia="Calibri" w:hAnsi="AMU Monument Grotesk"/>
          <w:sz w:val="18"/>
          <w:szCs w:val="20"/>
          <w:lang w:eastAsia="en-US"/>
        </w:rPr>
      </w:pPr>
      <w:proofErr w:type="gramStart"/>
      <w:r w:rsidRPr="001D28C7">
        <w:rPr>
          <w:rFonts w:ascii="AMU Monument Grotesk" w:eastAsia="Calibri" w:hAnsi="AMU Monument Grotesk"/>
          <w:sz w:val="18"/>
          <w:szCs w:val="20"/>
          <w:lang w:eastAsia="en-US"/>
        </w:rPr>
        <w:t>s’assurer</w:t>
      </w:r>
      <w:proofErr w:type="gramEnd"/>
      <w:r w:rsidRPr="001D28C7">
        <w:rPr>
          <w:rFonts w:ascii="AMU Monument Grotesk" w:eastAsia="Calibri" w:hAnsi="AMU Monument Grotesk"/>
          <w:sz w:val="18"/>
          <w:szCs w:val="20"/>
          <w:lang w:eastAsia="en-US"/>
        </w:rPr>
        <w:t xml:space="preserve"> de l’exécution des prestations dans les délais fixés au marché de maîtrise d’œuvre</w:t>
      </w:r>
    </w:p>
    <w:p w14:paraId="59363F7D" w14:textId="77777777" w:rsidR="00F33BFC" w:rsidRPr="001D28C7" w:rsidRDefault="00F33BFC" w:rsidP="0070045D">
      <w:pPr>
        <w:numPr>
          <w:ilvl w:val="1"/>
          <w:numId w:val="45"/>
        </w:numPr>
        <w:suppressAutoHyphens w:val="0"/>
        <w:spacing w:after="160" w:line="259" w:lineRule="auto"/>
        <w:contextualSpacing/>
        <w:jc w:val="both"/>
        <w:rPr>
          <w:rFonts w:ascii="AMU Monument Grotesk" w:eastAsia="Calibri" w:hAnsi="AMU Monument Grotesk"/>
          <w:sz w:val="18"/>
          <w:szCs w:val="20"/>
          <w:lang w:eastAsia="en-US"/>
        </w:rPr>
      </w:pPr>
      <w:proofErr w:type="gramStart"/>
      <w:r w:rsidRPr="001D28C7">
        <w:rPr>
          <w:rFonts w:ascii="AMU Monument Grotesk" w:eastAsia="Calibri" w:hAnsi="AMU Monument Grotesk"/>
          <w:sz w:val="18"/>
          <w:szCs w:val="20"/>
          <w:lang w:eastAsia="en-US"/>
        </w:rPr>
        <w:t>organiser</w:t>
      </w:r>
      <w:proofErr w:type="gramEnd"/>
      <w:r w:rsidRPr="001D28C7">
        <w:rPr>
          <w:rFonts w:ascii="AMU Monument Grotesk" w:eastAsia="Calibri" w:hAnsi="AMU Monument Grotesk"/>
          <w:sz w:val="18"/>
          <w:szCs w:val="20"/>
          <w:lang w:eastAsia="en-US"/>
        </w:rPr>
        <w:t xml:space="preserve"> les réunions nécessaires à la coordination des prestations de maîtrise d’œuvre</w:t>
      </w:r>
    </w:p>
    <w:p w14:paraId="112E9660" w14:textId="77777777" w:rsidR="00F33BFC" w:rsidRPr="001D28C7" w:rsidRDefault="00F33BFC" w:rsidP="0070045D">
      <w:pPr>
        <w:numPr>
          <w:ilvl w:val="1"/>
          <w:numId w:val="45"/>
        </w:numPr>
        <w:suppressAutoHyphens w:val="0"/>
        <w:spacing w:after="160" w:line="259" w:lineRule="auto"/>
        <w:contextualSpacing/>
        <w:jc w:val="both"/>
        <w:rPr>
          <w:rFonts w:ascii="AMU Monument Grotesk" w:eastAsia="Calibri" w:hAnsi="AMU Monument Grotesk"/>
          <w:sz w:val="18"/>
          <w:szCs w:val="20"/>
          <w:lang w:eastAsia="en-US"/>
        </w:rPr>
      </w:pPr>
      <w:proofErr w:type="gramStart"/>
      <w:r w:rsidRPr="001D28C7">
        <w:rPr>
          <w:rFonts w:ascii="AMU Monument Grotesk" w:eastAsia="Calibri" w:hAnsi="AMU Monument Grotesk"/>
          <w:sz w:val="18"/>
          <w:szCs w:val="20"/>
          <w:lang w:eastAsia="en-US"/>
        </w:rPr>
        <w:t>proposer</w:t>
      </w:r>
      <w:proofErr w:type="gramEnd"/>
      <w:r w:rsidRPr="001D28C7">
        <w:rPr>
          <w:rFonts w:ascii="AMU Monument Grotesk" w:eastAsia="Calibri" w:hAnsi="AMU Monument Grotesk"/>
          <w:sz w:val="18"/>
          <w:szCs w:val="20"/>
          <w:lang w:eastAsia="en-US"/>
        </w:rPr>
        <w:t xml:space="preserve"> au maître d’ouvrage la réception des travaux.</w:t>
      </w:r>
    </w:p>
    <w:p w14:paraId="434B8CEF" w14:textId="77777777" w:rsidR="00F33BFC" w:rsidRPr="001D28C7" w:rsidRDefault="00F33BFC" w:rsidP="0070045D">
      <w:pPr>
        <w:numPr>
          <w:ilvl w:val="0"/>
          <w:numId w:val="46"/>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Transmettre aux membres concernés les ordres de service et toutes instructions, notes, plans, directives, etc. émanant du maître d’ouvrage ou de son représentant.</w:t>
      </w:r>
    </w:p>
    <w:p w14:paraId="446A7F2C" w14:textId="77777777" w:rsidR="00F33BFC" w:rsidRPr="001D28C7" w:rsidRDefault="00F33BFC" w:rsidP="0070045D">
      <w:pPr>
        <w:numPr>
          <w:ilvl w:val="0"/>
          <w:numId w:val="46"/>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Remettre,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449D865D" w14:textId="77777777" w:rsidR="00F33BFC" w:rsidRPr="001D28C7" w:rsidRDefault="00F33BFC" w:rsidP="00F33BFC">
      <w:pPr>
        <w:suppressAutoHyphens w:val="0"/>
        <w:spacing w:after="160" w:line="259" w:lineRule="auto"/>
        <w:ind w:left="720"/>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Les projets de décomptes et les demandes d’acomptes qui sont transmis au maître d’ouvrage après sa vérification, sont revêtus de son visa pour accord et sont accompagnés, le cas échéant, de ses observations.</w:t>
      </w:r>
    </w:p>
    <w:p w14:paraId="6A386D48" w14:textId="77777777" w:rsidR="00F33BFC" w:rsidRPr="001D28C7" w:rsidRDefault="00F33BFC" w:rsidP="0070045D">
      <w:pPr>
        <w:numPr>
          <w:ilvl w:val="0"/>
          <w:numId w:val="46"/>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 etc.</w:t>
      </w:r>
    </w:p>
    <w:p w14:paraId="11C558A6" w14:textId="77777777" w:rsidR="00F33BFC" w:rsidRPr="001D28C7" w:rsidRDefault="00F33BFC" w:rsidP="0070045D">
      <w:pPr>
        <w:numPr>
          <w:ilvl w:val="0"/>
          <w:numId w:val="46"/>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Le cas échéant, organiser les négociations et trancher les différends au sein du groupement de maîtrise d’œuvre.</w:t>
      </w:r>
    </w:p>
    <w:p w14:paraId="5AE68496" w14:textId="77777777" w:rsidR="00F33BFC" w:rsidRPr="001D28C7" w:rsidRDefault="00F33BFC" w:rsidP="0070045D">
      <w:pPr>
        <w:numPr>
          <w:ilvl w:val="0"/>
          <w:numId w:val="46"/>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Répartir, s’il y a lieu, les pénalités prévues au marché de maîtrise d’œuvre.</w:t>
      </w:r>
    </w:p>
    <w:p w14:paraId="587955BE" w14:textId="77777777" w:rsidR="00F33BFC" w:rsidRPr="001D28C7" w:rsidRDefault="00F33BFC" w:rsidP="0070045D">
      <w:pPr>
        <w:numPr>
          <w:ilvl w:val="0"/>
          <w:numId w:val="46"/>
        </w:numPr>
        <w:suppressAutoHyphens w:val="0"/>
        <w:spacing w:after="160" w:line="259" w:lineRule="auto"/>
        <w:contextualSpacing/>
        <w:jc w:val="both"/>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Le cas échéant, assurer la tenue du compte des dépenses communes.</w:t>
      </w:r>
    </w:p>
    <w:p w14:paraId="41DB3F67" w14:textId="77777777" w:rsidR="00F33BFC" w:rsidRPr="00911463" w:rsidRDefault="00F33BFC" w:rsidP="0070045D">
      <w:pPr>
        <w:numPr>
          <w:ilvl w:val="0"/>
          <w:numId w:val="46"/>
        </w:numPr>
        <w:rPr>
          <w:rFonts w:ascii="AMU Monument Grotesk" w:eastAsia="Calibri" w:hAnsi="AMU Monument Grotesk"/>
          <w:sz w:val="18"/>
          <w:szCs w:val="20"/>
          <w:lang w:eastAsia="en-US"/>
        </w:rPr>
      </w:pPr>
      <w:r w:rsidRPr="001D28C7">
        <w:rPr>
          <w:rFonts w:ascii="AMU Monument Grotesk" w:eastAsia="Calibri" w:hAnsi="AMU Monument Grotesk"/>
          <w:sz w:val="18"/>
          <w:szCs w:val="20"/>
          <w:lang w:eastAsia="en-US"/>
        </w:rPr>
        <w:t xml:space="preserve">Archiver les documents régissant les rapports contractuels entre la maîtrise d’ouvrage et le groupement de maîtrise d’œuvre </w:t>
      </w:r>
      <w:r w:rsidRPr="00911463">
        <w:rPr>
          <w:rFonts w:ascii="AMU Monument Grotesk" w:eastAsia="Calibri" w:hAnsi="AMU Monument Grotesk"/>
          <w:sz w:val="18"/>
          <w:szCs w:val="20"/>
          <w:lang w:eastAsia="en-US"/>
        </w:rPr>
        <w:t>dans la GED.</w:t>
      </w:r>
    </w:p>
    <w:p w14:paraId="131C230B" w14:textId="77777777" w:rsidR="00F33BFC" w:rsidRPr="00F33BFC" w:rsidRDefault="00F33BFC" w:rsidP="00F33BFC">
      <w:pPr>
        <w:jc w:val="both"/>
        <w:rPr>
          <w:rFonts w:ascii="AMU Monument Grotesk" w:hAnsi="AMU Monument Grotesk" w:cs="Arial"/>
          <w:sz w:val="20"/>
          <w:szCs w:val="20"/>
          <w:lang w:eastAsia="fr-FR"/>
        </w:rPr>
      </w:pPr>
    </w:p>
    <w:p w14:paraId="20538346" w14:textId="3F3C111A" w:rsidR="00D51C1F" w:rsidRPr="00F33BFC" w:rsidRDefault="00D51C1F" w:rsidP="00404606">
      <w:pPr>
        <w:pStyle w:val="Titre1"/>
        <w:numPr>
          <w:ilvl w:val="0"/>
          <w:numId w:val="0"/>
        </w:numPr>
        <w:jc w:val="both"/>
        <w:rPr>
          <w:rFonts w:ascii="AMU Monument Grotesk" w:hAnsi="AMU Monument Grotesk"/>
          <w:sz w:val="24"/>
        </w:rPr>
      </w:pPr>
      <w:bookmarkStart w:id="288" w:name="_Toc208480026"/>
      <w:r w:rsidRPr="00F33BFC">
        <w:rPr>
          <w:rFonts w:ascii="AMU Monument Grotesk" w:hAnsi="AMU Monument Grotesk"/>
          <w:sz w:val="24"/>
        </w:rPr>
        <w:t>ARTICLE 1</w:t>
      </w:r>
      <w:r w:rsidR="00F33BFC">
        <w:rPr>
          <w:rFonts w:ascii="AMU Monument Grotesk" w:hAnsi="AMU Monument Grotesk"/>
          <w:sz w:val="24"/>
        </w:rPr>
        <w:t>4</w:t>
      </w:r>
      <w:r w:rsidRPr="00F33BFC">
        <w:rPr>
          <w:rFonts w:ascii="AMU Monument Grotesk" w:hAnsi="AMU Monument Grotesk"/>
          <w:sz w:val="24"/>
        </w:rPr>
        <w:t> : RESILIATION</w:t>
      </w:r>
      <w:bookmarkEnd w:id="288"/>
    </w:p>
    <w:p w14:paraId="3EDFDADD" w14:textId="77777777" w:rsidR="00D51C1F" w:rsidRPr="00F33BFC" w:rsidRDefault="00D51C1F">
      <w:pPr>
        <w:jc w:val="both"/>
        <w:rPr>
          <w:rFonts w:ascii="AMU Monument Grotesk" w:hAnsi="AMU Monument Grotesk" w:cs="Arial"/>
          <w:sz w:val="20"/>
          <w:szCs w:val="20"/>
        </w:rPr>
      </w:pPr>
    </w:p>
    <w:p w14:paraId="501FCF67" w14:textId="77777777" w:rsidR="002553ED" w:rsidRPr="001D28C7" w:rsidRDefault="002553ED" w:rsidP="002553ED">
      <w:pPr>
        <w:jc w:val="both"/>
        <w:rPr>
          <w:rFonts w:ascii="AMU Monument Grotesk" w:hAnsi="AMU Monument Grotesk" w:cs="Arial"/>
          <w:sz w:val="18"/>
          <w:szCs w:val="18"/>
        </w:rPr>
      </w:pPr>
      <w:r w:rsidRPr="001D28C7">
        <w:rPr>
          <w:rFonts w:ascii="AMU Monument Grotesk" w:hAnsi="AMU Monument Grotesk" w:cs="Arial"/>
          <w:sz w:val="18"/>
          <w:szCs w:val="18"/>
        </w:rPr>
        <w:t xml:space="preserve">Le marché pourra être résilié conformément aux dispositions prévues </w:t>
      </w:r>
      <w:r w:rsidRPr="001D28C7">
        <w:rPr>
          <w:rFonts w:ascii="AMU Monument Grotesk" w:hAnsi="AMU Monument Grotesk" w:cs="Arial"/>
          <w:b/>
          <w:sz w:val="18"/>
          <w:szCs w:val="18"/>
        </w:rPr>
        <w:t>aux articles 27 à 32 du CCAG-MOE.</w:t>
      </w:r>
    </w:p>
    <w:p w14:paraId="6F64876B" w14:textId="77777777" w:rsidR="002553ED" w:rsidRPr="001D28C7" w:rsidRDefault="002553ED" w:rsidP="002553ED">
      <w:pPr>
        <w:jc w:val="both"/>
        <w:rPr>
          <w:rFonts w:ascii="AMU Monument Grotesk" w:hAnsi="AMU Monument Grotesk"/>
          <w:sz w:val="18"/>
          <w:szCs w:val="18"/>
        </w:rPr>
      </w:pPr>
      <w:r w:rsidRPr="001D28C7">
        <w:rPr>
          <w:rFonts w:ascii="AMU Monument Grotesk" w:hAnsi="AMU Monument Grotesk" w:cs="Arial"/>
          <w:sz w:val="18"/>
          <w:szCs w:val="18"/>
        </w:rPr>
        <w:t>La résiliation prend effet à la date fixée dans la décision de résiliation, ou à défaut à la date de sa notification.</w:t>
      </w:r>
    </w:p>
    <w:p w14:paraId="7992DB2C" w14:textId="0365A2B5" w:rsidR="002553ED" w:rsidRPr="002553ED" w:rsidRDefault="002553ED" w:rsidP="002553ED">
      <w:pPr>
        <w:keepNext/>
        <w:suppressAutoHyphens w:val="0"/>
        <w:spacing w:before="240" w:after="60"/>
        <w:ind w:left="360"/>
        <w:jc w:val="both"/>
        <w:outlineLvl w:val="1"/>
        <w:rPr>
          <w:rFonts w:ascii="AMU Monument Grotesk" w:hAnsi="AMU Monument Grotesk" w:cs="Arial"/>
          <w:b/>
          <w:bCs/>
          <w:iCs/>
          <w:sz w:val="22"/>
          <w:szCs w:val="20"/>
          <w:lang w:eastAsia="fr-FR"/>
        </w:rPr>
      </w:pPr>
      <w:bookmarkStart w:id="289" w:name="_Toc208480027"/>
      <w:r w:rsidRPr="002553ED">
        <w:rPr>
          <w:rFonts w:ascii="AMU Monument Grotesk" w:hAnsi="AMU Monument Grotesk" w:cs="Arial"/>
          <w:b/>
          <w:bCs/>
          <w:iCs/>
          <w:sz w:val="22"/>
          <w:szCs w:val="20"/>
          <w:lang w:eastAsia="fr-FR"/>
        </w:rPr>
        <w:t>14.1 Arrêt de l'exécution des prestations</w:t>
      </w:r>
      <w:bookmarkEnd w:id="289"/>
    </w:p>
    <w:p w14:paraId="5246FDBC" w14:textId="3DB70A46" w:rsidR="002553ED" w:rsidRDefault="002553ED" w:rsidP="00A80D92">
      <w:pPr>
        <w:suppressAutoHyphens w:val="0"/>
        <w:rPr>
          <w:rFonts w:ascii="AMU Monument Grotesk" w:hAnsi="AMU Monument Grotesk" w:cs="Arial"/>
          <w:sz w:val="18"/>
          <w:szCs w:val="18"/>
        </w:rPr>
      </w:pPr>
      <w:r w:rsidRPr="002553ED">
        <w:rPr>
          <w:lang w:eastAsia="fr-FR"/>
        </w:rPr>
        <w:br/>
      </w:r>
      <w:r w:rsidRPr="002553ED">
        <w:rPr>
          <w:rFonts w:ascii="AMU Monument Grotesk" w:hAnsi="AMU Monument Grotesk" w:cs="Arial"/>
          <w:sz w:val="18"/>
          <w:szCs w:val="18"/>
        </w:rPr>
        <w:t>En plus des cas prévus dans le CCAG</w:t>
      </w:r>
      <w:r w:rsidR="00EB53A9">
        <w:rPr>
          <w:rFonts w:ascii="AMU Monument Grotesk" w:hAnsi="AMU Monument Grotesk" w:cs="Arial"/>
          <w:sz w:val="18"/>
          <w:szCs w:val="18"/>
        </w:rPr>
        <w:t>-MOE</w:t>
      </w:r>
      <w:r w:rsidRPr="002553ED">
        <w:rPr>
          <w:rFonts w:ascii="AMU Monument Grotesk" w:hAnsi="AMU Monument Grotesk" w:cs="Arial"/>
          <w:sz w:val="18"/>
          <w:szCs w:val="18"/>
        </w:rPr>
        <w:t xml:space="preserve">, le marché pourra aussi être </w:t>
      </w:r>
      <w:r>
        <w:rPr>
          <w:rFonts w:ascii="AMU Monument Grotesk" w:hAnsi="AMU Monument Grotesk" w:cs="Arial"/>
          <w:sz w:val="18"/>
          <w:szCs w:val="18"/>
        </w:rPr>
        <w:t>résilié dans le cas suivant :</w:t>
      </w:r>
    </w:p>
    <w:p w14:paraId="7F76613C" w14:textId="603E459D" w:rsidR="002553ED" w:rsidRDefault="002553ED" w:rsidP="00A80D92">
      <w:pPr>
        <w:pStyle w:val="Paragraphedeliste"/>
        <w:numPr>
          <w:ilvl w:val="0"/>
          <w:numId w:val="67"/>
        </w:numPr>
        <w:suppressAutoHyphens w:val="0"/>
        <w:jc w:val="both"/>
        <w:rPr>
          <w:rFonts w:ascii="AMU Monument Grotesk" w:hAnsi="AMU Monument Grotesk" w:cs="Arial"/>
          <w:sz w:val="18"/>
          <w:szCs w:val="18"/>
        </w:rPr>
      </w:pPr>
      <w:r w:rsidRPr="00A80D92">
        <w:rPr>
          <w:rFonts w:ascii="AMU Monument Grotesk" w:hAnsi="AMU Monument Grotesk" w:cs="Arial"/>
          <w:b/>
          <w:sz w:val="18"/>
          <w:szCs w:val="18"/>
        </w:rPr>
        <w:t>Les prestations étant scindées en plusieurs parties techniques à exécuter distinctement</w:t>
      </w:r>
      <w:r w:rsidR="00A80D92">
        <w:rPr>
          <w:rFonts w:ascii="AMU Monument Grotesk" w:hAnsi="AMU Monument Grotesk" w:cs="Arial"/>
          <w:sz w:val="18"/>
          <w:szCs w:val="18"/>
        </w:rPr>
        <w:t xml:space="preserve"> (missions listées à l’article 6.1 du présent CCAP</w:t>
      </w:r>
      <w:r w:rsidR="00325BBE">
        <w:rPr>
          <w:rFonts w:ascii="AMU Monument Grotesk" w:hAnsi="AMU Monument Grotesk" w:cs="Arial"/>
          <w:sz w:val="18"/>
          <w:szCs w:val="18"/>
        </w:rPr>
        <w:t xml:space="preserve"> et dont le montant est détaillé dans la DPGF</w:t>
      </w:r>
      <w:r w:rsidR="00A80D92">
        <w:rPr>
          <w:rFonts w:ascii="AMU Monument Grotesk" w:hAnsi="AMU Monument Grotesk" w:cs="Arial"/>
          <w:sz w:val="18"/>
          <w:szCs w:val="18"/>
        </w:rPr>
        <w:t>)</w:t>
      </w:r>
      <w:r w:rsidRPr="002553ED">
        <w:rPr>
          <w:rFonts w:ascii="AMU Monument Grotesk" w:hAnsi="AMU Monument Grotesk" w:cs="Arial"/>
          <w:sz w:val="18"/>
          <w:szCs w:val="18"/>
        </w:rPr>
        <w:t>, l'acheteur peut décider, au terme de chacune de ces parties, soit de sa propre initiative, soit à la demande du titulaire, de ne pas poursuivre l'exécution des prestations.</w:t>
      </w:r>
      <w:r w:rsidR="00A80D92">
        <w:rPr>
          <w:rFonts w:ascii="AMU Monument Grotesk" w:hAnsi="AMU Monument Grotesk" w:cs="Arial"/>
          <w:sz w:val="18"/>
          <w:szCs w:val="18"/>
        </w:rPr>
        <w:t xml:space="preserve"> </w:t>
      </w:r>
      <w:r w:rsidRPr="002553ED">
        <w:rPr>
          <w:rFonts w:ascii="AMU Monument Grotesk" w:hAnsi="AMU Monument Grotesk" w:cs="Arial"/>
          <w:sz w:val="18"/>
          <w:szCs w:val="18"/>
        </w:rPr>
        <w:t>La décision d'arrêter l'exécution des prestations ne donne lieu à aucune</w:t>
      </w:r>
      <w:r w:rsidR="00A80D92">
        <w:rPr>
          <w:rFonts w:ascii="AMU Monument Grotesk" w:hAnsi="AMU Monument Grotesk" w:cs="Arial"/>
          <w:sz w:val="18"/>
          <w:szCs w:val="18"/>
        </w:rPr>
        <w:t xml:space="preserve"> mise en demeure préalable ni</w:t>
      </w:r>
      <w:r w:rsidRPr="002553ED">
        <w:rPr>
          <w:rFonts w:ascii="AMU Monument Grotesk" w:hAnsi="AMU Monument Grotesk" w:cs="Arial"/>
          <w:sz w:val="18"/>
          <w:szCs w:val="18"/>
        </w:rPr>
        <w:t xml:space="preserve"> indemnité.</w:t>
      </w:r>
      <w:r w:rsidR="00A80D92">
        <w:rPr>
          <w:rFonts w:ascii="AMU Monument Grotesk" w:hAnsi="AMU Monument Grotesk" w:cs="Arial"/>
          <w:sz w:val="18"/>
          <w:szCs w:val="18"/>
        </w:rPr>
        <w:t xml:space="preserve"> </w:t>
      </w:r>
      <w:r w:rsidRPr="002553ED">
        <w:rPr>
          <w:rFonts w:ascii="AMU Monument Grotesk" w:hAnsi="AMU Monument Grotesk" w:cs="Arial"/>
          <w:sz w:val="18"/>
          <w:szCs w:val="18"/>
        </w:rPr>
        <w:t>L'arrêt de l'exécution des prestations entraîne la résiliation du marché.</w:t>
      </w:r>
    </w:p>
    <w:p w14:paraId="0D646B4D" w14:textId="072FB9E8" w:rsidR="002553ED" w:rsidRPr="002553ED" w:rsidRDefault="002553ED" w:rsidP="002553ED">
      <w:pPr>
        <w:keepNext/>
        <w:suppressAutoHyphens w:val="0"/>
        <w:spacing w:before="240" w:after="60"/>
        <w:ind w:left="360"/>
        <w:jc w:val="both"/>
        <w:outlineLvl w:val="1"/>
        <w:rPr>
          <w:rFonts w:ascii="AMU Monument Grotesk" w:hAnsi="AMU Monument Grotesk" w:cs="Arial"/>
          <w:b/>
          <w:bCs/>
          <w:iCs/>
          <w:sz w:val="22"/>
          <w:szCs w:val="20"/>
          <w:lang w:eastAsia="fr-FR"/>
        </w:rPr>
      </w:pPr>
      <w:bookmarkStart w:id="290" w:name="_Toc208480028"/>
      <w:r w:rsidRPr="002553ED">
        <w:rPr>
          <w:rFonts w:ascii="AMU Monument Grotesk" w:hAnsi="AMU Monument Grotesk" w:cs="Arial"/>
          <w:b/>
          <w:bCs/>
          <w:iCs/>
          <w:sz w:val="22"/>
          <w:szCs w:val="20"/>
          <w:lang w:eastAsia="fr-FR"/>
        </w:rPr>
        <w:t>14.2 Résiliation</w:t>
      </w:r>
      <w:r w:rsidR="00A80D92">
        <w:rPr>
          <w:rFonts w:ascii="AMU Monument Grotesk" w:hAnsi="AMU Monument Grotesk" w:cs="Arial"/>
          <w:b/>
          <w:bCs/>
          <w:iCs/>
          <w:sz w:val="22"/>
          <w:szCs w:val="20"/>
          <w:lang w:eastAsia="fr-FR"/>
        </w:rPr>
        <w:t xml:space="preserve"> pour faute </w:t>
      </w:r>
      <w:r w:rsidR="00A80D92" w:rsidRPr="001D28C7">
        <w:rPr>
          <w:rFonts w:ascii="AMU Monument Grotesk" w:hAnsi="AMU Monument Grotesk" w:cs="Arial"/>
          <w:b/>
          <w:sz w:val="18"/>
          <w:szCs w:val="18"/>
        </w:rPr>
        <w:t>(article dérogeant en partie à l’article 30 du CCAG-MOE) :</w:t>
      </w:r>
      <w:bookmarkEnd w:id="290"/>
    </w:p>
    <w:p w14:paraId="0821B5D5" w14:textId="77777777" w:rsidR="002553ED" w:rsidRDefault="002553ED">
      <w:pPr>
        <w:jc w:val="both"/>
        <w:rPr>
          <w:rFonts w:ascii="AMU Monument Grotesk" w:hAnsi="AMU Monument Grotesk" w:cs="Arial"/>
          <w:sz w:val="18"/>
          <w:szCs w:val="18"/>
        </w:rPr>
      </w:pPr>
    </w:p>
    <w:p w14:paraId="0E5DBAA4" w14:textId="2B7F4DE0" w:rsidR="001D28C7" w:rsidRPr="001D28C7" w:rsidRDefault="001D28C7" w:rsidP="001D28C7">
      <w:pPr>
        <w:autoSpaceDE w:val="0"/>
        <w:jc w:val="both"/>
        <w:rPr>
          <w:rFonts w:ascii="AMU Monument Grotesk" w:hAnsi="AMU Monument Grotesk" w:cs="Arial"/>
          <w:sz w:val="18"/>
          <w:szCs w:val="18"/>
        </w:rPr>
      </w:pPr>
      <w:r w:rsidRPr="001D28C7">
        <w:rPr>
          <w:rFonts w:ascii="AMU Monument Grotesk" w:hAnsi="AMU Monument Grotesk" w:cs="Arial"/>
          <w:sz w:val="18"/>
          <w:szCs w:val="18"/>
        </w:rPr>
        <w:t xml:space="preserve">En plus des cas prévus </w:t>
      </w:r>
      <w:r w:rsidR="00A80D92">
        <w:rPr>
          <w:rFonts w:ascii="AMU Monument Grotesk" w:hAnsi="AMU Monument Grotesk" w:cs="Arial"/>
          <w:sz w:val="18"/>
          <w:szCs w:val="18"/>
        </w:rPr>
        <w:t>à l’article 30 du</w:t>
      </w:r>
      <w:r w:rsidRPr="001D28C7">
        <w:rPr>
          <w:rFonts w:ascii="AMU Monument Grotesk" w:hAnsi="AMU Monument Grotesk" w:cs="Arial"/>
          <w:sz w:val="18"/>
          <w:szCs w:val="18"/>
        </w:rPr>
        <w:t xml:space="preserve"> CCAG</w:t>
      </w:r>
      <w:r w:rsidR="00A80D92">
        <w:rPr>
          <w:rFonts w:ascii="AMU Monument Grotesk" w:hAnsi="AMU Monument Grotesk" w:cs="Arial"/>
          <w:sz w:val="18"/>
          <w:szCs w:val="18"/>
        </w:rPr>
        <w:t>-MOE</w:t>
      </w:r>
      <w:r w:rsidRPr="001D28C7">
        <w:rPr>
          <w:rFonts w:ascii="AMU Monument Grotesk" w:hAnsi="AMU Monument Grotesk" w:cs="Arial"/>
          <w:sz w:val="18"/>
          <w:szCs w:val="18"/>
        </w:rPr>
        <w:t xml:space="preserve">, le marché pourra aussi être </w:t>
      </w:r>
      <w:r w:rsidRPr="001D28C7">
        <w:rPr>
          <w:rFonts w:ascii="AMU Monument Grotesk" w:hAnsi="AMU Monument Grotesk" w:cs="Arial"/>
          <w:b/>
          <w:sz w:val="18"/>
          <w:szCs w:val="18"/>
        </w:rPr>
        <w:t>résilié pour faute</w:t>
      </w:r>
      <w:r w:rsidRPr="001D28C7">
        <w:rPr>
          <w:rFonts w:ascii="AMU Monument Grotesk" w:hAnsi="AMU Monument Grotesk" w:cs="Arial"/>
          <w:sz w:val="18"/>
          <w:szCs w:val="18"/>
        </w:rPr>
        <w:t xml:space="preserve"> du titulaire par le pouvoir adjudicateur :</w:t>
      </w:r>
    </w:p>
    <w:p w14:paraId="3CCDE7E4" w14:textId="77777777" w:rsidR="001D28C7" w:rsidRPr="001D28C7" w:rsidRDefault="001D28C7" w:rsidP="0070045D">
      <w:pPr>
        <w:widowControl w:val="0"/>
        <w:numPr>
          <w:ilvl w:val="0"/>
          <w:numId w:val="64"/>
        </w:numPr>
        <w:suppressAutoHyphens w:val="0"/>
        <w:spacing w:before="280" w:after="280"/>
        <w:contextualSpacing/>
        <w:jc w:val="both"/>
        <w:rPr>
          <w:rFonts w:ascii="AMU Monument Grotesk" w:hAnsi="AMU Monument Grotesk"/>
          <w:sz w:val="18"/>
          <w:szCs w:val="18"/>
        </w:rPr>
      </w:pPr>
      <w:r w:rsidRPr="001D28C7">
        <w:rPr>
          <w:rFonts w:ascii="AMU Monument Grotesk" w:hAnsi="AMU Monument Grotesk" w:cs="Arial"/>
          <w:sz w:val="18"/>
          <w:szCs w:val="18"/>
        </w:rPr>
        <w:t xml:space="preserve">En cas d’inexécution, de mauvaise exécution, de non-respect ou violations d’une ou de plusieurs prescriptions contractuelles. L’administration signale les défaillances au titulaire par lettre (LRAR ou via la plate-forme PLACE). Cette lettre a valeur de </w:t>
      </w:r>
      <w:r w:rsidRPr="001D28C7">
        <w:rPr>
          <w:rFonts w:ascii="AMU Monument Grotesk" w:hAnsi="AMU Monument Grotesk" w:cs="Arial"/>
          <w:b/>
          <w:sz w:val="18"/>
          <w:szCs w:val="18"/>
        </w:rPr>
        <w:t>mise en demeure</w:t>
      </w:r>
      <w:r w:rsidRPr="001D28C7">
        <w:rPr>
          <w:rFonts w:ascii="AMU Monument Grotesk" w:hAnsi="AMU Monument Grotesk" w:cs="Arial"/>
          <w:sz w:val="18"/>
          <w:szCs w:val="18"/>
        </w:rPr>
        <w:t>.</w:t>
      </w:r>
    </w:p>
    <w:p w14:paraId="4245E627" w14:textId="77777777" w:rsidR="001D28C7" w:rsidRPr="001D28C7" w:rsidRDefault="001D28C7" w:rsidP="001D28C7">
      <w:pPr>
        <w:widowControl w:val="0"/>
        <w:spacing w:before="280" w:after="280"/>
        <w:ind w:left="763"/>
        <w:contextualSpacing/>
        <w:jc w:val="both"/>
        <w:rPr>
          <w:rFonts w:ascii="AMU Monument Grotesk" w:hAnsi="AMU Monument Grotesk"/>
          <w:sz w:val="18"/>
          <w:szCs w:val="18"/>
        </w:rPr>
      </w:pPr>
      <w:r w:rsidRPr="001D28C7">
        <w:rPr>
          <w:rFonts w:ascii="AMU Monument Grotesk" w:hAnsi="AMU Monument Grotesk" w:cs="Arial"/>
          <w:sz w:val="18"/>
          <w:szCs w:val="18"/>
        </w:rPr>
        <w:t xml:space="preserve">Le titulaire dispose </w:t>
      </w:r>
      <w:r w:rsidRPr="001D28C7">
        <w:rPr>
          <w:rFonts w:ascii="AMU Monument Grotesk" w:hAnsi="AMU Monument Grotesk" w:cs="Arial"/>
          <w:b/>
          <w:sz w:val="18"/>
          <w:szCs w:val="18"/>
        </w:rPr>
        <w:t xml:space="preserve">du délai </w:t>
      </w:r>
      <w:r w:rsidRPr="001D28C7">
        <w:rPr>
          <w:rFonts w:ascii="AMU Monument Grotesk" w:hAnsi="AMU Monument Grotesk" w:cs="Arial"/>
          <w:sz w:val="18"/>
          <w:szCs w:val="18"/>
        </w:rPr>
        <w:t>indiqué dans la lettre</w:t>
      </w:r>
      <w:r w:rsidRPr="001D28C7">
        <w:rPr>
          <w:rFonts w:ascii="AMU Monument Grotesk" w:hAnsi="AMU Monument Grotesk" w:cs="Arial"/>
          <w:b/>
          <w:sz w:val="18"/>
          <w:szCs w:val="18"/>
        </w:rPr>
        <w:t xml:space="preserve"> pour exécuter les prestations demandées/ mettre fin au manquement et présenter ses observations</w:t>
      </w:r>
      <w:r w:rsidRPr="001D28C7">
        <w:rPr>
          <w:rFonts w:ascii="AMU Monument Grotesk" w:hAnsi="AMU Monument Grotesk" w:cs="Arial"/>
          <w:sz w:val="18"/>
          <w:szCs w:val="18"/>
        </w:rPr>
        <w:t xml:space="preserve"> (la lettre informe également le titulaire de la sanction envisagée).</w:t>
      </w:r>
    </w:p>
    <w:p w14:paraId="0E9B3538" w14:textId="77777777" w:rsidR="001D28C7" w:rsidRPr="001D28C7" w:rsidRDefault="001D28C7" w:rsidP="001D28C7">
      <w:pPr>
        <w:autoSpaceDE w:val="0"/>
        <w:ind w:left="763"/>
        <w:jc w:val="both"/>
        <w:rPr>
          <w:rFonts w:ascii="AMU Monument Grotesk" w:hAnsi="AMU Monument Grotesk"/>
          <w:sz w:val="18"/>
          <w:szCs w:val="18"/>
        </w:rPr>
      </w:pPr>
      <w:r w:rsidRPr="001D28C7">
        <w:rPr>
          <w:rFonts w:ascii="AMU Monument Grotesk" w:hAnsi="AMU Monument Grotesk" w:cs="Arial"/>
          <w:sz w:val="18"/>
          <w:szCs w:val="18"/>
        </w:rPr>
        <w:t xml:space="preserve">Passé ce délai si la mise en demeure </w:t>
      </w:r>
      <w:r w:rsidRPr="001D28C7">
        <w:rPr>
          <w:rFonts w:ascii="AMU Monument Grotesk" w:hAnsi="AMU Monument Grotesk" w:cs="Arial"/>
          <w:b/>
          <w:sz w:val="18"/>
          <w:szCs w:val="18"/>
        </w:rPr>
        <w:t>est restée infructueuse</w:t>
      </w:r>
      <w:r w:rsidRPr="001D28C7">
        <w:rPr>
          <w:rFonts w:ascii="AMU Monument Grotesk" w:hAnsi="AMU Monument Grotesk" w:cs="Arial"/>
          <w:sz w:val="18"/>
          <w:szCs w:val="18"/>
        </w:rPr>
        <w:t xml:space="preserve">, ou dans le cas où </w:t>
      </w:r>
      <w:r w:rsidRPr="001D28C7">
        <w:rPr>
          <w:rFonts w:ascii="AMU Monument Grotesk" w:hAnsi="AMU Monument Grotesk" w:cs="Arial"/>
          <w:b/>
          <w:sz w:val="18"/>
          <w:szCs w:val="18"/>
        </w:rPr>
        <w:t>l’administration constate à nouveau</w:t>
      </w:r>
      <w:r w:rsidRPr="001D28C7">
        <w:rPr>
          <w:rFonts w:ascii="AMU Monument Grotesk" w:hAnsi="AMU Monument Grotesk" w:cs="Arial"/>
          <w:sz w:val="18"/>
          <w:szCs w:val="18"/>
        </w:rPr>
        <w:t xml:space="preserve"> que malgré celle-ci le titulaire ne respecte toujours pas ses obligations contractuelles, le marché peut alors être résilié sans autre mise en demeure et sans préavis au titulaire par lettre (LRAR ou PLACE).</w:t>
      </w:r>
    </w:p>
    <w:p w14:paraId="73557105" w14:textId="77777777" w:rsidR="001D28C7" w:rsidRPr="001D28C7" w:rsidRDefault="001D28C7" w:rsidP="001D28C7">
      <w:pPr>
        <w:autoSpaceDE w:val="0"/>
        <w:ind w:left="1800"/>
        <w:jc w:val="both"/>
        <w:rPr>
          <w:rFonts w:ascii="AMU Monument Grotesk" w:hAnsi="AMU Monument Grotesk" w:cs="Arial"/>
          <w:sz w:val="18"/>
          <w:szCs w:val="18"/>
        </w:rPr>
      </w:pPr>
    </w:p>
    <w:p w14:paraId="2FDDB831" w14:textId="77777777" w:rsidR="001D28C7" w:rsidRPr="001D28C7" w:rsidRDefault="001D28C7" w:rsidP="0070045D">
      <w:pPr>
        <w:numPr>
          <w:ilvl w:val="0"/>
          <w:numId w:val="64"/>
        </w:numPr>
        <w:suppressAutoHyphens w:val="0"/>
        <w:jc w:val="both"/>
        <w:rPr>
          <w:rFonts w:ascii="AMU Monument Grotesk" w:hAnsi="AMU Monument Grotesk" w:cs="Arial"/>
          <w:sz w:val="18"/>
          <w:szCs w:val="18"/>
          <w:lang w:eastAsia="fr-FR"/>
        </w:rPr>
      </w:pPr>
      <w:r w:rsidRPr="001D28C7">
        <w:rPr>
          <w:rFonts w:ascii="AMU Monument Grotesk" w:hAnsi="AMU Monument Grotesk"/>
          <w:b/>
          <w:sz w:val="18"/>
          <w:szCs w:val="18"/>
          <w:u w:val="single"/>
        </w:rPr>
        <w:t>Le marché pourra également être résilié pour faute</w:t>
      </w:r>
      <w:r w:rsidRPr="001D28C7">
        <w:rPr>
          <w:rFonts w:ascii="AMU Monument Grotesk" w:hAnsi="AMU Monument Grotesk"/>
          <w:sz w:val="18"/>
          <w:szCs w:val="18"/>
        </w:rPr>
        <w:t xml:space="preserve"> conformément aux dispositions de </w:t>
      </w:r>
      <w:r w:rsidRPr="001D28C7">
        <w:rPr>
          <w:rFonts w:ascii="AMU Monument Grotesk" w:hAnsi="AMU Monument Grotesk"/>
          <w:b/>
          <w:sz w:val="18"/>
          <w:szCs w:val="18"/>
        </w:rPr>
        <w:t>l’article 9.3.3</w:t>
      </w:r>
      <w:r w:rsidRPr="001D28C7">
        <w:rPr>
          <w:rFonts w:ascii="AMU Monument Grotesk" w:hAnsi="AMU Monument Grotesk"/>
          <w:b/>
          <w:i/>
          <w:sz w:val="18"/>
          <w:szCs w:val="18"/>
          <w:lang w:eastAsia="fr-FR"/>
        </w:rPr>
        <w:t xml:space="preserve"> « </w:t>
      </w:r>
      <w:r w:rsidRPr="001D28C7">
        <w:rPr>
          <w:rFonts w:ascii="AMU Monument Grotesk" w:hAnsi="AMU Monument Grotesk"/>
          <w:b/>
          <w:i/>
          <w:sz w:val="18"/>
          <w:szCs w:val="18"/>
        </w:rPr>
        <w:t xml:space="preserve">Forfait de rémunération à l’issue de la mission AMT » </w:t>
      </w:r>
      <w:r w:rsidRPr="001D28C7">
        <w:rPr>
          <w:rFonts w:ascii="AMU Monument Grotesk" w:hAnsi="AMU Monument Grotesk"/>
          <w:sz w:val="18"/>
          <w:szCs w:val="18"/>
        </w:rPr>
        <w:t xml:space="preserve">du présent CCAP. </w:t>
      </w:r>
      <w:r w:rsidRPr="001D28C7">
        <w:rPr>
          <w:rFonts w:ascii="AMU Monument Grotesk" w:hAnsi="AMU Monument Grotesk" w:cs="Arial"/>
          <w:sz w:val="18"/>
          <w:szCs w:val="18"/>
          <w:lang w:eastAsia="fr-FR"/>
        </w:rPr>
        <w:t xml:space="preserve">Le marché est résilié sans mise en demeure préalable. </w:t>
      </w:r>
    </w:p>
    <w:p w14:paraId="53FACB3F" w14:textId="77777777" w:rsidR="001D28C7" w:rsidRPr="001D28C7" w:rsidRDefault="001D28C7">
      <w:pPr>
        <w:autoSpaceDE w:val="0"/>
        <w:jc w:val="both"/>
        <w:rPr>
          <w:rFonts w:ascii="AMU Monument Grotesk" w:hAnsi="AMU Monument Grotesk" w:cs="Arial"/>
          <w:sz w:val="18"/>
          <w:szCs w:val="18"/>
          <w:highlight w:val="yellow"/>
        </w:rPr>
      </w:pPr>
    </w:p>
    <w:p w14:paraId="33DC6849" w14:textId="77777777" w:rsidR="00D51C1F" w:rsidRPr="001D28C7" w:rsidRDefault="00D51C1F">
      <w:pPr>
        <w:autoSpaceDE w:val="0"/>
        <w:jc w:val="both"/>
        <w:rPr>
          <w:rFonts w:ascii="AMU Monument Grotesk" w:hAnsi="AMU Monument Grotesk"/>
          <w:sz w:val="18"/>
          <w:szCs w:val="18"/>
        </w:rPr>
      </w:pPr>
      <w:r w:rsidRPr="001D28C7">
        <w:rPr>
          <w:rFonts w:ascii="AMU Monument Grotesk" w:hAnsi="AMU Monument Grotesk" w:cs="Arial"/>
          <w:sz w:val="18"/>
          <w:szCs w:val="18"/>
        </w:rPr>
        <w:t>Le titulaire ne peut prétendre au versement d’aucune indemnité en cas de résiliation pour faute.</w:t>
      </w:r>
    </w:p>
    <w:p w14:paraId="29999249" w14:textId="77777777" w:rsidR="00D51C1F" w:rsidRPr="001D28C7" w:rsidRDefault="00D51C1F">
      <w:pPr>
        <w:pStyle w:val="Retraitcorpsdetexte31"/>
        <w:spacing w:after="0"/>
        <w:ind w:left="0"/>
        <w:jc w:val="both"/>
        <w:rPr>
          <w:rFonts w:ascii="AMU Monument Grotesk" w:hAnsi="AMU Monument Grotesk" w:cs="Arial"/>
          <w:b/>
          <w:bCs/>
          <w:i/>
          <w:iCs/>
          <w:sz w:val="18"/>
          <w:szCs w:val="18"/>
          <w:lang w:val="fr-FR"/>
        </w:rPr>
      </w:pPr>
    </w:p>
    <w:p w14:paraId="038DC53A" w14:textId="77777777" w:rsidR="00D51C1F" w:rsidRPr="001D28C7" w:rsidRDefault="00D51C1F">
      <w:pPr>
        <w:pStyle w:val="Retraitcorpsdetexte31"/>
        <w:ind w:left="0"/>
        <w:jc w:val="both"/>
        <w:rPr>
          <w:rFonts w:ascii="AMU Monument Grotesk" w:hAnsi="AMU Monument Grotesk"/>
          <w:sz w:val="18"/>
          <w:szCs w:val="18"/>
        </w:rPr>
      </w:pPr>
      <w:r w:rsidRPr="001D28C7">
        <w:rPr>
          <w:rFonts w:ascii="AMU Monument Grotesk" w:hAnsi="AMU Monument Grotesk" w:cs="Arial"/>
          <w:bCs/>
          <w:sz w:val="18"/>
          <w:szCs w:val="18"/>
          <w:u w:val="single"/>
          <w:lang w:val="fr-FR"/>
        </w:rPr>
        <w:t>C</w:t>
      </w:r>
      <w:r w:rsidRPr="001D28C7">
        <w:rPr>
          <w:rFonts w:ascii="AMU Monument Grotesk" w:hAnsi="AMU Monument Grotesk" w:cs="Arial"/>
          <w:bCs/>
          <w:sz w:val="18"/>
          <w:szCs w:val="18"/>
          <w:u w:val="single"/>
        </w:rPr>
        <w:t>h</w:t>
      </w:r>
      <w:r w:rsidRPr="001D28C7">
        <w:rPr>
          <w:rFonts w:ascii="AMU Monument Grotesk" w:hAnsi="AMU Monument Grotesk" w:cs="Arial"/>
          <w:bCs/>
          <w:sz w:val="18"/>
          <w:szCs w:val="18"/>
          <w:u w:val="single"/>
          <w:lang w:val="fr-FR"/>
        </w:rPr>
        <w:t>an</w:t>
      </w:r>
      <w:proofErr w:type="spellStart"/>
      <w:r w:rsidRPr="001D28C7">
        <w:rPr>
          <w:rFonts w:ascii="AMU Monument Grotesk" w:hAnsi="AMU Monument Grotesk" w:cs="Arial"/>
          <w:bCs/>
          <w:sz w:val="18"/>
          <w:szCs w:val="18"/>
          <w:u w:val="single"/>
        </w:rPr>
        <w:t>gement</w:t>
      </w:r>
      <w:proofErr w:type="spellEnd"/>
      <w:r w:rsidRPr="001D28C7">
        <w:rPr>
          <w:rFonts w:ascii="AMU Monument Grotesk" w:hAnsi="AMU Monument Grotesk" w:cs="Arial"/>
          <w:bCs/>
          <w:sz w:val="18"/>
          <w:szCs w:val="18"/>
          <w:u w:val="single"/>
        </w:rPr>
        <w:t xml:space="preserve"> de situation des opérateurs économiques au regard des interdictions de soumissionner</w:t>
      </w:r>
      <w:r w:rsidRPr="001D28C7">
        <w:rPr>
          <w:rFonts w:ascii="AMU Monument Grotesk" w:hAnsi="AMU Monument Grotesk" w:cs="Arial"/>
          <w:sz w:val="18"/>
          <w:szCs w:val="18"/>
          <w:u w:val="single"/>
        </w:rPr>
        <w:t xml:space="preserve"> </w:t>
      </w:r>
    </w:p>
    <w:p w14:paraId="4188D441" w14:textId="77777777" w:rsidR="00136675" w:rsidRPr="001D28C7" w:rsidRDefault="00D51C1F" w:rsidP="00C721A2">
      <w:pPr>
        <w:pStyle w:val="Retraitcorpsdetexte31"/>
        <w:ind w:left="0"/>
        <w:jc w:val="both"/>
        <w:rPr>
          <w:rFonts w:ascii="AMU Monument Grotesk" w:hAnsi="AMU Monument Grotesk"/>
          <w:sz w:val="18"/>
          <w:szCs w:val="18"/>
          <w:lang w:val="fr-FR"/>
        </w:rPr>
      </w:pPr>
      <w:r w:rsidRPr="001D28C7">
        <w:rPr>
          <w:rFonts w:ascii="AMU Monument Grotesk" w:hAnsi="AMU Monument Grotesk" w:cs="Arial"/>
          <w:sz w:val="18"/>
          <w:szCs w:val="18"/>
        </w:rPr>
        <w:t>En application de</w:t>
      </w:r>
      <w:r w:rsidRPr="001D28C7">
        <w:rPr>
          <w:rFonts w:ascii="AMU Monument Grotesk" w:hAnsi="AMU Monument Grotesk" w:cs="Arial"/>
          <w:sz w:val="18"/>
          <w:szCs w:val="18"/>
          <w:lang w:val="fr-FR"/>
        </w:rPr>
        <w:t xml:space="preserve"> l’</w:t>
      </w:r>
      <w:r w:rsidRPr="001D28C7">
        <w:rPr>
          <w:rFonts w:ascii="AMU Monument Grotesk" w:hAnsi="AMU Monument Grotesk" w:cs="Arial"/>
          <w:sz w:val="18"/>
          <w:szCs w:val="18"/>
        </w:rPr>
        <w:t xml:space="preserve">article </w:t>
      </w:r>
      <w:r w:rsidR="00C721A2" w:rsidRPr="001D28C7">
        <w:rPr>
          <w:rFonts w:ascii="AMU Monument Grotesk" w:hAnsi="AMU Monument Grotesk" w:cs="Arial"/>
          <w:sz w:val="18"/>
          <w:szCs w:val="18"/>
          <w:lang w:val="fr-FR"/>
        </w:rPr>
        <w:t xml:space="preserve"> </w:t>
      </w:r>
      <w:hyperlink r:id="rId25" w:history="1">
        <w:r w:rsidR="00C721A2" w:rsidRPr="001D28C7">
          <w:rPr>
            <w:rStyle w:val="Lienhypertexte"/>
            <w:rFonts w:ascii="AMU Monument Grotesk" w:hAnsi="AMU Monument Grotesk"/>
            <w:sz w:val="18"/>
            <w:szCs w:val="18"/>
          </w:rPr>
          <w:t>L2195-4</w:t>
        </w:r>
      </w:hyperlink>
      <w:r w:rsidR="00C721A2" w:rsidRPr="001D28C7">
        <w:rPr>
          <w:rFonts w:ascii="AMU Monument Grotesk" w:hAnsi="AMU Monument Grotesk"/>
          <w:sz w:val="18"/>
          <w:szCs w:val="18"/>
          <w:lang w:val="fr-FR"/>
        </w:rPr>
        <w:t xml:space="preserve"> du code de la commande publique Lorsque le titulaire est, au cours de l'exécution du marché, placé dans l'un des cas d'exclusion mentionné aux articles L. 2141-1 à L. 2141-11, il informe sans délai l'acheteur </w:t>
      </w:r>
      <w:r w:rsidR="00C721A2" w:rsidRPr="001D28C7">
        <w:rPr>
          <w:rFonts w:ascii="AMU Monument Grotesk" w:hAnsi="AMU Monument Grotesk"/>
          <w:sz w:val="18"/>
          <w:szCs w:val="18"/>
          <w:lang w:val="fr-FR"/>
        </w:rPr>
        <w:lastRenderedPageBreak/>
        <w:t xml:space="preserve">de ce changement de situation. </w:t>
      </w:r>
      <w:r w:rsidR="00136675" w:rsidRPr="001D28C7">
        <w:rPr>
          <w:rFonts w:ascii="AMU Monument Grotesk" w:hAnsi="AMU Monument Grotesk"/>
          <w:sz w:val="18"/>
          <w:szCs w:val="18"/>
          <w:lang w:val="fr-FR"/>
        </w:rPr>
        <w:t>L'acheteur peut alors résilier le marché pour ce motif dans les conditions fixées à l’article 28 du CCAG-MOE sur la résiliation "pour événements extérieurs au marché" (sauvegarde, redressement judiciaire, liquidation judiciaire). </w:t>
      </w:r>
    </w:p>
    <w:p w14:paraId="15702E6E" w14:textId="6DAFCEE1" w:rsidR="00136675" w:rsidRPr="001D28C7" w:rsidRDefault="00D51C1F" w:rsidP="00C721A2">
      <w:pPr>
        <w:pStyle w:val="Retraitcorpsdetexte31"/>
        <w:ind w:left="0"/>
        <w:jc w:val="both"/>
        <w:rPr>
          <w:rFonts w:ascii="AMU Monument Grotesk" w:hAnsi="AMU Monument Grotesk" w:cs="Arial"/>
          <w:sz w:val="18"/>
          <w:szCs w:val="18"/>
        </w:rPr>
      </w:pPr>
      <w:r w:rsidRPr="001D28C7">
        <w:rPr>
          <w:rFonts w:ascii="AMU Monument Grotesk" w:hAnsi="AMU Monument Grotesk" w:cs="Arial"/>
          <w:sz w:val="18"/>
          <w:szCs w:val="18"/>
        </w:rPr>
        <w:t>Le titulaire ne peut prétendre au versement d’aucune indemnité en cas de résiliation.</w:t>
      </w:r>
    </w:p>
    <w:p w14:paraId="7BEA35A2" w14:textId="7CE61A68" w:rsidR="00D51C1F" w:rsidRPr="00F81F68" w:rsidRDefault="00D51C1F" w:rsidP="00F81F68">
      <w:pPr>
        <w:pStyle w:val="Titre1"/>
        <w:numPr>
          <w:ilvl w:val="0"/>
          <w:numId w:val="0"/>
        </w:numPr>
        <w:jc w:val="both"/>
        <w:rPr>
          <w:rFonts w:ascii="AMU Monument Grotesk" w:hAnsi="AMU Monument Grotesk"/>
          <w:sz w:val="24"/>
        </w:rPr>
      </w:pPr>
      <w:bookmarkStart w:id="291" w:name="_Toc208480029"/>
      <w:r w:rsidRPr="00BB1E12">
        <w:rPr>
          <w:rFonts w:ascii="AMU Monument Grotesk" w:hAnsi="AMU Monument Grotesk"/>
          <w:sz w:val="24"/>
        </w:rPr>
        <w:t>ARTICLE 15 : DIFFERENDS ET LITIGES</w:t>
      </w:r>
      <w:bookmarkEnd w:id="291"/>
    </w:p>
    <w:p w14:paraId="6318826F" w14:textId="6D0ACFFD"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92" w:name="_Toc208480030"/>
      <w:r w:rsidRPr="00BB1E12">
        <w:rPr>
          <w:rFonts w:ascii="AMU Monument Grotesk" w:hAnsi="AMU Monument Grotesk" w:cs="Arial"/>
          <w:b/>
          <w:bCs/>
          <w:iCs/>
          <w:sz w:val="22"/>
          <w:szCs w:val="20"/>
          <w:lang w:eastAsia="fr-FR"/>
        </w:rPr>
        <w:t>15.1 Différends</w:t>
      </w:r>
      <w:bookmarkEnd w:id="292"/>
    </w:p>
    <w:p w14:paraId="060D8CC1" w14:textId="77777777" w:rsidR="001D28C7" w:rsidRDefault="001D28C7">
      <w:pPr>
        <w:jc w:val="both"/>
        <w:rPr>
          <w:rFonts w:ascii="AMU Monument Grotesk" w:hAnsi="AMU Monument Grotesk" w:cs="Arial"/>
          <w:sz w:val="20"/>
          <w:szCs w:val="20"/>
        </w:rPr>
      </w:pPr>
    </w:p>
    <w:p w14:paraId="3E50BC75" w14:textId="0CA08B52"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Préalablement à tout recours contentieux, le Comité Consultatif Inter Régional de</w:t>
      </w:r>
    </w:p>
    <w:p w14:paraId="3A5AB011"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 xml:space="preserve">Règlement Amiable pourra être saisi, soit par le pouvoir adjudicateur, soit par le titulaire dans les conditions fixées au chapitre VII « Règlement alternatifs des différents » de la partie règlementaire du </w:t>
      </w:r>
      <w:r w:rsidRPr="001D28C7">
        <w:rPr>
          <w:rFonts w:ascii="AMU Monument Grotesk" w:hAnsi="AMU Monument Grotesk" w:cs="Calibri"/>
          <w:bCs/>
          <w:iCs/>
          <w:sz w:val="18"/>
          <w:szCs w:val="20"/>
        </w:rPr>
        <w:t>Code de la Commande Publique.</w:t>
      </w:r>
    </w:p>
    <w:p w14:paraId="442154AB" w14:textId="77777777" w:rsidR="00D51C1F" w:rsidRPr="001D28C7" w:rsidRDefault="00D51C1F">
      <w:pPr>
        <w:jc w:val="both"/>
        <w:rPr>
          <w:rFonts w:ascii="AMU Monument Grotesk" w:hAnsi="AMU Monument Grotesk" w:cs="Arial"/>
          <w:sz w:val="18"/>
          <w:szCs w:val="20"/>
        </w:rPr>
      </w:pPr>
    </w:p>
    <w:p w14:paraId="4DB9EB74"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u w:val="single"/>
        </w:rPr>
        <w:t>Coordonnées du Comité Consultatif Inter Régional de Règlement Amiable :</w:t>
      </w:r>
    </w:p>
    <w:p w14:paraId="708A97FB"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Préfecture de la région Provence - Alpes - Côte d'Azur</w:t>
      </w:r>
    </w:p>
    <w:p w14:paraId="0FF56608"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Secrétariat général pour les affaires régionales</w:t>
      </w:r>
    </w:p>
    <w:p w14:paraId="5457FF78"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Place Félix-Baret</w:t>
      </w:r>
    </w:p>
    <w:p w14:paraId="4EF09222"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CS 80001</w:t>
      </w:r>
    </w:p>
    <w:p w14:paraId="7E22FFA2"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13282 MARSEILLE Cedex 06</w:t>
      </w:r>
    </w:p>
    <w:p w14:paraId="1FB5EF87"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Secrétariat du comité : Catherine PIETRI</w:t>
      </w:r>
    </w:p>
    <w:p w14:paraId="21B2C352" w14:textId="50DD71EC"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Courriel</w:t>
      </w:r>
      <w:r w:rsidR="001D28C7" w:rsidRPr="001D28C7">
        <w:rPr>
          <w:rFonts w:ascii="AMU Monument Grotesk" w:hAnsi="AMU Monument Grotesk" w:cs="Arial"/>
          <w:sz w:val="18"/>
          <w:szCs w:val="20"/>
        </w:rPr>
        <w:t xml:space="preserve"> </w:t>
      </w:r>
      <w:r w:rsidRPr="001D28C7">
        <w:rPr>
          <w:rFonts w:ascii="AMU Monument Grotesk" w:hAnsi="AMU Monument Grotesk" w:cs="Arial"/>
          <w:sz w:val="18"/>
          <w:szCs w:val="20"/>
        </w:rPr>
        <w:t xml:space="preserve">: </w:t>
      </w:r>
      <w:hyperlink r:id="rId26" w:history="1">
        <w:r w:rsidRPr="001D28C7">
          <w:rPr>
            <w:rStyle w:val="Lienhypertexte"/>
            <w:rFonts w:ascii="AMU Monument Grotesk" w:hAnsi="AMU Monument Grotesk" w:cs="Arial"/>
            <w:sz w:val="18"/>
            <w:szCs w:val="20"/>
          </w:rPr>
          <w:t>catherine.pietri@paca.gouv.fr</w:t>
        </w:r>
      </w:hyperlink>
      <w:r w:rsidRPr="001D28C7">
        <w:rPr>
          <w:rFonts w:ascii="AMU Monument Grotesk" w:hAnsi="AMU Monument Grotesk" w:cs="Arial"/>
          <w:sz w:val="18"/>
          <w:szCs w:val="20"/>
        </w:rPr>
        <w:t xml:space="preserve">  /Tél. : 04.84.35.45.54 </w:t>
      </w:r>
    </w:p>
    <w:p w14:paraId="08F6F2A9" w14:textId="77777777" w:rsidR="00F81F68" w:rsidRDefault="00F81F68">
      <w:pPr>
        <w:jc w:val="both"/>
        <w:rPr>
          <w:rFonts w:ascii="AMU Monument Grotesk" w:hAnsi="AMU Monument Grotesk" w:cs="Arial"/>
          <w:sz w:val="18"/>
          <w:szCs w:val="20"/>
        </w:rPr>
      </w:pPr>
    </w:p>
    <w:p w14:paraId="15E29CAE" w14:textId="228FFD59"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L’expert amiable doit formuler ses propositions et tenter de concilier les parties dans un délai d’un mois à compter de la saisine. Il établit un rapport. Ce rapport ne peut servir dans le cas d’une procédure d’expertise contentieuse ou dans le cadre d’un recours contentieux. En cas de conciliation, les parties s’engagent à signer une transaction.</w:t>
      </w:r>
    </w:p>
    <w:p w14:paraId="31A17011" w14:textId="5497E416" w:rsidR="00D51C1F" w:rsidRPr="00BB1E12" w:rsidRDefault="00D51C1F" w:rsidP="00BB1E12">
      <w:pPr>
        <w:keepNext/>
        <w:suppressAutoHyphens w:val="0"/>
        <w:spacing w:before="240" w:after="60"/>
        <w:ind w:left="360"/>
        <w:jc w:val="both"/>
        <w:outlineLvl w:val="1"/>
        <w:rPr>
          <w:rFonts w:ascii="AMU Monument Grotesk" w:hAnsi="AMU Monument Grotesk" w:cs="Arial"/>
          <w:b/>
          <w:bCs/>
          <w:iCs/>
          <w:sz w:val="22"/>
          <w:szCs w:val="20"/>
          <w:lang w:eastAsia="fr-FR"/>
        </w:rPr>
      </w:pPr>
      <w:bookmarkStart w:id="293" w:name="_Toc208480031"/>
      <w:r w:rsidRPr="00BB1E12">
        <w:rPr>
          <w:rFonts w:ascii="AMU Monument Grotesk" w:hAnsi="AMU Monument Grotesk" w:cs="Arial"/>
          <w:b/>
          <w:bCs/>
          <w:iCs/>
          <w:sz w:val="22"/>
          <w:szCs w:val="20"/>
          <w:lang w:eastAsia="fr-FR"/>
        </w:rPr>
        <w:t>15.2 Litiges</w:t>
      </w:r>
      <w:bookmarkEnd w:id="293"/>
    </w:p>
    <w:p w14:paraId="3B0F3365" w14:textId="77777777" w:rsidR="001D28C7" w:rsidRDefault="001D28C7">
      <w:pPr>
        <w:jc w:val="both"/>
        <w:rPr>
          <w:rFonts w:ascii="AMU Monument Grotesk" w:hAnsi="AMU Monument Grotesk" w:cs="Arial"/>
          <w:sz w:val="20"/>
          <w:szCs w:val="20"/>
        </w:rPr>
      </w:pPr>
    </w:p>
    <w:p w14:paraId="19550023" w14:textId="6F26B589"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 xml:space="preserve">Les litiges éventuels sont réglés par les lois et règlements du droit français. </w:t>
      </w:r>
    </w:p>
    <w:p w14:paraId="6CF30EE3"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Arial"/>
          <w:sz w:val="18"/>
          <w:szCs w:val="20"/>
        </w:rPr>
        <w:t>AMU et le titulaire déclarent élire domicile à leurs sièges respectifs et s’en remettre au tribunal administratif de la ville de Marseille pour le règlement des litiges éventuels afférents au présent marché.</w:t>
      </w:r>
    </w:p>
    <w:p w14:paraId="438F01F1" w14:textId="77777777" w:rsidR="00D51C1F" w:rsidRPr="001D28C7" w:rsidRDefault="00D51C1F">
      <w:pPr>
        <w:jc w:val="both"/>
        <w:rPr>
          <w:rFonts w:ascii="AMU Monument Grotesk" w:hAnsi="AMU Monument Grotesk" w:cs="Verdana"/>
          <w:sz w:val="18"/>
          <w:szCs w:val="20"/>
        </w:rPr>
      </w:pPr>
    </w:p>
    <w:p w14:paraId="604A4E8B" w14:textId="77777777" w:rsidR="00D51C1F" w:rsidRPr="001D28C7" w:rsidRDefault="00D51C1F">
      <w:pPr>
        <w:pStyle w:val="Corpsdetexte"/>
        <w:jc w:val="both"/>
        <w:rPr>
          <w:rFonts w:ascii="AMU Monument Grotesk" w:hAnsi="AMU Monument Grotesk"/>
          <w:sz w:val="18"/>
        </w:rPr>
      </w:pPr>
      <w:r w:rsidRPr="001D28C7">
        <w:rPr>
          <w:rFonts w:ascii="AMU Monument Grotesk" w:hAnsi="AMU Monument Grotesk" w:cs="Arial"/>
          <w:sz w:val="18"/>
        </w:rPr>
        <w:t>Le Tribunal Administratif de Marseille est seul compétent pour connaître des litiges qui pourraient survenir lors de l'exécution du présent marché.</w:t>
      </w:r>
    </w:p>
    <w:p w14:paraId="1DB41C17" w14:textId="77777777" w:rsidR="00D51C1F" w:rsidRPr="001D28C7" w:rsidRDefault="00D51C1F">
      <w:pPr>
        <w:pStyle w:val="Corpsdetexte"/>
        <w:jc w:val="both"/>
        <w:rPr>
          <w:rFonts w:ascii="AMU Monument Grotesk" w:hAnsi="AMU Monument Grotesk" w:cs="Arial"/>
          <w:sz w:val="18"/>
        </w:rPr>
      </w:pPr>
    </w:p>
    <w:p w14:paraId="21A65FEB" w14:textId="77777777" w:rsidR="00D51C1F" w:rsidRPr="001D28C7" w:rsidRDefault="00D51C1F">
      <w:pPr>
        <w:jc w:val="both"/>
        <w:rPr>
          <w:rFonts w:ascii="AMU Monument Grotesk" w:hAnsi="AMU Monument Grotesk"/>
          <w:sz w:val="18"/>
          <w:szCs w:val="20"/>
        </w:rPr>
      </w:pPr>
      <w:r w:rsidRPr="001D28C7">
        <w:rPr>
          <w:rFonts w:ascii="AMU Monument Grotesk" w:hAnsi="AMU Monument Grotesk" w:cs="Verdana"/>
          <w:sz w:val="18"/>
          <w:szCs w:val="20"/>
          <w:u w:val="single"/>
        </w:rPr>
        <w:t>Coordonnées du Tribunal Administratif de Marseille :</w:t>
      </w:r>
    </w:p>
    <w:p w14:paraId="06BA91BE" w14:textId="77777777" w:rsidR="001F636D" w:rsidRPr="001D28C7" w:rsidRDefault="001F636D" w:rsidP="001F636D">
      <w:pPr>
        <w:jc w:val="both"/>
        <w:rPr>
          <w:rFonts w:ascii="AMU Monument Grotesk" w:hAnsi="AMU Monument Grotesk"/>
          <w:sz w:val="18"/>
          <w:szCs w:val="20"/>
        </w:rPr>
      </w:pPr>
      <w:r w:rsidRPr="001D28C7">
        <w:rPr>
          <w:rFonts w:ascii="AMU Monument Grotesk" w:hAnsi="AMU Monument Grotesk" w:cs="Verdana"/>
          <w:sz w:val="18"/>
          <w:szCs w:val="20"/>
        </w:rPr>
        <w:t>31, rue Jean-François Leca, 13002 Marseille</w:t>
      </w:r>
    </w:p>
    <w:p w14:paraId="3E75D18F" w14:textId="77777777" w:rsidR="00D51C1F" w:rsidRPr="001D28C7" w:rsidRDefault="00D51C1F">
      <w:pPr>
        <w:jc w:val="both"/>
        <w:rPr>
          <w:rFonts w:ascii="AMU Monument Grotesk" w:hAnsi="AMU Monument Grotesk" w:cs="Verdana"/>
          <w:sz w:val="18"/>
          <w:szCs w:val="20"/>
        </w:rPr>
      </w:pPr>
      <w:r w:rsidRPr="001D28C7">
        <w:rPr>
          <w:rFonts w:ascii="AMU Monument Grotesk" w:hAnsi="AMU Monument Grotesk" w:cs="Verdana"/>
          <w:sz w:val="18"/>
          <w:szCs w:val="20"/>
        </w:rPr>
        <w:t xml:space="preserve">Courriel : </w:t>
      </w:r>
      <w:hyperlink r:id="rId27" w:history="1">
        <w:r w:rsidRPr="001D28C7">
          <w:rPr>
            <w:rStyle w:val="Lienhypertexte"/>
            <w:rFonts w:ascii="AMU Monument Grotesk" w:hAnsi="AMU Monument Grotesk" w:cs="Verdana"/>
            <w:color w:val="000000"/>
            <w:sz w:val="18"/>
            <w:szCs w:val="20"/>
          </w:rPr>
          <w:t>greffe.ta-marseille@juradm.fr</w:t>
        </w:r>
      </w:hyperlink>
    </w:p>
    <w:p w14:paraId="0DA3758B" w14:textId="7DB08C70" w:rsidR="00BB1E12" w:rsidRDefault="00D51C1F" w:rsidP="001D28C7">
      <w:pPr>
        <w:jc w:val="both"/>
        <w:rPr>
          <w:rFonts w:ascii="AMU Monument Grotesk" w:hAnsi="AMU Monument Grotesk" w:cs="Verdana"/>
          <w:sz w:val="18"/>
          <w:szCs w:val="20"/>
        </w:rPr>
      </w:pPr>
      <w:r w:rsidRPr="001D28C7">
        <w:rPr>
          <w:rFonts w:ascii="AMU Monument Grotesk" w:hAnsi="AMU Monument Grotesk" w:cs="Verdana"/>
          <w:sz w:val="18"/>
          <w:szCs w:val="20"/>
        </w:rPr>
        <w:t>Téléphone : 04 91 13 48 13 / Télécopie : 04 91 81 13 87 / 89</w:t>
      </w:r>
    </w:p>
    <w:p w14:paraId="72723624" w14:textId="77777777" w:rsidR="00FA70E9" w:rsidRPr="001D28C7" w:rsidRDefault="00FA70E9" w:rsidP="001D28C7">
      <w:pPr>
        <w:jc w:val="both"/>
        <w:rPr>
          <w:rFonts w:ascii="AMU Monument Grotesk" w:hAnsi="AMU Monument Grotesk"/>
          <w:sz w:val="18"/>
          <w:szCs w:val="20"/>
        </w:rPr>
      </w:pPr>
    </w:p>
    <w:p w14:paraId="7F47F9F6" w14:textId="15FCA925" w:rsidR="00D51C1F" w:rsidRDefault="00D51C1F" w:rsidP="00BB1E12">
      <w:pPr>
        <w:pStyle w:val="Titre1"/>
        <w:numPr>
          <w:ilvl w:val="0"/>
          <w:numId w:val="0"/>
        </w:numPr>
        <w:jc w:val="both"/>
        <w:rPr>
          <w:rFonts w:ascii="AMU Monument Grotesk" w:hAnsi="AMU Monument Grotesk"/>
          <w:sz w:val="24"/>
        </w:rPr>
      </w:pPr>
      <w:bookmarkStart w:id="294" w:name="_Toc208480032"/>
      <w:r w:rsidRPr="00FA70E9">
        <w:rPr>
          <w:rFonts w:ascii="AMU Monument Grotesk" w:hAnsi="AMU Monument Grotesk"/>
          <w:sz w:val="24"/>
        </w:rPr>
        <w:t>ARTICLE 16 : DEROGATION</w:t>
      </w:r>
      <w:r w:rsidR="001D28C7" w:rsidRPr="00FA70E9">
        <w:rPr>
          <w:rFonts w:ascii="AMU Monument Grotesk" w:hAnsi="AMU Monument Grotesk"/>
          <w:sz w:val="24"/>
        </w:rPr>
        <w:t>S AU CCAG-MOE</w:t>
      </w:r>
      <w:bookmarkEnd w:id="294"/>
    </w:p>
    <w:p w14:paraId="6053D8F6" w14:textId="77777777" w:rsidR="00BB1E12" w:rsidRPr="00BB1E12" w:rsidRDefault="00BB1E12" w:rsidP="00BB1E12"/>
    <w:tbl>
      <w:tblPr>
        <w:tblStyle w:val="Grilledutableau2"/>
        <w:tblW w:w="0" w:type="auto"/>
        <w:tblLook w:val="04A0" w:firstRow="1" w:lastRow="0" w:firstColumn="1" w:lastColumn="0" w:noHBand="0" w:noVBand="1"/>
      </w:tblPr>
      <w:tblGrid>
        <w:gridCol w:w="4666"/>
        <w:gridCol w:w="4680"/>
      </w:tblGrid>
      <w:tr w:rsidR="00306CC1" w:rsidRPr="00382309" w14:paraId="4A490198" w14:textId="77777777" w:rsidTr="00306CC1">
        <w:trPr>
          <w:trHeight w:val="446"/>
        </w:trPr>
        <w:tc>
          <w:tcPr>
            <w:tcW w:w="4666" w:type="dxa"/>
            <w:shd w:val="clear" w:color="auto" w:fill="F2F2F2" w:themeFill="background1" w:themeFillShade="F2"/>
            <w:vAlign w:val="center"/>
          </w:tcPr>
          <w:p w14:paraId="002A2296" w14:textId="77777777" w:rsidR="00306CC1" w:rsidRPr="00382309" w:rsidRDefault="00306CC1" w:rsidP="005F4463">
            <w:pPr>
              <w:suppressAutoHyphens w:val="0"/>
              <w:jc w:val="center"/>
              <w:rPr>
                <w:rFonts w:ascii="AMU Monument Grotesk" w:hAnsi="AMU Monument Grotesk"/>
                <w:sz w:val="18"/>
                <w:szCs w:val="18"/>
                <w:lang w:eastAsia="fr-FR"/>
              </w:rPr>
            </w:pPr>
            <w:r w:rsidRPr="00382309">
              <w:rPr>
                <w:rFonts w:ascii="AMU Monument Grotesk" w:hAnsi="AMU Monument Grotesk" w:cs="Arial"/>
                <w:b/>
                <w:sz w:val="16"/>
                <w:szCs w:val="16"/>
                <w:lang w:eastAsia="fr-FR"/>
              </w:rPr>
              <w:t>Articles du présent CCAP</w:t>
            </w:r>
          </w:p>
        </w:tc>
        <w:tc>
          <w:tcPr>
            <w:tcW w:w="4680" w:type="dxa"/>
            <w:shd w:val="clear" w:color="auto" w:fill="F2F2F2" w:themeFill="background1" w:themeFillShade="F2"/>
            <w:vAlign w:val="center"/>
          </w:tcPr>
          <w:p w14:paraId="6B7D8AF6" w14:textId="77777777" w:rsidR="00306CC1" w:rsidRPr="00382309" w:rsidRDefault="00306CC1" w:rsidP="005F4463">
            <w:pPr>
              <w:suppressAutoHyphens w:val="0"/>
              <w:jc w:val="both"/>
              <w:rPr>
                <w:rFonts w:ascii="AMU Monument Grotesk" w:hAnsi="AMU Monument Grotesk"/>
                <w:sz w:val="18"/>
                <w:szCs w:val="18"/>
                <w:lang w:eastAsia="fr-FR"/>
              </w:rPr>
            </w:pPr>
            <w:r w:rsidRPr="00382309">
              <w:rPr>
                <w:rFonts w:ascii="AMU Monument Grotesk" w:hAnsi="AMU Monument Grotesk" w:cs="Arial"/>
                <w:b/>
                <w:sz w:val="16"/>
                <w:szCs w:val="16"/>
                <w:lang w:eastAsia="fr-FR"/>
              </w:rPr>
              <w:t>Articles du CCAG-MOE auxquels le présent document déroge</w:t>
            </w:r>
          </w:p>
        </w:tc>
      </w:tr>
      <w:tr w:rsidR="00306CC1" w:rsidRPr="001D28C7" w14:paraId="4D184374" w14:textId="77777777" w:rsidTr="00306CC1">
        <w:tc>
          <w:tcPr>
            <w:tcW w:w="4666" w:type="dxa"/>
          </w:tcPr>
          <w:p w14:paraId="6DCF009A" w14:textId="77777777" w:rsidR="00306CC1" w:rsidRPr="00382309" w:rsidRDefault="00306CC1" w:rsidP="005F4463">
            <w:pPr>
              <w:suppressAutoHyphens w:val="0"/>
              <w:jc w:val="center"/>
              <w:rPr>
                <w:rFonts w:ascii="AMU Monument Grotesk" w:hAnsi="AMU Monument Grotesk" w:cs="Arial"/>
                <w:sz w:val="16"/>
                <w:szCs w:val="16"/>
                <w:lang w:eastAsia="fr-FR"/>
              </w:rPr>
            </w:pPr>
          </w:p>
          <w:p w14:paraId="395712BA"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4</w:t>
            </w:r>
          </w:p>
          <w:p w14:paraId="5C7629EF"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6.5</w:t>
            </w:r>
          </w:p>
          <w:p w14:paraId="3C3390CA"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7.4.1 (si clause insertion sociale)</w:t>
            </w:r>
          </w:p>
          <w:p w14:paraId="21465C7E"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7.4.2(si clause insertion sociale)</w:t>
            </w:r>
          </w:p>
          <w:p w14:paraId="23570FB6"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7.4 (si clause action sociale)</w:t>
            </w:r>
          </w:p>
          <w:p w14:paraId="5E028CF6"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8.1</w:t>
            </w:r>
          </w:p>
          <w:p w14:paraId="22E69D06"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8.2</w:t>
            </w:r>
          </w:p>
          <w:p w14:paraId="0422B8FD"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9.5</w:t>
            </w:r>
          </w:p>
          <w:p w14:paraId="431F722A"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10.1</w:t>
            </w:r>
          </w:p>
          <w:p w14:paraId="286B8E33"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11.1</w:t>
            </w:r>
          </w:p>
          <w:p w14:paraId="413B054E"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14</w:t>
            </w:r>
          </w:p>
          <w:p w14:paraId="104765D1" w14:textId="77777777" w:rsidR="00306CC1" w:rsidRPr="00382309" w:rsidRDefault="00306CC1" w:rsidP="005F4463">
            <w:pPr>
              <w:suppressAutoHyphens w:val="0"/>
              <w:jc w:val="both"/>
              <w:rPr>
                <w:rFonts w:ascii="AMU Monument Grotesk" w:hAnsi="AMU Monument Grotesk"/>
                <w:sz w:val="18"/>
                <w:szCs w:val="18"/>
                <w:lang w:eastAsia="fr-FR"/>
              </w:rPr>
            </w:pPr>
          </w:p>
        </w:tc>
        <w:tc>
          <w:tcPr>
            <w:tcW w:w="4680" w:type="dxa"/>
          </w:tcPr>
          <w:p w14:paraId="1E19CCA8" w14:textId="77777777" w:rsidR="00306CC1" w:rsidRPr="00382309" w:rsidRDefault="00306CC1" w:rsidP="005F4463">
            <w:pPr>
              <w:suppressAutoHyphens w:val="0"/>
              <w:rPr>
                <w:rFonts w:ascii="AMU Monument Grotesk" w:hAnsi="AMU Monument Grotesk" w:cs="Arial"/>
                <w:sz w:val="16"/>
                <w:szCs w:val="16"/>
                <w:lang w:eastAsia="fr-FR"/>
              </w:rPr>
            </w:pPr>
            <w:r w:rsidRPr="00382309">
              <w:rPr>
                <w:rFonts w:ascii="AMU Monument Grotesk" w:hAnsi="AMU Monument Grotesk" w:cs="Arial"/>
                <w:sz w:val="16"/>
                <w:szCs w:val="16"/>
                <w:lang w:eastAsia="fr-FR"/>
              </w:rPr>
              <w:t xml:space="preserve">                                                         </w:t>
            </w:r>
          </w:p>
          <w:p w14:paraId="5ECD18AE"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4.2</w:t>
            </w:r>
          </w:p>
          <w:p w14:paraId="7D38A845"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3.1.2 ; 3.4.3</w:t>
            </w:r>
          </w:p>
          <w:p w14:paraId="019C4FD6"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18.1.1</w:t>
            </w:r>
          </w:p>
          <w:p w14:paraId="64AF8674"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18.1.2</w:t>
            </w:r>
          </w:p>
          <w:p w14:paraId="3CC5F572"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18.1 ; 18.1.2</w:t>
            </w:r>
          </w:p>
          <w:p w14:paraId="1165EB89"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20.3.2 ; 20.4.2</w:t>
            </w:r>
          </w:p>
          <w:p w14:paraId="0E09A770"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21</w:t>
            </w:r>
          </w:p>
          <w:p w14:paraId="23691DCD"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4.2.2</w:t>
            </w:r>
          </w:p>
          <w:p w14:paraId="12A8F819"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11.8.3 ; 11.8.2 ; 11.8.5</w:t>
            </w:r>
          </w:p>
          <w:p w14:paraId="77429A84" w14:textId="77777777" w:rsidR="00306CC1" w:rsidRPr="00382309" w:rsidRDefault="00306CC1" w:rsidP="005F4463">
            <w:pPr>
              <w:suppressAutoHyphens w:val="0"/>
              <w:jc w:val="center"/>
              <w:rPr>
                <w:rFonts w:ascii="AMU Monument Grotesk" w:hAnsi="AMU Monument Grotesk" w:cs="Arial"/>
                <w:sz w:val="16"/>
                <w:szCs w:val="16"/>
                <w:lang w:eastAsia="fr-FR"/>
              </w:rPr>
            </w:pPr>
            <w:r w:rsidRPr="00382309">
              <w:rPr>
                <w:rFonts w:ascii="AMU Monument Grotesk" w:hAnsi="AMU Monument Grotesk" w:cs="Arial"/>
                <w:sz w:val="16"/>
                <w:szCs w:val="16"/>
                <w:lang w:eastAsia="fr-FR"/>
              </w:rPr>
              <w:t>16 ; 16.2.1 ; 16.2.2 ;16.2.4 ; 3.6.3 </w:t>
            </w:r>
          </w:p>
          <w:p w14:paraId="512EA613" w14:textId="77777777" w:rsidR="00306CC1" w:rsidRPr="001D28C7" w:rsidRDefault="00306CC1" w:rsidP="005F4463">
            <w:pPr>
              <w:suppressAutoHyphens w:val="0"/>
              <w:jc w:val="center"/>
              <w:rPr>
                <w:rFonts w:ascii="AMU Monument Grotesk" w:hAnsi="AMU Monument Grotesk"/>
                <w:sz w:val="18"/>
                <w:szCs w:val="18"/>
                <w:lang w:eastAsia="fr-FR"/>
              </w:rPr>
            </w:pPr>
            <w:r w:rsidRPr="00382309">
              <w:rPr>
                <w:rFonts w:ascii="AMU Monument Grotesk" w:hAnsi="AMU Monument Grotesk" w:cs="Arial"/>
                <w:sz w:val="16"/>
                <w:szCs w:val="16"/>
                <w:lang w:eastAsia="fr-FR"/>
              </w:rPr>
              <w:t>30.</w:t>
            </w:r>
          </w:p>
          <w:p w14:paraId="05A604F1" w14:textId="77777777" w:rsidR="00306CC1" w:rsidRPr="001D28C7" w:rsidRDefault="00306CC1" w:rsidP="005F4463">
            <w:pPr>
              <w:suppressAutoHyphens w:val="0"/>
              <w:jc w:val="both"/>
              <w:rPr>
                <w:rFonts w:ascii="AMU Monument Grotesk" w:hAnsi="AMU Monument Grotesk"/>
                <w:sz w:val="18"/>
                <w:szCs w:val="18"/>
                <w:lang w:eastAsia="fr-FR"/>
              </w:rPr>
            </w:pPr>
          </w:p>
        </w:tc>
      </w:tr>
    </w:tbl>
    <w:p w14:paraId="1C62F29C" w14:textId="059A1954" w:rsidR="00D51C1F" w:rsidRPr="00F33BFC" w:rsidRDefault="00D51C1F">
      <w:pPr>
        <w:autoSpaceDE w:val="0"/>
        <w:rPr>
          <w:rFonts w:ascii="AMU Monument Grotesk" w:hAnsi="AMU Monument Grotesk"/>
          <w:sz w:val="20"/>
          <w:szCs w:val="20"/>
        </w:rPr>
      </w:pPr>
    </w:p>
    <w:sectPr w:rsidR="00D51C1F" w:rsidRPr="00F33BFC" w:rsidSect="00906588">
      <w:footerReference w:type="default" r:id="rId28"/>
      <w:headerReference w:type="first" r:id="rId29"/>
      <w:pgSz w:w="11906" w:h="16838"/>
      <w:pgMar w:top="1134" w:right="1133" w:bottom="851" w:left="1417" w:header="397" w:footer="2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FE321" w14:textId="77777777" w:rsidR="00A708FE" w:rsidRDefault="00A708FE">
      <w:r>
        <w:separator/>
      </w:r>
    </w:p>
  </w:endnote>
  <w:endnote w:type="continuationSeparator" w:id="0">
    <w:p w14:paraId="0762197C" w14:textId="77777777" w:rsidR="00A708FE" w:rsidRDefault="00A70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tarSymbol">
    <w:altName w:val="Yu Gothic"/>
    <w:charset w:val="80"/>
    <w:family w:val="auto"/>
    <w:pitch w:val="default"/>
  </w:font>
  <w:font w:name="Calibri">
    <w:panose1 w:val="020F0502020204030204"/>
    <w:charset w:val="00"/>
    <w:family w:val="swiss"/>
    <w:pitch w:val="variable"/>
    <w:sig w:usb0="E4002EFF" w:usb1="C200247B" w:usb2="00000009" w:usb3="00000000" w:csb0="000001FF" w:csb1="00000000"/>
  </w:font>
  <w:font w:name="AMU Monument Grotesk">
    <w:altName w:val="Cambria"/>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g omega">
    <w:altName w:val="Candar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amu grotesk">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128F0" w14:textId="77777777" w:rsidR="00A708FE" w:rsidRPr="002177B3" w:rsidRDefault="00A708FE" w:rsidP="002177B3">
    <w:pPr>
      <w:pBdr>
        <w:top w:val="single" w:sz="4" w:space="1" w:color="auto"/>
      </w:pBdr>
      <w:rPr>
        <w:rFonts w:ascii="Arial" w:hAnsi="Arial" w:cs="Arial"/>
        <w:b/>
        <w:color w:val="00B0F0"/>
        <w:sz w:val="20"/>
        <w:szCs w:val="20"/>
      </w:rPr>
    </w:pPr>
    <w:bookmarkStart w:id="295" w:name="_Hlk208481067"/>
    <w:r w:rsidRPr="002177B3">
      <w:rPr>
        <w:rFonts w:ascii="Arial" w:hAnsi="Arial" w:cs="Arial"/>
        <w:sz w:val="16"/>
        <w:szCs w:val="16"/>
      </w:rPr>
      <w:t>CCAP – AMU71-2025 –</w:t>
    </w:r>
    <w:r w:rsidRPr="002177B3">
      <w:rPr>
        <w:rFonts w:ascii="Arial" w:hAnsi="Arial" w:cs="Arial"/>
        <w:i/>
        <w:sz w:val="16"/>
        <w:szCs w:val="16"/>
      </w:rPr>
      <w:t xml:space="preserve"> </w:t>
    </w:r>
    <w:r w:rsidRPr="002177B3">
      <w:rPr>
        <w:rFonts w:ascii="Arial" w:hAnsi="Arial" w:cs="Arial"/>
        <w:sz w:val="16"/>
        <w:szCs w:val="16"/>
      </w:rPr>
      <w:t>Mission de maitrise d’œuvre dans le cadre de l’opération de travaux relative à</w:t>
    </w:r>
    <w:r w:rsidRPr="002177B3">
      <w:rPr>
        <w:rFonts w:ascii="Arial" w:hAnsi="Arial" w:cs="Arial"/>
        <w:color w:val="00B0F0"/>
        <w:sz w:val="16"/>
        <w:szCs w:val="16"/>
      </w:rPr>
      <w:t xml:space="preserve"> </w:t>
    </w:r>
    <w:r w:rsidRPr="002177B3">
      <w:rPr>
        <w:rFonts w:ascii="Arial" w:hAnsi="Arial" w:cs="Arial"/>
        <w:sz w:val="16"/>
        <w:szCs w:val="16"/>
      </w:rPr>
      <w:t>la réhabilitation pour la création de la Maison de l’étudiant du Campus Etoile -Marseille 13</w:t>
    </w:r>
    <w:r w:rsidRPr="002177B3">
      <w:rPr>
        <w:rFonts w:ascii="Arial" w:hAnsi="Arial" w:cs="Arial"/>
        <w:sz w:val="16"/>
        <w:szCs w:val="16"/>
        <w:vertAlign w:val="superscript"/>
      </w:rPr>
      <w:t>e</w:t>
    </w:r>
    <w:r w:rsidRPr="002177B3">
      <w:rPr>
        <w:rFonts w:ascii="Arial" w:hAnsi="Arial" w:cs="Arial"/>
        <w:sz w:val="16"/>
        <w:szCs w:val="16"/>
      </w:rPr>
      <w:t>- Aix-Marseille Université</w:t>
    </w:r>
  </w:p>
  <w:bookmarkEnd w:id="295"/>
  <w:p w14:paraId="532940EC" w14:textId="77777777" w:rsidR="00A708FE" w:rsidRPr="002177B3" w:rsidRDefault="00A708FE" w:rsidP="002177B3">
    <w:pPr>
      <w:pStyle w:val="Pieddepage"/>
      <w:rPr>
        <w:rFonts w:ascii="Arial" w:hAnsi="Arial" w:cs="Arial"/>
        <w:i/>
        <w:color w:val="auto"/>
        <w:sz w:val="16"/>
        <w:szCs w:val="16"/>
        <w:lang w:val="fr-FR"/>
      </w:rPr>
    </w:pPr>
  </w:p>
  <w:p w14:paraId="70AC81E9" w14:textId="77777777" w:rsidR="00A708FE" w:rsidRPr="002177B3" w:rsidRDefault="00A708FE">
    <w:pPr>
      <w:pStyle w:val="Pieddepage"/>
      <w:jc w:val="right"/>
      <w:rPr>
        <w:rFonts w:ascii="Arial" w:hAnsi="Arial" w:cs="Arial"/>
        <w:color w:val="auto"/>
        <w:lang w:val="fr-FR"/>
      </w:rPr>
    </w:pPr>
    <w:r w:rsidRPr="002177B3">
      <w:rPr>
        <w:rFonts w:ascii="Arial" w:hAnsi="Arial" w:cs="Arial"/>
        <w:color w:val="auto"/>
        <w:sz w:val="16"/>
        <w:szCs w:val="16"/>
        <w:lang w:val="fr-FR"/>
      </w:rPr>
      <w:t xml:space="preserve">Page </w:t>
    </w:r>
    <w:r w:rsidRPr="002177B3">
      <w:rPr>
        <w:rFonts w:ascii="Arial" w:hAnsi="Arial" w:cs="Arial"/>
        <w:b/>
        <w:bCs/>
        <w:color w:val="auto"/>
        <w:sz w:val="16"/>
        <w:szCs w:val="16"/>
      </w:rPr>
      <w:fldChar w:fldCharType="begin"/>
    </w:r>
    <w:r w:rsidRPr="002177B3">
      <w:rPr>
        <w:rFonts w:ascii="Arial" w:hAnsi="Arial" w:cs="Arial"/>
        <w:b/>
        <w:bCs/>
        <w:color w:val="auto"/>
        <w:sz w:val="16"/>
        <w:szCs w:val="16"/>
        <w:lang w:val="fr-FR"/>
      </w:rPr>
      <w:instrText xml:space="preserve"> PAGE </w:instrText>
    </w:r>
    <w:r w:rsidRPr="002177B3">
      <w:rPr>
        <w:rFonts w:ascii="Arial" w:hAnsi="Arial" w:cs="Arial"/>
        <w:b/>
        <w:bCs/>
        <w:color w:val="auto"/>
        <w:sz w:val="16"/>
        <w:szCs w:val="16"/>
      </w:rPr>
      <w:fldChar w:fldCharType="separate"/>
    </w:r>
    <w:r w:rsidRPr="002177B3">
      <w:rPr>
        <w:rFonts w:ascii="Arial" w:hAnsi="Arial" w:cs="Arial"/>
        <w:b/>
        <w:bCs/>
        <w:noProof/>
        <w:color w:val="auto"/>
        <w:sz w:val="16"/>
        <w:szCs w:val="16"/>
        <w:lang w:val="fr-FR"/>
      </w:rPr>
      <w:t>21</w:t>
    </w:r>
    <w:r w:rsidRPr="002177B3">
      <w:rPr>
        <w:rFonts w:ascii="Arial" w:hAnsi="Arial" w:cs="Arial"/>
        <w:b/>
        <w:bCs/>
        <w:color w:val="auto"/>
        <w:sz w:val="16"/>
        <w:szCs w:val="16"/>
      </w:rPr>
      <w:fldChar w:fldCharType="end"/>
    </w:r>
    <w:r w:rsidRPr="002177B3">
      <w:rPr>
        <w:rFonts w:ascii="Arial" w:hAnsi="Arial" w:cs="Arial"/>
        <w:color w:val="auto"/>
        <w:sz w:val="16"/>
        <w:szCs w:val="16"/>
        <w:lang w:val="fr-FR"/>
      </w:rPr>
      <w:t xml:space="preserve"> sur </w:t>
    </w:r>
    <w:r w:rsidRPr="002177B3">
      <w:rPr>
        <w:rFonts w:ascii="Arial" w:hAnsi="Arial" w:cs="Arial"/>
        <w:b/>
        <w:bCs/>
        <w:color w:val="auto"/>
        <w:sz w:val="16"/>
        <w:szCs w:val="16"/>
      </w:rPr>
      <w:fldChar w:fldCharType="begin"/>
    </w:r>
    <w:r w:rsidRPr="002177B3">
      <w:rPr>
        <w:rFonts w:ascii="Arial" w:hAnsi="Arial" w:cs="Arial"/>
        <w:b/>
        <w:bCs/>
        <w:color w:val="auto"/>
        <w:sz w:val="16"/>
        <w:szCs w:val="16"/>
        <w:lang w:val="fr-FR"/>
      </w:rPr>
      <w:instrText xml:space="preserve"> NUMPAGES \* ARABIC </w:instrText>
    </w:r>
    <w:r w:rsidRPr="002177B3">
      <w:rPr>
        <w:rFonts w:ascii="Arial" w:hAnsi="Arial" w:cs="Arial"/>
        <w:b/>
        <w:bCs/>
        <w:color w:val="auto"/>
        <w:sz w:val="16"/>
        <w:szCs w:val="16"/>
      </w:rPr>
      <w:fldChar w:fldCharType="separate"/>
    </w:r>
    <w:r w:rsidRPr="002177B3">
      <w:rPr>
        <w:rFonts w:ascii="Arial" w:hAnsi="Arial" w:cs="Arial"/>
        <w:b/>
        <w:bCs/>
        <w:noProof/>
        <w:color w:val="auto"/>
        <w:sz w:val="16"/>
        <w:szCs w:val="16"/>
        <w:lang w:val="fr-FR"/>
      </w:rPr>
      <w:t>33</w:t>
    </w:r>
    <w:r w:rsidRPr="002177B3">
      <w:rPr>
        <w:rFonts w:ascii="Arial" w:hAnsi="Arial" w:cs="Arial"/>
        <w:b/>
        <w:bCs/>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3791B" w14:textId="77777777" w:rsidR="00A708FE" w:rsidRDefault="00A708FE">
      <w:r>
        <w:separator/>
      </w:r>
    </w:p>
  </w:footnote>
  <w:footnote w:type="continuationSeparator" w:id="0">
    <w:p w14:paraId="3B4EC3E8" w14:textId="77777777" w:rsidR="00A708FE" w:rsidRDefault="00A70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80B34" w14:textId="12382E8E" w:rsidR="00A708FE" w:rsidRDefault="00A708FE">
    <w:pPr>
      <w:pStyle w:val="En-tte"/>
      <w:rPr>
        <w:lang w:eastAsia="fr-FR"/>
      </w:rPr>
    </w:pPr>
    <w:r w:rsidRPr="001B70FD">
      <w:rPr>
        <w:noProof/>
      </w:rPr>
      <w:drawing>
        <wp:inline distT="0" distB="0" distL="0" distR="0" wp14:anchorId="1E16C013" wp14:editId="60E37CD0">
          <wp:extent cx="1250950" cy="541020"/>
          <wp:effectExtent l="0" t="0" r="0" b="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8C33"/>
      </v:shape>
    </w:pict>
  </w:numPicBullet>
  <w:abstractNum w:abstractNumId="0" w15:restartNumberingAfterBreak="0">
    <w:nsid w:val="FFFFFF89"/>
    <w:multiLevelType w:val="singleLevel"/>
    <w:tmpl w:val="78BEA62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F8497FA"/>
    <w:lvl w:ilvl="0">
      <w:start w:val="1"/>
      <w:numFmt w:val="bullet"/>
      <w:pStyle w:val="Titre1"/>
      <w:lvlText w:val=""/>
      <w:lvlJc w:val="left"/>
      <w:pPr>
        <w:tabs>
          <w:tab w:val="num" w:pos="0"/>
        </w:tabs>
        <w:ind w:left="0" w:firstLine="0"/>
      </w:pPr>
      <w:rPr>
        <w:rFonts w:ascii="Wingdings" w:hAnsi="Wingdings" w:hint="default"/>
      </w:r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Liberation Serif" w:hAnsi="Liberation Serif" w:cs="Arial"/>
      </w:rPr>
    </w:lvl>
  </w:abstractNum>
  <w:abstractNum w:abstractNumId="3" w15:restartNumberingAfterBreak="0">
    <w:nsid w:val="00000003"/>
    <w:multiLevelType w:val="singleLevel"/>
    <w:tmpl w:val="00000003"/>
    <w:name w:val="WW8Num8"/>
    <w:lvl w:ilvl="0">
      <w:start w:val="10"/>
      <w:numFmt w:val="bullet"/>
      <w:lvlText w:val="-"/>
      <w:lvlJc w:val="left"/>
      <w:pPr>
        <w:tabs>
          <w:tab w:val="num" w:pos="0"/>
        </w:tabs>
        <w:ind w:left="720" w:hanging="360"/>
      </w:pPr>
      <w:rPr>
        <w:rFonts w:ascii="Verdana" w:hAnsi="Verdana" w:cs="Times New Roman" w:hint="default"/>
      </w:rPr>
    </w:lvl>
  </w:abstractNum>
  <w:abstractNum w:abstractNumId="4" w15:restartNumberingAfterBreak="0">
    <w:nsid w:val="00000004"/>
    <w:multiLevelType w:val="multilevel"/>
    <w:tmpl w:val="00000004"/>
    <w:name w:val="WW8Num9"/>
    <w:lvl w:ilvl="0">
      <w:start w:val="1"/>
      <w:numFmt w:val="decimal"/>
      <w:pStyle w:val="AOSSCHAP"/>
      <w:lvlText w:val="ARTICLE %1 "/>
      <w:lvlJc w:val="left"/>
      <w:pPr>
        <w:tabs>
          <w:tab w:val="num" w:pos="432"/>
        </w:tabs>
        <w:ind w:left="432" w:hanging="432"/>
      </w:pPr>
      <w:rPr>
        <w:rFonts w:ascii="Bookman Old Style" w:hAnsi="Bookman Old Style" w:cs="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cs="Bookman Old Style" w:hint="default"/>
        <w:b/>
        <w:i w:val="0"/>
        <w:sz w:val="22"/>
        <w:szCs w:val="22"/>
      </w:rPr>
    </w:lvl>
    <w:lvl w:ilvl="2">
      <w:start w:val="1"/>
      <w:numFmt w:val="none"/>
      <w:suff w:val="nothing"/>
      <w:lvlText w:val=""/>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00000006"/>
    <w:multiLevelType w:val="singleLevel"/>
    <w:tmpl w:val="00000006"/>
    <w:name w:val="WW8Num18"/>
    <w:lvl w:ilvl="0">
      <w:start w:val="3"/>
      <w:numFmt w:val="bullet"/>
      <w:lvlText w:val="-"/>
      <w:lvlJc w:val="left"/>
      <w:pPr>
        <w:tabs>
          <w:tab w:val="num" w:pos="0"/>
        </w:tabs>
        <w:ind w:left="1788" w:hanging="360"/>
      </w:pPr>
      <w:rPr>
        <w:rFonts w:ascii="Liberation Serif" w:hAnsi="Liberation Serif"/>
      </w:rPr>
    </w:lvl>
  </w:abstractNum>
  <w:abstractNum w:abstractNumId="7" w15:restartNumberingAfterBreak="0">
    <w:nsid w:val="00000007"/>
    <w:multiLevelType w:val="singleLevel"/>
    <w:tmpl w:val="00000007"/>
    <w:name w:val="WW8Num19"/>
    <w:lvl w:ilvl="0">
      <w:start w:val="1"/>
      <w:numFmt w:val="bullet"/>
      <w:lvlText w:val=""/>
      <w:lvlJc w:val="left"/>
      <w:pPr>
        <w:tabs>
          <w:tab w:val="num" w:pos="0"/>
        </w:tabs>
        <w:ind w:left="720" w:hanging="360"/>
      </w:pPr>
      <w:rPr>
        <w:rFonts w:ascii="Wingdings" w:hAnsi="Wingdings" w:cs="Wingdings" w:hint="default"/>
        <w:sz w:val="18"/>
        <w:szCs w:val="18"/>
      </w:rPr>
    </w:lvl>
  </w:abstractNum>
  <w:abstractNum w:abstractNumId="8" w15:restartNumberingAfterBreak="0">
    <w:nsid w:val="00000008"/>
    <w:multiLevelType w:val="singleLevel"/>
    <w:tmpl w:val="00000008"/>
    <w:name w:val="WW8Num28"/>
    <w:lvl w:ilvl="0">
      <w:start w:val="1"/>
      <w:numFmt w:val="bullet"/>
      <w:lvlText w:val=""/>
      <w:lvlJc w:val="left"/>
      <w:pPr>
        <w:tabs>
          <w:tab w:val="num" w:pos="0"/>
        </w:tabs>
        <w:ind w:left="720" w:hanging="360"/>
      </w:pPr>
      <w:rPr>
        <w:rFonts w:ascii="Wingdings" w:hAnsi="Wingdings" w:cs="Wingdings" w:hint="default"/>
      </w:rPr>
    </w:lvl>
  </w:abstractNum>
  <w:abstractNum w:abstractNumId="9" w15:restartNumberingAfterBreak="0">
    <w:nsid w:val="00000009"/>
    <w:multiLevelType w:val="singleLevel"/>
    <w:tmpl w:val="00000009"/>
    <w:name w:val="WW8Num33"/>
    <w:lvl w:ilvl="0">
      <w:start w:val="1"/>
      <w:numFmt w:val="bullet"/>
      <w:pStyle w:val="Puces"/>
      <w:lvlText w:val=""/>
      <w:lvlJc w:val="left"/>
      <w:pPr>
        <w:tabs>
          <w:tab w:val="num" w:pos="0"/>
        </w:tabs>
        <w:ind w:left="720" w:hanging="360"/>
      </w:pPr>
      <w:rPr>
        <w:rFonts w:ascii="Wingdings" w:hAnsi="Wingdings" w:cs="Wingdings" w:hint="default"/>
        <w:color w:val="000000"/>
      </w:rPr>
    </w:lvl>
  </w:abstractNum>
  <w:abstractNum w:abstractNumId="10" w15:restartNumberingAfterBreak="0">
    <w:nsid w:val="0000000A"/>
    <w:multiLevelType w:val="multilevel"/>
    <w:tmpl w:val="0000000A"/>
    <w:name w:val="WW8Num36"/>
    <w:lvl w:ilvl="0">
      <w:start w:val="7"/>
      <w:numFmt w:val="decimal"/>
      <w:lvlText w:val="%1"/>
      <w:lvlJc w:val="left"/>
      <w:pPr>
        <w:tabs>
          <w:tab w:val="num" w:pos="0"/>
        </w:tabs>
        <w:ind w:left="360" w:hanging="360"/>
      </w:pPr>
      <w:rPr>
        <w:rFonts w:hint="default"/>
        <w:sz w:val="18"/>
        <w:szCs w:val="18"/>
      </w:rPr>
    </w:lvl>
    <w:lvl w:ilvl="1">
      <w:start w:val="2"/>
      <w:numFmt w:val="decimal"/>
      <w:lvlText w:val="%1.%2"/>
      <w:lvlJc w:val="left"/>
      <w:pPr>
        <w:tabs>
          <w:tab w:val="num" w:pos="0"/>
        </w:tabs>
        <w:ind w:left="720" w:hanging="720"/>
      </w:pPr>
      <w:rPr>
        <w:rFonts w:hint="default"/>
        <w:sz w:val="18"/>
        <w:szCs w:val="18"/>
      </w:rPr>
    </w:lvl>
    <w:lvl w:ilvl="2">
      <w:start w:val="1"/>
      <w:numFmt w:val="decimal"/>
      <w:lvlText w:val="%1.%2.%3"/>
      <w:lvlJc w:val="left"/>
      <w:pPr>
        <w:tabs>
          <w:tab w:val="num" w:pos="0"/>
        </w:tabs>
        <w:ind w:left="720" w:hanging="720"/>
      </w:pPr>
      <w:rPr>
        <w:rFonts w:hint="default"/>
        <w:sz w:val="18"/>
        <w:szCs w:val="18"/>
      </w:rPr>
    </w:lvl>
    <w:lvl w:ilvl="3">
      <w:start w:val="1"/>
      <w:numFmt w:val="decimal"/>
      <w:lvlText w:val="%1.%2.%3.%4"/>
      <w:lvlJc w:val="left"/>
      <w:pPr>
        <w:tabs>
          <w:tab w:val="num" w:pos="0"/>
        </w:tabs>
        <w:ind w:left="1080" w:hanging="1080"/>
      </w:pPr>
      <w:rPr>
        <w:rFonts w:hint="default"/>
        <w:sz w:val="18"/>
        <w:szCs w:val="18"/>
      </w:rPr>
    </w:lvl>
    <w:lvl w:ilvl="4">
      <w:start w:val="1"/>
      <w:numFmt w:val="decimal"/>
      <w:lvlText w:val="%1.%2.%3.%4.%5"/>
      <w:lvlJc w:val="left"/>
      <w:pPr>
        <w:tabs>
          <w:tab w:val="num" w:pos="0"/>
        </w:tabs>
        <w:ind w:left="1080" w:hanging="1080"/>
      </w:pPr>
      <w:rPr>
        <w:rFonts w:hint="default"/>
        <w:sz w:val="18"/>
        <w:szCs w:val="18"/>
      </w:rPr>
    </w:lvl>
    <w:lvl w:ilvl="5">
      <w:start w:val="1"/>
      <w:numFmt w:val="decimal"/>
      <w:lvlText w:val="%1.%2.%3.%4.%5.%6"/>
      <w:lvlJc w:val="left"/>
      <w:pPr>
        <w:tabs>
          <w:tab w:val="num" w:pos="0"/>
        </w:tabs>
        <w:ind w:left="1440" w:hanging="1440"/>
      </w:pPr>
      <w:rPr>
        <w:rFonts w:hint="default"/>
        <w:sz w:val="18"/>
        <w:szCs w:val="18"/>
      </w:rPr>
    </w:lvl>
    <w:lvl w:ilvl="6">
      <w:start w:val="1"/>
      <w:numFmt w:val="decimal"/>
      <w:lvlText w:val="%1.%2.%3.%4.%5.%6.%7"/>
      <w:lvlJc w:val="left"/>
      <w:pPr>
        <w:tabs>
          <w:tab w:val="num" w:pos="0"/>
        </w:tabs>
        <w:ind w:left="1800" w:hanging="1800"/>
      </w:pPr>
      <w:rPr>
        <w:rFonts w:hint="default"/>
        <w:sz w:val="18"/>
        <w:szCs w:val="18"/>
      </w:rPr>
    </w:lvl>
    <w:lvl w:ilvl="7">
      <w:start w:val="1"/>
      <w:numFmt w:val="decimal"/>
      <w:lvlText w:val="%1.%2.%3.%4.%5.%6.%7.%8"/>
      <w:lvlJc w:val="left"/>
      <w:pPr>
        <w:tabs>
          <w:tab w:val="num" w:pos="0"/>
        </w:tabs>
        <w:ind w:left="1800" w:hanging="1800"/>
      </w:pPr>
      <w:rPr>
        <w:rFonts w:hint="default"/>
        <w:sz w:val="18"/>
        <w:szCs w:val="18"/>
      </w:rPr>
    </w:lvl>
    <w:lvl w:ilvl="8">
      <w:start w:val="1"/>
      <w:numFmt w:val="decimal"/>
      <w:lvlText w:val="%1.%2.%3.%4.%5.%6.%7.%8.%9"/>
      <w:lvlJc w:val="left"/>
      <w:pPr>
        <w:tabs>
          <w:tab w:val="num" w:pos="0"/>
        </w:tabs>
        <w:ind w:left="2160" w:hanging="2160"/>
      </w:pPr>
      <w:rPr>
        <w:rFonts w:hint="default"/>
        <w:sz w:val="18"/>
        <w:szCs w:val="18"/>
      </w:rPr>
    </w:lvl>
  </w:abstractNum>
  <w:abstractNum w:abstractNumId="11" w15:restartNumberingAfterBreak="0">
    <w:nsid w:val="0000000B"/>
    <w:multiLevelType w:val="singleLevel"/>
    <w:tmpl w:val="0000000B"/>
    <w:name w:val="WW8Num37"/>
    <w:lvl w:ilvl="0">
      <w:start w:val="1"/>
      <w:numFmt w:val="bullet"/>
      <w:lvlText w:val=""/>
      <w:lvlJc w:val="left"/>
      <w:pPr>
        <w:tabs>
          <w:tab w:val="num" w:pos="0"/>
        </w:tabs>
        <w:ind w:left="720" w:hanging="360"/>
      </w:pPr>
      <w:rPr>
        <w:rFonts w:ascii="Wingdings" w:hAnsi="Wingdings" w:cs="Wingdings" w:hint="default"/>
        <w:color w:val="000000"/>
        <w:sz w:val="18"/>
        <w:szCs w:val="18"/>
      </w:rPr>
    </w:lvl>
  </w:abstractNum>
  <w:abstractNum w:abstractNumId="12" w15:restartNumberingAfterBreak="0">
    <w:nsid w:val="0000000C"/>
    <w:multiLevelType w:val="singleLevel"/>
    <w:tmpl w:val="0000000C"/>
    <w:name w:val="WW8Num40"/>
    <w:lvl w:ilvl="0">
      <w:start w:val="1"/>
      <w:numFmt w:val="bullet"/>
      <w:lvlText w:val=""/>
      <w:lvlJc w:val="left"/>
      <w:pPr>
        <w:tabs>
          <w:tab w:val="num" w:pos="0"/>
        </w:tabs>
        <w:ind w:left="0" w:firstLine="0"/>
      </w:pPr>
      <w:rPr>
        <w:rFonts w:ascii="Wingdings" w:hAnsi="Wingdings" w:cs="Wingdings" w:hint="default"/>
        <w:sz w:val="18"/>
        <w:szCs w:val="18"/>
      </w:rPr>
    </w:lvl>
  </w:abstractNum>
  <w:abstractNum w:abstractNumId="13" w15:restartNumberingAfterBreak="0">
    <w:nsid w:val="0000000D"/>
    <w:multiLevelType w:val="singleLevel"/>
    <w:tmpl w:val="0000000D"/>
    <w:name w:val="WW8Num41"/>
    <w:lvl w:ilvl="0">
      <w:start w:val="1"/>
      <w:numFmt w:val="bullet"/>
      <w:lvlText w:val=""/>
      <w:lvlJc w:val="left"/>
      <w:pPr>
        <w:tabs>
          <w:tab w:val="num" w:pos="360"/>
        </w:tabs>
        <w:ind w:left="360" w:hanging="360"/>
      </w:pPr>
      <w:rPr>
        <w:rFonts w:ascii="Wingdings" w:hAnsi="Wingdings" w:cs="Wingdings" w:hint="default"/>
      </w:rPr>
    </w:lvl>
  </w:abstractNum>
  <w:abstractNum w:abstractNumId="14" w15:restartNumberingAfterBreak="0">
    <w:nsid w:val="0000000E"/>
    <w:multiLevelType w:val="singleLevel"/>
    <w:tmpl w:val="0000000E"/>
    <w:name w:val="WW8Num46"/>
    <w:lvl w:ilvl="0">
      <w:start w:val="1"/>
      <w:numFmt w:val="decimal"/>
      <w:pStyle w:val="textenumros"/>
      <w:lvlText w:val="%1."/>
      <w:lvlJc w:val="left"/>
      <w:pPr>
        <w:tabs>
          <w:tab w:val="num" w:pos="1353"/>
        </w:tabs>
        <w:ind w:left="1353" w:hanging="360"/>
      </w:pPr>
      <w:rPr>
        <w:rFonts w:cs="Times New Roman"/>
      </w:rPr>
    </w:lvl>
  </w:abstractNum>
  <w:abstractNum w:abstractNumId="15" w15:restartNumberingAfterBreak="0">
    <w:nsid w:val="022A3DF0"/>
    <w:multiLevelType w:val="hybridMultilevel"/>
    <w:tmpl w:val="A7BE9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239639D"/>
    <w:multiLevelType w:val="hybridMultilevel"/>
    <w:tmpl w:val="866C63D6"/>
    <w:lvl w:ilvl="0" w:tplc="040C0005">
      <w:start w:val="1"/>
      <w:numFmt w:val="bullet"/>
      <w:lvlText w:val=""/>
      <w:lvlJc w:val="left"/>
      <w:pPr>
        <w:ind w:left="763" w:hanging="360"/>
      </w:pPr>
      <w:rPr>
        <w:rFonts w:ascii="Wingdings" w:hAnsi="Wingdings" w:hint="default"/>
      </w:rPr>
    </w:lvl>
    <w:lvl w:ilvl="1" w:tplc="040C0003" w:tentative="1">
      <w:start w:val="1"/>
      <w:numFmt w:val="bullet"/>
      <w:lvlText w:val="o"/>
      <w:lvlJc w:val="left"/>
      <w:pPr>
        <w:ind w:left="1483" w:hanging="360"/>
      </w:pPr>
      <w:rPr>
        <w:rFonts w:ascii="Courier New" w:hAnsi="Courier New" w:cs="Courier New" w:hint="default"/>
      </w:rPr>
    </w:lvl>
    <w:lvl w:ilvl="2" w:tplc="040C0005" w:tentative="1">
      <w:start w:val="1"/>
      <w:numFmt w:val="bullet"/>
      <w:lvlText w:val=""/>
      <w:lvlJc w:val="left"/>
      <w:pPr>
        <w:ind w:left="2203" w:hanging="360"/>
      </w:pPr>
      <w:rPr>
        <w:rFonts w:ascii="Wingdings" w:hAnsi="Wingdings" w:hint="default"/>
      </w:rPr>
    </w:lvl>
    <w:lvl w:ilvl="3" w:tplc="040C0001" w:tentative="1">
      <w:start w:val="1"/>
      <w:numFmt w:val="bullet"/>
      <w:lvlText w:val=""/>
      <w:lvlJc w:val="left"/>
      <w:pPr>
        <w:ind w:left="2923" w:hanging="360"/>
      </w:pPr>
      <w:rPr>
        <w:rFonts w:ascii="Symbol" w:hAnsi="Symbol" w:hint="default"/>
      </w:rPr>
    </w:lvl>
    <w:lvl w:ilvl="4" w:tplc="040C0003" w:tentative="1">
      <w:start w:val="1"/>
      <w:numFmt w:val="bullet"/>
      <w:lvlText w:val="o"/>
      <w:lvlJc w:val="left"/>
      <w:pPr>
        <w:ind w:left="3643" w:hanging="360"/>
      </w:pPr>
      <w:rPr>
        <w:rFonts w:ascii="Courier New" w:hAnsi="Courier New" w:cs="Courier New" w:hint="default"/>
      </w:rPr>
    </w:lvl>
    <w:lvl w:ilvl="5" w:tplc="040C0005" w:tentative="1">
      <w:start w:val="1"/>
      <w:numFmt w:val="bullet"/>
      <w:lvlText w:val=""/>
      <w:lvlJc w:val="left"/>
      <w:pPr>
        <w:ind w:left="4363" w:hanging="360"/>
      </w:pPr>
      <w:rPr>
        <w:rFonts w:ascii="Wingdings" w:hAnsi="Wingdings" w:hint="default"/>
      </w:rPr>
    </w:lvl>
    <w:lvl w:ilvl="6" w:tplc="040C0001" w:tentative="1">
      <w:start w:val="1"/>
      <w:numFmt w:val="bullet"/>
      <w:lvlText w:val=""/>
      <w:lvlJc w:val="left"/>
      <w:pPr>
        <w:ind w:left="5083" w:hanging="360"/>
      </w:pPr>
      <w:rPr>
        <w:rFonts w:ascii="Symbol" w:hAnsi="Symbol" w:hint="default"/>
      </w:rPr>
    </w:lvl>
    <w:lvl w:ilvl="7" w:tplc="040C0003" w:tentative="1">
      <w:start w:val="1"/>
      <w:numFmt w:val="bullet"/>
      <w:lvlText w:val="o"/>
      <w:lvlJc w:val="left"/>
      <w:pPr>
        <w:ind w:left="5803" w:hanging="360"/>
      </w:pPr>
      <w:rPr>
        <w:rFonts w:ascii="Courier New" w:hAnsi="Courier New" w:cs="Courier New" w:hint="default"/>
      </w:rPr>
    </w:lvl>
    <w:lvl w:ilvl="8" w:tplc="040C0005" w:tentative="1">
      <w:start w:val="1"/>
      <w:numFmt w:val="bullet"/>
      <w:lvlText w:val=""/>
      <w:lvlJc w:val="left"/>
      <w:pPr>
        <w:ind w:left="6523" w:hanging="360"/>
      </w:pPr>
      <w:rPr>
        <w:rFonts w:ascii="Wingdings" w:hAnsi="Wingdings" w:hint="default"/>
      </w:rPr>
    </w:lvl>
  </w:abstractNum>
  <w:abstractNum w:abstractNumId="17" w15:restartNumberingAfterBreak="0">
    <w:nsid w:val="0608225B"/>
    <w:multiLevelType w:val="hybridMultilevel"/>
    <w:tmpl w:val="77A8C5C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07D34F95"/>
    <w:multiLevelType w:val="hybridMultilevel"/>
    <w:tmpl w:val="9CE46A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8043D76"/>
    <w:multiLevelType w:val="hybridMultilevel"/>
    <w:tmpl w:val="1B10BCD6"/>
    <w:lvl w:ilvl="0" w:tplc="FFFFFFFF">
      <w:start w:val="3"/>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8D0369C"/>
    <w:multiLevelType w:val="hybridMultilevel"/>
    <w:tmpl w:val="A4DE7CE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090712A7"/>
    <w:multiLevelType w:val="hybridMultilevel"/>
    <w:tmpl w:val="7B644F4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095B123E"/>
    <w:multiLevelType w:val="hybridMultilevel"/>
    <w:tmpl w:val="F9E8C6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B421869"/>
    <w:multiLevelType w:val="hybridMultilevel"/>
    <w:tmpl w:val="7368BF38"/>
    <w:lvl w:ilvl="0" w:tplc="2B802292">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CDB5568"/>
    <w:multiLevelType w:val="hybridMultilevel"/>
    <w:tmpl w:val="60C288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0D176061"/>
    <w:multiLevelType w:val="hybridMultilevel"/>
    <w:tmpl w:val="75CCB7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DB753C1"/>
    <w:multiLevelType w:val="hybridMultilevel"/>
    <w:tmpl w:val="AFB07E8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0E464E86"/>
    <w:multiLevelType w:val="hybridMultilevel"/>
    <w:tmpl w:val="400C96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F126A26"/>
    <w:multiLevelType w:val="hybridMultilevel"/>
    <w:tmpl w:val="E25EAF72"/>
    <w:lvl w:ilvl="0" w:tplc="00000003">
      <w:numFmt w:val="bullet"/>
      <w:lvlText w:val="-"/>
      <w:lvlJc w:val="left"/>
      <w:pPr>
        <w:ind w:left="720" w:hanging="360"/>
      </w:pPr>
      <w:rPr>
        <w:rFonts w:ascii="StarSymbol" w:hAnsi="Star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0D740C8"/>
    <w:multiLevelType w:val="multilevel"/>
    <w:tmpl w:val="DAC69AF8"/>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10F07DFB"/>
    <w:multiLevelType w:val="hybridMultilevel"/>
    <w:tmpl w:val="2ED62DA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28403D4"/>
    <w:multiLevelType w:val="hybridMultilevel"/>
    <w:tmpl w:val="2EE20E6E"/>
    <w:lvl w:ilvl="0" w:tplc="120CD26E">
      <w:start w:val="1"/>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2C249D2"/>
    <w:multiLevelType w:val="multilevel"/>
    <w:tmpl w:val="690C58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4F36B57"/>
    <w:multiLevelType w:val="hybridMultilevel"/>
    <w:tmpl w:val="5A747D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5255DAB"/>
    <w:multiLevelType w:val="hybridMultilevel"/>
    <w:tmpl w:val="EBDE47C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5CC6141"/>
    <w:multiLevelType w:val="hybridMultilevel"/>
    <w:tmpl w:val="A8FEA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8994DFD"/>
    <w:multiLevelType w:val="hybridMultilevel"/>
    <w:tmpl w:val="F2261F04"/>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7"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1"/>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1FB34C7C"/>
    <w:multiLevelType w:val="hybridMultilevel"/>
    <w:tmpl w:val="FDEE28C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25E33E8C"/>
    <w:multiLevelType w:val="hybridMultilevel"/>
    <w:tmpl w:val="3E30165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7AA66E0"/>
    <w:multiLevelType w:val="hybridMultilevel"/>
    <w:tmpl w:val="3C2CCB44"/>
    <w:lvl w:ilvl="0" w:tplc="A192C8EE">
      <w:start w:val="1"/>
      <w:numFmt w:val="decimal"/>
      <w:lvlText w:val="%1."/>
      <w:lvlJc w:val="left"/>
      <w:pPr>
        <w:ind w:left="720" w:hanging="360"/>
      </w:pPr>
      <w:rPr>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2E77519C"/>
    <w:multiLevelType w:val="hybridMultilevel"/>
    <w:tmpl w:val="08286AA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2A00BA"/>
    <w:multiLevelType w:val="hybridMultilevel"/>
    <w:tmpl w:val="52D630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27C7BA3"/>
    <w:multiLevelType w:val="hybridMultilevel"/>
    <w:tmpl w:val="6C00CB9A"/>
    <w:lvl w:ilvl="0" w:tplc="6A547896">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3B326AD"/>
    <w:multiLevelType w:val="hybridMultilevel"/>
    <w:tmpl w:val="60066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5AD7340"/>
    <w:multiLevelType w:val="hybridMultilevel"/>
    <w:tmpl w:val="5542304E"/>
    <w:lvl w:ilvl="0" w:tplc="4A5E8540">
      <w:start w:val="11"/>
      <w:numFmt w:val="bullet"/>
      <w:lvlText w:val="-"/>
      <w:lvlJc w:val="left"/>
      <w:pPr>
        <w:ind w:left="1068" w:hanging="360"/>
      </w:pPr>
      <w:rPr>
        <w:rFonts w:ascii="AMU Monument Grotesk" w:eastAsia="Calibri" w:hAnsi="AMU Monument Grotesk"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36F92D28"/>
    <w:multiLevelType w:val="hybridMultilevel"/>
    <w:tmpl w:val="3DA8DDBE"/>
    <w:lvl w:ilvl="0" w:tplc="040C000D">
      <w:start w:val="1"/>
      <w:numFmt w:val="bullet"/>
      <w:lvlText w:val=""/>
      <w:lvlJc w:val="left"/>
      <w:pPr>
        <w:ind w:left="934" w:hanging="360"/>
      </w:pPr>
      <w:rPr>
        <w:rFonts w:ascii="Wingdings" w:hAnsi="Wingdings" w:hint="default"/>
      </w:rPr>
    </w:lvl>
    <w:lvl w:ilvl="1" w:tplc="040C0003" w:tentative="1">
      <w:start w:val="1"/>
      <w:numFmt w:val="bullet"/>
      <w:lvlText w:val="o"/>
      <w:lvlJc w:val="left"/>
      <w:pPr>
        <w:ind w:left="1654" w:hanging="360"/>
      </w:pPr>
      <w:rPr>
        <w:rFonts w:ascii="Courier New" w:hAnsi="Courier New" w:cs="Courier New" w:hint="default"/>
      </w:rPr>
    </w:lvl>
    <w:lvl w:ilvl="2" w:tplc="040C0005" w:tentative="1">
      <w:start w:val="1"/>
      <w:numFmt w:val="bullet"/>
      <w:lvlText w:val=""/>
      <w:lvlJc w:val="left"/>
      <w:pPr>
        <w:ind w:left="2374" w:hanging="360"/>
      </w:pPr>
      <w:rPr>
        <w:rFonts w:ascii="Wingdings" w:hAnsi="Wingdings" w:hint="default"/>
      </w:rPr>
    </w:lvl>
    <w:lvl w:ilvl="3" w:tplc="040C0001" w:tentative="1">
      <w:start w:val="1"/>
      <w:numFmt w:val="bullet"/>
      <w:lvlText w:val=""/>
      <w:lvlJc w:val="left"/>
      <w:pPr>
        <w:ind w:left="3094" w:hanging="360"/>
      </w:pPr>
      <w:rPr>
        <w:rFonts w:ascii="Symbol" w:hAnsi="Symbol" w:hint="default"/>
      </w:rPr>
    </w:lvl>
    <w:lvl w:ilvl="4" w:tplc="040C0003" w:tentative="1">
      <w:start w:val="1"/>
      <w:numFmt w:val="bullet"/>
      <w:lvlText w:val="o"/>
      <w:lvlJc w:val="left"/>
      <w:pPr>
        <w:ind w:left="3814" w:hanging="360"/>
      </w:pPr>
      <w:rPr>
        <w:rFonts w:ascii="Courier New" w:hAnsi="Courier New" w:cs="Courier New" w:hint="default"/>
      </w:rPr>
    </w:lvl>
    <w:lvl w:ilvl="5" w:tplc="040C0005" w:tentative="1">
      <w:start w:val="1"/>
      <w:numFmt w:val="bullet"/>
      <w:lvlText w:val=""/>
      <w:lvlJc w:val="left"/>
      <w:pPr>
        <w:ind w:left="4534" w:hanging="360"/>
      </w:pPr>
      <w:rPr>
        <w:rFonts w:ascii="Wingdings" w:hAnsi="Wingdings" w:hint="default"/>
      </w:rPr>
    </w:lvl>
    <w:lvl w:ilvl="6" w:tplc="040C0001" w:tentative="1">
      <w:start w:val="1"/>
      <w:numFmt w:val="bullet"/>
      <w:lvlText w:val=""/>
      <w:lvlJc w:val="left"/>
      <w:pPr>
        <w:ind w:left="5254" w:hanging="360"/>
      </w:pPr>
      <w:rPr>
        <w:rFonts w:ascii="Symbol" w:hAnsi="Symbol" w:hint="default"/>
      </w:rPr>
    </w:lvl>
    <w:lvl w:ilvl="7" w:tplc="040C0003" w:tentative="1">
      <w:start w:val="1"/>
      <w:numFmt w:val="bullet"/>
      <w:lvlText w:val="o"/>
      <w:lvlJc w:val="left"/>
      <w:pPr>
        <w:ind w:left="5974" w:hanging="360"/>
      </w:pPr>
      <w:rPr>
        <w:rFonts w:ascii="Courier New" w:hAnsi="Courier New" w:cs="Courier New" w:hint="default"/>
      </w:rPr>
    </w:lvl>
    <w:lvl w:ilvl="8" w:tplc="040C0005" w:tentative="1">
      <w:start w:val="1"/>
      <w:numFmt w:val="bullet"/>
      <w:lvlText w:val=""/>
      <w:lvlJc w:val="left"/>
      <w:pPr>
        <w:ind w:left="6694" w:hanging="360"/>
      </w:pPr>
      <w:rPr>
        <w:rFonts w:ascii="Wingdings" w:hAnsi="Wingdings" w:hint="default"/>
      </w:rPr>
    </w:lvl>
  </w:abstractNum>
  <w:abstractNum w:abstractNumId="47" w15:restartNumberingAfterBreak="0">
    <w:nsid w:val="36FF10A0"/>
    <w:multiLevelType w:val="hybridMultilevel"/>
    <w:tmpl w:val="FF8E7C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53227F"/>
    <w:multiLevelType w:val="hybridMultilevel"/>
    <w:tmpl w:val="341A3C2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9" w15:restartNumberingAfterBreak="0">
    <w:nsid w:val="49521329"/>
    <w:multiLevelType w:val="hybridMultilevel"/>
    <w:tmpl w:val="97484C68"/>
    <w:lvl w:ilvl="0" w:tplc="040C000D">
      <w:start w:val="1"/>
      <w:numFmt w:val="bullet"/>
      <w:lvlText w:val=""/>
      <w:lvlJc w:val="left"/>
      <w:pPr>
        <w:ind w:left="1217" w:hanging="360"/>
      </w:pPr>
      <w:rPr>
        <w:rFonts w:ascii="Wingdings" w:hAnsi="Wingdings" w:hint="default"/>
      </w:rPr>
    </w:lvl>
    <w:lvl w:ilvl="1" w:tplc="040C0003" w:tentative="1">
      <w:start w:val="1"/>
      <w:numFmt w:val="bullet"/>
      <w:lvlText w:val="o"/>
      <w:lvlJc w:val="left"/>
      <w:pPr>
        <w:ind w:left="1937" w:hanging="360"/>
      </w:pPr>
      <w:rPr>
        <w:rFonts w:ascii="Courier New" w:hAnsi="Courier New" w:cs="Courier New" w:hint="default"/>
      </w:rPr>
    </w:lvl>
    <w:lvl w:ilvl="2" w:tplc="040C0005" w:tentative="1">
      <w:start w:val="1"/>
      <w:numFmt w:val="bullet"/>
      <w:lvlText w:val=""/>
      <w:lvlJc w:val="left"/>
      <w:pPr>
        <w:ind w:left="2657" w:hanging="360"/>
      </w:pPr>
      <w:rPr>
        <w:rFonts w:ascii="Wingdings" w:hAnsi="Wingdings" w:hint="default"/>
      </w:rPr>
    </w:lvl>
    <w:lvl w:ilvl="3" w:tplc="040C0001" w:tentative="1">
      <w:start w:val="1"/>
      <w:numFmt w:val="bullet"/>
      <w:lvlText w:val=""/>
      <w:lvlJc w:val="left"/>
      <w:pPr>
        <w:ind w:left="3377" w:hanging="360"/>
      </w:pPr>
      <w:rPr>
        <w:rFonts w:ascii="Symbol" w:hAnsi="Symbol" w:hint="default"/>
      </w:rPr>
    </w:lvl>
    <w:lvl w:ilvl="4" w:tplc="040C0003" w:tentative="1">
      <w:start w:val="1"/>
      <w:numFmt w:val="bullet"/>
      <w:lvlText w:val="o"/>
      <w:lvlJc w:val="left"/>
      <w:pPr>
        <w:ind w:left="4097" w:hanging="360"/>
      </w:pPr>
      <w:rPr>
        <w:rFonts w:ascii="Courier New" w:hAnsi="Courier New" w:cs="Courier New" w:hint="default"/>
      </w:rPr>
    </w:lvl>
    <w:lvl w:ilvl="5" w:tplc="040C0005" w:tentative="1">
      <w:start w:val="1"/>
      <w:numFmt w:val="bullet"/>
      <w:lvlText w:val=""/>
      <w:lvlJc w:val="left"/>
      <w:pPr>
        <w:ind w:left="4817" w:hanging="360"/>
      </w:pPr>
      <w:rPr>
        <w:rFonts w:ascii="Wingdings" w:hAnsi="Wingdings" w:hint="default"/>
      </w:rPr>
    </w:lvl>
    <w:lvl w:ilvl="6" w:tplc="040C0001" w:tentative="1">
      <w:start w:val="1"/>
      <w:numFmt w:val="bullet"/>
      <w:lvlText w:val=""/>
      <w:lvlJc w:val="left"/>
      <w:pPr>
        <w:ind w:left="5537" w:hanging="360"/>
      </w:pPr>
      <w:rPr>
        <w:rFonts w:ascii="Symbol" w:hAnsi="Symbol" w:hint="default"/>
      </w:rPr>
    </w:lvl>
    <w:lvl w:ilvl="7" w:tplc="040C0003" w:tentative="1">
      <w:start w:val="1"/>
      <w:numFmt w:val="bullet"/>
      <w:lvlText w:val="o"/>
      <w:lvlJc w:val="left"/>
      <w:pPr>
        <w:ind w:left="6257" w:hanging="360"/>
      </w:pPr>
      <w:rPr>
        <w:rFonts w:ascii="Courier New" w:hAnsi="Courier New" w:cs="Courier New" w:hint="default"/>
      </w:rPr>
    </w:lvl>
    <w:lvl w:ilvl="8" w:tplc="040C0005" w:tentative="1">
      <w:start w:val="1"/>
      <w:numFmt w:val="bullet"/>
      <w:lvlText w:val=""/>
      <w:lvlJc w:val="left"/>
      <w:pPr>
        <w:ind w:left="6977" w:hanging="360"/>
      </w:pPr>
      <w:rPr>
        <w:rFonts w:ascii="Wingdings" w:hAnsi="Wingdings" w:hint="default"/>
      </w:rPr>
    </w:lvl>
  </w:abstractNum>
  <w:abstractNum w:abstractNumId="50" w15:restartNumberingAfterBreak="0">
    <w:nsid w:val="4A1B3FB8"/>
    <w:multiLevelType w:val="hybridMultilevel"/>
    <w:tmpl w:val="F8CC5C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B942507"/>
    <w:multiLevelType w:val="hybridMultilevel"/>
    <w:tmpl w:val="583E9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D200FF4"/>
    <w:multiLevelType w:val="hybridMultilevel"/>
    <w:tmpl w:val="8AC8B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D516D1A"/>
    <w:multiLevelType w:val="hybridMultilevel"/>
    <w:tmpl w:val="16DA1324"/>
    <w:lvl w:ilvl="0" w:tplc="040C000D">
      <w:start w:val="1"/>
      <w:numFmt w:val="bullet"/>
      <w:lvlText w:val=""/>
      <w:lvlJc w:val="left"/>
      <w:pPr>
        <w:ind w:left="1080" w:hanging="360"/>
      </w:pPr>
      <w:rPr>
        <w:rFonts w:ascii="Wingdings" w:hAnsi="Wingdings" w:hint="default"/>
      </w:rPr>
    </w:lvl>
    <w:lvl w:ilvl="1" w:tplc="88968322">
      <w:numFmt w:val="bullet"/>
      <w:lvlText w:val="-"/>
      <w:lvlJc w:val="left"/>
      <w:pPr>
        <w:ind w:left="1800" w:hanging="360"/>
      </w:pPr>
      <w:rPr>
        <w:rFonts w:ascii="Verdana" w:eastAsia="Times New Roman" w:hAnsi="Verdana"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4" w15:restartNumberingAfterBreak="0">
    <w:nsid w:val="4DCF55D6"/>
    <w:multiLevelType w:val="hybridMultilevel"/>
    <w:tmpl w:val="6CA8D6E2"/>
    <w:lvl w:ilvl="0" w:tplc="3D16C6A4">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E01534E"/>
    <w:multiLevelType w:val="hybridMultilevel"/>
    <w:tmpl w:val="C63C9DDA"/>
    <w:lvl w:ilvl="0" w:tplc="57608206">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4BD1BA8"/>
    <w:multiLevelType w:val="hybridMultilevel"/>
    <w:tmpl w:val="4C0827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50039AC"/>
    <w:multiLevelType w:val="hybridMultilevel"/>
    <w:tmpl w:val="7A743A7A"/>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575230D"/>
    <w:multiLevelType w:val="hybridMultilevel"/>
    <w:tmpl w:val="BED8FF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E703883"/>
    <w:multiLevelType w:val="hybridMultilevel"/>
    <w:tmpl w:val="59B4A0BE"/>
    <w:lvl w:ilvl="0" w:tplc="E37A40D4">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F5162CE"/>
    <w:multiLevelType w:val="hybridMultilevel"/>
    <w:tmpl w:val="AC5CE9D8"/>
    <w:lvl w:ilvl="0" w:tplc="040C000D">
      <w:start w:val="1"/>
      <w:numFmt w:val="bullet"/>
      <w:lvlText w:val=""/>
      <w:lvlJc w:val="left"/>
      <w:pPr>
        <w:ind w:left="1937" w:hanging="360"/>
      </w:pPr>
      <w:rPr>
        <w:rFonts w:ascii="Wingdings" w:hAnsi="Wingdings" w:hint="default"/>
      </w:rPr>
    </w:lvl>
    <w:lvl w:ilvl="1" w:tplc="040C0003" w:tentative="1">
      <w:start w:val="1"/>
      <w:numFmt w:val="bullet"/>
      <w:lvlText w:val="o"/>
      <w:lvlJc w:val="left"/>
      <w:pPr>
        <w:ind w:left="2657" w:hanging="360"/>
      </w:pPr>
      <w:rPr>
        <w:rFonts w:ascii="Courier New" w:hAnsi="Courier New" w:cs="Courier New" w:hint="default"/>
      </w:rPr>
    </w:lvl>
    <w:lvl w:ilvl="2" w:tplc="040C0005" w:tentative="1">
      <w:start w:val="1"/>
      <w:numFmt w:val="bullet"/>
      <w:lvlText w:val=""/>
      <w:lvlJc w:val="left"/>
      <w:pPr>
        <w:ind w:left="3377" w:hanging="360"/>
      </w:pPr>
      <w:rPr>
        <w:rFonts w:ascii="Wingdings" w:hAnsi="Wingdings" w:hint="default"/>
      </w:rPr>
    </w:lvl>
    <w:lvl w:ilvl="3" w:tplc="040C0001" w:tentative="1">
      <w:start w:val="1"/>
      <w:numFmt w:val="bullet"/>
      <w:lvlText w:val=""/>
      <w:lvlJc w:val="left"/>
      <w:pPr>
        <w:ind w:left="4097" w:hanging="360"/>
      </w:pPr>
      <w:rPr>
        <w:rFonts w:ascii="Symbol" w:hAnsi="Symbol" w:hint="default"/>
      </w:rPr>
    </w:lvl>
    <w:lvl w:ilvl="4" w:tplc="040C0003" w:tentative="1">
      <w:start w:val="1"/>
      <w:numFmt w:val="bullet"/>
      <w:lvlText w:val="o"/>
      <w:lvlJc w:val="left"/>
      <w:pPr>
        <w:ind w:left="4817" w:hanging="360"/>
      </w:pPr>
      <w:rPr>
        <w:rFonts w:ascii="Courier New" w:hAnsi="Courier New" w:cs="Courier New" w:hint="default"/>
      </w:rPr>
    </w:lvl>
    <w:lvl w:ilvl="5" w:tplc="040C0005" w:tentative="1">
      <w:start w:val="1"/>
      <w:numFmt w:val="bullet"/>
      <w:lvlText w:val=""/>
      <w:lvlJc w:val="left"/>
      <w:pPr>
        <w:ind w:left="5537" w:hanging="360"/>
      </w:pPr>
      <w:rPr>
        <w:rFonts w:ascii="Wingdings" w:hAnsi="Wingdings" w:hint="default"/>
      </w:rPr>
    </w:lvl>
    <w:lvl w:ilvl="6" w:tplc="040C0001" w:tentative="1">
      <w:start w:val="1"/>
      <w:numFmt w:val="bullet"/>
      <w:lvlText w:val=""/>
      <w:lvlJc w:val="left"/>
      <w:pPr>
        <w:ind w:left="6257" w:hanging="360"/>
      </w:pPr>
      <w:rPr>
        <w:rFonts w:ascii="Symbol" w:hAnsi="Symbol" w:hint="default"/>
      </w:rPr>
    </w:lvl>
    <w:lvl w:ilvl="7" w:tplc="040C0003" w:tentative="1">
      <w:start w:val="1"/>
      <w:numFmt w:val="bullet"/>
      <w:lvlText w:val="o"/>
      <w:lvlJc w:val="left"/>
      <w:pPr>
        <w:ind w:left="6977" w:hanging="360"/>
      </w:pPr>
      <w:rPr>
        <w:rFonts w:ascii="Courier New" w:hAnsi="Courier New" w:cs="Courier New" w:hint="default"/>
      </w:rPr>
    </w:lvl>
    <w:lvl w:ilvl="8" w:tplc="040C0005" w:tentative="1">
      <w:start w:val="1"/>
      <w:numFmt w:val="bullet"/>
      <w:lvlText w:val=""/>
      <w:lvlJc w:val="left"/>
      <w:pPr>
        <w:ind w:left="7697" w:hanging="360"/>
      </w:pPr>
      <w:rPr>
        <w:rFonts w:ascii="Wingdings" w:hAnsi="Wingdings" w:hint="default"/>
      </w:rPr>
    </w:lvl>
  </w:abstractNum>
  <w:abstractNum w:abstractNumId="61" w15:restartNumberingAfterBreak="0">
    <w:nsid w:val="5FD832C9"/>
    <w:multiLevelType w:val="hybridMultilevel"/>
    <w:tmpl w:val="064AA628"/>
    <w:lvl w:ilvl="0" w:tplc="040C000D">
      <w:start w:val="1"/>
      <w:numFmt w:val="bullet"/>
      <w:lvlText w:val=""/>
      <w:lvlJc w:val="left"/>
      <w:pPr>
        <w:ind w:left="1854" w:hanging="360"/>
      </w:pPr>
      <w:rPr>
        <w:rFonts w:ascii="Wingdings" w:hAnsi="Wingdings" w:hint="default"/>
      </w:rPr>
    </w:lvl>
    <w:lvl w:ilvl="1" w:tplc="040C000D">
      <w:start w:val="1"/>
      <w:numFmt w:val="bullet"/>
      <w:lvlText w:val=""/>
      <w:lvlJc w:val="left"/>
      <w:pPr>
        <w:ind w:left="2574" w:hanging="360"/>
      </w:pPr>
      <w:rPr>
        <w:rFonts w:ascii="Wingdings" w:hAnsi="Wingdings"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2" w15:restartNumberingAfterBreak="0">
    <w:nsid w:val="626F19E8"/>
    <w:multiLevelType w:val="hybridMultilevel"/>
    <w:tmpl w:val="44A83E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41836E7"/>
    <w:multiLevelType w:val="hybridMultilevel"/>
    <w:tmpl w:val="ACB08268"/>
    <w:lvl w:ilvl="0" w:tplc="FD0C3806">
      <w:start w:val="1"/>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8274F9"/>
    <w:multiLevelType w:val="hybridMultilevel"/>
    <w:tmpl w:val="701EB9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5BE6940"/>
    <w:multiLevelType w:val="hybridMultilevel"/>
    <w:tmpl w:val="F1F012EE"/>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6" w15:restartNumberingAfterBreak="0">
    <w:nsid w:val="66D01001"/>
    <w:multiLevelType w:val="hybridMultilevel"/>
    <w:tmpl w:val="AC523954"/>
    <w:lvl w:ilvl="0" w:tplc="930CB134">
      <w:start w:val="2"/>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7" w15:restartNumberingAfterBreak="0">
    <w:nsid w:val="6D936347"/>
    <w:multiLevelType w:val="hybridMultilevel"/>
    <w:tmpl w:val="DFAC548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8" w15:restartNumberingAfterBreak="0">
    <w:nsid w:val="6FEB5A87"/>
    <w:multiLevelType w:val="hybridMultilevel"/>
    <w:tmpl w:val="775A4F76"/>
    <w:lvl w:ilvl="0" w:tplc="C0B0CB5C">
      <w:start w:val="1"/>
      <w:numFmt w:val="decimal"/>
      <w:lvlText w:val="%1)"/>
      <w:lvlJc w:val="left"/>
      <w:pPr>
        <w:ind w:left="720" w:hanging="360"/>
      </w:pPr>
      <w:rPr>
        <w:rFonts w:ascii="Verdana" w:eastAsia="Calibri" w:hAnsi="Verdana" w:cs="Segoe UI"/>
      </w:rPr>
    </w:lvl>
    <w:lvl w:ilvl="1" w:tplc="040C0001">
      <w:start w:val="1"/>
      <w:numFmt w:val="bullet"/>
      <w:lvlText w:val=""/>
      <w:lvlJc w:val="left"/>
      <w:pPr>
        <w:ind w:left="1440" w:hanging="360"/>
      </w:pPr>
      <w:rPr>
        <w:rFonts w:ascii="Symbol" w:hAnsi="Symbol" w:hint="default"/>
      </w:rPr>
    </w:lvl>
    <w:lvl w:ilvl="2" w:tplc="00000003">
      <w:start w:val="1"/>
      <w:numFmt w:val="bullet"/>
      <w:lvlText w:val="-"/>
      <w:lvlJc w:val="left"/>
      <w:pPr>
        <w:ind w:left="2160" w:hanging="360"/>
      </w:pPr>
      <w:rPr>
        <w:rFonts w:ascii="Arial" w:hAnsi="Arial" w:hint="default"/>
        <w:sz w:val="22"/>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3C934A9"/>
    <w:multiLevelType w:val="hybridMultilevel"/>
    <w:tmpl w:val="EB98C9D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59233C9"/>
    <w:multiLevelType w:val="hybridMultilevel"/>
    <w:tmpl w:val="C6C62AC4"/>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8AD508D"/>
    <w:multiLevelType w:val="hybridMultilevel"/>
    <w:tmpl w:val="D2AA52CC"/>
    <w:lvl w:ilvl="0" w:tplc="FFFFFFFF">
      <w:start w:val="3"/>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8D30D56"/>
    <w:multiLevelType w:val="hybridMultilevel"/>
    <w:tmpl w:val="F6D02EC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A7A77FB"/>
    <w:multiLevelType w:val="hybridMultilevel"/>
    <w:tmpl w:val="4F9EDF66"/>
    <w:lvl w:ilvl="0" w:tplc="FFFFFFFF">
      <w:start w:val="3"/>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AFC77E5"/>
    <w:multiLevelType w:val="hybridMultilevel"/>
    <w:tmpl w:val="4C2E09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B720791"/>
    <w:multiLevelType w:val="hybridMultilevel"/>
    <w:tmpl w:val="E56E4B7C"/>
    <w:lvl w:ilvl="0" w:tplc="040C0005">
      <w:start w:val="1"/>
      <w:numFmt w:val="bullet"/>
      <w:lvlText w:val=""/>
      <w:lvlJc w:val="left"/>
      <w:pPr>
        <w:ind w:left="6172" w:hanging="360"/>
      </w:pPr>
      <w:rPr>
        <w:rFonts w:ascii="Wingdings" w:hAnsi="Wingdings" w:hint="default"/>
      </w:rPr>
    </w:lvl>
    <w:lvl w:ilvl="1" w:tplc="040C0003" w:tentative="1">
      <w:start w:val="1"/>
      <w:numFmt w:val="bullet"/>
      <w:lvlText w:val="o"/>
      <w:lvlJc w:val="left"/>
      <w:pPr>
        <w:ind w:left="6892" w:hanging="360"/>
      </w:pPr>
      <w:rPr>
        <w:rFonts w:ascii="Courier New" w:hAnsi="Courier New" w:cs="Courier New" w:hint="default"/>
      </w:rPr>
    </w:lvl>
    <w:lvl w:ilvl="2" w:tplc="040C0005" w:tentative="1">
      <w:start w:val="1"/>
      <w:numFmt w:val="bullet"/>
      <w:lvlText w:val=""/>
      <w:lvlJc w:val="left"/>
      <w:pPr>
        <w:ind w:left="7612" w:hanging="360"/>
      </w:pPr>
      <w:rPr>
        <w:rFonts w:ascii="Wingdings" w:hAnsi="Wingdings" w:hint="default"/>
      </w:rPr>
    </w:lvl>
    <w:lvl w:ilvl="3" w:tplc="040C0001" w:tentative="1">
      <w:start w:val="1"/>
      <w:numFmt w:val="bullet"/>
      <w:lvlText w:val=""/>
      <w:lvlJc w:val="left"/>
      <w:pPr>
        <w:ind w:left="8332" w:hanging="360"/>
      </w:pPr>
      <w:rPr>
        <w:rFonts w:ascii="Symbol" w:hAnsi="Symbol" w:hint="default"/>
      </w:rPr>
    </w:lvl>
    <w:lvl w:ilvl="4" w:tplc="040C0003" w:tentative="1">
      <w:start w:val="1"/>
      <w:numFmt w:val="bullet"/>
      <w:lvlText w:val="o"/>
      <w:lvlJc w:val="left"/>
      <w:pPr>
        <w:ind w:left="9052" w:hanging="360"/>
      </w:pPr>
      <w:rPr>
        <w:rFonts w:ascii="Courier New" w:hAnsi="Courier New" w:cs="Courier New" w:hint="default"/>
      </w:rPr>
    </w:lvl>
    <w:lvl w:ilvl="5" w:tplc="040C0005" w:tentative="1">
      <w:start w:val="1"/>
      <w:numFmt w:val="bullet"/>
      <w:lvlText w:val=""/>
      <w:lvlJc w:val="left"/>
      <w:pPr>
        <w:ind w:left="9772" w:hanging="360"/>
      </w:pPr>
      <w:rPr>
        <w:rFonts w:ascii="Wingdings" w:hAnsi="Wingdings" w:hint="default"/>
      </w:rPr>
    </w:lvl>
    <w:lvl w:ilvl="6" w:tplc="040C0001" w:tentative="1">
      <w:start w:val="1"/>
      <w:numFmt w:val="bullet"/>
      <w:lvlText w:val=""/>
      <w:lvlJc w:val="left"/>
      <w:pPr>
        <w:ind w:left="10492" w:hanging="360"/>
      </w:pPr>
      <w:rPr>
        <w:rFonts w:ascii="Symbol" w:hAnsi="Symbol" w:hint="default"/>
      </w:rPr>
    </w:lvl>
    <w:lvl w:ilvl="7" w:tplc="040C0003" w:tentative="1">
      <w:start w:val="1"/>
      <w:numFmt w:val="bullet"/>
      <w:lvlText w:val="o"/>
      <w:lvlJc w:val="left"/>
      <w:pPr>
        <w:ind w:left="11212" w:hanging="360"/>
      </w:pPr>
      <w:rPr>
        <w:rFonts w:ascii="Courier New" w:hAnsi="Courier New" w:cs="Courier New" w:hint="default"/>
      </w:rPr>
    </w:lvl>
    <w:lvl w:ilvl="8" w:tplc="040C0005" w:tentative="1">
      <w:start w:val="1"/>
      <w:numFmt w:val="bullet"/>
      <w:lvlText w:val=""/>
      <w:lvlJc w:val="left"/>
      <w:pPr>
        <w:ind w:left="11932" w:hanging="360"/>
      </w:pPr>
      <w:rPr>
        <w:rFonts w:ascii="Wingdings" w:hAnsi="Wingdings" w:hint="default"/>
      </w:rPr>
    </w:lvl>
  </w:abstractNum>
  <w:num w:numId="1">
    <w:abstractNumId w:val="1"/>
  </w:num>
  <w:num w:numId="2">
    <w:abstractNumId w:val="2"/>
  </w:num>
  <w:num w:numId="3">
    <w:abstractNumId w:val="4"/>
  </w:num>
  <w:num w:numId="4">
    <w:abstractNumId w:val="8"/>
  </w:num>
  <w:num w:numId="5">
    <w:abstractNumId w:val="9"/>
  </w:num>
  <w:num w:numId="6">
    <w:abstractNumId w:val="11"/>
  </w:num>
  <w:num w:numId="7">
    <w:abstractNumId w:val="13"/>
  </w:num>
  <w:num w:numId="8">
    <w:abstractNumId w:val="14"/>
  </w:num>
  <w:num w:numId="9">
    <w:abstractNumId w:val="27"/>
  </w:num>
  <w:num w:numId="10">
    <w:abstractNumId w:val="42"/>
  </w:num>
  <w:num w:numId="11">
    <w:abstractNumId w:val="34"/>
  </w:num>
  <w:num w:numId="12">
    <w:abstractNumId w:val="68"/>
  </w:num>
  <w:num w:numId="13">
    <w:abstractNumId w:val="32"/>
  </w:num>
  <w:num w:numId="14">
    <w:abstractNumId w:val="52"/>
  </w:num>
  <w:num w:numId="15">
    <w:abstractNumId w:val="26"/>
  </w:num>
  <w:num w:numId="16">
    <w:abstractNumId w:val="38"/>
  </w:num>
  <w:num w:numId="17">
    <w:abstractNumId w:val="36"/>
  </w:num>
  <w:num w:numId="18">
    <w:abstractNumId w:val="21"/>
  </w:num>
  <w:num w:numId="19">
    <w:abstractNumId w:val="35"/>
  </w:num>
  <w:num w:numId="20">
    <w:abstractNumId w:val="37"/>
  </w:num>
  <w:num w:numId="21">
    <w:abstractNumId w:val="15"/>
  </w:num>
  <w:num w:numId="22">
    <w:abstractNumId w:val="41"/>
  </w:num>
  <w:num w:numId="23">
    <w:abstractNumId w:val="64"/>
  </w:num>
  <w:num w:numId="24">
    <w:abstractNumId w:val="47"/>
  </w:num>
  <w:num w:numId="25">
    <w:abstractNumId w:val="73"/>
  </w:num>
  <w:num w:numId="26">
    <w:abstractNumId w:val="67"/>
  </w:num>
  <w:num w:numId="27">
    <w:abstractNumId w:val="0"/>
  </w:num>
  <w:num w:numId="28">
    <w:abstractNumId w:val="46"/>
  </w:num>
  <w:num w:numId="29">
    <w:abstractNumId w:val="49"/>
  </w:num>
  <w:num w:numId="30">
    <w:abstractNumId w:val="60"/>
  </w:num>
  <w:num w:numId="31">
    <w:abstractNumId w:val="54"/>
  </w:num>
  <w:num w:numId="32">
    <w:abstractNumId w:val="71"/>
  </w:num>
  <w:num w:numId="33">
    <w:abstractNumId w:val="23"/>
  </w:num>
  <w:num w:numId="34">
    <w:abstractNumId w:val="33"/>
  </w:num>
  <w:num w:numId="35">
    <w:abstractNumId w:val="63"/>
  </w:num>
  <w:num w:numId="36">
    <w:abstractNumId w:val="24"/>
  </w:num>
  <w:num w:numId="37">
    <w:abstractNumId w:val="20"/>
  </w:num>
  <w:num w:numId="38">
    <w:abstractNumId w:val="57"/>
  </w:num>
  <w:num w:numId="39">
    <w:abstractNumId w:val="70"/>
  </w:num>
  <w:num w:numId="40">
    <w:abstractNumId w:val="61"/>
  </w:num>
  <w:num w:numId="41">
    <w:abstractNumId w:val="31"/>
  </w:num>
  <w:num w:numId="42">
    <w:abstractNumId w:val="44"/>
  </w:num>
  <w:num w:numId="43">
    <w:abstractNumId w:val="40"/>
  </w:num>
  <w:num w:numId="44">
    <w:abstractNumId w:val="39"/>
  </w:num>
  <w:num w:numId="45">
    <w:abstractNumId w:val="51"/>
  </w:num>
  <w:num w:numId="46">
    <w:abstractNumId w:val="74"/>
  </w:num>
  <w:num w:numId="47">
    <w:abstractNumId w:val="62"/>
  </w:num>
  <w:num w:numId="48">
    <w:abstractNumId w:val="59"/>
  </w:num>
  <w:num w:numId="49">
    <w:abstractNumId w:val="75"/>
  </w:num>
  <w:num w:numId="50">
    <w:abstractNumId w:val="43"/>
  </w:num>
  <w:num w:numId="51">
    <w:abstractNumId w:val="48"/>
  </w:num>
  <w:num w:numId="52">
    <w:abstractNumId w:val="17"/>
  </w:num>
  <w:num w:numId="53">
    <w:abstractNumId w:val="30"/>
  </w:num>
  <w:num w:numId="54">
    <w:abstractNumId w:val="18"/>
  </w:num>
  <w:num w:numId="55">
    <w:abstractNumId w:val="69"/>
  </w:num>
  <w:num w:numId="56">
    <w:abstractNumId w:val="53"/>
  </w:num>
  <w:num w:numId="57">
    <w:abstractNumId w:val="66"/>
  </w:num>
  <w:num w:numId="58">
    <w:abstractNumId w:val="72"/>
  </w:num>
  <w:num w:numId="59">
    <w:abstractNumId w:val="22"/>
  </w:num>
  <w:num w:numId="60">
    <w:abstractNumId w:val="28"/>
  </w:num>
  <w:num w:numId="61">
    <w:abstractNumId w:val="65"/>
  </w:num>
  <w:num w:numId="62">
    <w:abstractNumId w:val="58"/>
  </w:num>
  <w:num w:numId="63">
    <w:abstractNumId w:val="25"/>
  </w:num>
  <w:num w:numId="64">
    <w:abstractNumId w:val="16"/>
  </w:num>
  <w:num w:numId="65">
    <w:abstractNumId w:val="50"/>
  </w:num>
  <w:num w:numId="66">
    <w:abstractNumId w:val="29"/>
  </w:num>
  <w:num w:numId="67">
    <w:abstractNumId w:val="56"/>
  </w:num>
  <w:num w:numId="68">
    <w:abstractNumId w:val="45"/>
  </w:num>
  <w:num w:numId="69">
    <w:abstractNumId w:val="6"/>
  </w:num>
  <w:num w:numId="70">
    <w:abstractNumId w:val="55"/>
  </w:num>
  <w:num w:numId="71">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F90"/>
    <w:rsid w:val="0000507F"/>
    <w:rsid w:val="00011A41"/>
    <w:rsid w:val="00016C50"/>
    <w:rsid w:val="00017F13"/>
    <w:rsid w:val="00021EE5"/>
    <w:rsid w:val="00022B53"/>
    <w:rsid w:val="00025CC4"/>
    <w:rsid w:val="000328EB"/>
    <w:rsid w:val="00033C36"/>
    <w:rsid w:val="000364B3"/>
    <w:rsid w:val="00036CEA"/>
    <w:rsid w:val="000400E8"/>
    <w:rsid w:val="000411AF"/>
    <w:rsid w:val="00042BDB"/>
    <w:rsid w:val="00042C1A"/>
    <w:rsid w:val="00050117"/>
    <w:rsid w:val="000507CF"/>
    <w:rsid w:val="00051CDF"/>
    <w:rsid w:val="00053C96"/>
    <w:rsid w:val="00054BCB"/>
    <w:rsid w:val="000578CE"/>
    <w:rsid w:val="000620E3"/>
    <w:rsid w:val="000624F7"/>
    <w:rsid w:val="0006322C"/>
    <w:rsid w:val="00067D1D"/>
    <w:rsid w:val="000726FE"/>
    <w:rsid w:val="000775C8"/>
    <w:rsid w:val="00082C6C"/>
    <w:rsid w:val="00085E5B"/>
    <w:rsid w:val="000864CF"/>
    <w:rsid w:val="00087A58"/>
    <w:rsid w:val="00091ED0"/>
    <w:rsid w:val="00094737"/>
    <w:rsid w:val="000971D5"/>
    <w:rsid w:val="000A573A"/>
    <w:rsid w:val="000A5D4E"/>
    <w:rsid w:val="000A71A6"/>
    <w:rsid w:val="000B0F77"/>
    <w:rsid w:val="000B1F23"/>
    <w:rsid w:val="000B1F72"/>
    <w:rsid w:val="000B403B"/>
    <w:rsid w:val="000B7229"/>
    <w:rsid w:val="000C0E58"/>
    <w:rsid w:val="000C3399"/>
    <w:rsid w:val="000C4124"/>
    <w:rsid w:val="000C5FAC"/>
    <w:rsid w:val="000C737F"/>
    <w:rsid w:val="000D0892"/>
    <w:rsid w:val="000D2634"/>
    <w:rsid w:val="000D6FD6"/>
    <w:rsid w:val="000E533F"/>
    <w:rsid w:val="000E615F"/>
    <w:rsid w:val="000E74F0"/>
    <w:rsid w:val="000E7FB0"/>
    <w:rsid w:val="000F120A"/>
    <w:rsid w:val="000F23DF"/>
    <w:rsid w:val="000F5E45"/>
    <w:rsid w:val="00101198"/>
    <w:rsid w:val="00102944"/>
    <w:rsid w:val="00103987"/>
    <w:rsid w:val="00104A77"/>
    <w:rsid w:val="00106153"/>
    <w:rsid w:val="001071B6"/>
    <w:rsid w:val="001103E1"/>
    <w:rsid w:val="00110701"/>
    <w:rsid w:val="001119FC"/>
    <w:rsid w:val="00112343"/>
    <w:rsid w:val="00113FD7"/>
    <w:rsid w:val="0011477C"/>
    <w:rsid w:val="00117C67"/>
    <w:rsid w:val="00122E25"/>
    <w:rsid w:val="001247FC"/>
    <w:rsid w:val="00124C89"/>
    <w:rsid w:val="0012517E"/>
    <w:rsid w:val="001269AE"/>
    <w:rsid w:val="00133BE4"/>
    <w:rsid w:val="00135B15"/>
    <w:rsid w:val="00135F04"/>
    <w:rsid w:val="00135F2F"/>
    <w:rsid w:val="00136675"/>
    <w:rsid w:val="00141CC1"/>
    <w:rsid w:val="00141F80"/>
    <w:rsid w:val="00142638"/>
    <w:rsid w:val="00143623"/>
    <w:rsid w:val="00144174"/>
    <w:rsid w:val="001467C5"/>
    <w:rsid w:val="00146E9D"/>
    <w:rsid w:val="00146F82"/>
    <w:rsid w:val="0014733B"/>
    <w:rsid w:val="0015003B"/>
    <w:rsid w:val="00152486"/>
    <w:rsid w:val="001544E2"/>
    <w:rsid w:val="00156AC2"/>
    <w:rsid w:val="001576B2"/>
    <w:rsid w:val="0016239B"/>
    <w:rsid w:val="00163F92"/>
    <w:rsid w:val="00164BBC"/>
    <w:rsid w:val="0016551F"/>
    <w:rsid w:val="00171712"/>
    <w:rsid w:val="001730A3"/>
    <w:rsid w:val="00175C6A"/>
    <w:rsid w:val="00176DDD"/>
    <w:rsid w:val="00180F77"/>
    <w:rsid w:val="001863E9"/>
    <w:rsid w:val="00191B4B"/>
    <w:rsid w:val="00192C50"/>
    <w:rsid w:val="0019304F"/>
    <w:rsid w:val="00195E6A"/>
    <w:rsid w:val="001A0264"/>
    <w:rsid w:val="001A153A"/>
    <w:rsid w:val="001A3E5E"/>
    <w:rsid w:val="001A6D64"/>
    <w:rsid w:val="001B0387"/>
    <w:rsid w:val="001B0BF4"/>
    <w:rsid w:val="001B297D"/>
    <w:rsid w:val="001B490D"/>
    <w:rsid w:val="001B66BA"/>
    <w:rsid w:val="001C0AE2"/>
    <w:rsid w:val="001C0E06"/>
    <w:rsid w:val="001C10B9"/>
    <w:rsid w:val="001C1F57"/>
    <w:rsid w:val="001C2083"/>
    <w:rsid w:val="001C5FBF"/>
    <w:rsid w:val="001C73A7"/>
    <w:rsid w:val="001D02AC"/>
    <w:rsid w:val="001D28C7"/>
    <w:rsid w:val="001D51F2"/>
    <w:rsid w:val="001D560B"/>
    <w:rsid w:val="001D5A73"/>
    <w:rsid w:val="001D5AD7"/>
    <w:rsid w:val="001E0825"/>
    <w:rsid w:val="001E0AD5"/>
    <w:rsid w:val="001E1ECF"/>
    <w:rsid w:val="001E50A6"/>
    <w:rsid w:val="001F02FE"/>
    <w:rsid w:val="001F087A"/>
    <w:rsid w:val="001F636D"/>
    <w:rsid w:val="001F745F"/>
    <w:rsid w:val="00200669"/>
    <w:rsid w:val="002014CB"/>
    <w:rsid w:val="002032A7"/>
    <w:rsid w:val="00204120"/>
    <w:rsid w:val="00207E4B"/>
    <w:rsid w:val="00212904"/>
    <w:rsid w:val="0021387D"/>
    <w:rsid w:val="0021394B"/>
    <w:rsid w:val="002177B3"/>
    <w:rsid w:val="00222323"/>
    <w:rsid w:val="0022680A"/>
    <w:rsid w:val="00226A36"/>
    <w:rsid w:val="00227BAF"/>
    <w:rsid w:val="00227BC5"/>
    <w:rsid w:val="00235231"/>
    <w:rsid w:val="00235972"/>
    <w:rsid w:val="00235EE0"/>
    <w:rsid w:val="002375FA"/>
    <w:rsid w:val="002407E0"/>
    <w:rsid w:val="0024428F"/>
    <w:rsid w:val="00244F0D"/>
    <w:rsid w:val="002450A8"/>
    <w:rsid w:val="00245327"/>
    <w:rsid w:val="00245A58"/>
    <w:rsid w:val="0024641C"/>
    <w:rsid w:val="0024698A"/>
    <w:rsid w:val="0025366A"/>
    <w:rsid w:val="002553ED"/>
    <w:rsid w:val="002568B0"/>
    <w:rsid w:val="00256A63"/>
    <w:rsid w:val="002600F0"/>
    <w:rsid w:val="00260F30"/>
    <w:rsid w:val="00263DBC"/>
    <w:rsid w:val="00264266"/>
    <w:rsid w:val="00266F07"/>
    <w:rsid w:val="002671DA"/>
    <w:rsid w:val="00284E48"/>
    <w:rsid w:val="00285836"/>
    <w:rsid w:val="00292256"/>
    <w:rsid w:val="0029339F"/>
    <w:rsid w:val="00294192"/>
    <w:rsid w:val="00295123"/>
    <w:rsid w:val="002959C2"/>
    <w:rsid w:val="002A0D50"/>
    <w:rsid w:val="002A1DD7"/>
    <w:rsid w:val="002A1E0D"/>
    <w:rsid w:val="002A5F74"/>
    <w:rsid w:val="002B0E6E"/>
    <w:rsid w:val="002B2CE4"/>
    <w:rsid w:val="002B2F5E"/>
    <w:rsid w:val="002B452F"/>
    <w:rsid w:val="002B7C30"/>
    <w:rsid w:val="002B7EA0"/>
    <w:rsid w:val="002C1C79"/>
    <w:rsid w:val="002C296A"/>
    <w:rsid w:val="002C7559"/>
    <w:rsid w:val="002C7FB2"/>
    <w:rsid w:val="002D178C"/>
    <w:rsid w:val="002D2211"/>
    <w:rsid w:val="002D303B"/>
    <w:rsid w:val="002E136F"/>
    <w:rsid w:val="002E47B9"/>
    <w:rsid w:val="002E649C"/>
    <w:rsid w:val="002E6533"/>
    <w:rsid w:val="002E69A2"/>
    <w:rsid w:val="002F6A2C"/>
    <w:rsid w:val="00306CC1"/>
    <w:rsid w:val="00310C03"/>
    <w:rsid w:val="003117F1"/>
    <w:rsid w:val="00311E62"/>
    <w:rsid w:val="00313805"/>
    <w:rsid w:val="003138BD"/>
    <w:rsid w:val="003200F8"/>
    <w:rsid w:val="00324845"/>
    <w:rsid w:val="00325BBE"/>
    <w:rsid w:val="00326E07"/>
    <w:rsid w:val="0033058A"/>
    <w:rsid w:val="0033242C"/>
    <w:rsid w:val="00333133"/>
    <w:rsid w:val="00334B50"/>
    <w:rsid w:val="0034048B"/>
    <w:rsid w:val="0034427F"/>
    <w:rsid w:val="0034774B"/>
    <w:rsid w:val="0035045B"/>
    <w:rsid w:val="00351043"/>
    <w:rsid w:val="00361F7C"/>
    <w:rsid w:val="0036538C"/>
    <w:rsid w:val="00365A33"/>
    <w:rsid w:val="003674AC"/>
    <w:rsid w:val="00376294"/>
    <w:rsid w:val="00382309"/>
    <w:rsid w:val="00383893"/>
    <w:rsid w:val="00383AB8"/>
    <w:rsid w:val="00385D91"/>
    <w:rsid w:val="0039474E"/>
    <w:rsid w:val="0039483B"/>
    <w:rsid w:val="00396FD0"/>
    <w:rsid w:val="003978CF"/>
    <w:rsid w:val="003A2391"/>
    <w:rsid w:val="003A2592"/>
    <w:rsid w:val="003A67D3"/>
    <w:rsid w:val="003A78BC"/>
    <w:rsid w:val="003B0436"/>
    <w:rsid w:val="003B57E4"/>
    <w:rsid w:val="003B65B9"/>
    <w:rsid w:val="003B6A42"/>
    <w:rsid w:val="003B7B32"/>
    <w:rsid w:val="003C0066"/>
    <w:rsid w:val="003C1164"/>
    <w:rsid w:val="003C13F5"/>
    <w:rsid w:val="003C28AA"/>
    <w:rsid w:val="003C61F0"/>
    <w:rsid w:val="003D0766"/>
    <w:rsid w:val="003D233D"/>
    <w:rsid w:val="003D2907"/>
    <w:rsid w:val="003D2F2C"/>
    <w:rsid w:val="003D47E0"/>
    <w:rsid w:val="003D5978"/>
    <w:rsid w:val="003E5593"/>
    <w:rsid w:val="003F0008"/>
    <w:rsid w:val="0040170C"/>
    <w:rsid w:val="00404606"/>
    <w:rsid w:val="00412C09"/>
    <w:rsid w:val="00414C6B"/>
    <w:rsid w:val="004208A2"/>
    <w:rsid w:val="00422AC3"/>
    <w:rsid w:val="00424B0E"/>
    <w:rsid w:val="0042768C"/>
    <w:rsid w:val="00430313"/>
    <w:rsid w:val="004319C8"/>
    <w:rsid w:val="0043475A"/>
    <w:rsid w:val="00434E7F"/>
    <w:rsid w:val="004407A9"/>
    <w:rsid w:val="00446E9A"/>
    <w:rsid w:val="0045112A"/>
    <w:rsid w:val="0045629F"/>
    <w:rsid w:val="004572E3"/>
    <w:rsid w:val="00462740"/>
    <w:rsid w:val="00463D97"/>
    <w:rsid w:val="00464345"/>
    <w:rsid w:val="00471FCC"/>
    <w:rsid w:val="0047268C"/>
    <w:rsid w:val="004731F2"/>
    <w:rsid w:val="00474383"/>
    <w:rsid w:val="0047475D"/>
    <w:rsid w:val="0048011C"/>
    <w:rsid w:val="0048222B"/>
    <w:rsid w:val="00485247"/>
    <w:rsid w:val="00486F38"/>
    <w:rsid w:val="004876A4"/>
    <w:rsid w:val="00496688"/>
    <w:rsid w:val="004A011D"/>
    <w:rsid w:val="004A050C"/>
    <w:rsid w:val="004A15FF"/>
    <w:rsid w:val="004A1EB7"/>
    <w:rsid w:val="004A41E4"/>
    <w:rsid w:val="004A582E"/>
    <w:rsid w:val="004A5E90"/>
    <w:rsid w:val="004A6684"/>
    <w:rsid w:val="004B3901"/>
    <w:rsid w:val="004B3CEA"/>
    <w:rsid w:val="004B4D39"/>
    <w:rsid w:val="004C31FC"/>
    <w:rsid w:val="004C7055"/>
    <w:rsid w:val="004D0D8C"/>
    <w:rsid w:val="004D0E2E"/>
    <w:rsid w:val="004D1DCF"/>
    <w:rsid w:val="004D78FF"/>
    <w:rsid w:val="004E1285"/>
    <w:rsid w:val="004E20B6"/>
    <w:rsid w:val="004E682E"/>
    <w:rsid w:val="004E74D4"/>
    <w:rsid w:val="004E7C1C"/>
    <w:rsid w:val="004F09FB"/>
    <w:rsid w:val="004F0D71"/>
    <w:rsid w:val="004F2BA5"/>
    <w:rsid w:val="004F33C4"/>
    <w:rsid w:val="004F613B"/>
    <w:rsid w:val="00500EA2"/>
    <w:rsid w:val="0050475F"/>
    <w:rsid w:val="00505F7A"/>
    <w:rsid w:val="00506E0C"/>
    <w:rsid w:val="00512FEB"/>
    <w:rsid w:val="00514028"/>
    <w:rsid w:val="0051424D"/>
    <w:rsid w:val="005145C8"/>
    <w:rsid w:val="00514FF8"/>
    <w:rsid w:val="00523242"/>
    <w:rsid w:val="00530170"/>
    <w:rsid w:val="00536516"/>
    <w:rsid w:val="00540746"/>
    <w:rsid w:val="00544601"/>
    <w:rsid w:val="0054513E"/>
    <w:rsid w:val="0054542E"/>
    <w:rsid w:val="00546161"/>
    <w:rsid w:val="00547B8C"/>
    <w:rsid w:val="00547E4C"/>
    <w:rsid w:val="0055002E"/>
    <w:rsid w:val="005500ED"/>
    <w:rsid w:val="0055027F"/>
    <w:rsid w:val="0055046E"/>
    <w:rsid w:val="00551A9B"/>
    <w:rsid w:val="00551FF4"/>
    <w:rsid w:val="0055440C"/>
    <w:rsid w:val="00555CCC"/>
    <w:rsid w:val="00556DBE"/>
    <w:rsid w:val="0056129C"/>
    <w:rsid w:val="00561992"/>
    <w:rsid w:val="00564302"/>
    <w:rsid w:val="00564A1E"/>
    <w:rsid w:val="00564D9D"/>
    <w:rsid w:val="00565F67"/>
    <w:rsid w:val="00566093"/>
    <w:rsid w:val="005661CA"/>
    <w:rsid w:val="00566A54"/>
    <w:rsid w:val="0057119C"/>
    <w:rsid w:val="005723AB"/>
    <w:rsid w:val="00573181"/>
    <w:rsid w:val="00574642"/>
    <w:rsid w:val="00574C4A"/>
    <w:rsid w:val="0057541D"/>
    <w:rsid w:val="00576702"/>
    <w:rsid w:val="0057706B"/>
    <w:rsid w:val="00584EF5"/>
    <w:rsid w:val="0058628F"/>
    <w:rsid w:val="00586C3E"/>
    <w:rsid w:val="00590345"/>
    <w:rsid w:val="00590E54"/>
    <w:rsid w:val="005944C3"/>
    <w:rsid w:val="005946E0"/>
    <w:rsid w:val="005968F8"/>
    <w:rsid w:val="005A2EAA"/>
    <w:rsid w:val="005A386C"/>
    <w:rsid w:val="005A54E9"/>
    <w:rsid w:val="005A674B"/>
    <w:rsid w:val="005B21C6"/>
    <w:rsid w:val="005B3740"/>
    <w:rsid w:val="005B3D0D"/>
    <w:rsid w:val="005B3DDA"/>
    <w:rsid w:val="005B57FA"/>
    <w:rsid w:val="005B5846"/>
    <w:rsid w:val="005B7950"/>
    <w:rsid w:val="005B7F56"/>
    <w:rsid w:val="005C657F"/>
    <w:rsid w:val="005D16F4"/>
    <w:rsid w:val="005D3DB9"/>
    <w:rsid w:val="005D6CE4"/>
    <w:rsid w:val="005D7DC6"/>
    <w:rsid w:val="005E450A"/>
    <w:rsid w:val="005E5EEF"/>
    <w:rsid w:val="005E6667"/>
    <w:rsid w:val="005F4463"/>
    <w:rsid w:val="0060135C"/>
    <w:rsid w:val="00601FA4"/>
    <w:rsid w:val="00606F4E"/>
    <w:rsid w:val="00615F35"/>
    <w:rsid w:val="006174C2"/>
    <w:rsid w:val="0062161B"/>
    <w:rsid w:val="00627F7D"/>
    <w:rsid w:val="00632F75"/>
    <w:rsid w:val="00633D9D"/>
    <w:rsid w:val="006360D7"/>
    <w:rsid w:val="00636ACF"/>
    <w:rsid w:val="00636BCE"/>
    <w:rsid w:val="00641098"/>
    <w:rsid w:val="00641C80"/>
    <w:rsid w:val="006428AA"/>
    <w:rsid w:val="0064345D"/>
    <w:rsid w:val="00643667"/>
    <w:rsid w:val="00645867"/>
    <w:rsid w:val="006534D2"/>
    <w:rsid w:val="00655FF3"/>
    <w:rsid w:val="006566EC"/>
    <w:rsid w:val="006574E6"/>
    <w:rsid w:val="006663F8"/>
    <w:rsid w:val="006671A2"/>
    <w:rsid w:val="006702ED"/>
    <w:rsid w:val="00670E10"/>
    <w:rsid w:val="00677FC3"/>
    <w:rsid w:val="0068151D"/>
    <w:rsid w:val="00684D07"/>
    <w:rsid w:val="00686564"/>
    <w:rsid w:val="00687E3C"/>
    <w:rsid w:val="0069066A"/>
    <w:rsid w:val="00690C20"/>
    <w:rsid w:val="00692FC3"/>
    <w:rsid w:val="0069489E"/>
    <w:rsid w:val="006A26BD"/>
    <w:rsid w:val="006A33AE"/>
    <w:rsid w:val="006A4624"/>
    <w:rsid w:val="006B3A37"/>
    <w:rsid w:val="006B447F"/>
    <w:rsid w:val="006B6942"/>
    <w:rsid w:val="006B74C7"/>
    <w:rsid w:val="006B7504"/>
    <w:rsid w:val="006C0221"/>
    <w:rsid w:val="006C27E1"/>
    <w:rsid w:val="006C2C77"/>
    <w:rsid w:val="006C2F79"/>
    <w:rsid w:val="006C514D"/>
    <w:rsid w:val="006C7AB9"/>
    <w:rsid w:val="006D4B8F"/>
    <w:rsid w:val="006D5745"/>
    <w:rsid w:val="006E2F1C"/>
    <w:rsid w:val="006F23C3"/>
    <w:rsid w:val="006F375A"/>
    <w:rsid w:val="006F3CFA"/>
    <w:rsid w:val="0070045D"/>
    <w:rsid w:val="00700C77"/>
    <w:rsid w:val="00701F84"/>
    <w:rsid w:val="0070386C"/>
    <w:rsid w:val="00705D7B"/>
    <w:rsid w:val="00706578"/>
    <w:rsid w:val="00707F16"/>
    <w:rsid w:val="007162C2"/>
    <w:rsid w:val="00721C96"/>
    <w:rsid w:val="00721E84"/>
    <w:rsid w:val="0072401B"/>
    <w:rsid w:val="007263A1"/>
    <w:rsid w:val="0072665E"/>
    <w:rsid w:val="00733768"/>
    <w:rsid w:val="00736A79"/>
    <w:rsid w:val="00740D3D"/>
    <w:rsid w:val="00741FF5"/>
    <w:rsid w:val="007420E5"/>
    <w:rsid w:val="00742FA9"/>
    <w:rsid w:val="0074329D"/>
    <w:rsid w:val="00750293"/>
    <w:rsid w:val="00751F5E"/>
    <w:rsid w:val="007523FA"/>
    <w:rsid w:val="00754BC5"/>
    <w:rsid w:val="00756A7E"/>
    <w:rsid w:val="007607D8"/>
    <w:rsid w:val="00763EF7"/>
    <w:rsid w:val="00764AD3"/>
    <w:rsid w:val="007664A2"/>
    <w:rsid w:val="0077157A"/>
    <w:rsid w:val="00777C2F"/>
    <w:rsid w:val="00782A55"/>
    <w:rsid w:val="00785ADF"/>
    <w:rsid w:val="007A33AE"/>
    <w:rsid w:val="007A571B"/>
    <w:rsid w:val="007B16D6"/>
    <w:rsid w:val="007B4A2B"/>
    <w:rsid w:val="007B5666"/>
    <w:rsid w:val="007C04E7"/>
    <w:rsid w:val="007C16A4"/>
    <w:rsid w:val="007C2F55"/>
    <w:rsid w:val="007D05C0"/>
    <w:rsid w:val="007D37E5"/>
    <w:rsid w:val="007E0D02"/>
    <w:rsid w:val="007E443F"/>
    <w:rsid w:val="007E5E1B"/>
    <w:rsid w:val="007E699A"/>
    <w:rsid w:val="007E77D3"/>
    <w:rsid w:val="007F0A32"/>
    <w:rsid w:val="007F2159"/>
    <w:rsid w:val="007F27C6"/>
    <w:rsid w:val="007F3458"/>
    <w:rsid w:val="007F48D0"/>
    <w:rsid w:val="007F59E4"/>
    <w:rsid w:val="007F5DBD"/>
    <w:rsid w:val="00801FB6"/>
    <w:rsid w:val="0080570C"/>
    <w:rsid w:val="00807683"/>
    <w:rsid w:val="00807B3E"/>
    <w:rsid w:val="00812126"/>
    <w:rsid w:val="00813619"/>
    <w:rsid w:val="008147FE"/>
    <w:rsid w:val="00817D5E"/>
    <w:rsid w:val="008268FB"/>
    <w:rsid w:val="008348F2"/>
    <w:rsid w:val="00841DE0"/>
    <w:rsid w:val="00843033"/>
    <w:rsid w:val="00843EB3"/>
    <w:rsid w:val="00850068"/>
    <w:rsid w:val="0085031D"/>
    <w:rsid w:val="008512A6"/>
    <w:rsid w:val="00860446"/>
    <w:rsid w:val="00861B0C"/>
    <w:rsid w:val="00864AA9"/>
    <w:rsid w:val="0086534A"/>
    <w:rsid w:val="00865AD7"/>
    <w:rsid w:val="00866484"/>
    <w:rsid w:val="008700BA"/>
    <w:rsid w:val="0087201B"/>
    <w:rsid w:val="00872FED"/>
    <w:rsid w:val="008817BC"/>
    <w:rsid w:val="00882CEB"/>
    <w:rsid w:val="008854AD"/>
    <w:rsid w:val="008862A1"/>
    <w:rsid w:val="008901CA"/>
    <w:rsid w:val="008906CD"/>
    <w:rsid w:val="00891360"/>
    <w:rsid w:val="008945D9"/>
    <w:rsid w:val="008A0CE9"/>
    <w:rsid w:val="008A2209"/>
    <w:rsid w:val="008B1D16"/>
    <w:rsid w:val="008B1E66"/>
    <w:rsid w:val="008B20AB"/>
    <w:rsid w:val="008B6028"/>
    <w:rsid w:val="008C34DB"/>
    <w:rsid w:val="008C4734"/>
    <w:rsid w:val="008D33B6"/>
    <w:rsid w:val="008D38F9"/>
    <w:rsid w:val="008D3B76"/>
    <w:rsid w:val="008E0839"/>
    <w:rsid w:val="008E2BEC"/>
    <w:rsid w:val="008E3257"/>
    <w:rsid w:val="008E3F68"/>
    <w:rsid w:val="008E5056"/>
    <w:rsid w:val="008E597B"/>
    <w:rsid w:val="008E7B3A"/>
    <w:rsid w:val="008E7DD1"/>
    <w:rsid w:val="008F0F75"/>
    <w:rsid w:val="008F117D"/>
    <w:rsid w:val="008F2908"/>
    <w:rsid w:val="008F293D"/>
    <w:rsid w:val="008F2E49"/>
    <w:rsid w:val="008F3729"/>
    <w:rsid w:val="008F38E3"/>
    <w:rsid w:val="008F4EF1"/>
    <w:rsid w:val="008F6146"/>
    <w:rsid w:val="008F7F50"/>
    <w:rsid w:val="009019E4"/>
    <w:rsid w:val="00906588"/>
    <w:rsid w:val="00911463"/>
    <w:rsid w:val="00920629"/>
    <w:rsid w:val="00920A5C"/>
    <w:rsid w:val="00923DF5"/>
    <w:rsid w:val="00924EEF"/>
    <w:rsid w:val="00930999"/>
    <w:rsid w:val="00933E7A"/>
    <w:rsid w:val="00934A2C"/>
    <w:rsid w:val="00934F1F"/>
    <w:rsid w:val="009352E1"/>
    <w:rsid w:val="009374E7"/>
    <w:rsid w:val="00941D24"/>
    <w:rsid w:val="0094469E"/>
    <w:rsid w:val="009458A6"/>
    <w:rsid w:val="00951E7C"/>
    <w:rsid w:val="00953E4B"/>
    <w:rsid w:val="009551A2"/>
    <w:rsid w:val="00955F63"/>
    <w:rsid w:val="00961A20"/>
    <w:rsid w:val="0096264A"/>
    <w:rsid w:val="00965200"/>
    <w:rsid w:val="00965A04"/>
    <w:rsid w:val="0097007A"/>
    <w:rsid w:val="00970396"/>
    <w:rsid w:val="00971007"/>
    <w:rsid w:val="009722F4"/>
    <w:rsid w:val="009732B5"/>
    <w:rsid w:val="00974C91"/>
    <w:rsid w:val="00976887"/>
    <w:rsid w:val="00977B7F"/>
    <w:rsid w:val="0098019E"/>
    <w:rsid w:val="00982587"/>
    <w:rsid w:val="00987999"/>
    <w:rsid w:val="009903DB"/>
    <w:rsid w:val="00990C77"/>
    <w:rsid w:val="00991D17"/>
    <w:rsid w:val="0099307D"/>
    <w:rsid w:val="00997E4F"/>
    <w:rsid w:val="009A65F0"/>
    <w:rsid w:val="009A7E83"/>
    <w:rsid w:val="009A7FA3"/>
    <w:rsid w:val="009B05E0"/>
    <w:rsid w:val="009B0789"/>
    <w:rsid w:val="009B2652"/>
    <w:rsid w:val="009B4259"/>
    <w:rsid w:val="009B4FA4"/>
    <w:rsid w:val="009B6C64"/>
    <w:rsid w:val="009C652E"/>
    <w:rsid w:val="009C6FA1"/>
    <w:rsid w:val="009D092D"/>
    <w:rsid w:val="009D1691"/>
    <w:rsid w:val="009D1EF7"/>
    <w:rsid w:val="009D23DD"/>
    <w:rsid w:val="009D2E35"/>
    <w:rsid w:val="009D35ED"/>
    <w:rsid w:val="009D392D"/>
    <w:rsid w:val="009D3B3A"/>
    <w:rsid w:val="009D7FDB"/>
    <w:rsid w:val="009E312E"/>
    <w:rsid w:val="009E317F"/>
    <w:rsid w:val="009E3248"/>
    <w:rsid w:val="009E404A"/>
    <w:rsid w:val="009E44C7"/>
    <w:rsid w:val="009E5DA1"/>
    <w:rsid w:val="009F0137"/>
    <w:rsid w:val="009F0EBD"/>
    <w:rsid w:val="009F2B0E"/>
    <w:rsid w:val="009F33BE"/>
    <w:rsid w:val="00A00D52"/>
    <w:rsid w:val="00A0230D"/>
    <w:rsid w:val="00A10432"/>
    <w:rsid w:val="00A11F08"/>
    <w:rsid w:val="00A16107"/>
    <w:rsid w:val="00A20A2F"/>
    <w:rsid w:val="00A22AE1"/>
    <w:rsid w:val="00A240D4"/>
    <w:rsid w:val="00A27ADB"/>
    <w:rsid w:val="00A30368"/>
    <w:rsid w:val="00A34437"/>
    <w:rsid w:val="00A34FE0"/>
    <w:rsid w:val="00A3650D"/>
    <w:rsid w:val="00A443A4"/>
    <w:rsid w:val="00A533AD"/>
    <w:rsid w:val="00A53E9F"/>
    <w:rsid w:val="00A6004F"/>
    <w:rsid w:val="00A631AF"/>
    <w:rsid w:val="00A6689C"/>
    <w:rsid w:val="00A708FE"/>
    <w:rsid w:val="00A71406"/>
    <w:rsid w:val="00A7474F"/>
    <w:rsid w:val="00A75B74"/>
    <w:rsid w:val="00A76E56"/>
    <w:rsid w:val="00A80D92"/>
    <w:rsid w:val="00A875CC"/>
    <w:rsid w:val="00A90808"/>
    <w:rsid w:val="00A947AA"/>
    <w:rsid w:val="00AA040A"/>
    <w:rsid w:val="00AA35C8"/>
    <w:rsid w:val="00AA4A8D"/>
    <w:rsid w:val="00AA5F2F"/>
    <w:rsid w:val="00AA66F3"/>
    <w:rsid w:val="00AB2166"/>
    <w:rsid w:val="00AB2FCB"/>
    <w:rsid w:val="00AB4D3A"/>
    <w:rsid w:val="00AB580C"/>
    <w:rsid w:val="00AB686C"/>
    <w:rsid w:val="00AB73AE"/>
    <w:rsid w:val="00AB7429"/>
    <w:rsid w:val="00AC164D"/>
    <w:rsid w:val="00AC2668"/>
    <w:rsid w:val="00AD026F"/>
    <w:rsid w:val="00AD1421"/>
    <w:rsid w:val="00AD18AE"/>
    <w:rsid w:val="00AD5D53"/>
    <w:rsid w:val="00AE2504"/>
    <w:rsid w:val="00AE355D"/>
    <w:rsid w:val="00AE5774"/>
    <w:rsid w:val="00AE5ACD"/>
    <w:rsid w:val="00AE6338"/>
    <w:rsid w:val="00AF021C"/>
    <w:rsid w:val="00AF05B8"/>
    <w:rsid w:val="00AF119C"/>
    <w:rsid w:val="00AF140E"/>
    <w:rsid w:val="00AF509E"/>
    <w:rsid w:val="00B04AEC"/>
    <w:rsid w:val="00B06D51"/>
    <w:rsid w:val="00B1164D"/>
    <w:rsid w:val="00B11792"/>
    <w:rsid w:val="00B135FB"/>
    <w:rsid w:val="00B16A54"/>
    <w:rsid w:val="00B202C2"/>
    <w:rsid w:val="00B21DCD"/>
    <w:rsid w:val="00B230B3"/>
    <w:rsid w:val="00B24BB7"/>
    <w:rsid w:val="00B272B1"/>
    <w:rsid w:val="00B27F0E"/>
    <w:rsid w:val="00B31143"/>
    <w:rsid w:val="00B33B52"/>
    <w:rsid w:val="00B3471C"/>
    <w:rsid w:val="00B35689"/>
    <w:rsid w:val="00B369E0"/>
    <w:rsid w:val="00B40E8B"/>
    <w:rsid w:val="00B41282"/>
    <w:rsid w:val="00B417F8"/>
    <w:rsid w:val="00B423B9"/>
    <w:rsid w:val="00B52FE2"/>
    <w:rsid w:val="00B65ED9"/>
    <w:rsid w:val="00B71EEE"/>
    <w:rsid w:val="00B736DC"/>
    <w:rsid w:val="00B76516"/>
    <w:rsid w:val="00B76D16"/>
    <w:rsid w:val="00B77DDB"/>
    <w:rsid w:val="00B80F47"/>
    <w:rsid w:val="00B822F1"/>
    <w:rsid w:val="00B93919"/>
    <w:rsid w:val="00B93C2C"/>
    <w:rsid w:val="00B974F3"/>
    <w:rsid w:val="00B97C29"/>
    <w:rsid w:val="00BA0204"/>
    <w:rsid w:val="00BA0C57"/>
    <w:rsid w:val="00BA2A69"/>
    <w:rsid w:val="00BA4351"/>
    <w:rsid w:val="00BA630A"/>
    <w:rsid w:val="00BB1E12"/>
    <w:rsid w:val="00BB4056"/>
    <w:rsid w:val="00BB438C"/>
    <w:rsid w:val="00BB4F9C"/>
    <w:rsid w:val="00BB5DD9"/>
    <w:rsid w:val="00BC1AD3"/>
    <w:rsid w:val="00BC1E48"/>
    <w:rsid w:val="00BC1E5C"/>
    <w:rsid w:val="00BC2694"/>
    <w:rsid w:val="00BC5098"/>
    <w:rsid w:val="00BC6408"/>
    <w:rsid w:val="00BC774A"/>
    <w:rsid w:val="00BD2828"/>
    <w:rsid w:val="00BD39FD"/>
    <w:rsid w:val="00BD53A9"/>
    <w:rsid w:val="00BD56CB"/>
    <w:rsid w:val="00BE0698"/>
    <w:rsid w:val="00BE0C13"/>
    <w:rsid w:val="00BE141F"/>
    <w:rsid w:val="00BE2C7B"/>
    <w:rsid w:val="00BE3A76"/>
    <w:rsid w:val="00BE4532"/>
    <w:rsid w:val="00BE52E9"/>
    <w:rsid w:val="00BE66B6"/>
    <w:rsid w:val="00BF0D9E"/>
    <w:rsid w:val="00BF0FF2"/>
    <w:rsid w:val="00BF2799"/>
    <w:rsid w:val="00BF4085"/>
    <w:rsid w:val="00BF46FA"/>
    <w:rsid w:val="00BF50B5"/>
    <w:rsid w:val="00BF5171"/>
    <w:rsid w:val="00BF74F7"/>
    <w:rsid w:val="00C07059"/>
    <w:rsid w:val="00C1040F"/>
    <w:rsid w:val="00C10450"/>
    <w:rsid w:val="00C10BCF"/>
    <w:rsid w:val="00C157B9"/>
    <w:rsid w:val="00C15DFB"/>
    <w:rsid w:val="00C167F9"/>
    <w:rsid w:val="00C217AD"/>
    <w:rsid w:val="00C23BDE"/>
    <w:rsid w:val="00C274F6"/>
    <w:rsid w:val="00C30D7D"/>
    <w:rsid w:val="00C334A3"/>
    <w:rsid w:val="00C42168"/>
    <w:rsid w:val="00C43A25"/>
    <w:rsid w:val="00C51BAF"/>
    <w:rsid w:val="00C52F4D"/>
    <w:rsid w:val="00C539B5"/>
    <w:rsid w:val="00C55415"/>
    <w:rsid w:val="00C55AE7"/>
    <w:rsid w:val="00C61E03"/>
    <w:rsid w:val="00C65D22"/>
    <w:rsid w:val="00C721A2"/>
    <w:rsid w:val="00C72C0B"/>
    <w:rsid w:val="00C77398"/>
    <w:rsid w:val="00C77E68"/>
    <w:rsid w:val="00C81556"/>
    <w:rsid w:val="00C82326"/>
    <w:rsid w:val="00C82E7F"/>
    <w:rsid w:val="00C82ED8"/>
    <w:rsid w:val="00C8498C"/>
    <w:rsid w:val="00C85253"/>
    <w:rsid w:val="00C92CF6"/>
    <w:rsid w:val="00C94065"/>
    <w:rsid w:val="00C9460A"/>
    <w:rsid w:val="00C97827"/>
    <w:rsid w:val="00CA457E"/>
    <w:rsid w:val="00CA641C"/>
    <w:rsid w:val="00CA6A45"/>
    <w:rsid w:val="00CB229A"/>
    <w:rsid w:val="00CB22E4"/>
    <w:rsid w:val="00CB5F1F"/>
    <w:rsid w:val="00CB759D"/>
    <w:rsid w:val="00CB7DA3"/>
    <w:rsid w:val="00CC69CB"/>
    <w:rsid w:val="00CC6CDD"/>
    <w:rsid w:val="00CC7A50"/>
    <w:rsid w:val="00CD1C8F"/>
    <w:rsid w:val="00CD1F72"/>
    <w:rsid w:val="00CD1FA1"/>
    <w:rsid w:val="00CD4978"/>
    <w:rsid w:val="00CD5234"/>
    <w:rsid w:val="00CD67FD"/>
    <w:rsid w:val="00CD69C5"/>
    <w:rsid w:val="00CE3332"/>
    <w:rsid w:val="00CE3C04"/>
    <w:rsid w:val="00CE403E"/>
    <w:rsid w:val="00CE5EDE"/>
    <w:rsid w:val="00CE5FD4"/>
    <w:rsid w:val="00CE7F22"/>
    <w:rsid w:val="00CF1F34"/>
    <w:rsid w:val="00CF240D"/>
    <w:rsid w:val="00CF50CE"/>
    <w:rsid w:val="00CF619C"/>
    <w:rsid w:val="00CF6919"/>
    <w:rsid w:val="00CF7332"/>
    <w:rsid w:val="00D10FAA"/>
    <w:rsid w:val="00D24E76"/>
    <w:rsid w:val="00D2551D"/>
    <w:rsid w:val="00D31B0F"/>
    <w:rsid w:val="00D35815"/>
    <w:rsid w:val="00D37554"/>
    <w:rsid w:val="00D431E6"/>
    <w:rsid w:val="00D44302"/>
    <w:rsid w:val="00D450FB"/>
    <w:rsid w:val="00D45589"/>
    <w:rsid w:val="00D45F42"/>
    <w:rsid w:val="00D468B5"/>
    <w:rsid w:val="00D47FBF"/>
    <w:rsid w:val="00D50383"/>
    <w:rsid w:val="00D51144"/>
    <w:rsid w:val="00D51C1F"/>
    <w:rsid w:val="00D547BD"/>
    <w:rsid w:val="00D60F69"/>
    <w:rsid w:val="00D67C44"/>
    <w:rsid w:val="00D714BA"/>
    <w:rsid w:val="00D71975"/>
    <w:rsid w:val="00D72995"/>
    <w:rsid w:val="00D72B0D"/>
    <w:rsid w:val="00D73668"/>
    <w:rsid w:val="00D76622"/>
    <w:rsid w:val="00D769BE"/>
    <w:rsid w:val="00D8012F"/>
    <w:rsid w:val="00D80D3B"/>
    <w:rsid w:val="00D83037"/>
    <w:rsid w:val="00D85202"/>
    <w:rsid w:val="00D856BA"/>
    <w:rsid w:val="00D92106"/>
    <w:rsid w:val="00D97A34"/>
    <w:rsid w:val="00DA0C46"/>
    <w:rsid w:val="00DA32AE"/>
    <w:rsid w:val="00DA33A9"/>
    <w:rsid w:val="00DA3C75"/>
    <w:rsid w:val="00DA45F4"/>
    <w:rsid w:val="00DA725F"/>
    <w:rsid w:val="00DB2BC3"/>
    <w:rsid w:val="00DB46A2"/>
    <w:rsid w:val="00DB5C53"/>
    <w:rsid w:val="00DB6794"/>
    <w:rsid w:val="00DC41B3"/>
    <w:rsid w:val="00DC4DD2"/>
    <w:rsid w:val="00DC580E"/>
    <w:rsid w:val="00DD353F"/>
    <w:rsid w:val="00DE0756"/>
    <w:rsid w:val="00DE668C"/>
    <w:rsid w:val="00DE6B27"/>
    <w:rsid w:val="00DF1003"/>
    <w:rsid w:val="00DF1466"/>
    <w:rsid w:val="00DF5F53"/>
    <w:rsid w:val="00DF7C4B"/>
    <w:rsid w:val="00E039F8"/>
    <w:rsid w:val="00E05C4E"/>
    <w:rsid w:val="00E05F90"/>
    <w:rsid w:val="00E0736B"/>
    <w:rsid w:val="00E10A0D"/>
    <w:rsid w:val="00E115DB"/>
    <w:rsid w:val="00E13EF1"/>
    <w:rsid w:val="00E14F36"/>
    <w:rsid w:val="00E2309B"/>
    <w:rsid w:val="00E2710B"/>
    <w:rsid w:val="00E274FA"/>
    <w:rsid w:val="00E27BBE"/>
    <w:rsid w:val="00E306DD"/>
    <w:rsid w:val="00E31ED1"/>
    <w:rsid w:val="00E328C0"/>
    <w:rsid w:val="00E32DCB"/>
    <w:rsid w:val="00E32E7A"/>
    <w:rsid w:val="00E347C2"/>
    <w:rsid w:val="00E4253C"/>
    <w:rsid w:val="00E44910"/>
    <w:rsid w:val="00E476F3"/>
    <w:rsid w:val="00E47DE6"/>
    <w:rsid w:val="00E506E8"/>
    <w:rsid w:val="00E526D3"/>
    <w:rsid w:val="00E526D8"/>
    <w:rsid w:val="00E52CA1"/>
    <w:rsid w:val="00E602F0"/>
    <w:rsid w:val="00E63356"/>
    <w:rsid w:val="00E634B6"/>
    <w:rsid w:val="00E66970"/>
    <w:rsid w:val="00E7276E"/>
    <w:rsid w:val="00E75E74"/>
    <w:rsid w:val="00E8084C"/>
    <w:rsid w:val="00E80A25"/>
    <w:rsid w:val="00E815B9"/>
    <w:rsid w:val="00E9206A"/>
    <w:rsid w:val="00E9252F"/>
    <w:rsid w:val="00E93143"/>
    <w:rsid w:val="00E94043"/>
    <w:rsid w:val="00EA0974"/>
    <w:rsid w:val="00EA43AA"/>
    <w:rsid w:val="00EA5ABF"/>
    <w:rsid w:val="00EA6849"/>
    <w:rsid w:val="00EB0354"/>
    <w:rsid w:val="00EB38D3"/>
    <w:rsid w:val="00EB4E73"/>
    <w:rsid w:val="00EB53A9"/>
    <w:rsid w:val="00EB7053"/>
    <w:rsid w:val="00EB77D6"/>
    <w:rsid w:val="00EC092F"/>
    <w:rsid w:val="00EC4895"/>
    <w:rsid w:val="00EC530E"/>
    <w:rsid w:val="00ED02A4"/>
    <w:rsid w:val="00ED090A"/>
    <w:rsid w:val="00ED0FB7"/>
    <w:rsid w:val="00ED2713"/>
    <w:rsid w:val="00ED2979"/>
    <w:rsid w:val="00ED439A"/>
    <w:rsid w:val="00ED51E6"/>
    <w:rsid w:val="00ED59A2"/>
    <w:rsid w:val="00EE6933"/>
    <w:rsid w:val="00EF09EC"/>
    <w:rsid w:val="00EF52FA"/>
    <w:rsid w:val="00F01FA1"/>
    <w:rsid w:val="00F03595"/>
    <w:rsid w:val="00F05337"/>
    <w:rsid w:val="00F05BFF"/>
    <w:rsid w:val="00F10D29"/>
    <w:rsid w:val="00F11B38"/>
    <w:rsid w:val="00F13767"/>
    <w:rsid w:val="00F139B5"/>
    <w:rsid w:val="00F13A98"/>
    <w:rsid w:val="00F159FB"/>
    <w:rsid w:val="00F163CF"/>
    <w:rsid w:val="00F16E30"/>
    <w:rsid w:val="00F170FE"/>
    <w:rsid w:val="00F2483D"/>
    <w:rsid w:val="00F27198"/>
    <w:rsid w:val="00F33649"/>
    <w:rsid w:val="00F33768"/>
    <w:rsid w:val="00F33BFC"/>
    <w:rsid w:val="00F34AE8"/>
    <w:rsid w:val="00F352B5"/>
    <w:rsid w:val="00F35B66"/>
    <w:rsid w:val="00F36A82"/>
    <w:rsid w:val="00F41218"/>
    <w:rsid w:val="00F429E8"/>
    <w:rsid w:val="00F42CEF"/>
    <w:rsid w:val="00F437F9"/>
    <w:rsid w:val="00F461FB"/>
    <w:rsid w:val="00F46694"/>
    <w:rsid w:val="00F46A7C"/>
    <w:rsid w:val="00F46F61"/>
    <w:rsid w:val="00F5186E"/>
    <w:rsid w:val="00F51B99"/>
    <w:rsid w:val="00F616ED"/>
    <w:rsid w:val="00F62D47"/>
    <w:rsid w:val="00F65787"/>
    <w:rsid w:val="00F65F51"/>
    <w:rsid w:val="00F66F1D"/>
    <w:rsid w:val="00F66F7D"/>
    <w:rsid w:val="00F672B9"/>
    <w:rsid w:val="00F678A8"/>
    <w:rsid w:val="00F67D53"/>
    <w:rsid w:val="00F72E5E"/>
    <w:rsid w:val="00F76E42"/>
    <w:rsid w:val="00F80040"/>
    <w:rsid w:val="00F80605"/>
    <w:rsid w:val="00F81F68"/>
    <w:rsid w:val="00F84653"/>
    <w:rsid w:val="00F86100"/>
    <w:rsid w:val="00F9009A"/>
    <w:rsid w:val="00F901A5"/>
    <w:rsid w:val="00F93674"/>
    <w:rsid w:val="00F956E3"/>
    <w:rsid w:val="00F95B8E"/>
    <w:rsid w:val="00F96927"/>
    <w:rsid w:val="00F97F1E"/>
    <w:rsid w:val="00FA1345"/>
    <w:rsid w:val="00FA680B"/>
    <w:rsid w:val="00FA70E9"/>
    <w:rsid w:val="00FB2472"/>
    <w:rsid w:val="00FB2C81"/>
    <w:rsid w:val="00FB476A"/>
    <w:rsid w:val="00FB67A5"/>
    <w:rsid w:val="00FB74EB"/>
    <w:rsid w:val="00FC2B43"/>
    <w:rsid w:val="00FD5E47"/>
    <w:rsid w:val="00FD608A"/>
    <w:rsid w:val="00FD6539"/>
    <w:rsid w:val="00FE0E9A"/>
    <w:rsid w:val="00FE2D06"/>
    <w:rsid w:val="00FE4807"/>
    <w:rsid w:val="00FF0673"/>
    <w:rsid w:val="00FF096C"/>
    <w:rsid w:val="00FF1473"/>
    <w:rsid w:val="00FF1BEF"/>
    <w:rsid w:val="00FF4F35"/>
    <w:rsid w:val="00FF4F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54EC7A3"/>
  <w15:chartTrackingRefBased/>
  <w15:docId w15:val="{0C0BFD0D-EB56-4E10-9CBC-73E243AC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D53"/>
    <w:pPr>
      <w:suppressAutoHyphens/>
    </w:pPr>
    <w:rPr>
      <w:sz w:val="24"/>
      <w:szCs w:val="24"/>
      <w:lang w:eastAsia="zh-CN"/>
    </w:rPr>
  </w:style>
  <w:style w:type="paragraph" w:styleId="Titre1">
    <w:name w:val="heading 1"/>
    <w:basedOn w:val="Normal"/>
    <w:next w:val="Normal"/>
    <w:qFormat/>
    <w:pPr>
      <w:keepNext/>
      <w:numPr>
        <w:numId w:val="1"/>
      </w:numPr>
      <w:spacing w:before="240" w:after="60"/>
      <w:outlineLvl w:val="0"/>
    </w:pPr>
    <w:rPr>
      <w:rFonts w:ascii="Verdana" w:eastAsia="Arial Unicode MS" w:hAnsi="Verdana" w:cs="Arial"/>
      <w:b/>
      <w:bCs/>
      <w:kern w:val="2"/>
      <w:sz w:val="20"/>
      <w:szCs w:val="20"/>
      <w:u w:val="single"/>
    </w:rPr>
  </w:style>
  <w:style w:type="paragraph" w:styleId="Titre2">
    <w:name w:val="heading 2"/>
    <w:basedOn w:val="Normal"/>
    <w:next w:val="Normal"/>
    <w:qFormat/>
    <w:pPr>
      <w:keepNext/>
      <w:numPr>
        <w:ilvl w:val="1"/>
        <w:numId w:val="1"/>
      </w:numPr>
      <w:spacing w:before="240" w:after="60"/>
      <w:outlineLvl w:val="1"/>
    </w:pPr>
    <w:rPr>
      <w:rFonts w:ascii="Arial" w:eastAsia="Arial Unicode MS" w:hAnsi="Arial" w:cs="Arial"/>
      <w:b/>
      <w:bCs/>
      <w:i/>
      <w:iCs/>
      <w:sz w:val="28"/>
      <w:szCs w:val="28"/>
    </w:rPr>
  </w:style>
  <w:style w:type="paragraph" w:styleId="Titre3">
    <w:name w:val="heading 3"/>
    <w:basedOn w:val="Normal"/>
    <w:next w:val="Normal"/>
    <w:qFormat/>
    <w:pPr>
      <w:keepNext/>
      <w:numPr>
        <w:ilvl w:val="2"/>
        <w:numId w:val="1"/>
      </w:numPr>
      <w:outlineLvl w:val="2"/>
    </w:pPr>
    <w:rPr>
      <w:i/>
      <w:iCs/>
      <w:color w:val="FF00FF"/>
      <w:lang w:val="x-none"/>
    </w:rPr>
  </w:style>
  <w:style w:type="paragraph" w:styleId="Titre4">
    <w:name w:val="heading 4"/>
    <w:basedOn w:val="Normal"/>
    <w:next w:val="Normal"/>
    <w:qFormat/>
    <w:pPr>
      <w:keepNext/>
      <w:numPr>
        <w:ilvl w:val="3"/>
        <w:numId w:val="1"/>
      </w:numPr>
      <w:jc w:val="center"/>
      <w:outlineLvl w:val="3"/>
    </w:pPr>
    <w:rPr>
      <w:rFonts w:ascii="Arial" w:hAnsi="Arial" w:cs="Arial"/>
      <w:b/>
    </w:rPr>
  </w:style>
  <w:style w:type="paragraph" w:styleId="Titre6">
    <w:name w:val="heading 6"/>
    <w:basedOn w:val="Normal"/>
    <w:next w:val="Normal"/>
    <w:link w:val="Titre6Car"/>
    <w:uiPriority w:val="9"/>
    <w:semiHidden/>
    <w:unhideWhenUsed/>
    <w:qFormat/>
    <w:rsid w:val="00D31B0F"/>
    <w:pPr>
      <w:keepNext/>
      <w:keepLines/>
      <w:spacing w:before="4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semiHidden/>
    <w:rsid w:val="00D31B0F"/>
    <w:rPr>
      <w:rFonts w:asciiTheme="majorHAnsi" w:eastAsiaTheme="majorEastAsia" w:hAnsiTheme="majorHAnsi" w:cstheme="majorBidi"/>
      <w:color w:val="1F3763" w:themeColor="accent1" w:themeShade="7F"/>
      <w:sz w:val="24"/>
      <w:szCs w:val="24"/>
      <w:lang w:eastAsia="zh-CN"/>
    </w:rPr>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Verdana" w:hAnsi="Verdana"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ascii="Verdana" w:eastAsia="Times New Roman" w:hAnsi="Verdana"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Bookman Old Style" w:hAnsi="Bookman Old Style" w:cs="Bookman Old Style" w:hint="default"/>
      <w:b/>
      <w:i w:val="0"/>
      <w:sz w:val="22"/>
      <w:szCs w:val="22"/>
    </w:rPr>
  </w:style>
  <w:style w:type="character" w:customStyle="1" w:styleId="WW8Num9z2">
    <w:name w:val="WW8Num9z2"/>
    <w:rPr>
      <w:rFonts w:hint="default"/>
    </w:rPr>
  </w:style>
  <w:style w:type="character" w:customStyle="1" w:styleId="WW8Num10z0">
    <w:name w:val="WW8Num10z0"/>
    <w:rPr>
      <w:rFonts w:ascii="Symbol" w:hAnsi="Symbol" w:cs="Symbol" w:hint="default"/>
      <w:color w:val="00000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hint="default"/>
    </w:rPr>
  </w:style>
  <w:style w:type="character" w:customStyle="1" w:styleId="WW8Num12z1">
    <w:name w:val="WW8Num12z1"/>
    <w:rPr>
      <w:rFonts w:hint="default"/>
      <w:b/>
    </w:rPr>
  </w:style>
  <w:style w:type="character" w:customStyle="1" w:styleId="WW8Num13z0">
    <w:name w:val="WW8Num13z0"/>
    <w:rPr>
      <w:rFonts w:hint="default"/>
    </w:rPr>
  </w:style>
  <w:style w:type="character" w:customStyle="1" w:styleId="WW8Num14z0">
    <w:name w:val="WW8Num14z0"/>
    <w:rPr>
      <w:rFonts w:ascii="Wingdings" w:eastAsia="Times New Roman" w:hAnsi="Wingdings"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eastAsia="Verdana" w:hAnsi="Wingdings" w:cs="Wingdings" w:hint="default"/>
      <w:sz w:val="18"/>
      <w:szCs w:val="18"/>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eastAsia="Times New Roman" w:hAnsi="Times New Roman" w:cs="Times New Roman"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3z0">
    <w:name w:val="WW8Num23z0"/>
    <w:rPr>
      <w:rFonts w:ascii="Times New Roman" w:hAnsi="Times New Roman" w:cs="Times New Roman" w:hint="default"/>
    </w:rPr>
  </w:style>
  <w:style w:type="character" w:customStyle="1" w:styleId="WW8Num23z1">
    <w:name w:val="WW8Num23z1"/>
    <w:rPr>
      <w:rFonts w:ascii="Symbol" w:hAnsi="Symbol" w:cs="Symbol" w:hint="default"/>
    </w:rPr>
  </w:style>
  <w:style w:type="character" w:customStyle="1" w:styleId="WW8Num23z2">
    <w:name w:val="WW8Num23z2"/>
    <w:rPr>
      <w:rFonts w:ascii="Wingdings" w:hAnsi="Wingdings" w:cs="Wingdings" w:hint="default"/>
    </w:rPr>
  </w:style>
  <w:style w:type="character" w:customStyle="1" w:styleId="WW8Num23z4">
    <w:name w:val="WW8Num23z4"/>
    <w:rPr>
      <w:rFonts w:ascii="Courier New" w:hAnsi="Courier New" w:cs="Courier New" w:hint="default"/>
    </w:rPr>
  </w:style>
  <w:style w:type="character" w:customStyle="1" w:styleId="WW8Num24z0">
    <w:name w:val="WW8Num24z0"/>
    <w:rPr>
      <w:rFonts w:ascii="Times New Roman" w:eastAsia="Times New Roman" w:hAnsi="Times New Roman"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Times New Roman" w:hAnsi="Verdana" w:cs="Times New Roman" w:hint="default"/>
      <w:color w:val="00B0F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eastAsia="Arial Unicode MS" w:hint="default"/>
      <w:u w:val="none"/>
    </w:rPr>
  </w:style>
  <w:style w:type="character" w:customStyle="1" w:styleId="WW8Num33z0">
    <w:name w:val="WW8Num33z0"/>
    <w:rPr>
      <w:rFonts w:ascii="Wingdings" w:hAnsi="Wingdings" w:cs="Wingdings" w:hint="default"/>
      <w:color w:val="000000"/>
    </w:rPr>
  </w:style>
  <w:style w:type="character" w:customStyle="1" w:styleId="WW8Num33z1">
    <w:name w:val="WW8Num33z1"/>
    <w:rPr>
      <w:rFonts w:ascii="Courier New" w:hAnsi="Courier New" w:cs="Tahoma" w:hint="default"/>
    </w:rPr>
  </w:style>
  <w:style w:type="character" w:customStyle="1" w:styleId="WW8Num33z2">
    <w:name w:val="WW8Num33z2"/>
    <w:rPr>
      <w:rFonts w:ascii="Wingdings" w:hAnsi="Wingdings" w:cs="Wingdings" w:hint="default"/>
    </w:rPr>
  </w:style>
  <w:style w:type="character" w:customStyle="1" w:styleId="WW8Num33z3">
    <w:name w:val="WW8Num33z3"/>
    <w:rPr>
      <w:rFonts w:ascii="Symbol" w:hAnsi="Symbol" w:cs="Symbol" w:hint="default"/>
    </w:rPr>
  </w:style>
  <w:style w:type="character" w:customStyle="1" w:styleId="WW8Num34z0">
    <w:name w:val="WW8Num34z0"/>
    <w:rPr>
      <w:rFonts w:hint="default"/>
      <w:color w:val="00B0F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hint="default"/>
    </w:rPr>
  </w:style>
  <w:style w:type="character" w:customStyle="1" w:styleId="WW8Num35z1">
    <w:name w:val="WW8Num35z1"/>
    <w:rPr>
      <w:rFonts w:ascii="Courier New" w:hAnsi="Courier New" w:cs="Courier New" w:hint="default"/>
    </w:rPr>
  </w:style>
  <w:style w:type="character" w:customStyle="1" w:styleId="WW8Num35z3">
    <w:name w:val="WW8Num35z3"/>
    <w:rPr>
      <w:rFonts w:ascii="Symbol" w:hAnsi="Symbol" w:cs="Symbol" w:hint="default"/>
    </w:rPr>
  </w:style>
  <w:style w:type="character" w:customStyle="1" w:styleId="WW8Num36z0">
    <w:name w:val="WW8Num36z0"/>
    <w:rPr>
      <w:rFonts w:hint="default"/>
      <w:sz w:val="18"/>
      <w:szCs w:val="18"/>
    </w:rPr>
  </w:style>
  <w:style w:type="character" w:customStyle="1" w:styleId="WW8Num37z0">
    <w:name w:val="WW8Num37z0"/>
    <w:rPr>
      <w:rFonts w:ascii="Wingdings" w:hAnsi="Wingdings" w:cs="Wingdings" w:hint="default"/>
      <w:color w:val="000000"/>
      <w:sz w:val="18"/>
      <w:szCs w:val="18"/>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Verdana" w:eastAsia="Times New Roman" w:hAnsi="Verdana" w:cs="Arial" w:hint="default"/>
      <w:b/>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Verdana" w:eastAsia="Times New Roman" w:hAnsi="Verdana" w:cs="Times New Roman" w:hint="default"/>
      <w:color w:val="00B0F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Wingdings" w:eastAsia="Batang" w:hAnsi="Wingdings" w:cs="Wingdings" w:hint="default"/>
      <w:sz w:val="18"/>
      <w:szCs w:val="18"/>
    </w:rPr>
  </w:style>
  <w:style w:type="character" w:customStyle="1" w:styleId="WW8Num40z1">
    <w:name w:val="WW8Num40z1"/>
    <w:rPr>
      <w:rFonts w:cs="Times New Roman"/>
    </w:rPr>
  </w:style>
  <w:style w:type="character" w:customStyle="1" w:styleId="WW8Num41z0">
    <w:name w:val="WW8Num41z0"/>
    <w:rPr>
      <w:rFonts w:ascii="Wingdings" w:hAnsi="Wingdings" w:cs="Wingdings" w:hint="default"/>
    </w:rPr>
  </w:style>
  <w:style w:type="character" w:customStyle="1" w:styleId="WW8Num42z0">
    <w:name w:val="WW8Num42z0"/>
    <w:rPr>
      <w:rFonts w:ascii="Wingdings" w:hAnsi="Wingdings" w:cs="Wingdings" w:hint="default"/>
    </w:rPr>
  </w:style>
  <w:style w:type="character" w:customStyle="1" w:styleId="WW8Num42z1">
    <w:name w:val="WW8Num42z1"/>
    <w:rPr>
      <w:rFonts w:ascii="Courier New" w:hAnsi="Courier New" w:cs="Courier New" w:hint="default"/>
    </w:rPr>
  </w:style>
  <w:style w:type="character" w:customStyle="1" w:styleId="WW8Num42z3">
    <w:name w:val="WW8Num42z3"/>
    <w:rPr>
      <w:rFonts w:ascii="Symbol" w:hAnsi="Symbol" w:cs="Symbol" w:hint="default"/>
    </w:rPr>
  </w:style>
  <w:style w:type="character" w:customStyle="1" w:styleId="WW8Num43z0">
    <w:name w:val="WW8Num43z0"/>
    <w:rPr>
      <w:rFonts w:ascii="Arial" w:eastAsia="Times" w:hAnsi="Arial" w:cs="Aria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6z0">
    <w:name w:val="WW8Num46z0"/>
    <w:rPr>
      <w:rFonts w:cs="Times New Roman"/>
    </w:rPr>
  </w:style>
  <w:style w:type="character" w:customStyle="1" w:styleId="WW8Num47z0">
    <w:name w:val="WW8Num47z0"/>
    <w:rPr>
      <w:rFonts w:ascii="Verdana" w:eastAsia="Times New Roman" w:hAnsi="Verdana" w:cs="Arial"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StyleAOCHAPArialNarrowCar">
    <w:name w:val="Style AO CHAP + Arial Narrow Car"/>
    <w:rPr>
      <w:rFonts w:ascii="Arial Narrow" w:hAnsi="Arial Narrow" w:cs="Arial Narrow"/>
      <w:b/>
      <w:bCs/>
      <w:sz w:val="22"/>
      <w:szCs w:val="22"/>
      <w:u w:val="single"/>
      <w:lang w:val="fr-FR" w:bidi="ar-SA"/>
    </w:rPr>
  </w:style>
  <w:style w:type="character" w:styleId="Numrodepage">
    <w:name w:val="page number"/>
    <w:basedOn w:val="Policepardfaut1"/>
  </w:style>
  <w:style w:type="character" w:customStyle="1" w:styleId="PieddepageCar">
    <w:name w:val="Pied de page Car"/>
    <w:rPr>
      <w:rFonts w:ascii="Tahoma" w:hAnsi="Tahoma" w:cs="Tahoma"/>
      <w:color w:val="0000FF"/>
      <w:sz w:val="22"/>
      <w:lang w:val="en-GB"/>
    </w:rPr>
  </w:style>
  <w:style w:type="character" w:customStyle="1" w:styleId="Retraitcorpsdetexte3Car">
    <w:name w:val="Retrait corps de texte 3 Car"/>
    <w:rPr>
      <w:sz w:val="16"/>
      <w:szCs w:val="16"/>
    </w:rPr>
  </w:style>
  <w:style w:type="character" w:customStyle="1" w:styleId="Titre3Car">
    <w:name w:val="Titre 3 Car"/>
    <w:rPr>
      <w:i/>
      <w:iCs/>
      <w:color w:val="FF00FF"/>
      <w:sz w:val="24"/>
      <w:szCs w:val="24"/>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customStyle="1" w:styleId="CorpsdetexteCar">
    <w:name w:val="Corps de texte Car"/>
    <w:rPr>
      <w:sz w:val="22"/>
    </w:rPr>
  </w:style>
  <w:style w:type="character" w:customStyle="1" w:styleId="TxtprambuleCar">
    <w:name w:val="Txt préambule Car"/>
    <w:rPr>
      <w:rFonts w:ascii="Arial" w:hAnsi="Arial" w:cs="Arial"/>
      <w:sz w:val="24"/>
      <w:lang w:val="x-none"/>
    </w:rPr>
  </w:style>
  <w:style w:type="character" w:styleId="Lienhypertextesuivivisit">
    <w:name w:val="FollowedHyperlink"/>
    <w:rPr>
      <w:color w:val="954F72"/>
      <w:u w:val="single"/>
    </w:rPr>
  </w:style>
  <w:style w:type="character" w:styleId="lev">
    <w:name w:val="Strong"/>
    <w:uiPriority w:val="22"/>
    <w:qFormat/>
    <w:rPr>
      <w:b/>
      <w:bCs/>
    </w:rPr>
  </w:style>
  <w:style w:type="character" w:styleId="Mentionnonrsolue">
    <w:name w:val="Unresolved Mention"/>
    <w:uiPriority w:val="99"/>
    <w:rPr>
      <w:color w:val="605E5C"/>
      <w:shd w:val="clear" w:color="auto" w:fill="E1DFDD"/>
    </w:rPr>
  </w:style>
  <w:style w:type="character" w:customStyle="1" w:styleId="Titre1Car">
    <w:name w:val="Titre 1 Car"/>
    <w:rPr>
      <w:rFonts w:ascii="Verdana" w:eastAsia="Arial Unicode MS" w:hAnsi="Verdana" w:cs="Arial"/>
      <w:b/>
      <w:bCs/>
      <w:kern w:val="2"/>
      <w:u w:val="single"/>
    </w:rPr>
  </w:style>
  <w:style w:type="paragraph" w:customStyle="1" w:styleId="Titre10">
    <w:name w:val="Titre1"/>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rPr>
      <w:sz w:val="22"/>
      <w:szCs w:val="20"/>
      <w:lang w:val="x-none"/>
    </w:rPr>
  </w:style>
  <w:style w:type="paragraph" w:styleId="Liste">
    <w:name w:val="List"/>
    <w:basedOn w:val="Normal"/>
    <w:pPr>
      <w:ind w:left="283" w:hanging="283"/>
    </w:pPr>
    <w:rPr>
      <w:sz w:val="20"/>
      <w:szCs w:val="20"/>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jc w:val="both"/>
    </w:pPr>
    <w:rPr>
      <w:rFonts w:ascii="Tahoma" w:hAnsi="Tahoma" w:cs="Tahoma"/>
      <w:color w:val="0000FF"/>
      <w:sz w:val="22"/>
      <w:szCs w:val="20"/>
      <w:lang w:val="en-GB"/>
    </w:rPr>
  </w:style>
  <w:style w:type="paragraph" w:customStyle="1" w:styleId="MAPA3">
    <w:name w:val="MAPA 3"/>
    <w:basedOn w:val="Normal"/>
    <w:pPr>
      <w:jc w:val="both"/>
    </w:pPr>
    <w:rPr>
      <w:rFonts w:ascii="Verdana" w:hAnsi="Verdana" w:cs="Arial"/>
      <w:b/>
      <w:sz w:val="18"/>
      <w:szCs w:val="18"/>
    </w:rPr>
  </w:style>
  <w:style w:type="paragraph" w:customStyle="1" w:styleId="MAPA4">
    <w:name w:val="MAPA 4"/>
    <w:basedOn w:val="Normal"/>
    <w:pPr>
      <w:jc w:val="both"/>
    </w:pPr>
    <w:rPr>
      <w:rFonts w:ascii="Verdana" w:hAnsi="Verdana" w:cs="Arial"/>
      <w:sz w:val="20"/>
      <w:szCs w:val="20"/>
    </w:rPr>
  </w:style>
  <w:style w:type="paragraph" w:customStyle="1" w:styleId="MAPA2">
    <w:name w:val="MAPA 2"/>
    <w:basedOn w:val="Normal"/>
    <w:pPr>
      <w:spacing w:before="240" w:after="120"/>
      <w:ind w:left="720" w:hanging="360"/>
      <w:jc w:val="both"/>
    </w:pPr>
    <w:rPr>
      <w:rFonts w:ascii="Tahoma" w:hAnsi="Tahoma" w:cs="Tahoma"/>
      <w:b/>
      <w:color w:val="0000FF"/>
      <w:sz w:val="28"/>
      <w:lang w:val="en-GB"/>
    </w:rPr>
  </w:style>
  <w:style w:type="paragraph" w:customStyle="1" w:styleId="normal0">
    <w:name w:val="normal_"/>
    <w:basedOn w:val="Normal"/>
    <w:pPr>
      <w:spacing w:line="198" w:lineRule="atLeast"/>
    </w:pPr>
    <w:rPr>
      <w:rFonts w:ascii="Times" w:hAnsi="Times" w:cs="Times"/>
      <w:sz w:val="20"/>
      <w:szCs w:val="20"/>
    </w:rPr>
  </w:style>
  <w:style w:type="paragraph" w:customStyle="1" w:styleId="Corpsdetexte31">
    <w:name w:val="Corps de texte 31"/>
    <w:basedOn w:val="Normal"/>
    <w:pPr>
      <w:pBdr>
        <w:top w:val="single" w:sz="4" w:space="1" w:color="000000"/>
        <w:left w:val="single" w:sz="4" w:space="4" w:color="000000"/>
        <w:bottom w:val="single" w:sz="4" w:space="1" w:color="000000"/>
        <w:right w:val="single" w:sz="4" w:space="4" w:color="000000"/>
      </w:pBdr>
    </w:pPr>
    <w:rPr>
      <w:b/>
      <w:bCs/>
      <w:szCs w:val="20"/>
    </w:rPr>
  </w:style>
  <w:style w:type="paragraph" w:customStyle="1" w:styleId="Corpsdetexte21">
    <w:name w:val="Corps de texte 21"/>
    <w:basedOn w:val="Normal"/>
    <w:pPr>
      <w:jc w:val="both"/>
    </w:pPr>
    <w:rPr>
      <w:rFonts w:ascii="Arial" w:hAnsi="Arial" w:cs="Arial"/>
    </w:rPr>
  </w:style>
  <w:style w:type="paragraph" w:customStyle="1" w:styleId="Listepuces1">
    <w:name w:val="Liste à puces1"/>
    <w:basedOn w:val="Normal"/>
    <w:pPr>
      <w:ind w:left="283" w:hanging="283"/>
      <w:jc w:val="both"/>
    </w:pPr>
    <w:rPr>
      <w:rFonts w:ascii="Arial" w:hAnsi="Arial" w:cs="Arial"/>
      <w:color w:val="FF0000"/>
    </w:rPr>
  </w:style>
  <w:style w:type="paragraph" w:customStyle="1" w:styleId="AOSSCHAP">
    <w:name w:val="AO SS CHAP"/>
    <w:basedOn w:val="Normal"/>
    <w:uiPriority w:val="99"/>
    <w:pPr>
      <w:numPr>
        <w:numId w:val="3"/>
      </w:numPr>
    </w:pPr>
    <w:rPr>
      <w:rFonts w:ascii="Bookman Old Style" w:hAnsi="Bookman Old Style" w:cs="Bookman Old Style"/>
      <w:b/>
      <w:sz w:val="22"/>
      <w:szCs w:val="22"/>
    </w:rPr>
  </w:style>
  <w:style w:type="paragraph" w:customStyle="1" w:styleId="AOSSSSCHAP">
    <w:name w:val="AO SS SS CHAP"/>
    <w:basedOn w:val="Normal"/>
    <w:uiPriority w:val="99"/>
    <w:pPr>
      <w:tabs>
        <w:tab w:val="num" w:pos="432"/>
        <w:tab w:val="left" w:pos="567"/>
      </w:tabs>
      <w:spacing w:before="120"/>
      <w:ind w:left="862" w:hanging="862"/>
      <w:jc w:val="both"/>
    </w:pPr>
    <w:rPr>
      <w:rFonts w:ascii="Arial Narrow" w:hAnsi="Arial Narrow" w:cs="Arial Narrow"/>
      <w:bCs/>
      <w:i/>
      <w:iCs/>
      <w:sz w:val="22"/>
      <w:szCs w:val="22"/>
    </w:rPr>
  </w:style>
  <w:style w:type="paragraph" w:customStyle="1" w:styleId="StyleAOCHAPArialNarrow12pt">
    <w:name w:val="Style AO CHAP + Arial Narrow 12 pt"/>
    <w:basedOn w:val="Normal"/>
    <w:pPr>
      <w:spacing w:before="120" w:after="120"/>
    </w:pPr>
    <w:rPr>
      <w:rFonts w:ascii="Arial" w:hAnsi="Arial" w:cs="Arial"/>
      <w:b/>
      <w:bCs/>
      <w:szCs w:val="22"/>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TM1">
    <w:name w:val="toc 1"/>
    <w:basedOn w:val="Normal"/>
    <w:next w:val="Normal"/>
    <w:uiPriority w:val="39"/>
    <w:pPr>
      <w:tabs>
        <w:tab w:val="right" w:leader="dot" w:pos="10168"/>
      </w:tabs>
    </w:pPr>
    <w:rPr>
      <w:b/>
      <w:lang w:eastAsia="fr-FR"/>
    </w:rPr>
  </w:style>
  <w:style w:type="paragraph" w:styleId="TM2">
    <w:name w:val="toc 2"/>
    <w:basedOn w:val="Normal"/>
    <w:next w:val="Normal"/>
    <w:uiPriority w:val="39"/>
    <w:pPr>
      <w:ind w:left="240"/>
    </w:pPr>
  </w:style>
  <w:style w:type="paragraph" w:styleId="TM3">
    <w:name w:val="toc 3"/>
    <w:basedOn w:val="Normal"/>
    <w:next w:val="Normal"/>
    <w:uiPriority w:val="39"/>
    <w:pPr>
      <w:ind w:left="480"/>
    </w:pPr>
  </w:style>
  <w:style w:type="paragraph" w:styleId="Paragraphedeliste">
    <w:name w:val="List Paragraph"/>
    <w:basedOn w:val="Normal"/>
    <w:qFormat/>
    <w:pPr>
      <w:ind w:left="720"/>
      <w:contextualSpacing/>
    </w:pPr>
  </w:style>
  <w:style w:type="paragraph" w:customStyle="1" w:styleId="textenumros">
    <w:name w:val="texte numéros"/>
    <w:basedOn w:val="Corpsdetexte"/>
    <w:next w:val="Corpsdetexte"/>
    <w:pPr>
      <w:keepNext/>
      <w:numPr>
        <w:numId w:val="8"/>
      </w:numPr>
      <w:jc w:val="both"/>
    </w:pPr>
    <w:rPr>
      <w:rFonts w:ascii="Arial" w:hAnsi="Arial" w:cs="Arial"/>
    </w:rPr>
  </w:style>
  <w:style w:type="paragraph" w:customStyle="1" w:styleId="textelettres">
    <w:name w:val="texte lettres"/>
    <w:basedOn w:val="textenumros"/>
    <w:pPr>
      <w:tabs>
        <w:tab w:val="left" w:pos="1070"/>
      </w:tabs>
      <w:ind w:left="1070" w:firstLine="0"/>
    </w:pPr>
  </w:style>
  <w:style w:type="paragraph" w:customStyle="1" w:styleId="Retraitcorpsdetexte31">
    <w:name w:val="Retrait corps de texte 31"/>
    <w:basedOn w:val="Normal"/>
    <w:pPr>
      <w:spacing w:after="120"/>
      <w:ind w:left="283"/>
    </w:pPr>
    <w:rPr>
      <w:sz w:val="16"/>
      <w:szCs w:val="16"/>
      <w:lang w:val="x-none"/>
    </w:rPr>
  </w:style>
  <w:style w:type="paragraph" w:styleId="NormalWeb">
    <w:name w:val="Normal (Web)"/>
    <w:basedOn w:val="Normal"/>
    <w:uiPriority w:val="99"/>
    <w:pPr>
      <w:spacing w:before="280" w:after="280"/>
    </w:pPr>
  </w:style>
  <w:style w:type="paragraph" w:customStyle="1" w:styleId="Style1">
    <w:name w:val="Style1"/>
    <w:basedOn w:val="Normal"/>
    <w:pPr>
      <w:jc w:val="both"/>
    </w:pPr>
    <w:rPr>
      <w:b/>
      <w:bCs/>
      <w:sz w:val="20"/>
      <w:szCs w:val="20"/>
    </w:rPr>
  </w:style>
  <w:style w:type="paragraph" w:customStyle="1" w:styleId="Puces">
    <w:name w:val="Puces"/>
    <w:basedOn w:val="Normal"/>
    <w:pPr>
      <w:numPr>
        <w:numId w:val="5"/>
      </w:numPr>
      <w:spacing w:line="276" w:lineRule="auto"/>
      <w:jc w:val="both"/>
    </w:pPr>
    <w:rPr>
      <w:rFonts w:ascii="Bookman Old Style" w:hAnsi="Bookman Old Style" w:cs="Bookman Old Style"/>
      <w:szCs w:val="22"/>
      <w:lang w:bidi="en-US"/>
    </w:rPr>
  </w:style>
  <w:style w:type="paragraph" w:customStyle="1" w:styleId="Normal3">
    <w:name w:val="Normal3"/>
    <w:basedOn w:val="Normal"/>
    <w:pPr>
      <w:keepLines/>
      <w:tabs>
        <w:tab w:val="left" w:pos="851"/>
        <w:tab w:val="left" w:pos="1134"/>
        <w:tab w:val="left" w:pos="1418"/>
      </w:tabs>
      <w:ind w:left="567" w:firstLine="284"/>
      <w:jc w:val="both"/>
    </w:pPr>
    <w:rPr>
      <w:sz w:val="22"/>
      <w:szCs w:val="22"/>
    </w:rPr>
  </w:style>
  <w:style w:type="paragraph" w:customStyle="1" w:styleId="StyleTitre210pt">
    <w:name w:val="Style Titre 2 + 10 pt"/>
    <w:basedOn w:val="Titre2"/>
    <w:pPr>
      <w:numPr>
        <w:ilvl w:val="0"/>
        <w:numId w:val="0"/>
      </w:numPr>
      <w:spacing w:before="0" w:after="0"/>
      <w:jc w:val="both"/>
    </w:pPr>
    <w:rPr>
      <w:rFonts w:ascii="Helvetica" w:eastAsia="Times New Roman" w:hAnsi="Helvetica" w:cs="Times New Roman"/>
      <w:i w:val="0"/>
      <w:iCs w:val="0"/>
      <w:sz w:val="20"/>
      <w:szCs w:val="24"/>
    </w:rPr>
  </w:style>
  <w:style w:type="paragraph" w:customStyle="1" w:styleId="Style10ptJustifi">
    <w:name w:val="Style 10 pt Justifié"/>
    <w:basedOn w:val="Normal"/>
    <w:pPr>
      <w:jc w:val="both"/>
    </w:pPr>
    <w:rPr>
      <w:rFonts w:ascii="Helvetica" w:hAnsi="Helvetica" w:cs="Helvetica"/>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lang w:val="x-none"/>
    </w:rPr>
  </w:style>
  <w:style w:type="paragraph" w:customStyle="1" w:styleId="Pg1-numromarch">
    <w:name w:val="Pg1-numéro marché"/>
    <w:basedOn w:val="Normal"/>
    <w:pPr>
      <w:tabs>
        <w:tab w:val="left" w:pos="8931"/>
      </w:tabs>
      <w:autoSpaceDE w:val="0"/>
      <w:spacing w:before="120"/>
      <w:ind w:left="3969"/>
    </w:pPr>
    <w:rPr>
      <w:b/>
      <w:bCs/>
      <w:smallCaps/>
      <w:sz w:val="22"/>
      <w:szCs w:val="22"/>
    </w:rPr>
  </w:style>
  <w:style w:type="paragraph" w:customStyle="1" w:styleId="Default">
    <w:name w:val="Default"/>
    <w:pPr>
      <w:suppressAutoHyphens/>
      <w:autoSpaceDE w:val="0"/>
    </w:pPr>
    <w:rPr>
      <w:rFonts w:ascii="Verdana" w:eastAsia="Calibri" w:hAnsi="Verdana" w:cs="Verdana"/>
      <w:color w:val="000000"/>
      <w:sz w:val="24"/>
      <w:szCs w:val="24"/>
      <w:lang w:eastAsia="zh-CN"/>
    </w:rPr>
  </w:style>
  <w:style w:type="paragraph" w:customStyle="1" w:styleId="Txtprambule">
    <w:name w:val="Txt préambule"/>
    <w:basedOn w:val="Normal"/>
    <w:pPr>
      <w:keepLines/>
      <w:spacing w:before="120" w:line="480" w:lineRule="atLeast"/>
      <w:ind w:left="284" w:right="851"/>
      <w:jc w:val="both"/>
    </w:pPr>
    <w:rPr>
      <w:rFonts w:ascii="Arial" w:hAnsi="Arial" w:cs="Arial"/>
      <w:szCs w:val="20"/>
      <w:lang w:val="x-none"/>
    </w:rPr>
  </w:style>
  <w:style w:type="paragraph" w:customStyle="1" w:styleId="Paradouble">
    <w:name w:val="Para_double"/>
    <w:basedOn w:val="Normal"/>
    <w:pPr>
      <w:overflowPunct w:val="0"/>
      <w:autoSpaceDE w:val="0"/>
      <w:spacing w:before="120" w:after="240"/>
      <w:jc w:val="both"/>
      <w:textAlignment w:val="baseline"/>
    </w:pPr>
  </w:style>
  <w:style w:type="paragraph" w:styleId="Sansinterligne">
    <w:name w:val="No Spacing"/>
    <w:qFormat/>
    <w:pPr>
      <w:suppressAutoHyphens/>
    </w:pPr>
    <w:rPr>
      <w:rFonts w:ascii="Calibri" w:eastAsia="Calibri" w:hAnsi="Calibri" w:cs="Calibri"/>
      <w:sz w:val="22"/>
      <w:szCs w:val="22"/>
      <w:lang w:eastAsia="zh-CN"/>
    </w:rPr>
  </w:style>
  <w:style w:type="paragraph" w:styleId="Rvision">
    <w:name w:val="Revision"/>
    <w:pPr>
      <w:suppressAutoHyphens/>
    </w:pPr>
    <w:rPr>
      <w:sz w:val="24"/>
      <w:szCs w:val="24"/>
      <w:lang w:eastAsia="zh-CN"/>
    </w:rPr>
  </w:style>
  <w:style w:type="paragraph" w:customStyle="1" w:styleId="fcasegauche">
    <w:name w:val="f_case_gauche"/>
    <w:basedOn w:val="Normal"/>
    <w:pPr>
      <w:spacing w:after="60"/>
      <w:ind w:left="284" w:hanging="284"/>
      <w:jc w:val="both"/>
    </w:pPr>
    <w:rPr>
      <w:rFonts w:ascii="Univers" w:hAnsi="Univers" w:cs="Univers"/>
      <w:sz w:val="20"/>
      <w:szCs w:val="20"/>
    </w:rPr>
  </w:style>
  <w:style w:type="paragraph" w:customStyle="1" w:styleId="corpsdetextemarchs">
    <w:name w:val="corps de texte marchés"/>
    <w:basedOn w:val="Corpsdetexte"/>
    <w:pPr>
      <w:jc w:val="both"/>
    </w:pPr>
    <w:rPr>
      <w:rFonts w:ascii="Verdana" w:hAnsi="Verdana" w:cs="Arial"/>
      <w:sz w:val="18"/>
      <w:szCs w:val="22"/>
      <w:lang w:val="fr-FR"/>
    </w:rPr>
  </w:style>
  <w:style w:type="paragraph" w:customStyle="1" w:styleId="xmsonormal">
    <w:name w:val="x_msonormal"/>
    <w:basedOn w:val="Normal"/>
    <w:pPr>
      <w:spacing w:before="280" w:after="280"/>
    </w:pPr>
  </w:style>
  <w:style w:type="paragraph" w:customStyle="1" w:styleId="Contenudetableau">
    <w:name w:val="Contenu de tableau"/>
    <w:basedOn w:val="Normal"/>
    <w:pPr>
      <w:widowControl w:val="0"/>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character" w:styleId="Marquedecommentaire">
    <w:name w:val="annotation reference"/>
    <w:uiPriority w:val="99"/>
    <w:unhideWhenUsed/>
    <w:qFormat/>
    <w:rsid w:val="0098019E"/>
    <w:rPr>
      <w:sz w:val="16"/>
      <w:szCs w:val="16"/>
    </w:rPr>
  </w:style>
  <w:style w:type="paragraph" w:styleId="Commentaire">
    <w:name w:val="annotation text"/>
    <w:basedOn w:val="Normal"/>
    <w:link w:val="CommentaireCar1"/>
    <w:uiPriority w:val="99"/>
    <w:unhideWhenUsed/>
    <w:rsid w:val="0098019E"/>
    <w:rPr>
      <w:sz w:val="20"/>
      <w:szCs w:val="20"/>
    </w:rPr>
  </w:style>
  <w:style w:type="character" w:customStyle="1" w:styleId="CommentaireCar1">
    <w:name w:val="Commentaire Car1"/>
    <w:link w:val="Commentaire"/>
    <w:uiPriority w:val="99"/>
    <w:rsid w:val="0098019E"/>
    <w:rPr>
      <w:lang w:eastAsia="zh-CN"/>
    </w:rPr>
  </w:style>
  <w:style w:type="table" w:styleId="Grilledutableau">
    <w:name w:val="Table Grid"/>
    <w:basedOn w:val="TableauNormal"/>
    <w:uiPriority w:val="39"/>
    <w:rsid w:val="00326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rsid w:val="006A33AE"/>
  </w:style>
  <w:style w:type="paragraph" w:customStyle="1" w:styleId="xmsolistparagraph">
    <w:name w:val="x_msolistparagraph"/>
    <w:basedOn w:val="Normal"/>
    <w:rsid w:val="009E3248"/>
    <w:pPr>
      <w:suppressAutoHyphens w:val="0"/>
      <w:spacing w:before="100" w:beforeAutospacing="1" w:after="100" w:afterAutospacing="1"/>
    </w:pPr>
    <w:rPr>
      <w:lang w:eastAsia="fr-FR"/>
    </w:rPr>
  </w:style>
  <w:style w:type="paragraph" w:customStyle="1" w:styleId="NORMAL1">
    <w:name w:val="NORMAL1"/>
    <w:basedOn w:val="Normal"/>
    <w:rsid w:val="00260F30"/>
    <w:pPr>
      <w:widowControl w:val="0"/>
      <w:spacing w:after="240"/>
      <w:ind w:left="357"/>
    </w:pPr>
    <w:rPr>
      <w:kern w:val="1"/>
      <w:lang w:eastAsia="fr-FR"/>
    </w:rPr>
  </w:style>
  <w:style w:type="paragraph" w:customStyle="1" w:styleId="RedaliaTitre1">
    <w:name w:val="Redalia Titre 1"/>
    <w:basedOn w:val="Normal"/>
    <w:rsid w:val="0068151D"/>
    <w:pPr>
      <w:widowControl w:val="0"/>
      <w:numPr>
        <w:numId w:val="20"/>
      </w:numPr>
      <w:tabs>
        <w:tab w:val="left" w:leader="dot" w:pos="8505"/>
      </w:tabs>
      <w:suppressAutoHyphens w:val="0"/>
      <w:spacing w:before="240" w:after="160"/>
      <w:ind w:left="357" w:hanging="357"/>
      <w:jc w:val="both"/>
      <w:outlineLvl w:val="0"/>
    </w:pPr>
    <w:rPr>
      <w:rFonts w:ascii="Calibri" w:hAnsi="Calibri" w:cs="Calibri"/>
      <w:b/>
      <w:sz w:val="22"/>
      <w:szCs w:val="20"/>
      <w:lang w:eastAsia="fr-FR"/>
    </w:rPr>
  </w:style>
  <w:style w:type="paragraph" w:customStyle="1" w:styleId="RedaliaTitre2">
    <w:name w:val="Redalia Titre 2"/>
    <w:basedOn w:val="Normal"/>
    <w:next w:val="Normal"/>
    <w:rsid w:val="0068151D"/>
    <w:pPr>
      <w:widowControl w:val="0"/>
      <w:tabs>
        <w:tab w:val="left" w:leader="dot" w:pos="8505"/>
      </w:tabs>
      <w:suppressAutoHyphens w:val="0"/>
      <w:spacing w:before="240" w:after="160"/>
      <w:ind w:left="714" w:hanging="357"/>
      <w:jc w:val="both"/>
      <w:outlineLvl w:val="1"/>
    </w:pPr>
    <w:rPr>
      <w:rFonts w:ascii="Calibri" w:hAnsi="Calibri" w:cs="Calibri"/>
      <w:sz w:val="22"/>
      <w:szCs w:val="20"/>
      <w:u w:val="single"/>
      <w:lang w:eastAsia="fr-FR"/>
    </w:rPr>
  </w:style>
  <w:style w:type="paragraph" w:customStyle="1" w:styleId="RedaliaTitre3">
    <w:name w:val="Redalia Titre 3"/>
    <w:basedOn w:val="Normal"/>
    <w:rsid w:val="0068151D"/>
    <w:pPr>
      <w:widowControl w:val="0"/>
      <w:tabs>
        <w:tab w:val="left" w:leader="dot" w:pos="8505"/>
      </w:tabs>
      <w:suppressAutoHyphens w:val="0"/>
      <w:overflowPunct w:val="0"/>
      <w:autoSpaceDE w:val="0"/>
      <w:autoSpaceDN w:val="0"/>
      <w:adjustRightInd w:val="0"/>
      <w:spacing w:before="240" w:after="160"/>
      <w:ind w:left="1077" w:hanging="357"/>
      <w:jc w:val="both"/>
      <w:textAlignment w:val="baseline"/>
      <w:outlineLvl w:val="2"/>
    </w:pPr>
    <w:rPr>
      <w:rFonts w:ascii="Calibri" w:hAnsi="Calibri" w:cs="Calibri"/>
      <w:sz w:val="22"/>
      <w:szCs w:val="20"/>
      <w:u w:val="single"/>
      <w:lang w:eastAsia="fr-FR"/>
    </w:rPr>
  </w:style>
  <w:style w:type="paragraph" w:styleId="Listepuces">
    <w:name w:val="List Bullet"/>
    <w:basedOn w:val="Normal"/>
    <w:uiPriority w:val="99"/>
    <w:unhideWhenUsed/>
    <w:rsid w:val="00F9009A"/>
    <w:pPr>
      <w:numPr>
        <w:numId w:val="27"/>
      </w:numPr>
      <w:suppressAutoHyphens w:val="0"/>
      <w:contextualSpacing/>
      <w:jc w:val="both"/>
    </w:pPr>
    <w:rPr>
      <w:rFonts w:ascii="Verdana" w:hAnsi="Verdana"/>
      <w:sz w:val="18"/>
      <w:lang w:eastAsia="fr-FR"/>
    </w:rPr>
  </w:style>
  <w:style w:type="character" w:customStyle="1" w:styleId="print-title-summary">
    <w:name w:val="print-title-summary"/>
    <w:rsid w:val="002B0E6E"/>
  </w:style>
  <w:style w:type="paragraph" w:customStyle="1" w:styleId="name-article">
    <w:name w:val="name-article"/>
    <w:basedOn w:val="Normal"/>
    <w:rsid w:val="00AF509E"/>
    <w:pPr>
      <w:suppressAutoHyphens w:val="0"/>
      <w:spacing w:before="100" w:beforeAutospacing="1" w:after="100" w:afterAutospacing="1"/>
    </w:pPr>
    <w:rPr>
      <w:lang w:eastAsia="fr-FR"/>
    </w:rPr>
  </w:style>
  <w:style w:type="paragraph" w:customStyle="1" w:styleId="Txttitre2">
    <w:name w:val="Txt titre 2"/>
    <w:basedOn w:val="Normal"/>
    <w:link w:val="Txttitre2Car"/>
    <w:rsid w:val="001E0AD5"/>
    <w:pPr>
      <w:suppressAutoHyphens w:val="0"/>
      <w:spacing w:before="120" w:line="240" w:lineRule="exact"/>
      <w:ind w:left="1134"/>
      <w:jc w:val="both"/>
    </w:pPr>
    <w:rPr>
      <w:rFonts w:ascii="cg omega" w:hAnsi="cg omega"/>
      <w:szCs w:val="20"/>
      <w:lang w:eastAsia="fr-FR"/>
    </w:rPr>
  </w:style>
  <w:style w:type="character" w:customStyle="1" w:styleId="Txttitre2Car">
    <w:name w:val="Txt titre 2 Car"/>
    <w:link w:val="Txttitre2"/>
    <w:rsid w:val="001E0AD5"/>
    <w:rPr>
      <w:rFonts w:ascii="cg omega" w:hAnsi="cg omega"/>
      <w:sz w:val="24"/>
    </w:rPr>
  </w:style>
  <w:style w:type="character" w:styleId="Textedelespacerserv">
    <w:name w:val="Placeholder Text"/>
    <w:basedOn w:val="Policepardfaut"/>
    <w:uiPriority w:val="99"/>
    <w:semiHidden/>
    <w:rsid w:val="00DB2BC3"/>
    <w:rPr>
      <w:color w:val="808080"/>
    </w:rPr>
  </w:style>
  <w:style w:type="paragraph" w:styleId="Corpsdetexte2">
    <w:name w:val="Body Text 2"/>
    <w:basedOn w:val="Normal"/>
    <w:link w:val="Corpsdetexte2Car"/>
    <w:uiPriority w:val="99"/>
    <w:semiHidden/>
    <w:unhideWhenUsed/>
    <w:rsid w:val="00DB6794"/>
    <w:pPr>
      <w:spacing w:after="120" w:line="480" w:lineRule="auto"/>
    </w:pPr>
  </w:style>
  <w:style w:type="character" w:customStyle="1" w:styleId="Corpsdetexte2Car">
    <w:name w:val="Corps de texte 2 Car"/>
    <w:basedOn w:val="Policepardfaut"/>
    <w:link w:val="Corpsdetexte2"/>
    <w:uiPriority w:val="99"/>
    <w:semiHidden/>
    <w:rsid w:val="00DB6794"/>
    <w:rPr>
      <w:sz w:val="24"/>
      <w:szCs w:val="24"/>
      <w:lang w:eastAsia="zh-CN"/>
    </w:rPr>
  </w:style>
  <w:style w:type="table" w:customStyle="1" w:styleId="Grilledutableau1">
    <w:name w:val="Grille du tableau1"/>
    <w:basedOn w:val="TableauNormal"/>
    <w:next w:val="Grilledutableau"/>
    <w:rsid w:val="00DB679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1D28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AE5774"/>
    <w:pPr>
      <w:suppressAutoHyphens w:val="0"/>
      <w:spacing w:after="100" w:line="259" w:lineRule="auto"/>
      <w:ind w:left="660"/>
    </w:pPr>
    <w:rPr>
      <w:rFonts w:asciiTheme="minorHAnsi" w:eastAsiaTheme="minorEastAsia" w:hAnsiTheme="minorHAnsi" w:cstheme="minorBidi"/>
      <w:sz w:val="22"/>
      <w:szCs w:val="22"/>
      <w:lang w:eastAsia="fr-FR"/>
    </w:rPr>
  </w:style>
  <w:style w:type="paragraph" w:styleId="TM5">
    <w:name w:val="toc 5"/>
    <w:basedOn w:val="Normal"/>
    <w:next w:val="Normal"/>
    <w:autoRedefine/>
    <w:uiPriority w:val="39"/>
    <w:unhideWhenUsed/>
    <w:rsid w:val="00AE5774"/>
    <w:pPr>
      <w:suppressAutoHyphens w:val="0"/>
      <w:spacing w:after="100" w:line="259" w:lineRule="auto"/>
      <w:ind w:left="880"/>
    </w:pPr>
    <w:rPr>
      <w:rFonts w:asciiTheme="minorHAnsi" w:eastAsiaTheme="minorEastAsia" w:hAnsiTheme="minorHAnsi" w:cstheme="minorBidi"/>
      <w:sz w:val="22"/>
      <w:szCs w:val="22"/>
      <w:lang w:eastAsia="fr-FR"/>
    </w:rPr>
  </w:style>
  <w:style w:type="paragraph" w:styleId="TM6">
    <w:name w:val="toc 6"/>
    <w:basedOn w:val="Normal"/>
    <w:next w:val="Normal"/>
    <w:autoRedefine/>
    <w:uiPriority w:val="39"/>
    <w:unhideWhenUsed/>
    <w:rsid w:val="00AE5774"/>
    <w:pPr>
      <w:suppressAutoHyphens w:val="0"/>
      <w:spacing w:after="100" w:line="259" w:lineRule="auto"/>
      <w:ind w:left="1100"/>
    </w:pPr>
    <w:rPr>
      <w:rFonts w:asciiTheme="minorHAnsi" w:eastAsiaTheme="minorEastAsia" w:hAnsiTheme="minorHAnsi" w:cstheme="minorBidi"/>
      <w:sz w:val="22"/>
      <w:szCs w:val="22"/>
      <w:lang w:eastAsia="fr-FR"/>
    </w:rPr>
  </w:style>
  <w:style w:type="paragraph" w:styleId="TM7">
    <w:name w:val="toc 7"/>
    <w:basedOn w:val="Normal"/>
    <w:next w:val="Normal"/>
    <w:autoRedefine/>
    <w:uiPriority w:val="39"/>
    <w:unhideWhenUsed/>
    <w:rsid w:val="00AE5774"/>
    <w:pPr>
      <w:suppressAutoHyphens w:val="0"/>
      <w:spacing w:after="100" w:line="259" w:lineRule="auto"/>
      <w:ind w:left="1320"/>
    </w:pPr>
    <w:rPr>
      <w:rFonts w:asciiTheme="minorHAnsi" w:eastAsiaTheme="minorEastAsia" w:hAnsiTheme="minorHAnsi" w:cstheme="minorBidi"/>
      <w:sz w:val="22"/>
      <w:szCs w:val="22"/>
      <w:lang w:eastAsia="fr-FR"/>
    </w:rPr>
  </w:style>
  <w:style w:type="paragraph" w:styleId="TM8">
    <w:name w:val="toc 8"/>
    <w:basedOn w:val="Normal"/>
    <w:next w:val="Normal"/>
    <w:autoRedefine/>
    <w:uiPriority w:val="39"/>
    <w:unhideWhenUsed/>
    <w:rsid w:val="00AE5774"/>
    <w:pPr>
      <w:suppressAutoHyphens w:val="0"/>
      <w:spacing w:after="100" w:line="259" w:lineRule="auto"/>
      <w:ind w:left="1540"/>
    </w:pPr>
    <w:rPr>
      <w:rFonts w:asciiTheme="minorHAnsi" w:eastAsiaTheme="minorEastAsia" w:hAnsiTheme="minorHAnsi" w:cstheme="minorBidi"/>
      <w:sz w:val="22"/>
      <w:szCs w:val="22"/>
      <w:lang w:eastAsia="fr-FR"/>
    </w:rPr>
  </w:style>
  <w:style w:type="paragraph" w:styleId="TM9">
    <w:name w:val="toc 9"/>
    <w:basedOn w:val="Normal"/>
    <w:next w:val="Normal"/>
    <w:autoRedefine/>
    <w:uiPriority w:val="39"/>
    <w:unhideWhenUsed/>
    <w:rsid w:val="00AE5774"/>
    <w:pPr>
      <w:suppressAutoHyphens w:val="0"/>
      <w:spacing w:after="100" w:line="259" w:lineRule="auto"/>
      <w:ind w:left="1760"/>
    </w:pPr>
    <w:rPr>
      <w:rFonts w:asciiTheme="minorHAnsi" w:eastAsiaTheme="minorEastAsia" w:hAnsiTheme="minorHAnsi" w:cstheme="minorBid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4788">
      <w:bodyDiv w:val="1"/>
      <w:marLeft w:val="0"/>
      <w:marRight w:val="0"/>
      <w:marTop w:val="0"/>
      <w:marBottom w:val="0"/>
      <w:divBdr>
        <w:top w:val="none" w:sz="0" w:space="0" w:color="auto"/>
        <w:left w:val="none" w:sz="0" w:space="0" w:color="auto"/>
        <w:bottom w:val="none" w:sz="0" w:space="0" w:color="auto"/>
        <w:right w:val="none" w:sz="0" w:space="0" w:color="auto"/>
      </w:divBdr>
    </w:div>
    <w:div w:id="250968638">
      <w:bodyDiv w:val="1"/>
      <w:marLeft w:val="0"/>
      <w:marRight w:val="0"/>
      <w:marTop w:val="0"/>
      <w:marBottom w:val="0"/>
      <w:divBdr>
        <w:top w:val="none" w:sz="0" w:space="0" w:color="auto"/>
        <w:left w:val="none" w:sz="0" w:space="0" w:color="auto"/>
        <w:bottom w:val="none" w:sz="0" w:space="0" w:color="auto"/>
        <w:right w:val="none" w:sz="0" w:space="0" w:color="auto"/>
      </w:divBdr>
    </w:div>
    <w:div w:id="275408153">
      <w:bodyDiv w:val="1"/>
      <w:marLeft w:val="0"/>
      <w:marRight w:val="0"/>
      <w:marTop w:val="0"/>
      <w:marBottom w:val="0"/>
      <w:divBdr>
        <w:top w:val="none" w:sz="0" w:space="0" w:color="auto"/>
        <w:left w:val="none" w:sz="0" w:space="0" w:color="auto"/>
        <w:bottom w:val="none" w:sz="0" w:space="0" w:color="auto"/>
        <w:right w:val="none" w:sz="0" w:space="0" w:color="auto"/>
      </w:divBdr>
    </w:div>
    <w:div w:id="323045908">
      <w:bodyDiv w:val="1"/>
      <w:marLeft w:val="0"/>
      <w:marRight w:val="0"/>
      <w:marTop w:val="0"/>
      <w:marBottom w:val="0"/>
      <w:divBdr>
        <w:top w:val="none" w:sz="0" w:space="0" w:color="auto"/>
        <w:left w:val="none" w:sz="0" w:space="0" w:color="auto"/>
        <w:bottom w:val="none" w:sz="0" w:space="0" w:color="auto"/>
        <w:right w:val="none" w:sz="0" w:space="0" w:color="auto"/>
      </w:divBdr>
    </w:div>
    <w:div w:id="341931773">
      <w:bodyDiv w:val="1"/>
      <w:marLeft w:val="0"/>
      <w:marRight w:val="0"/>
      <w:marTop w:val="0"/>
      <w:marBottom w:val="0"/>
      <w:divBdr>
        <w:top w:val="none" w:sz="0" w:space="0" w:color="auto"/>
        <w:left w:val="none" w:sz="0" w:space="0" w:color="auto"/>
        <w:bottom w:val="none" w:sz="0" w:space="0" w:color="auto"/>
        <w:right w:val="none" w:sz="0" w:space="0" w:color="auto"/>
      </w:divBdr>
    </w:div>
    <w:div w:id="415513896">
      <w:bodyDiv w:val="1"/>
      <w:marLeft w:val="0"/>
      <w:marRight w:val="0"/>
      <w:marTop w:val="0"/>
      <w:marBottom w:val="0"/>
      <w:divBdr>
        <w:top w:val="none" w:sz="0" w:space="0" w:color="auto"/>
        <w:left w:val="none" w:sz="0" w:space="0" w:color="auto"/>
        <w:bottom w:val="none" w:sz="0" w:space="0" w:color="auto"/>
        <w:right w:val="none" w:sz="0" w:space="0" w:color="auto"/>
      </w:divBdr>
    </w:div>
    <w:div w:id="455682692">
      <w:bodyDiv w:val="1"/>
      <w:marLeft w:val="0"/>
      <w:marRight w:val="0"/>
      <w:marTop w:val="0"/>
      <w:marBottom w:val="0"/>
      <w:divBdr>
        <w:top w:val="none" w:sz="0" w:space="0" w:color="auto"/>
        <w:left w:val="none" w:sz="0" w:space="0" w:color="auto"/>
        <w:bottom w:val="none" w:sz="0" w:space="0" w:color="auto"/>
        <w:right w:val="none" w:sz="0" w:space="0" w:color="auto"/>
      </w:divBdr>
      <w:divsChild>
        <w:div w:id="362218335">
          <w:marLeft w:val="0"/>
          <w:marRight w:val="0"/>
          <w:marTop w:val="0"/>
          <w:marBottom w:val="0"/>
          <w:divBdr>
            <w:top w:val="none" w:sz="0" w:space="0" w:color="auto"/>
            <w:left w:val="none" w:sz="0" w:space="0" w:color="auto"/>
            <w:bottom w:val="none" w:sz="0" w:space="0" w:color="auto"/>
            <w:right w:val="none" w:sz="0" w:space="0" w:color="auto"/>
          </w:divBdr>
        </w:div>
        <w:div w:id="1230385116">
          <w:marLeft w:val="0"/>
          <w:marRight w:val="0"/>
          <w:marTop w:val="0"/>
          <w:marBottom w:val="0"/>
          <w:divBdr>
            <w:top w:val="none" w:sz="0" w:space="0" w:color="auto"/>
            <w:left w:val="none" w:sz="0" w:space="0" w:color="auto"/>
            <w:bottom w:val="none" w:sz="0" w:space="0" w:color="auto"/>
            <w:right w:val="none" w:sz="0" w:space="0" w:color="auto"/>
          </w:divBdr>
        </w:div>
      </w:divsChild>
    </w:div>
    <w:div w:id="488181570">
      <w:bodyDiv w:val="1"/>
      <w:marLeft w:val="0"/>
      <w:marRight w:val="0"/>
      <w:marTop w:val="0"/>
      <w:marBottom w:val="0"/>
      <w:divBdr>
        <w:top w:val="none" w:sz="0" w:space="0" w:color="auto"/>
        <w:left w:val="none" w:sz="0" w:space="0" w:color="auto"/>
        <w:bottom w:val="none" w:sz="0" w:space="0" w:color="auto"/>
        <w:right w:val="none" w:sz="0" w:space="0" w:color="auto"/>
      </w:divBdr>
      <w:divsChild>
        <w:div w:id="1006789179">
          <w:marLeft w:val="0"/>
          <w:marRight w:val="0"/>
          <w:marTop w:val="0"/>
          <w:marBottom w:val="0"/>
          <w:divBdr>
            <w:top w:val="none" w:sz="0" w:space="0" w:color="auto"/>
            <w:left w:val="none" w:sz="0" w:space="0" w:color="auto"/>
            <w:bottom w:val="none" w:sz="0" w:space="0" w:color="auto"/>
            <w:right w:val="none" w:sz="0" w:space="0" w:color="auto"/>
          </w:divBdr>
        </w:div>
        <w:div w:id="488978850">
          <w:marLeft w:val="0"/>
          <w:marRight w:val="0"/>
          <w:marTop w:val="0"/>
          <w:marBottom w:val="0"/>
          <w:divBdr>
            <w:top w:val="none" w:sz="0" w:space="0" w:color="auto"/>
            <w:left w:val="none" w:sz="0" w:space="0" w:color="auto"/>
            <w:bottom w:val="none" w:sz="0" w:space="0" w:color="auto"/>
            <w:right w:val="none" w:sz="0" w:space="0" w:color="auto"/>
          </w:divBdr>
        </w:div>
      </w:divsChild>
    </w:div>
    <w:div w:id="565998208">
      <w:bodyDiv w:val="1"/>
      <w:marLeft w:val="0"/>
      <w:marRight w:val="0"/>
      <w:marTop w:val="0"/>
      <w:marBottom w:val="0"/>
      <w:divBdr>
        <w:top w:val="none" w:sz="0" w:space="0" w:color="auto"/>
        <w:left w:val="none" w:sz="0" w:space="0" w:color="auto"/>
        <w:bottom w:val="none" w:sz="0" w:space="0" w:color="auto"/>
        <w:right w:val="none" w:sz="0" w:space="0" w:color="auto"/>
      </w:divBdr>
    </w:div>
    <w:div w:id="721057631">
      <w:bodyDiv w:val="1"/>
      <w:marLeft w:val="0"/>
      <w:marRight w:val="0"/>
      <w:marTop w:val="0"/>
      <w:marBottom w:val="0"/>
      <w:divBdr>
        <w:top w:val="none" w:sz="0" w:space="0" w:color="auto"/>
        <w:left w:val="none" w:sz="0" w:space="0" w:color="auto"/>
        <w:bottom w:val="none" w:sz="0" w:space="0" w:color="auto"/>
        <w:right w:val="none" w:sz="0" w:space="0" w:color="auto"/>
      </w:divBdr>
      <w:divsChild>
        <w:div w:id="153496927">
          <w:marLeft w:val="0"/>
          <w:marRight w:val="0"/>
          <w:marTop w:val="0"/>
          <w:marBottom w:val="0"/>
          <w:divBdr>
            <w:top w:val="none" w:sz="0" w:space="0" w:color="auto"/>
            <w:left w:val="none" w:sz="0" w:space="0" w:color="auto"/>
            <w:bottom w:val="none" w:sz="0" w:space="0" w:color="auto"/>
            <w:right w:val="none" w:sz="0" w:space="0" w:color="auto"/>
          </w:divBdr>
        </w:div>
        <w:div w:id="731007472">
          <w:marLeft w:val="0"/>
          <w:marRight w:val="0"/>
          <w:marTop w:val="0"/>
          <w:marBottom w:val="0"/>
          <w:divBdr>
            <w:top w:val="none" w:sz="0" w:space="0" w:color="auto"/>
            <w:left w:val="none" w:sz="0" w:space="0" w:color="auto"/>
            <w:bottom w:val="none" w:sz="0" w:space="0" w:color="auto"/>
            <w:right w:val="none" w:sz="0" w:space="0" w:color="auto"/>
          </w:divBdr>
        </w:div>
      </w:divsChild>
    </w:div>
    <w:div w:id="743141370">
      <w:bodyDiv w:val="1"/>
      <w:marLeft w:val="0"/>
      <w:marRight w:val="0"/>
      <w:marTop w:val="0"/>
      <w:marBottom w:val="0"/>
      <w:divBdr>
        <w:top w:val="none" w:sz="0" w:space="0" w:color="auto"/>
        <w:left w:val="none" w:sz="0" w:space="0" w:color="auto"/>
        <w:bottom w:val="none" w:sz="0" w:space="0" w:color="auto"/>
        <w:right w:val="none" w:sz="0" w:space="0" w:color="auto"/>
      </w:divBdr>
    </w:div>
    <w:div w:id="839321310">
      <w:bodyDiv w:val="1"/>
      <w:marLeft w:val="0"/>
      <w:marRight w:val="0"/>
      <w:marTop w:val="0"/>
      <w:marBottom w:val="0"/>
      <w:divBdr>
        <w:top w:val="none" w:sz="0" w:space="0" w:color="auto"/>
        <w:left w:val="none" w:sz="0" w:space="0" w:color="auto"/>
        <w:bottom w:val="none" w:sz="0" w:space="0" w:color="auto"/>
        <w:right w:val="none" w:sz="0" w:space="0" w:color="auto"/>
      </w:divBdr>
    </w:div>
    <w:div w:id="913975968">
      <w:bodyDiv w:val="1"/>
      <w:marLeft w:val="0"/>
      <w:marRight w:val="0"/>
      <w:marTop w:val="0"/>
      <w:marBottom w:val="0"/>
      <w:divBdr>
        <w:top w:val="none" w:sz="0" w:space="0" w:color="auto"/>
        <w:left w:val="none" w:sz="0" w:space="0" w:color="auto"/>
        <w:bottom w:val="none" w:sz="0" w:space="0" w:color="auto"/>
        <w:right w:val="none" w:sz="0" w:space="0" w:color="auto"/>
      </w:divBdr>
      <w:divsChild>
        <w:div w:id="1160077341">
          <w:marLeft w:val="0"/>
          <w:marRight w:val="0"/>
          <w:marTop w:val="0"/>
          <w:marBottom w:val="0"/>
          <w:divBdr>
            <w:top w:val="none" w:sz="0" w:space="0" w:color="auto"/>
            <w:left w:val="none" w:sz="0" w:space="0" w:color="auto"/>
            <w:bottom w:val="none" w:sz="0" w:space="0" w:color="auto"/>
            <w:right w:val="none" w:sz="0" w:space="0" w:color="auto"/>
          </w:divBdr>
        </w:div>
        <w:div w:id="1522236139">
          <w:marLeft w:val="0"/>
          <w:marRight w:val="0"/>
          <w:marTop w:val="0"/>
          <w:marBottom w:val="0"/>
          <w:divBdr>
            <w:top w:val="none" w:sz="0" w:space="0" w:color="auto"/>
            <w:left w:val="none" w:sz="0" w:space="0" w:color="auto"/>
            <w:bottom w:val="none" w:sz="0" w:space="0" w:color="auto"/>
            <w:right w:val="none" w:sz="0" w:space="0" w:color="auto"/>
          </w:divBdr>
        </w:div>
      </w:divsChild>
    </w:div>
    <w:div w:id="948584189">
      <w:bodyDiv w:val="1"/>
      <w:marLeft w:val="0"/>
      <w:marRight w:val="0"/>
      <w:marTop w:val="0"/>
      <w:marBottom w:val="0"/>
      <w:divBdr>
        <w:top w:val="none" w:sz="0" w:space="0" w:color="auto"/>
        <w:left w:val="none" w:sz="0" w:space="0" w:color="auto"/>
        <w:bottom w:val="none" w:sz="0" w:space="0" w:color="auto"/>
        <w:right w:val="none" w:sz="0" w:space="0" w:color="auto"/>
      </w:divBdr>
    </w:div>
    <w:div w:id="984776202">
      <w:bodyDiv w:val="1"/>
      <w:marLeft w:val="0"/>
      <w:marRight w:val="0"/>
      <w:marTop w:val="0"/>
      <w:marBottom w:val="0"/>
      <w:divBdr>
        <w:top w:val="none" w:sz="0" w:space="0" w:color="auto"/>
        <w:left w:val="none" w:sz="0" w:space="0" w:color="auto"/>
        <w:bottom w:val="none" w:sz="0" w:space="0" w:color="auto"/>
        <w:right w:val="none" w:sz="0" w:space="0" w:color="auto"/>
      </w:divBdr>
    </w:div>
    <w:div w:id="1179731663">
      <w:bodyDiv w:val="1"/>
      <w:marLeft w:val="0"/>
      <w:marRight w:val="0"/>
      <w:marTop w:val="0"/>
      <w:marBottom w:val="0"/>
      <w:divBdr>
        <w:top w:val="none" w:sz="0" w:space="0" w:color="auto"/>
        <w:left w:val="none" w:sz="0" w:space="0" w:color="auto"/>
        <w:bottom w:val="none" w:sz="0" w:space="0" w:color="auto"/>
        <w:right w:val="none" w:sz="0" w:space="0" w:color="auto"/>
      </w:divBdr>
    </w:div>
    <w:div w:id="1205411589">
      <w:bodyDiv w:val="1"/>
      <w:marLeft w:val="0"/>
      <w:marRight w:val="0"/>
      <w:marTop w:val="0"/>
      <w:marBottom w:val="0"/>
      <w:divBdr>
        <w:top w:val="none" w:sz="0" w:space="0" w:color="auto"/>
        <w:left w:val="none" w:sz="0" w:space="0" w:color="auto"/>
        <w:bottom w:val="none" w:sz="0" w:space="0" w:color="auto"/>
        <w:right w:val="none" w:sz="0" w:space="0" w:color="auto"/>
      </w:divBdr>
    </w:div>
    <w:div w:id="1254433145">
      <w:bodyDiv w:val="1"/>
      <w:marLeft w:val="0"/>
      <w:marRight w:val="0"/>
      <w:marTop w:val="0"/>
      <w:marBottom w:val="0"/>
      <w:divBdr>
        <w:top w:val="none" w:sz="0" w:space="0" w:color="auto"/>
        <w:left w:val="none" w:sz="0" w:space="0" w:color="auto"/>
        <w:bottom w:val="none" w:sz="0" w:space="0" w:color="auto"/>
        <w:right w:val="none" w:sz="0" w:space="0" w:color="auto"/>
      </w:divBdr>
    </w:div>
    <w:div w:id="1276716692">
      <w:bodyDiv w:val="1"/>
      <w:marLeft w:val="0"/>
      <w:marRight w:val="0"/>
      <w:marTop w:val="0"/>
      <w:marBottom w:val="0"/>
      <w:divBdr>
        <w:top w:val="none" w:sz="0" w:space="0" w:color="auto"/>
        <w:left w:val="none" w:sz="0" w:space="0" w:color="auto"/>
        <w:bottom w:val="none" w:sz="0" w:space="0" w:color="auto"/>
        <w:right w:val="none" w:sz="0" w:space="0" w:color="auto"/>
      </w:divBdr>
      <w:divsChild>
        <w:div w:id="1428303631">
          <w:marLeft w:val="0"/>
          <w:marRight w:val="0"/>
          <w:marTop w:val="0"/>
          <w:marBottom w:val="0"/>
          <w:divBdr>
            <w:top w:val="none" w:sz="0" w:space="0" w:color="auto"/>
            <w:left w:val="none" w:sz="0" w:space="0" w:color="auto"/>
            <w:bottom w:val="none" w:sz="0" w:space="0" w:color="auto"/>
            <w:right w:val="none" w:sz="0" w:space="0" w:color="auto"/>
          </w:divBdr>
        </w:div>
        <w:div w:id="1855875438">
          <w:marLeft w:val="0"/>
          <w:marRight w:val="0"/>
          <w:marTop w:val="0"/>
          <w:marBottom w:val="0"/>
          <w:divBdr>
            <w:top w:val="none" w:sz="0" w:space="0" w:color="auto"/>
            <w:left w:val="none" w:sz="0" w:space="0" w:color="auto"/>
            <w:bottom w:val="none" w:sz="0" w:space="0" w:color="auto"/>
            <w:right w:val="none" w:sz="0" w:space="0" w:color="auto"/>
          </w:divBdr>
        </w:div>
      </w:divsChild>
    </w:div>
    <w:div w:id="1383558291">
      <w:bodyDiv w:val="1"/>
      <w:marLeft w:val="0"/>
      <w:marRight w:val="0"/>
      <w:marTop w:val="0"/>
      <w:marBottom w:val="0"/>
      <w:divBdr>
        <w:top w:val="none" w:sz="0" w:space="0" w:color="auto"/>
        <w:left w:val="none" w:sz="0" w:space="0" w:color="auto"/>
        <w:bottom w:val="none" w:sz="0" w:space="0" w:color="auto"/>
        <w:right w:val="none" w:sz="0" w:space="0" w:color="auto"/>
      </w:divBdr>
    </w:div>
    <w:div w:id="1385328950">
      <w:bodyDiv w:val="1"/>
      <w:marLeft w:val="0"/>
      <w:marRight w:val="0"/>
      <w:marTop w:val="0"/>
      <w:marBottom w:val="0"/>
      <w:divBdr>
        <w:top w:val="none" w:sz="0" w:space="0" w:color="auto"/>
        <w:left w:val="none" w:sz="0" w:space="0" w:color="auto"/>
        <w:bottom w:val="none" w:sz="0" w:space="0" w:color="auto"/>
        <w:right w:val="none" w:sz="0" w:space="0" w:color="auto"/>
      </w:divBdr>
    </w:div>
    <w:div w:id="1430732981">
      <w:bodyDiv w:val="1"/>
      <w:marLeft w:val="0"/>
      <w:marRight w:val="0"/>
      <w:marTop w:val="0"/>
      <w:marBottom w:val="0"/>
      <w:divBdr>
        <w:top w:val="none" w:sz="0" w:space="0" w:color="auto"/>
        <w:left w:val="none" w:sz="0" w:space="0" w:color="auto"/>
        <w:bottom w:val="none" w:sz="0" w:space="0" w:color="auto"/>
        <w:right w:val="none" w:sz="0" w:space="0" w:color="auto"/>
      </w:divBdr>
    </w:div>
    <w:div w:id="1562206067">
      <w:bodyDiv w:val="1"/>
      <w:marLeft w:val="0"/>
      <w:marRight w:val="0"/>
      <w:marTop w:val="0"/>
      <w:marBottom w:val="0"/>
      <w:divBdr>
        <w:top w:val="none" w:sz="0" w:space="0" w:color="auto"/>
        <w:left w:val="none" w:sz="0" w:space="0" w:color="auto"/>
        <w:bottom w:val="none" w:sz="0" w:space="0" w:color="auto"/>
        <w:right w:val="none" w:sz="0" w:space="0" w:color="auto"/>
      </w:divBdr>
    </w:div>
    <w:div w:id="1729648167">
      <w:bodyDiv w:val="1"/>
      <w:marLeft w:val="0"/>
      <w:marRight w:val="0"/>
      <w:marTop w:val="0"/>
      <w:marBottom w:val="0"/>
      <w:divBdr>
        <w:top w:val="none" w:sz="0" w:space="0" w:color="auto"/>
        <w:left w:val="none" w:sz="0" w:space="0" w:color="auto"/>
        <w:bottom w:val="none" w:sz="0" w:space="0" w:color="auto"/>
        <w:right w:val="none" w:sz="0" w:space="0" w:color="auto"/>
      </w:divBdr>
    </w:div>
    <w:div w:id="1771508730">
      <w:bodyDiv w:val="1"/>
      <w:marLeft w:val="0"/>
      <w:marRight w:val="0"/>
      <w:marTop w:val="0"/>
      <w:marBottom w:val="0"/>
      <w:divBdr>
        <w:top w:val="none" w:sz="0" w:space="0" w:color="auto"/>
        <w:left w:val="none" w:sz="0" w:space="0" w:color="auto"/>
        <w:bottom w:val="none" w:sz="0" w:space="0" w:color="auto"/>
        <w:right w:val="none" w:sz="0" w:space="0" w:color="auto"/>
      </w:divBdr>
    </w:div>
    <w:div w:id="1892308063">
      <w:bodyDiv w:val="1"/>
      <w:marLeft w:val="0"/>
      <w:marRight w:val="0"/>
      <w:marTop w:val="0"/>
      <w:marBottom w:val="0"/>
      <w:divBdr>
        <w:top w:val="none" w:sz="0" w:space="0" w:color="auto"/>
        <w:left w:val="none" w:sz="0" w:space="0" w:color="auto"/>
        <w:bottom w:val="none" w:sz="0" w:space="0" w:color="auto"/>
        <w:right w:val="none" w:sz="0" w:space="0" w:color="auto"/>
      </w:divBdr>
    </w:div>
    <w:div w:id="210530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ahiers-clauses-administratives-generales-et-techniques" TargetMode="External"/><Relationship Id="rId13" Type="http://schemas.openxmlformats.org/officeDocument/2006/relationships/hyperlink" Target="mailto:nathalie.agius@univ-amu.fr" TargetMode="External"/><Relationship Id="rId18" Type="http://schemas.openxmlformats.org/officeDocument/2006/relationships/hyperlink" Target="https://www.univ-amu.fr/fr/public/tuile-assistance" TargetMode="External"/><Relationship Id="rId26" Type="http://schemas.openxmlformats.org/officeDocument/2006/relationships/hyperlink" Target="mailto:catherine.pietri@paca.gouv.fr" TargetMode="External"/><Relationship Id="rId3" Type="http://schemas.openxmlformats.org/officeDocument/2006/relationships/styles" Target="styles.xml"/><Relationship Id="rId21" Type="http://schemas.openxmlformats.org/officeDocument/2006/relationships/hyperlink" Target="https://www.legifrance.gouv.fr/codes/article_lc/LEGIARTI000006842451" TargetMode="External"/><Relationship Id="rId7" Type="http://schemas.openxmlformats.org/officeDocument/2006/relationships/endnotes" Target="endnotes.xml"/><Relationship Id="rId12" Type="http://schemas.openxmlformats.org/officeDocument/2006/relationships/hyperlink" Target="mailto:sfreitas@emergences-asso.fr" TargetMode="External"/><Relationship Id="rId17" Type="http://schemas.openxmlformats.org/officeDocument/2006/relationships/hyperlink" Target="https://www.univ-amu.fr/fr/public/espace-fournisseurs" TargetMode="External"/><Relationship Id="rId25" Type="http://schemas.openxmlformats.org/officeDocument/2006/relationships/hyperlink" Target="https://www.legifrance.gouv.fr/codes/article_lc/LEGIARTI000042657215" TargetMode="External"/><Relationship Id="rId2" Type="http://schemas.openxmlformats.org/officeDocument/2006/relationships/numbering" Target="numbering.xml"/><Relationship Id="rId16" Type="http://schemas.openxmlformats.org/officeDocument/2006/relationships/hyperlink" Target="https://ent.univ-amu.fr/esup-helpdesk/stylesheets/welcome.faces" TargetMode="External"/><Relationship Id="rId20" Type="http://schemas.openxmlformats.org/officeDocument/2006/relationships/hyperlink" Target="mailto:dcp-dc4@univ-amu.f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belhadi@emergences-asso.fr" TargetMode="External"/><Relationship Id="rId24" Type="http://schemas.openxmlformats.org/officeDocument/2006/relationships/hyperlink" Target="https://www.legifrance.gouv.fr/loda/id/JORFTEXT000000522423/2025-02-24/"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23" Type="http://schemas.openxmlformats.org/officeDocument/2006/relationships/hyperlink" Target="https://www.legifrance.gouv.fr/codes/article_lc/LEGIARTI000006842451" TargetMode="External"/><Relationship Id="rId28" Type="http://schemas.openxmlformats.org/officeDocument/2006/relationships/footer" Target="footer1.xml"/><Relationship Id="rId10" Type="http://schemas.openxmlformats.org/officeDocument/2006/relationships/hyperlink" Target="mailto:obadalian@emergences-asso.fr" TargetMode="External"/><Relationship Id="rId19" Type="http://schemas.openxmlformats.org/officeDocument/2006/relationships/hyperlink" Target="https://www.univ-amu.fr/fr/public/creer-une-requete-aupres-du-service-facturie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tilmant@emergences-asso.fr" TargetMode="External"/><Relationship Id="rId14" Type="http://schemas.openxmlformats.org/officeDocument/2006/relationships/hyperlink" Target="https://www.insee.fr/fr/statistiques/serie/001711010" TargetMode="External"/><Relationship Id="rId22" Type="http://schemas.openxmlformats.org/officeDocument/2006/relationships/hyperlink" Target="https://www.legifrance.gouv.fr/loda/id/JORFTEXT000000522423/2025-02-24/" TargetMode="External"/><Relationship Id="rId27" Type="http://schemas.openxmlformats.org/officeDocument/2006/relationships/hyperlink" Target="http://marseille.tribunal-administratif.fr/acces-et-coordonnees/mailto%20:%20greffe.ta-greffe@juradm.f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CDD6B-8386-4D8C-8D78-65603F671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34</Pages>
  <Words>19771</Words>
  <Characters>108746</Characters>
  <Application>Microsoft Office Word</Application>
  <DocSecurity>0</DocSecurity>
  <Lines>906</Lines>
  <Paragraphs>256</Paragraphs>
  <ScaleCrop>false</ScaleCrop>
  <HeadingPairs>
    <vt:vector size="2" baseType="variant">
      <vt:variant>
        <vt:lpstr>Titre</vt:lpstr>
      </vt:variant>
      <vt:variant>
        <vt:i4>1</vt:i4>
      </vt:variant>
    </vt:vector>
  </HeadingPairs>
  <TitlesOfParts>
    <vt:vector size="1" baseType="lpstr">
      <vt:lpstr> </vt:lpstr>
    </vt:vector>
  </TitlesOfParts>
  <Company>Administrateur</Company>
  <LinksUpToDate>false</LinksUpToDate>
  <CharactersWithSpaces>128261</CharactersWithSpaces>
  <SharedDoc>false</SharedDoc>
  <HLinks>
    <vt:vector size="522" baseType="variant">
      <vt:variant>
        <vt:i4>2031662</vt:i4>
      </vt:variant>
      <vt:variant>
        <vt:i4>472</vt:i4>
      </vt:variant>
      <vt:variant>
        <vt:i4>0</vt:i4>
      </vt:variant>
      <vt:variant>
        <vt:i4>5</vt:i4>
      </vt:variant>
      <vt:variant>
        <vt:lpwstr>http://marseille.tribunal-administratif.fr/acces-et-coordonnees/mailto%20:%20greffe.ta-greffe@juradm.fr</vt:lpwstr>
      </vt:variant>
      <vt:variant>
        <vt:lpwstr/>
      </vt:variant>
      <vt:variant>
        <vt:i4>7667783</vt:i4>
      </vt:variant>
      <vt:variant>
        <vt:i4>469</vt:i4>
      </vt:variant>
      <vt:variant>
        <vt:i4>0</vt:i4>
      </vt:variant>
      <vt:variant>
        <vt:i4>5</vt:i4>
      </vt:variant>
      <vt:variant>
        <vt:lpwstr>mailto:catherine.pietri@paca.gouv.fr</vt:lpwstr>
      </vt:variant>
      <vt:variant>
        <vt:lpwstr/>
      </vt:variant>
      <vt:variant>
        <vt:i4>4194341</vt:i4>
      </vt:variant>
      <vt:variant>
        <vt:i4>466</vt:i4>
      </vt:variant>
      <vt:variant>
        <vt:i4>0</vt:i4>
      </vt:variant>
      <vt:variant>
        <vt:i4>5</vt:i4>
      </vt:variant>
      <vt:variant>
        <vt:lpwstr>https://www.legifrance.gouv.fr/codes/article_lc/LEGIARTI000042657215</vt:lpwstr>
      </vt:variant>
      <vt:variant>
        <vt:lpwstr/>
      </vt:variant>
      <vt:variant>
        <vt:i4>8061022</vt:i4>
      </vt:variant>
      <vt:variant>
        <vt:i4>463</vt:i4>
      </vt:variant>
      <vt:variant>
        <vt:i4>0</vt:i4>
      </vt:variant>
      <vt:variant>
        <vt:i4>5</vt:i4>
      </vt:variant>
      <vt:variant>
        <vt:lpwstr>mailto:nathalie.jauny@univ-amu.fr</vt:lpwstr>
      </vt:variant>
      <vt:variant>
        <vt:lpwstr/>
      </vt:variant>
      <vt:variant>
        <vt:i4>2490445</vt:i4>
      </vt:variant>
      <vt:variant>
        <vt:i4>460</vt:i4>
      </vt:variant>
      <vt:variant>
        <vt:i4>0</vt:i4>
      </vt:variant>
      <vt:variant>
        <vt:i4>5</vt:i4>
      </vt:variant>
      <vt:variant>
        <vt:lpwstr>mailto:dcp-dc4@univ-amu.fr</vt:lpwstr>
      </vt:variant>
      <vt:variant>
        <vt:lpwstr/>
      </vt:variant>
      <vt:variant>
        <vt:i4>7929900</vt:i4>
      </vt:variant>
      <vt:variant>
        <vt:i4>453</vt:i4>
      </vt:variant>
      <vt:variant>
        <vt:i4>0</vt:i4>
      </vt:variant>
      <vt:variant>
        <vt:i4>5</vt:i4>
      </vt:variant>
      <vt:variant>
        <vt:lpwstr>https://www.univ-amu.fr/fr/public/creer-une-requete-aupres-du-service-facturier</vt:lpwstr>
      </vt:variant>
      <vt:variant>
        <vt:lpwstr/>
      </vt:variant>
      <vt:variant>
        <vt:i4>7995496</vt:i4>
      </vt:variant>
      <vt:variant>
        <vt:i4>450</vt:i4>
      </vt:variant>
      <vt:variant>
        <vt:i4>0</vt:i4>
      </vt:variant>
      <vt:variant>
        <vt:i4>5</vt:i4>
      </vt:variant>
      <vt:variant>
        <vt:lpwstr>https://www.univ-amu.fr/fr/public/tuile-assistance</vt:lpwstr>
      </vt:variant>
      <vt:variant>
        <vt:lpwstr/>
      </vt:variant>
      <vt:variant>
        <vt:i4>4522074</vt:i4>
      </vt:variant>
      <vt:variant>
        <vt:i4>447</vt:i4>
      </vt:variant>
      <vt:variant>
        <vt:i4>0</vt:i4>
      </vt:variant>
      <vt:variant>
        <vt:i4>5</vt:i4>
      </vt:variant>
      <vt:variant>
        <vt:lpwstr>https://www.univ-amu.fr/fr/public/espace-fournisseurs</vt:lpwstr>
      </vt:variant>
      <vt:variant>
        <vt:lpwstr/>
      </vt:variant>
      <vt:variant>
        <vt:i4>4128882</vt:i4>
      </vt:variant>
      <vt:variant>
        <vt:i4>444</vt:i4>
      </vt:variant>
      <vt:variant>
        <vt:i4>0</vt:i4>
      </vt:variant>
      <vt:variant>
        <vt:i4>5</vt:i4>
      </vt:variant>
      <vt:variant>
        <vt:lpwstr>https://ent.univ-amu.fr/esup-helpdesk/stylesheets/welcome.faces</vt:lpwstr>
      </vt:variant>
      <vt:variant>
        <vt:lpwstr/>
      </vt:variant>
      <vt:variant>
        <vt:i4>2687031</vt:i4>
      </vt:variant>
      <vt:variant>
        <vt:i4>441</vt:i4>
      </vt:variant>
      <vt:variant>
        <vt:i4>0</vt:i4>
      </vt:variant>
      <vt:variant>
        <vt:i4>5</vt:i4>
      </vt:variant>
      <vt:variant>
        <vt:lpwstr>https://chorus-pro.gouv.fr/</vt:lpwstr>
      </vt:variant>
      <vt:variant>
        <vt:lpwstr/>
      </vt:variant>
      <vt:variant>
        <vt:i4>1966100</vt:i4>
      </vt:variant>
      <vt:variant>
        <vt:i4>438</vt:i4>
      </vt:variant>
      <vt:variant>
        <vt:i4>0</vt:i4>
      </vt:variant>
      <vt:variant>
        <vt:i4>5</vt:i4>
      </vt:variant>
      <vt:variant>
        <vt:lpwstr>https://www.insee.fr/fr/statistiques/serie/001711010</vt:lpwstr>
      </vt:variant>
      <vt:variant>
        <vt:lpwstr/>
      </vt:variant>
      <vt:variant>
        <vt:i4>6684739</vt:i4>
      </vt:variant>
      <vt:variant>
        <vt:i4>431</vt:i4>
      </vt:variant>
      <vt:variant>
        <vt:i4>0</vt:i4>
      </vt:variant>
      <vt:variant>
        <vt:i4>5</vt:i4>
      </vt:variant>
      <vt:variant>
        <vt:lpwstr>mailto:nathalie.agius@univ-amu.fr</vt:lpwstr>
      </vt:variant>
      <vt:variant>
        <vt:lpwstr/>
      </vt:variant>
      <vt:variant>
        <vt:i4>4259894</vt:i4>
      </vt:variant>
      <vt:variant>
        <vt:i4>428</vt:i4>
      </vt:variant>
      <vt:variant>
        <vt:i4>0</vt:i4>
      </vt:variant>
      <vt:variant>
        <vt:i4>5</vt:i4>
      </vt:variant>
      <vt:variant>
        <vt:lpwstr>mailto:cecilia.revel@ampmetropole.fr</vt:lpwstr>
      </vt:variant>
      <vt:variant>
        <vt:lpwstr/>
      </vt:variant>
      <vt:variant>
        <vt:i4>983157</vt:i4>
      </vt:variant>
      <vt:variant>
        <vt:i4>425</vt:i4>
      </vt:variant>
      <vt:variant>
        <vt:i4>0</vt:i4>
      </vt:variant>
      <vt:variant>
        <vt:i4>5</vt:i4>
      </vt:variant>
      <vt:variant>
        <vt:lpwstr>mailto:sfreitas@emergences-asso.fr</vt:lpwstr>
      </vt:variant>
      <vt:variant>
        <vt:lpwstr/>
      </vt:variant>
      <vt:variant>
        <vt:i4>65655</vt:i4>
      </vt:variant>
      <vt:variant>
        <vt:i4>422</vt:i4>
      </vt:variant>
      <vt:variant>
        <vt:i4>0</vt:i4>
      </vt:variant>
      <vt:variant>
        <vt:i4>5</vt:i4>
      </vt:variant>
      <vt:variant>
        <vt:lpwstr>mailto:nbelhadi@emergences-asso.fr</vt:lpwstr>
      </vt:variant>
      <vt:variant>
        <vt:lpwstr/>
      </vt:variant>
      <vt:variant>
        <vt:i4>3211351</vt:i4>
      </vt:variant>
      <vt:variant>
        <vt:i4>419</vt:i4>
      </vt:variant>
      <vt:variant>
        <vt:i4>0</vt:i4>
      </vt:variant>
      <vt:variant>
        <vt:i4>5</vt:i4>
      </vt:variant>
      <vt:variant>
        <vt:lpwstr>mailto:obadalian@emergences-asso.fr</vt:lpwstr>
      </vt:variant>
      <vt:variant>
        <vt:lpwstr/>
      </vt:variant>
      <vt:variant>
        <vt:i4>393340</vt:i4>
      </vt:variant>
      <vt:variant>
        <vt:i4>416</vt:i4>
      </vt:variant>
      <vt:variant>
        <vt:i4>0</vt:i4>
      </vt:variant>
      <vt:variant>
        <vt:i4>5</vt:i4>
      </vt:variant>
      <vt:variant>
        <vt:lpwstr>mailto:jtilmant@emergences-asso.fr</vt:lpwstr>
      </vt:variant>
      <vt:variant>
        <vt:lpwstr/>
      </vt:variant>
      <vt:variant>
        <vt:i4>6684739</vt:i4>
      </vt:variant>
      <vt:variant>
        <vt:i4>413</vt:i4>
      </vt:variant>
      <vt:variant>
        <vt:i4>0</vt:i4>
      </vt:variant>
      <vt:variant>
        <vt:i4>5</vt:i4>
      </vt:variant>
      <vt:variant>
        <vt:lpwstr>mailto:nathalie.agius@univ-amu.fr</vt:lpwstr>
      </vt:variant>
      <vt:variant>
        <vt:lpwstr/>
      </vt:variant>
      <vt:variant>
        <vt:i4>4259894</vt:i4>
      </vt:variant>
      <vt:variant>
        <vt:i4>410</vt:i4>
      </vt:variant>
      <vt:variant>
        <vt:i4>0</vt:i4>
      </vt:variant>
      <vt:variant>
        <vt:i4>5</vt:i4>
      </vt:variant>
      <vt:variant>
        <vt:lpwstr>mailto:cecilia.revel@ampmetropole.fr</vt:lpwstr>
      </vt:variant>
      <vt:variant>
        <vt:lpwstr/>
      </vt:variant>
      <vt:variant>
        <vt:i4>983157</vt:i4>
      </vt:variant>
      <vt:variant>
        <vt:i4>407</vt:i4>
      </vt:variant>
      <vt:variant>
        <vt:i4>0</vt:i4>
      </vt:variant>
      <vt:variant>
        <vt:i4>5</vt:i4>
      </vt:variant>
      <vt:variant>
        <vt:lpwstr>mailto:sfreitas@emergences-asso.fr</vt:lpwstr>
      </vt:variant>
      <vt:variant>
        <vt:lpwstr/>
      </vt:variant>
      <vt:variant>
        <vt:i4>65655</vt:i4>
      </vt:variant>
      <vt:variant>
        <vt:i4>404</vt:i4>
      </vt:variant>
      <vt:variant>
        <vt:i4>0</vt:i4>
      </vt:variant>
      <vt:variant>
        <vt:i4>5</vt:i4>
      </vt:variant>
      <vt:variant>
        <vt:lpwstr>mailto:nbelhadi@emergences-asso.fr</vt:lpwstr>
      </vt:variant>
      <vt:variant>
        <vt:lpwstr/>
      </vt:variant>
      <vt:variant>
        <vt:i4>3211351</vt:i4>
      </vt:variant>
      <vt:variant>
        <vt:i4>401</vt:i4>
      </vt:variant>
      <vt:variant>
        <vt:i4>0</vt:i4>
      </vt:variant>
      <vt:variant>
        <vt:i4>5</vt:i4>
      </vt:variant>
      <vt:variant>
        <vt:lpwstr>mailto:obadalian@emergences-asso.fr</vt:lpwstr>
      </vt:variant>
      <vt:variant>
        <vt:lpwstr/>
      </vt:variant>
      <vt:variant>
        <vt:i4>393340</vt:i4>
      </vt:variant>
      <vt:variant>
        <vt:i4>398</vt:i4>
      </vt:variant>
      <vt:variant>
        <vt:i4>0</vt:i4>
      </vt:variant>
      <vt:variant>
        <vt:i4>5</vt:i4>
      </vt:variant>
      <vt:variant>
        <vt:lpwstr>mailto:jtilmant@emergences-asso.fr</vt:lpwstr>
      </vt:variant>
      <vt:variant>
        <vt:lpwstr/>
      </vt:variant>
      <vt:variant>
        <vt:i4>5111834</vt:i4>
      </vt:variant>
      <vt:variant>
        <vt:i4>345</vt:i4>
      </vt:variant>
      <vt:variant>
        <vt:i4>0</vt:i4>
      </vt:variant>
      <vt:variant>
        <vt:i4>5</vt:i4>
      </vt:variant>
      <vt:variant>
        <vt:lpwstr>https://www.economie.gouv.fr/daj/cahiers-clauses-administratives-generales-et-techniques</vt:lpwstr>
      </vt:variant>
      <vt:variant>
        <vt:lpwstr/>
      </vt:variant>
      <vt:variant>
        <vt:i4>1703984</vt:i4>
      </vt:variant>
      <vt:variant>
        <vt:i4>314</vt:i4>
      </vt:variant>
      <vt:variant>
        <vt:i4>0</vt:i4>
      </vt:variant>
      <vt:variant>
        <vt:i4>5</vt:i4>
      </vt:variant>
      <vt:variant>
        <vt:lpwstr/>
      </vt:variant>
      <vt:variant>
        <vt:lpwstr>_Toc147748262</vt:lpwstr>
      </vt:variant>
      <vt:variant>
        <vt:i4>1703984</vt:i4>
      </vt:variant>
      <vt:variant>
        <vt:i4>308</vt:i4>
      </vt:variant>
      <vt:variant>
        <vt:i4>0</vt:i4>
      </vt:variant>
      <vt:variant>
        <vt:i4>5</vt:i4>
      </vt:variant>
      <vt:variant>
        <vt:lpwstr/>
      </vt:variant>
      <vt:variant>
        <vt:lpwstr>_Toc147748261</vt:lpwstr>
      </vt:variant>
      <vt:variant>
        <vt:i4>1703984</vt:i4>
      </vt:variant>
      <vt:variant>
        <vt:i4>302</vt:i4>
      </vt:variant>
      <vt:variant>
        <vt:i4>0</vt:i4>
      </vt:variant>
      <vt:variant>
        <vt:i4>5</vt:i4>
      </vt:variant>
      <vt:variant>
        <vt:lpwstr/>
      </vt:variant>
      <vt:variant>
        <vt:lpwstr>_Toc147748260</vt:lpwstr>
      </vt:variant>
      <vt:variant>
        <vt:i4>1638448</vt:i4>
      </vt:variant>
      <vt:variant>
        <vt:i4>296</vt:i4>
      </vt:variant>
      <vt:variant>
        <vt:i4>0</vt:i4>
      </vt:variant>
      <vt:variant>
        <vt:i4>5</vt:i4>
      </vt:variant>
      <vt:variant>
        <vt:lpwstr/>
      </vt:variant>
      <vt:variant>
        <vt:lpwstr>_Toc147748259</vt:lpwstr>
      </vt:variant>
      <vt:variant>
        <vt:i4>1638448</vt:i4>
      </vt:variant>
      <vt:variant>
        <vt:i4>290</vt:i4>
      </vt:variant>
      <vt:variant>
        <vt:i4>0</vt:i4>
      </vt:variant>
      <vt:variant>
        <vt:i4>5</vt:i4>
      </vt:variant>
      <vt:variant>
        <vt:lpwstr/>
      </vt:variant>
      <vt:variant>
        <vt:lpwstr>_Toc147748258</vt:lpwstr>
      </vt:variant>
      <vt:variant>
        <vt:i4>1638448</vt:i4>
      </vt:variant>
      <vt:variant>
        <vt:i4>284</vt:i4>
      </vt:variant>
      <vt:variant>
        <vt:i4>0</vt:i4>
      </vt:variant>
      <vt:variant>
        <vt:i4>5</vt:i4>
      </vt:variant>
      <vt:variant>
        <vt:lpwstr/>
      </vt:variant>
      <vt:variant>
        <vt:lpwstr>_Toc147748257</vt:lpwstr>
      </vt:variant>
      <vt:variant>
        <vt:i4>1638448</vt:i4>
      </vt:variant>
      <vt:variant>
        <vt:i4>278</vt:i4>
      </vt:variant>
      <vt:variant>
        <vt:i4>0</vt:i4>
      </vt:variant>
      <vt:variant>
        <vt:i4>5</vt:i4>
      </vt:variant>
      <vt:variant>
        <vt:lpwstr/>
      </vt:variant>
      <vt:variant>
        <vt:lpwstr>_Toc147748254</vt:lpwstr>
      </vt:variant>
      <vt:variant>
        <vt:i4>1638448</vt:i4>
      </vt:variant>
      <vt:variant>
        <vt:i4>272</vt:i4>
      </vt:variant>
      <vt:variant>
        <vt:i4>0</vt:i4>
      </vt:variant>
      <vt:variant>
        <vt:i4>5</vt:i4>
      </vt:variant>
      <vt:variant>
        <vt:lpwstr/>
      </vt:variant>
      <vt:variant>
        <vt:lpwstr>_Toc147748253</vt:lpwstr>
      </vt:variant>
      <vt:variant>
        <vt:i4>1638448</vt:i4>
      </vt:variant>
      <vt:variant>
        <vt:i4>266</vt:i4>
      </vt:variant>
      <vt:variant>
        <vt:i4>0</vt:i4>
      </vt:variant>
      <vt:variant>
        <vt:i4>5</vt:i4>
      </vt:variant>
      <vt:variant>
        <vt:lpwstr/>
      </vt:variant>
      <vt:variant>
        <vt:lpwstr>_Toc147748252</vt:lpwstr>
      </vt:variant>
      <vt:variant>
        <vt:i4>1638448</vt:i4>
      </vt:variant>
      <vt:variant>
        <vt:i4>260</vt:i4>
      </vt:variant>
      <vt:variant>
        <vt:i4>0</vt:i4>
      </vt:variant>
      <vt:variant>
        <vt:i4>5</vt:i4>
      </vt:variant>
      <vt:variant>
        <vt:lpwstr/>
      </vt:variant>
      <vt:variant>
        <vt:lpwstr>_Toc147748251</vt:lpwstr>
      </vt:variant>
      <vt:variant>
        <vt:i4>1638448</vt:i4>
      </vt:variant>
      <vt:variant>
        <vt:i4>254</vt:i4>
      </vt:variant>
      <vt:variant>
        <vt:i4>0</vt:i4>
      </vt:variant>
      <vt:variant>
        <vt:i4>5</vt:i4>
      </vt:variant>
      <vt:variant>
        <vt:lpwstr/>
      </vt:variant>
      <vt:variant>
        <vt:lpwstr>_Toc147748250</vt:lpwstr>
      </vt:variant>
      <vt:variant>
        <vt:i4>1572912</vt:i4>
      </vt:variant>
      <vt:variant>
        <vt:i4>248</vt:i4>
      </vt:variant>
      <vt:variant>
        <vt:i4>0</vt:i4>
      </vt:variant>
      <vt:variant>
        <vt:i4>5</vt:i4>
      </vt:variant>
      <vt:variant>
        <vt:lpwstr/>
      </vt:variant>
      <vt:variant>
        <vt:lpwstr>_Toc147748249</vt:lpwstr>
      </vt:variant>
      <vt:variant>
        <vt:i4>1572912</vt:i4>
      </vt:variant>
      <vt:variant>
        <vt:i4>242</vt:i4>
      </vt:variant>
      <vt:variant>
        <vt:i4>0</vt:i4>
      </vt:variant>
      <vt:variant>
        <vt:i4>5</vt:i4>
      </vt:variant>
      <vt:variant>
        <vt:lpwstr/>
      </vt:variant>
      <vt:variant>
        <vt:lpwstr>_Toc147748248</vt:lpwstr>
      </vt:variant>
      <vt:variant>
        <vt:i4>1572912</vt:i4>
      </vt:variant>
      <vt:variant>
        <vt:i4>236</vt:i4>
      </vt:variant>
      <vt:variant>
        <vt:i4>0</vt:i4>
      </vt:variant>
      <vt:variant>
        <vt:i4>5</vt:i4>
      </vt:variant>
      <vt:variant>
        <vt:lpwstr/>
      </vt:variant>
      <vt:variant>
        <vt:lpwstr>_Toc147748247</vt:lpwstr>
      </vt:variant>
      <vt:variant>
        <vt:i4>1572912</vt:i4>
      </vt:variant>
      <vt:variant>
        <vt:i4>230</vt:i4>
      </vt:variant>
      <vt:variant>
        <vt:i4>0</vt:i4>
      </vt:variant>
      <vt:variant>
        <vt:i4>5</vt:i4>
      </vt:variant>
      <vt:variant>
        <vt:lpwstr/>
      </vt:variant>
      <vt:variant>
        <vt:lpwstr>_Toc147748246</vt:lpwstr>
      </vt:variant>
      <vt:variant>
        <vt:i4>1572912</vt:i4>
      </vt:variant>
      <vt:variant>
        <vt:i4>224</vt:i4>
      </vt:variant>
      <vt:variant>
        <vt:i4>0</vt:i4>
      </vt:variant>
      <vt:variant>
        <vt:i4>5</vt:i4>
      </vt:variant>
      <vt:variant>
        <vt:lpwstr/>
      </vt:variant>
      <vt:variant>
        <vt:lpwstr>_Toc147748245</vt:lpwstr>
      </vt:variant>
      <vt:variant>
        <vt:i4>1572912</vt:i4>
      </vt:variant>
      <vt:variant>
        <vt:i4>218</vt:i4>
      </vt:variant>
      <vt:variant>
        <vt:i4>0</vt:i4>
      </vt:variant>
      <vt:variant>
        <vt:i4>5</vt:i4>
      </vt:variant>
      <vt:variant>
        <vt:lpwstr/>
      </vt:variant>
      <vt:variant>
        <vt:lpwstr>_Toc147748244</vt:lpwstr>
      </vt:variant>
      <vt:variant>
        <vt:i4>1572912</vt:i4>
      </vt:variant>
      <vt:variant>
        <vt:i4>212</vt:i4>
      </vt:variant>
      <vt:variant>
        <vt:i4>0</vt:i4>
      </vt:variant>
      <vt:variant>
        <vt:i4>5</vt:i4>
      </vt:variant>
      <vt:variant>
        <vt:lpwstr/>
      </vt:variant>
      <vt:variant>
        <vt:lpwstr>_Toc147748243</vt:lpwstr>
      </vt:variant>
      <vt:variant>
        <vt:i4>1572912</vt:i4>
      </vt:variant>
      <vt:variant>
        <vt:i4>206</vt:i4>
      </vt:variant>
      <vt:variant>
        <vt:i4>0</vt:i4>
      </vt:variant>
      <vt:variant>
        <vt:i4>5</vt:i4>
      </vt:variant>
      <vt:variant>
        <vt:lpwstr/>
      </vt:variant>
      <vt:variant>
        <vt:lpwstr>_Toc147748242</vt:lpwstr>
      </vt:variant>
      <vt:variant>
        <vt:i4>1572912</vt:i4>
      </vt:variant>
      <vt:variant>
        <vt:i4>200</vt:i4>
      </vt:variant>
      <vt:variant>
        <vt:i4>0</vt:i4>
      </vt:variant>
      <vt:variant>
        <vt:i4>5</vt:i4>
      </vt:variant>
      <vt:variant>
        <vt:lpwstr/>
      </vt:variant>
      <vt:variant>
        <vt:lpwstr>_Toc147748241</vt:lpwstr>
      </vt:variant>
      <vt:variant>
        <vt:i4>2031664</vt:i4>
      </vt:variant>
      <vt:variant>
        <vt:i4>194</vt:i4>
      </vt:variant>
      <vt:variant>
        <vt:i4>0</vt:i4>
      </vt:variant>
      <vt:variant>
        <vt:i4>5</vt:i4>
      </vt:variant>
      <vt:variant>
        <vt:lpwstr/>
      </vt:variant>
      <vt:variant>
        <vt:lpwstr>_Toc147748237</vt:lpwstr>
      </vt:variant>
      <vt:variant>
        <vt:i4>2031664</vt:i4>
      </vt:variant>
      <vt:variant>
        <vt:i4>188</vt:i4>
      </vt:variant>
      <vt:variant>
        <vt:i4>0</vt:i4>
      </vt:variant>
      <vt:variant>
        <vt:i4>5</vt:i4>
      </vt:variant>
      <vt:variant>
        <vt:lpwstr/>
      </vt:variant>
      <vt:variant>
        <vt:lpwstr>_Toc147748236</vt:lpwstr>
      </vt:variant>
      <vt:variant>
        <vt:i4>2031664</vt:i4>
      </vt:variant>
      <vt:variant>
        <vt:i4>182</vt:i4>
      </vt:variant>
      <vt:variant>
        <vt:i4>0</vt:i4>
      </vt:variant>
      <vt:variant>
        <vt:i4>5</vt:i4>
      </vt:variant>
      <vt:variant>
        <vt:lpwstr/>
      </vt:variant>
      <vt:variant>
        <vt:lpwstr>_Toc147748235</vt:lpwstr>
      </vt:variant>
      <vt:variant>
        <vt:i4>2031664</vt:i4>
      </vt:variant>
      <vt:variant>
        <vt:i4>176</vt:i4>
      </vt:variant>
      <vt:variant>
        <vt:i4>0</vt:i4>
      </vt:variant>
      <vt:variant>
        <vt:i4>5</vt:i4>
      </vt:variant>
      <vt:variant>
        <vt:lpwstr/>
      </vt:variant>
      <vt:variant>
        <vt:lpwstr>_Toc147748232</vt:lpwstr>
      </vt:variant>
      <vt:variant>
        <vt:i4>1966128</vt:i4>
      </vt:variant>
      <vt:variant>
        <vt:i4>170</vt:i4>
      </vt:variant>
      <vt:variant>
        <vt:i4>0</vt:i4>
      </vt:variant>
      <vt:variant>
        <vt:i4>5</vt:i4>
      </vt:variant>
      <vt:variant>
        <vt:lpwstr/>
      </vt:variant>
      <vt:variant>
        <vt:lpwstr>_Toc147748228</vt:lpwstr>
      </vt:variant>
      <vt:variant>
        <vt:i4>1966128</vt:i4>
      </vt:variant>
      <vt:variant>
        <vt:i4>164</vt:i4>
      </vt:variant>
      <vt:variant>
        <vt:i4>0</vt:i4>
      </vt:variant>
      <vt:variant>
        <vt:i4>5</vt:i4>
      </vt:variant>
      <vt:variant>
        <vt:lpwstr/>
      </vt:variant>
      <vt:variant>
        <vt:lpwstr>_Toc147748227</vt:lpwstr>
      </vt:variant>
      <vt:variant>
        <vt:i4>1966128</vt:i4>
      </vt:variant>
      <vt:variant>
        <vt:i4>158</vt:i4>
      </vt:variant>
      <vt:variant>
        <vt:i4>0</vt:i4>
      </vt:variant>
      <vt:variant>
        <vt:i4>5</vt:i4>
      </vt:variant>
      <vt:variant>
        <vt:lpwstr/>
      </vt:variant>
      <vt:variant>
        <vt:lpwstr>_Toc147748226</vt:lpwstr>
      </vt:variant>
      <vt:variant>
        <vt:i4>1966128</vt:i4>
      </vt:variant>
      <vt:variant>
        <vt:i4>152</vt:i4>
      </vt:variant>
      <vt:variant>
        <vt:i4>0</vt:i4>
      </vt:variant>
      <vt:variant>
        <vt:i4>5</vt:i4>
      </vt:variant>
      <vt:variant>
        <vt:lpwstr/>
      </vt:variant>
      <vt:variant>
        <vt:lpwstr>_Toc147748225</vt:lpwstr>
      </vt:variant>
      <vt:variant>
        <vt:i4>1966128</vt:i4>
      </vt:variant>
      <vt:variant>
        <vt:i4>146</vt:i4>
      </vt:variant>
      <vt:variant>
        <vt:i4>0</vt:i4>
      </vt:variant>
      <vt:variant>
        <vt:i4>5</vt:i4>
      </vt:variant>
      <vt:variant>
        <vt:lpwstr/>
      </vt:variant>
      <vt:variant>
        <vt:lpwstr>_Toc147748224</vt:lpwstr>
      </vt:variant>
      <vt:variant>
        <vt:i4>1900592</vt:i4>
      </vt:variant>
      <vt:variant>
        <vt:i4>140</vt:i4>
      </vt:variant>
      <vt:variant>
        <vt:i4>0</vt:i4>
      </vt:variant>
      <vt:variant>
        <vt:i4>5</vt:i4>
      </vt:variant>
      <vt:variant>
        <vt:lpwstr/>
      </vt:variant>
      <vt:variant>
        <vt:lpwstr>_Toc147748218</vt:lpwstr>
      </vt:variant>
      <vt:variant>
        <vt:i4>1900592</vt:i4>
      </vt:variant>
      <vt:variant>
        <vt:i4>134</vt:i4>
      </vt:variant>
      <vt:variant>
        <vt:i4>0</vt:i4>
      </vt:variant>
      <vt:variant>
        <vt:i4>5</vt:i4>
      </vt:variant>
      <vt:variant>
        <vt:lpwstr/>
      </vt:variant>
      <vt:variant>
        <vt:lpwstr>_Toc147748217</vt:lpwstr>
      </vt:variant>
      <vt:variant>
        <vt:i4>1900592</vt:i4>
      </vt:variant>
      <vt:variant>
        <vt:i4>128</vt:i4>
      </vt:variant>
      <vt:variant>
        <vt:i4>0</vt:i4>
      </vt:variant>
      <vt:variant>
        <vt:i4>5</vt:i4>
      </vt:variant>
      <vt:variant>
        <vt:lpwstr/>
      </vt:variant>
      <vt:variant>
        <vt:lpwstr>_Toc147748216</vt:lpwstr>
      </vt:variant>
      <vt:variant>
        <vt:i4>1900592</vt:i4>
      </vt:variant>
      <vt:variant>
        <vt:i4>122</vt:i4>
      </vt:variant>
      <vt:variant>
        <vt:i4>0</vt:i4>
      </vt:variant>
      <vt:variant>
        <vt:i4>5</vt:i4>
      </vt:variant>
      <vt:variant>
        <vt:lpwstr/>
      </vt:variant>
      <vt:variant>
        <vt:lpwstr>_Toc147748215</vt:lpwstr>
      </vt:variant>
      <vt:variant>
        <vt:i4>1900592</vt:i4>
      </vt:variant>
      <vt:variant>
        <vt:i4>116</vt:i4>
      </vt:variant>
      <vt:variant>
        <vt:i4>0</vt:i4>
      </vt:variant>
      <vt:variant>
        <vt:i4>5</vt:i4>
      </vt:variant>
      <vt:variant>
        <vt:lpwstr/>
      </vt:variant>
      <vt:variant>
        <vt:lpwstr>_Toc147748214</vt:lpwstr>
      </vt:variant>
      <vt:variant>
        <vt:i4>1900592</vt:i4>
      </vt:variant>
      <vt:variant>
        <vt:i4>110</vt:i4>
      </vt:variant>
      <vt:variant>
        <vt:i4>0</vt:i4>
      </vt:variant>
      <vt:variant>
        <vt:i4>5</vt:i4>
      </vt:variant>
      <vt:variant>
        <vt:lpwstr/>
      </vt:variant>
      <vt:variant>
        <vt:lpwstr>_Toc147748213</vt:lpwstr>
      </vt:variant>
      <vt:variant>
        <vt:i4>1900592</vt:i4>
      </vt:variant>
      <vt:variant>
        <vt:i4>104</vt:i4>
      </vt:variant>
      <vt:variant>
        <vt:i4>0</vt:i4>
      </vt:variant>
      <vt:variant>
        <vt:i4>5</vt:i4>
      </vt:variant>
      <vt:variant>
        <vt:lpwstr/>
      </vt:variant>
      <vt:variant>
        <vt:lpwstr>_Toc147748212</vt:lpwstr>
      </vt:variant>
      <vt:variant>
        <vt:i4>1900592</vt:i4>
      </vt:variant>
      <vt:variant>
        <vt:i4>98</vt:i4>
      </vt:variant>
      <vt:variant>
        <vt:i4>0</vt:i4>
      </vt:variant>
      <vt:variant>
        <vt:i4>5</vt:i4>
      </vt:variant>
      <vt:variant>
        <vt:lpwstr/>
      </vt:variant>
      <vt:variant>
        <vt:lpwstr>_Toc147748211</vt:lpwstr>
      </vt:variant>
      <vt:variant>
        <vt:i4>1900592</vt:i4>
      </vt:variant>
      <vt:variant>
        <vt:i4>92</vt:i4>
      </vt:variant>
      <vt:variant>
        <vt:i4>0</vt:i4>
      </vt:variant>
      <vt:variant>
        <vt:i4>5</vt:i4>
      </vt:variant>
      <vt:variant>
        <vt:lpwstr/>
      </vt:variant>
      <vt:variant>
        <vt:lpwstr>_Toc147748210</vt:lpwstr>
      </vt:variant>
      <vt:variant>
        <vt:i4>1835056</vt:i4>
      </vt:variant>
      <vt:variant>
        <vt:i4>86</vt:i4>
      </vt:variant>
      <vt:variant>
        <vt:i4>0</vt:i4>
      </vt:variant>
      <vt:variant>
        <vt:i4>5</vt:i4>
      </vt:variant>
      <vt:variant>
        <vt:lpwstr/>
      </vt:variant>
      <vt:variant>
        <vt:lpwstr>_Toc147748209</vt:lpwstr>
      </vt:variant>
      <vt:variant>
        <vt:i4>1835056</vt:i4>
      </vt:variant>
      <vt:variant>
        <vt:i4>80</vt:i4>
      </vt:variant>
      <vt:variant>
        <vt:i4>0</vt:i4>
      </vt:variant>
      <vt:variant>
        <vt:i4>5</vt:i4>
      </vt:variant>
      <vt:variant>
        <vt:lpwstr/>
      </vt:variant>
      <vt:variant>
        <vt:lpwstr>_Toc147748208</vt:lpwstr>
      </vt:variant>
      <vt:variant>
        <vt:i4>1835056</vt:i4>
      </vt:variant>
      <vt:variant>
        <vt:i4>74</vt:i4>
      </vt:variant>
      <vt:variant>
        <vt:i4>0</vt:i4>
      </vt:variant>
      <vt:variant>
        <vt:i4>5</vt:i4>
      </vt:variant>
      <vt:variant>
        <vt:lpwstr/>
      </vt:variant>
      <vt:variant>
        <vt:lpwstr>_Toc147748207</vt:lpwstr>
      </vt:variant>
      <vt:variant>
        <vt:i4>1835056</vt:i4>
      </vt:variant>
      <vt:variant>
        <vt:i4>68</vt:i4>
      </vt:variant>
      <vt:variant>
        <vt:i4>0</vt:i4>
      </vt:variant>
      <vt:variant>
        <vt:i4>5</vt:i4>
      </vt:variant>
      <vt:variant>
        <vt:lpwstr/>
      </vt:variant>
      <vt:variant>
        <vt:lpwstr>_Toc147748206</vt:lpwstr>
      </vt:variant>
      <vt:variant>
        <vt:i4>1835056</vt:i4>
      </vt:variant>
      <vt:variant>
        <vt:i4>62</vt:i4>
      </vt:variant>
      <vt:variant>
        <vt:i4>0</vt:i4>
      </vt:variant>
      <vt:variant>
        <vt:i4>5</vt:i4>
      </vt:variant>
      <vt:variant>
        <vt:lpwstr/>
      </vt:variant>
      <vt:variant>
        <vt:lpwstr>_Toc147748205</vt:lpwstr>
      </vt:variant>
      <vt:variant>
        <vt:i4>1835056</vt:i4>
      </vt:variant>
      <vt:variant>
        <vt:i4>56</vt:i4>
      </vt:variant>
      <vt:variant>
        <vt:i4>0</vt:i4>
      </vt:variant>
      <vt:variant>
        <vt:i4>5</vt:i4>
      </vt:variant>
      <vt:variant>
        <vt:lpwstr/>
      </vt:variant>
      <vt:variant>
        <vt:lpwstr>_Toc147748204</vt:lpwstr>
      </vt:variant>
      <vt:variant>
        <vt:i4>1835056</vt:i4>
      </vt:variant>
      <vt:variant>
        <vt:i4>50</vt:i4>
      </vt:variant>
      <vt:variant>
        <vt:i4>0</vt:i4>
      </vt:variant>
      <vt:variant>
        <vt:i4>5</vt:i4>
      </vt:variant>
      <vt:variant>
        <vt:lpwstr/>
      </vt:variant>
      <vt:variant>
        <vt:lpwstr>_Toc147748203</vt:lpwstr>
      </vt:variant>
      <vt:variant>
        <vt:i4>1835056</vt:i4>
      </vt:variant>
      <vt:variant>
        <vt:i4>44</vt:i4>
      </vt:variant>
      <vt:variant>
        <vt:i4>0</vt:i4>
      </vt:variant>
      <vt:variant>
        <vt:i4>5</vt:i4>
      </vt:variant>
      <vt:variant>
        <vt:lpwstr/>
      </vt:variant>
      <vt:variant>
        <vt:lpwstr>_Toc147748202</vt:lpwstr>
      </vt:variant>
      <vt:variant>
        <vt:i4>1835056</vt:i4>
      </vt:variant>
      <vt:variant>
        <vt:i4>38</vt:i4>
      </vt:variant>
      <vt:variant>
        <vt:i4>0</vt:i4>
      </vt:variant>
      <vt:variant>
        <vt:i4>5</vt:i4>
      </vt:variant>
      <vt:variant>
        <vt:lpwstr/>
      </vt:variant>
      <vt:variant>
        <vt:lpwstr>_Toc147748201</vt:lpwstr>
      </vt:variant>
      <vt:variant>
        <vt:i4>1835056</vt:i4>
      </vt:variant>
      <vt:variant>
        <vt:i4>32</vt:i4>
      </vt:variant>
      <vt:variant>
        <vt:i4>0</vt:i4>
      </vt:variant>
      <vt:variant>
        <vt:i4>5</vt:i4>
      </vt:variant>
      <vt:variant>
        <vt:lpwstr/>
      </vt:variant>
      <vt:variant>
        <vt:lpwstr>_Toc147748200</vt:lpwstr>
      </vt:variant>
      <vt:variant>
        <vt:i4>1376307</vt:i4>
      </vt:variant>
      <vt:variant>
        <vt:i4>26</vt:i4>
      </vt:variant>
      <vt:variant>
        <vt:i4>0</vt:i4>
      </vt:variant>
      <vt:variant>
        <vt:i4>5</vt:i4>
      </vt:variant>
      <vt:variant>
        <vt:lpwstr/>
      </vt:variant>
      <vt:variant>
        <vt:lpwstr>_Toc147748199</vt:lpwstr>
      </vt:variant>
      <vt:variant>
        <vt:i4>1376307</vt:i4>
      </vt:variant>
      <vt:variant>
        <vt:i4>20</vt:i4>
      </vt:variant>
      <vt:variant>
        <vt:i4>0</vt:i4>
      </vt:variant>
      <vt:variant>
        <vt:i4>5</vt:i4>
      </vt:variant>
      <vt:variant>
        <vt:lpwstr/>
      </vt:variant>
      <vt:variant>
        <vt:lpwstr>_Toc147748198</vt:lpwstr>
      </vt:variant>
      <vt:variant>
        <vt:i4>1376307</vt:i4>
      </vt:variant>
      <vt:variant>
        <vt:i4>14</vt:i4>
      </vt:variant>
      <vt:variant>
        <vt:i4>0</vt:i4>
      </vt:variant>
      <vt:variant>
        <vt:i4>5</vt:i4>
      </vt:variant>
      <vt:variant>
        <vt:lpwstr/>
      </vt:variant>
      <vt:variant>
        <vt:lpwstr>_Toc147748197</vt:lpwstr>
      </vt:variant>
      <vt:variant>
        <vt:i4>1376307</vt:i4>
      </vt:variant>
      <vt:variant>
        <vt:i4>8</vt:i4>
      </vt:variant>
      <vt:variant>
        <vt:i4>0</vt:i4>
      </vt:variant>
      <vt:variant>
        <vt:i4>5</vt:i4>
      </vt:variant>
      <vt:variant>
        <vt:lpwstr/>
      </vt:variant>
      <vt:variant>
        <vt:lpwstr>_Toc147748196</vt:lpwstr>
      </vt:variant>
      <vt:variant>
        <vt:i4>1376307</vt:i4>
      </vt:variant>
      <vt:variant>
        <vt:i4>2</vt:i4>
      </vt:variant>
      <vt:variant>
        <vt:i4>0</vt:i4>
      </vt:variant>
      <vt:variant>
        <vt:i4>5</vt:i4>
      </vt:variant>
      <vt:variant>
        <vt:lpwstr/>
      </vt:variant>
      <vt:variant>
        <vt:lpwstr>_Toc147748195</vt:lpwstr>
      </vt:variant>
      <vt:variant>
        <vt:i4>539230263</vt:i4>
      </vt:variant>
      <vt:variant>
        <vt:i4>27</vt:i4>
      </vt:variant>
      <vt:variant>
        <vt:i4>0</vt:i4>
      </vt:variant>
      <vt:variant>
        <vt:i4>5</vt:i4>
      </vt:variant>
      <vt:variant>
        <vt:lpwstr/>
      </vt:variant>
      <vt:variant>
        <vt:lpwstr>_7.4_Clause_d’insertion</vt:lpwstr>
      </vt:variant>
      <vt:variant>
        <vt:i4>2752517</vt:i4>
      </vt:variant>
      <vt:variant>
        <vt:i4>24</vt:i4>
      </vt:variant>
      <vt:variant>
        <vt:i4>0</vt:i4>
      </vt:variant>
      <vt:variant>
        <vt:i4>5</vt:i4>
      </vt:variant>
      <vt:variant>
        <vt:lpwstr/>
      </vt:variant>
      <vt:variant>
        <vt:lpwstr>_1.3_Description_:</vt:lpwstr>
      </vt:variant>
      <vt:variant>
        <vt:i4>1507374</vt:i4>
      </vt:variant>
      <vt:variant>
        <vt:i4>21</vt:i4>
      </vt:variant>
      <vt:variant>
        <vt:i4>0</vt:i4>
      </vt:variant>
      <vt:variant>
        <vt:i4>5</vt:i4>
      </vt:variant>
      <vt:variant>
        <vt:lpwstr/>
      </vt:variant>
      <vt:variant>
        <vt:lpwstr>_11.5_Pénalités_</vt:lpwstr>
      </vt:variant>
      <vt:variant>
        <vt:i4>2752517</vt:i4>
      </vt:variant>
      <vt:variant>
        <vt:i4>18</vt:i4>
      </vt:variant>
      <vt:variant>
        <vt:i4>0</vt:i4>
      </vt:variant>
      <vt:variant>
        <vt:i4>5</vt:i4>
      </vt:variant>
      <vt:variant>
        <vt:lpwstr/>
      </vt:variant>
      <vt:variant>
        <vt:lpwstr>_1.3_Description_:</vt:lpwstr>
      </vt:variant>
      <vt:variant>
        <vt:i4>1507374</vt:i4>
      </vt:variant>
      <vt:variant>
        <vt:i4>15</vt:i4>
      </vt:variant>
      <vt:variant>
        <vt:i4>0</vt:i4>
      </vt:variant>
      <vt:variant>
        <vt:i4>5</vt:i4>
      </vt:variant>
      <vt:variant>
        <vt:lpwstr/>
      </vt:variant>
      <vt:variant>
        <vt:lpwstr>_11.5_Pénalités_</vt:lpwstr>
      </vt:variant>
      <vt:variant>
        <vt:i4>539230263</vt:i4>
      </vt:variant>
      <vt:variant>
        <vt:i4>12</vt:i4>
      </vt:variant>
      <vt:variant>
        <vt:i4>0</vt:i4>
      </vt:variant>
      <vt:variant>
        <vt:i4>5</vt:i4>
      </vt:variant>
      <vt:variant>
        <vt:lpwstr/>
      </vt:variant>
      <vt:variant>
        <vt:lpwstr>_7.4_Clause_d’insertion</vt:lpwstr>
      </vt:variant>
      <vt:variant>
        <vt:i4>1704000</vt:i4>
      </vt:variant>
      <vt:variant>
        <vt:i4>9</vt:i4>
      </vt:variant>
      <vt:variant>
        <vt:i4>0</vt:i4>
      </vt:variant>
      <vt:variant>
        <vt:i4>5</vt:i4>
      </vt:variant>
      <vt:variant>
        <vt:lpwstr>https://www.miqcp.gouv.fr/images/fiche_mediaton/Mdiations_4.pdf</vt:lpwstr>
      </vt:variant>
      <vt:variant>
        <vt:lpwstr/>
      </vt:variant>
      <vt:variant>
        <vt:i4>2555989</vt:i4>
      </vt:variant>
      <vt:variant>
        <vt:i4>6</vt:i4>
      </vt:variant>
      <vt:variant>
        <vt:i4>0</vt:i4>
      </vt:variant>
      <vt:variant>
        <vt:i4>5</vt:i4>
      </vt:variant>
      <vt:variant>
        <vt:lpwstr>https://www.miqcp.gouv.fr/images/fiche_mediaton/MEDIATIONS_31_v4.pdf</vt:lpwstr>
      </vt:variant>
      <vt:variant>
        <vt:lpwstr/>
      </vt:variant>
      <vt:variant>
        <vt:i4>2293863</vt:i4>
      </vt:variant>
      <vt:variant>
        <vt:i4>3</vt:i4>
      </vt:variant>
      <vt:variant>
        <vt:i4>0</vt:i4>
      </vt:variant>
      <vt:variant>
        <vt:i4>5</vt:i4>
      </vt:variant>
      <vt:variant>
        <vt:lpwstr>https://www.legifrance.gouv.fr/codes/article_lc/LEGIARTI000037728193?init=true&amp;nomCode=F1VwBg%3D%3D&amp;page=1&amp;query=&amp;searchField=ALL&amp;tab_selection=code</vt:lpwstr>
      </vt:variant>
      <vt:variant>
        <vt:lpwstr/>
      </vt:variant>
      <vt:variant>
        <vt:i4>2621543</vt:i4>
      </vt:variant>
      <vt:variant>
        <vt:i4>0</vt:i4>
      </vt:variant>
      <vt:variant>
        <vt:i4>0</vt:i4>
      </vt:variant>
      <vt:variant>
        <vt:i4>5</vt:i4>
      </vt:variant>
      <vt:variant>
        <vt:lpwstr>https://www.legifrance.gouv.fr/codes/article_lc/LEGIARTI000037730119?init=true&amp;nomCode=F1VwBg%3D%3D&amp;page=1&amp;query=&amp;searchField=ALL&amp;tab_selection=code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GAUTRY</dc:creator>
  <cp:keywords/>
  <cp:lastModifiedBy>GINHOUX Muriel</cp:lastModifiedBy>
  <cp:revision>17</cp:revision>
  <cp:lastPrinted>2025-09-10T11:58:00Z</cp:lastPrinted>
  <dcterms:created xsi:type="dcterms:W3CDTF">2025-09-11T08:32:00Z</dcterms:created>
  <dcterms:modified xsi:type="dcterms:W3CDTF">2025-09-15T13:01:00Z</dcterms:modified>
</cp:coreProperties>
</file>